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C43" w:rsidRPr="00B20C43" w:rsidRDefault="00B20C43" w:rsidP="007B3708">
      <w:pPr>
        <w:pStyle w:val="a4"/>
        <w:jc w:val="center"/>
        <w:rPr>
          <w:rFonts w:ascii="Times New Roman" w:eastAsia="Times New Roman" w:hAnsi="Times New Roman" w:cs="Times New Roman"/>
          <w:sz w:val="28"/>
          <w:szCs w:val="28"/>
        </w:rPr>
      </w:pPr>
      <w:r w:rsidRPr="00B20C43">
        <w:rPr>
          <w:rFonts w:ascii="Times New Roman" w:hAnsi="Times New Roman" w:cs="Times New Roman"/>
          <w:sz w:val="28"/>
          <w:szCs w:val="28"/>
        </w:rPr>
        <w:t>Муниципальное бюджетное общеобразовательное учреждение</w:t>
      </w:r>
    </w:p>
    <w:p w:rsidR="00B20C43" w:rsidRPr="00B20C43" w:rsidRDefault="00B20C43" w:rsidP="007B3708">
      <w:pPr>
        <w:pStyle w:val="a4"/>
        <w:jc w:val="center"/>
        <w:rPr>
          <w:rFonts w:ascii="Times New Roman" w:hAnsi="Times New Roman" w:cs="Times New Roman"/>
          <w:sz w:val="28"/>
          <w:szCs w:val="28"/>
        </w:rPr>
      </w:pPr>
      <w:r w:rsidRPr="00B20C43">
        <w:rPr>
          <w:rFonts w:ascii="Times New Roman" w:hAnsi="Times New Roman" w:cs="Times New Roman"/>
          <w:sz w:val="28"/>
          <w:szCs w:val="28"/>
        </w:rPr>
        <w:t>«Сарманайская средняя общеобразовательная школа»</w:t>
      </w:r>
    </w:p>
    <w:p w:rsidR="00B20C43" w:rsidRPr="00B20C43" w:rsidRDefault="00B20C43" w:rsidP="00B20C43">
      <w:pPr>
        <w:pStyle w:val="a4"/>
        <w:rPr>
          <w:rFonts w:ascii="Times New Roman" w:hAnsi="Times New Roman" w:cs="Times New Roman"/>
          <w:sz w:val="28"/>
          <w:szCs w:val="28"/>
        </w:rPr>
      </w:pPr>
    </w:p>
    <w:tbl>
      <w:tblPr>
        <w:tblStyle w:val="ac"/>
        <w:tblW w:w="0" w:type="auto"/>
        <w:tblLook w:val="04A0" w:firstRow="1" w:lastRow="0" w:firstColumn="1" w:lastColumn="0" w:noHBand="0" w:noVBand="1"/>
      </w:tblPr>
      <w:tblGrid>
        <w:gridCol w:w="3138"/>
        <w:gridCol w:w="3086"/>
        <w:gridCol w:w="3106"/>
      </w:tblGrid>
      <w:tr w:rsidR="00B20C43" w:rsidRPr="00B20C43" w:rsidTr="00B20C43">
        <w:tc>
          <w:tcPr>
            <w:tcW w:w="3332" w:type="dxa"/>
            <w:tcBorders>
              <w:top w:val="single" w:sz="4" w:space="0" w:color="auto"/>
              <w:left w:val="single" w:sz="4" w:space="0" w:color="auto"/>
              <w:bottom w:val="single" w:sz="4" w:space="0" w:color="auto"/>
              <w:right w:val="single" w:sz="4" w:space="0" w:color="auto"/>
            </w:tcBorders>
            <w:hideMark/>
          </w:tcPr>
          <w:p w:rsidR="00B20C43" w:rsidRPr="00B20C43" w:rsidRDefault="00B20C43" w:rsidP="00B20C43">
            <w:pPr>
              <w:pStyle w:val="a4"/>
              <w:rPr>
                <w:rFonts w:ascii="Times New Roman" w:hAnsi="Times New Roman" w:cs="Times New Roman"/>
                <w:lang w:eastAsia="en-US"/>
              </w:rPr>
            </w:pPr>
            <w:r w:rsidRPr="00B20C43">
              <w:rPr>
                <w:rFonts w:ascii="Times New Roman" w:hAnsi="Times New Roman" w:cs="Times New Roman"/>
                <w:sz w:val="20"/>
                <w:szCs w:val="20"/>
                <w:lang w:eastAsia="en-US"/>
              </w:rPr>
              <w:t>«Рассмотрено»</w:t>
            </w:r>
          </w:p>
          <w:p w:rsidR="00B20C43" w:rsidRPr="00B20C43" w:rsidRDefault="00B20C43" w:rsidP="00B20C43">
            <w:pPr>
              <w:pStyle w:val="a4"/>
              <w:rPr>
                <w:rFonts w:ascii="Times New Roman" w:hAnsi="Times New Roman" w:cs="Times New Roman"/>
                <w:b/>
                <w:sz w:val="20"/>
                <w:szCs w:val="20"/>
                <w:lang w:eastAsia="en-US"/>
              </w:rPr>
            </w:pPr>
            <w:r w:rsidRPr="00B20C43">
              <w:rPr>
                <w:rFonts w:ascii="Times New Roman" w:hAnsi="Times New Roman" w:cs="Times New Roman"/>
                <w:sz w:val="20"/>
                <w:szCs w:val="20"/>
                <w:lang w:eastAsia="en-US"/>
              </w:rPr>
              <w:t>ШМО учителей естественно-математического цикла</w:t>
            </w:r>
          </w:p>
          <w:p w:rsidR="00B20C43" w:rsidRPr="00B20C43" w:rsidRDefault="00B20C43" w:rsidP="00B20C43">
            <w:pPr>
              <w:pStyle w:val="a4"/>
              <w:rPr>
                <w:rFonts w:ascii="Times New Roman" w:hAnsi="Times New Roman" w:cs="Times New Roman"/>
                <w:sz w:val="20"/>
                <w:szCs w:val="20"/>
                <w:lang w:eastAsia="en-US"/>
              </w:rPr>
            </w:pPr>
            <w:r w:rsidRPr="00B20C43">
              <w:rPr>
                <w:rFonts w:ascii="Times New Roman" w:hAnsi="Times New Roman" w:cs="Times New Roman"/>
                <w:sz w:val="20"/>
                <w:szCs w:val="20"/>
                <w:lang w:eastAsia="en-US"/>
              </w:rPr>
              <w:t>Протокол № _________</w:t>
            </w:r>
          </w:p>
          <w:p w:rsidR="00B20C43" w:rsidRPr="00B20C43" w:rsidRDefault="00B20C43" w:rsidP="00B20C43">
            <w:pPr>
              <w:pStyle w:val="a4"/>
              <w:rPr>
                <w:rFonts w:ascii="Times New Roman" w:hAnsi="Times New Roman" w:cs="Times New Roman"/>
                <w:sz w:val="20"/>
                <w:szCs w:val="20"/>
                <w:lang w:eastAsia="en-US"/>
              </w:rPr>
            </w:pPr>
            <w:r>
              <w:rPr>
                <w:rFonts w:ascii="Times New Roman" w:hAnsi="Times New Roman" w:cs="Times New Roman"/>
                <w:sz w:val="20"/>
                <w:szCs w:val="20"/>
                <w:lang w:eastAsia="en-US"/>
              </w:rPr>
              <w:t>от «_____»__________2018</w:t>
            </w:r>
          </w:p>
          <w:p w:rsidR="00B20C43" w:rsidRPr="00B20C43" w:rsidRDefault="00B20C43" w:rsidP="00B20C43">
            <w:pPr>
              <w:pStyle w:val="a4"/>
              <w:rPr>
                <w:rFonts w:ascii="Times New Roman" w:hAnsi="Times New Roman" w:cs="Times New Roman"/>
                <w:sz w:val="20"/>
                <w:szCs w:val="20"/>
                <w:lang w:eastAsia="en-US"/>
              </w:rPr>
            </w:pPr>
            <w:r w:rsidRPr="00B20C43">
              <w:rPr>
                <w:rFonts w:ascii="Times New Roman" w:hAnsi="Times New Roman" w:cs="Times New Roman"/>
                <w:sz w:val="20"/>
                <w:szCs w:val="20"/>
                <w:lang w:eastAsia="en-US"/>
              </w:rPr>
              <w:t>Руководитель ШМО_________</w:t>
            </w:r>
          </w:p>
          <w:p w:rsidR="00B20C43" w:rsidRPr="00B20C43" w:rsidRDefault="00B20C43" w:rsidP="00B20C43">
            <w:pPr>
              <w:pStyle w:val="a4"/>
              <w:rPr>
                <w:rFonts w:ascii="Times New Roman" w:hAnsi="Times New Roman" w:cs="Times New Roman"/>
                <w:lang w:eastAsia="en-US"/>
              </w:rPr>
            </w:pPr>
            <w:r w:rsidRPr="00B20C43">
              <w:rPr>
                <w:rFonts w:ascii="Times New Roman" w:hAnsi="Times New Roman" w:cs="Times New Roman"/>
                <w:sz w:val="20"/>
                <w:szCs w:val="20"/>
                <w:lang w:eastAsia="en-US"/>
              </w:rPr>
              <w:t>Болгова О.В.</w:t>
            </w:r>
          </w:p>
        </w:tc>
        <w:tc>
          <w:tcPr>
            <w:tcW w:w="3332" w:type="dxa"/>
            <w:tcBorders>
              <w:top w:val="single" w:sz="4" w:space="0" w:color="auto"/>
              <w:left w:val="single" w:sz="4" w:space="0" w:color="auto"/>
              <w:bottom w:val="single" w:sz="4" w:space="0" w:color="auto"/>
              <w:right w:val="single" w:sz="4" w:space="0" w:color="auto"/>
            </w:tcBorders>
            <w:hideMark/>
          </w:tcPr>
          <w:p w:rsidR="00B20C43" w:rsidRPr="00B20C43" w:rsidRDefault="00B20C43" w:rsidP="00B20C43">
            <w:pPr>
              <w:pStyle w:val="a4"/>
              <w:rPr>
                <w:rFonts w:ascii="Times New Roman" w:hAnsi="Times New Roman" w:cs="Times New Roman"/>
                <w:lang w:eastAsia="en-US"/>
              </w:rPr>
            </w:pPr>
            <w:r w:rsidRPr="00B20C43">
              <w:rPr>
                <w:rFonts w:ascii="Times New Roman" w:hAnsi="Times New Roman" w:cs="Times New Roman"/>
                <w:sz w:val="20"/>
                <w:szCs w:val="20"/>
                <w:lang w:eastAsia="en-US"/>
              </w:rPr>
              <w:t>«Согласовано»</w:t>
            </w:r>
          </w:p>
          <w:p w:rsidR="00B20C43" w:rsidRPr="00B20C43" w:rsidRDefault="00B20C43" w:rsidP="00B20C43">
            <w:pPr>
              <w:pStyle w:val="a4"/>
              <w:rPr>
                <w:rFonts w:ascii="Times New Roman" w:hAnsi="Times New Roman" w:cs="Times New Roman"/>
                <w:sz w:val="20"/>
                <w:szCs w:val="20"/>
                <w:lang w:eastAsia="en-US"/>
              </w:rPr>
            </w:pPr>
            <w:r w:rsidRPr="00B20C43">
              <w:rPr>
                <w:rFonts w:ascii="Times New Roman" w:hAnsi="Times New Roman" w:cs="Times New Roman"/>
                <w:sz w:val="20"/>
                <w:szCs w:val="20"/>
                <w:lang w:eastAsia="en-US"/>
              </w:rPr>
              <w:t>Методический  совет</w:t>
            </w:r>
          </w:p>
          <w:p w:rsidR="00B20C43" w:rsidRPr="00B20C43" w:rsidRDefault="00B20C43" w:rsidP="00B20C43">
            <w:pPr>
              <w:pStyle w:val="a4"/>
              <w:rPr>
                <w:rFonts w:ascii="Times New Roman" w:hAnsi="Times New Roman" w:cs="Times New Roman"/>
                <w:sz w:val="20"/>
                <w:szCs w:val="20"/>
                <w:lang w:eastAsia="en-US"/>
              </w:rPr>
            </w:pPr>
            <w:r w:rsidRPr="00B20C43">
              <w:rPr>
                <w:rFonts w:ascii="Times New Roman" w:hAnsi="Times New Roman" w:cs="Times New Roman"/>
                <w:sz w:val="20"/>
                <w:szCs w:val="20"/>
                <w:lang w:eastAsia="en-US"/>
              </w:rPr>
              <w:t>Протокол №_____</w:t>
            </w:r>
          </w:p>
          <w:p w:rsidR="00B20C43" w:rsidRPr="00B20C43" w:rsidRDefault="00B20C43" w:rsidP="00B20C43">
            <w:pPr>
              <w:pStyle w:val="a4"/>
              <w:rPr>
                <w:rFonts w:ascii="Times New Roman" w:hAnsi="Times New Roman" w:cs="Times New Roman"/>
                <w:sz w:val="20"/>
                <w:szCs w:val="20"/>
                <w:lang w:eastAsia="en-US"/>
              </w:rPr>
            </w:pPr>
            <w:r w:rsidRPr="00B20C43">
              <w:rPr>
                <w:rFonts w:ascii="Times New Roman" w:hAnsi="Times New Roman" w:cs="Times New Roman"/>
                <w:sz w:val="20"/>
                <w:szCs w:val="20"/>
                <w:lang w:eastAsia="en-US"/>
              </w:rPr>
              <w:t>от «____»_______201</w:t>
            </w:r>
            <w:r>
              <w:rPr>
                <w:rFonts w:ascii="Times New Roman" w:hAnsi="Times New Roman" w:cs="Times New Roman"/>
                <w:sz w:val="20"/>
                <w:szCs w:val="20"/>
                <w:lang w:eastAsia="en-US"/>
              </w:rPr>
              <w:t>8</w:t>
            </w:r>
            <w:r w:rsidRPr="00B20C43">
              <w:rPr>
                <w:rFonts w:ascii="Times New Roman" w:hAnsi="Times New Roman" w:cs="Times New Roman"/>
                <w:sz w:val="20"/>
                <w:szCs w:val="20"/>
                <w:lang w:eastAsia="en-US"/>
              </w:rPr>
              <w:t>г.</w:t>
            </w:r>
          </w:p>
          <w:p w:rsidR="00B20C43" w:rsidRPr="00B20C43" w:rsidRDefault="00B20C43" w:rsidP="00B20C43">
            <w:pPr>
              <w:pStyle w:val="a4"/>
              <w:rPr>
                <w:rFonts w:ascii="Times New Roman" w:hAnsi="Times New Roman" w:cs="Times New Roman"/>
                <w:lang w:eastAsia="en-US"/>
              </w:rPr>
            </w:pPr>
            <w:r w:rsidRPr="00B20C43">
              <w:rPr>
                <w:rFonts w:ascii="Times New Roman" w:hAnsi="Times New Roman" w:cs="Times New Roman"/>
                <w:sz w:val="20"/>
                <w:szCs w:val="20"/>
                <w:lang w:eastAsia="en-US"/>
              </w:rPr>
              <w:t>Мурсалимова Л.И.________</w:t>
            </w:r>
          </w:p>
        </w:tc>
        <w:tc>
          <w:tcPr>
            <w:tcW w:w="3333" w:type="dxa"/>
            <w:tcBorders>
              <w:top w:val="single" w:sz="4" w:space="0" w:color="auto"/>
              <w:left w:val="single" w:sz="4" w:space="0" w:color="auto"/>
              <w:bottom w:val="single" w:sz="4" w:space="0" w:color="auto"/>
              <w:right w:val="single" w:sz="4" w:space="0" w:color="auto"/>
            </w:tcBorders>
          </w:tcPr>
          <w:p w:rsidR="00B20C43" w:rsidRPr="00B20C43" w:rsidRDefault="00B20C43" w:rsidP="00B20C43">
            <w:pPr>
              <w:pStyle w:val="a4"/>
              <w:rPr>
                <w:rFonts w:ascii="Times New Roman" w:hAnsi="Times New Roman" w:cs="Times New Roman"/>
                <w:lang w:eastAsia="en-US"/>
              </w:rPr>
            </w:pPr>
            <w:r w:rsidRPr="00B20C43">
              <w:rPr>
                <w:rFonts w:ascii="Times New Roman" w:hAnsi="Times New Roman" w:cs="Times New Roman"/>
                <w:sz w:val="20"/>
                <w:szCs w:val="20"/>
                <w:lang w:eastAsia="en-US"/>
              </w:rPr>
              <w:t>Утверждаю:</w:t>
            </w:r>
          </w:p>
          <w:p w:rsidR="00B20C43" w:rsidRPr="00B20C43" w:rsidRDefault="00B20C43" w:rsidP="00B20C43">
            <w:pPr>
              <w:pStyle w:val="a4"/>
              <w:rPr>
                <w:rFonts w:ascii="Times New Roman" w:hAnsi="Times New Roman" w:cs="Times New Roman"/>
                <w:sz w:val="20"/>
                <w:szCs w:val="20"/>
                <w:lang w:eastAsia="en-US"/>
              </w:rPr>
            </w:pPr>
            <w:r w:rsidRPr="00B20C43">
              <w:rPr>
                <w:rFonts w:ascii="Times New Roman" w:hAnsi="Times New Roman" w:cs="Times New Roman"/>
                <w:sz w:val="20"/>
                <w:szCs w:val="20"/>
                <w:lang w:eastAsia="en-US"/>
              </w:rPr>
              <w:t>Директор МБОУ «Сарманайская СОШ»  _______Лесничая О.В.</w:t>
            </w:r>
          </w:p>
          <w:p w:rsidR="00B20C43" w:rsidRPr="00B20C43" w:rsidRDefault="00B20C43" w:rsidP="00B20C43">
            <w:pPr>
              <w:pStyle w:val="a4"/>
              <w:rPr>
                <w:rFonts w:ascii="Times New Roman" w:hAnsi="Times New Roman" w:cs="Times New Roman"/>
                <w:sz w:val="20"/>
                <w:szCs w:val="20"/>
                <w:lang w:eastAsia="en-US"/>
              </w:rPr>
            </w:pPr>
            <w:r w:rsidRPr="00B20C43">
              <w:rPr>
                <w:rFonts w:ascii="Times New Roman" w:hAnsi="Times New Roman" w:cs="Times New Roman"/>
                <w:sz w:val="20"/>
                <w:szCs w:val="20"/>
                <w:lang w:eastAsia="en-US"/>
              </w:rPr>
              <w:t>Приказ № ______</w:t>
            </w:r>
          </w:p>
          <w:p w:rsidR="00B20C43" w:rsidRPr="00B20C43" w:rsidRDefault="00B20C43" w:rsidP="00B20C43">
            <w:pPr>
              <w:pStyle w:val="a4"/>
              <w:rPr>
                <w:rFonts w:ascii="Times New Roman" w:hAnsi="Times New Roman" w:cs="Times New Roman"/>
                <w:sz w:val="20"/>
                <w:szCs w:val="20"/>
                <w:lang w:eastAsia="en-US"/>
              </w:rPr>
            </w:pPr>
            <w:r>
              <w:rPr>
                <w:rFonts w:ascii="Times New Roman" w:hAnsi="Times New Roman" w:cs="Times New Roman"/>
                <w:sz w:val="20"/>
                <w:szCs w:val="20"/>
                <w:lang w:eastAsia="en-US"/>
              </w:rPr>
              <w:t xml:space="preserve">   от  ______________2018</w:t>
            </w:r>
            <w:r w:rsidRPr="00B20C43">
              <w:rPr>
                <w:rFonts w:ascii="Times New Roman" w:hAnsi="Times New Roman" w:cs="Times New Roman"/>
                <w:sz w:val="20"/>
                <w:szCs w:val="20"/>
                <w:lang w:eastAsia="en-US"/>
              </w:rPr>
              <w:t>г.</w:t>
            </w:r>
          </w:p>
          <w:p w:rsidR="00B20C43" w:rsidRPr="00B20C43" w:rsidRDefault="00B20C43" w:rsidP="00B20C43">
            <w:pPr>
              <w:pStyle w:val="a4"/>
              <w:rPr>
                <w:rFonts w:ascii="Times New Roman" w:hAnsi="Times New Roman" w:cs="Times New Roman"/>
                <w:lang w:eastAsia="en-US"/>
              </w:rPr>
            </w:pPr>
          </w:p>
        </w:tc>
      </w:tr>
    </w:tbl>
    <w:p w:rsidR="00B20C43" w:rsidRPr="00B20C43" w:rsidRDefault="00B20C43" w:rsidP="00B20C43">
      <w:pPr>
        <w:pStyle w:val="a4"/>
        <w:rPr>
          <w:rFonts w:ascii="Times New Roman" w:eastAsia="Times New Roman" w:hAnsi="Times New Roman" w:cs="Times New Roman"/>
          <w:sz w:val="28"/>
          <w:szCs w:val="28"/>
        </w:rPr>
      </w:pPr>
    </w:p>
    <w:p w:rsidR="00B20C43" w:rsidRPr="00B20C43" w:rsidRDefault="00B20C43" w:rsidP="00B20C43">
      <w:pPr>
        <w:pStyle w:val="a4"/>
        <w:rPr>
          <w:rFonts w:ascii="Times New Roman" w:hAnsi="Times New Roman" w:cs="Times New Roman"/>
          <w:sz w:val="28"/>
          <w:szCs w:val="28"/>
        </w:rPr>
      </w:pPr>
    </w:p>
    <w:p w:rsidR="00B20C43" w:rsidRPr="00B20C43" w:rsidRDefault="00B20C43" w:rsidP="00B20C43">
      <w:pPr>
        <w:pStyle w:val="a4"/>
        <w:rPr>
          <w:rFonts w:ascii="Times New Roman" w:hAnsi="Times New Roman" w:cs="Times New Roman"/>
          <w:sz w:val="28"/>
          <w:szCs w:val="28"/>
        </w:rPr>
      </w:pPr>
    </w:p>
    <w:p w:rsidR="00B20C43" w:rsidRPr="00B20C43" w:rsidRDefault="00B20C43" w:rsidP="00B20C43">
      <w:pPr>
        <w:pStyle w:val="a4"/>
        <w:rPr>
          <w:rFonts w:ascii="Times New Roman" w:hAnsi="Times New Roman" w:cs="Times New Roman"/>
          <w:sz w:val="28"/>
          <w:szCs w:val="28"/>
        </w:rPr>
      </w:pPr>
    </w:p>
    <w:p w:rsidR="00B20C43" w:rsidRPr="00B20C43" w:rsidRDefault="00B20C43" w:rsidP="00B20C43">
      <w:pPr>
        <w:pStyle w:val="a4"/>
        <w:rPr>
          <w:rFonts w:ascii="Times New Roman" w:hAnsi="Times New Roman" w:cs="Times New Roman"/>
          <w:sz w:val="28"/>
          <w:szCs w:val="28"/>
        </w:rPr>
      </w:pPr>
    </w:p>
    <w:p w:rsidR="00B20C43" w:rsidRPr="00B20C43" w:rsidRDefault="00B20C43" w:rsidP="00B20C43">
      <w:pPr>
        <w:pStyle w:val="a4"/>
        <w:rPr>
          <w:rFonts w:ascii="Times New Roman" w:hAnsi="Times New Roman" w:cs="Times New Roman"/>
          <w:sz w:val="28"/>
          <w:szCs w:val="28"/>
        </w:rPr>
      </w:pPr>
    </w:p>
    <w:p w:rsidR="00B20C43" w:rsidRPr="00B20C43" w:rsidRDefault="00B20C43" w:rsidP="00B20C43">
      <w:pPr>
        <w:pStyle w:val="a4"/>
        <w:rPr>
          <w:rFonts w:ascii="Times New Roman" w:hAnsi="Times New Roman" w:cs="Times New Roman"/>
          <w:sz w:val="28"/>
          <w:szCs w:val="28"/>
        </w:rPr>
      </w:pPr>
    </w:p>
    <w:p w:rsidR="00B20C43" w:rsidRPr="00B20C43" w:rsidRDefault="00B20C43" w:rsidP="00B20C43">
      <w:pPr>
        <w:pStyle w:val="a4"/>
        <w:rPr>
          <w:rFonts w:ascii="Times New Roman" w:hAnsi="Times New Roman" w:cs="Times New Roman"/>
          <w:sz w:val="28"/>
          <w:szCs w:val="28"/>
        </w:rPr>
      </w:pPr>
    </w:p>
    <w:p w:rsidR="00B20C43" w:rsidRPr="00B20C43" w:rsidRDefault="00B20C43" w:rsidP="00B20C43">
      <w:pPr>
        <w:pStyle w:val="a4"/>
        <w:rPr>
          <w:rFonts w:ascii="Times New Roman" w:hAnsi="Times New Roman" w:cs="Times New Roman"/>
          <w:sz w:val="28"/>
          <w:szCs w:val="28"/>
        </w:rPr>
      </w:pPr>
    </w:p>
    <w:p w:rsidR="00B20C43" w:rsidRPr="00B20C43" w:rsidRDefault="00B20C43" w:rsidP="00B20C43">
      <w:pPr>
        <w:pStyle w:val="a4"/>
        <w:rPr>
          <w:rFonts w:ascii="Times New Roman" w:hAnsi="Times New Roman" w:cs="Times New Roman"/>
          <w:sz w:val="28"/>
          <w:szCs w:val="28"/>
        </w:rPr>
      </w:pPr>
    </w:p>
    <w:p w:rsidR="00B20C43" w:rsidRPr="00B20C43" w:rsidRDefault="00B20C43" w:rsidP="00B20C43">
      <w:pPr>
        <w:pStyle w:val="a4"/>
        <w:rPr>
          <w:rFonts w:ascii="Times New Roman" w:hAnsi="Times New Roman" w:cs="Times New Roman"/>
          <w:sz w:val="48"/>
          <w:szCs w:val="48"/>
        </w:rPr>
      </w:pPr>
    </w:p>
    <w:p w:rsidR="00B20C43" w:rsidRPr="00B20C43" w:rsidRDefault="00B20C43" w:rsidP="00B20C43">
      <w:pPr>
        <w:pStyle w:val="a4"/>
        <w:jc w:val="center"/>
        <w:rPr>
          <w:rFonts w:ascii="Times New Roman" w:hAnsi="Times New Roman" w:cs="Times New Roman"/>
          <w:b/>
          <w:sz w:val="48"/>
          <w:szCs w:val="48"/>
        </w:rPr>
      </w:pPr>
      <w:r w:rsidRPr="00B20C43">
        <w:rPr>
          <w:rFonts w:ascii="Times New Roman" w:hAnsi="Times New Roman" w:cs="Times New Roman"/>
          <w:b/>
          <w:sz w:val="48"/>
          <w:szCs w:val="48"/>
        </w:rPr>
        <w:t>РАБОЧАЯ ПРОГРАММА</w:t>
      </w:r>
    </w:p>
    <w:p w:rsidR="00B20C43" w:rsidRPr="00B20C43" w:rsidRDefault="00B20C43" w:rsidP="00B20C43">
      <w:pPr>
        <w:pStyle w:val="a4"/>
        <w:jc w:val="center"/>
        <w:rPr>
          <w:rFonts w:ascii="Times New Roman" w:hAnsi="Times New Roman" w:cs="Times New Roman"/>
          <w:b/>
          <w:sz w:val="48"/>
          <w:szCs w:val="48"/>
        </w:rPr>
      </w:pPr>
      <w:r w:rsidRPr="00B20C43">
        <w:rPr>
          <w:rFonts w:ascii="Times New Roman" w:hAnsi="Times New Roman" w:cs="Times New Roman"/>
          <w:b/>
          <w:sz w:val="48"/>
          <w:szCs w:val="48"/>
        </w:rPr>
        <w:t xml:space="preserve">по </w:t>
      </w:r>
      <w:r>
        <w:rPr>
          <w:rFonts w:ascii="Times New Roman" w:hAnsi="Times New Roman" w:cs="Times New Roman"/>
          <w:b/>
          <w:sz w:val="48"/>
          <w:szCs w:val="48"/>
        </w:rPr>
        <w:t>биологии 5-8 классы</w:t>
      </w:r>
    </w:p>
    <w:p w:rsidR="00B20C43" w:rsidRPr="00B20C43" w:rsidRDefault="00B20C43" w:rsidP="00B20C43">
      <w:pPr>
        <w:pStyle w:val="a4"/>
        <w:jc w:val="center"/>
        <w:rPr>
          <w:rFonts w:ascii="Times New Roman" w:hAnsi="Times New Roman" w:cs="Times New Roman"/>
          <w:sz w:val="48"/>
          <w:szCs w:val="48"/>
        </w:rPr>
      </w:pPr>
      <w:r w:rsidRPr="00B20C43">
        <w:rPr>
          <w:rFonts w:ascii="Times New Roman" w:hAnsi="Times New Roman" w:cs="Times New Roman"/>
          <w:sz w:val="48"/>
          <w:szCs w:val="48"/>
        </w:rPr>
        <w:t>на 2018 -2019 учебный год</w:t>
      </w:r>
    </w:p>
    <w:p w:rsidR="00B20C43" w:rsidRPr="00B20C43" w:rsidRDefault="00B20C43" w:rsidP="00B20C43">
      <w:pPr>
        <w:pStyle w:val="a4"/>
        <w:jc w:val="center"/>
        <w:rPr>
          <w:rFonts w:ascii="Times New Roman" w:hAnsi="Times New Roman" w:cs="Times New Roman"/>
          <w:sz w:val="48"/>
          <w:szCs w:val="48"/>
        </w:rPr>
      </w:pPr>
    </w:p>
    <w:p w:rsidR="00B20C43" w:rsidRPr="00B20C43" w:rsidRDefault="00B20C43" w:rsidP="00B20C43">
      <w:pPr>
        <w:pStyle w:val="a4"/>
        <w:jc w:val="center"/>
        <w:rPr>
          <w:rFonts w:ascii="Times New Roman" w:hAnsi="Times New Roman" w:cs="Times New Roman"/>
          <w:sz w:val="48"/>
          <w:szCs w:val="48"/>
        </w:rPr>
      </w:pPr>
    </w:p>
    <w:p w:rsidR="00B20C43" w:rsidRPr="00B20C43" w:rsidRDefault="00B20C43" w:rsidP="00B20C43">
      <w:pPr>
        <w:pStyle w:val="a4"/>
        <w:rPr>
          <w:rFonts w:ascii="Times New Roman" w:hAnsi="Times New Roman" w:cs="Times New Roman"/>
          <w:sz w:val="28"/>
          <w:szCs w:val="28"/>
        </w:rPr>
      </w:pPr>
    </w:p>
    <w:p w:rsidR="00B20C43" w:rsidRPr="00B20C43" w:rsidRDefault="00B20C43" w:rsidP="00B20C43">
      <w:pPr>
        <w:pStyle w:val="a4"/>
        <w:rPr>
          <w:rFonts w:ascii="Times New Roman" w:hAnsi="Times New Roman" w:cs="Times New Roman"/>
          <w:sz w:val="28"/>
          <w:szCs w:val="28"/>
        </w:rPr>
      </w:pPr>
    </w:p>
    <w:p w:rsidR="00B20C43" w:rsidRPr="00B20C43" w:rsidRDefault="00B20C43" w:rsidP="00B20C43">
      <w:pPr>
        <w:pStyle w:val="a4"/>
        <w:rPr>
          <w:rFonts w:ascii="Times New Roman" w:hAnsi="Times New Roman" w:cs="Times New Roman"/>
          <w:sz w:val="28"/>
          <w:szCs w:val="28"/>
        </w:rPr>
      </w:pPr>
    </w:p>
    <w:p w:rsidR="00B20C43" w:rsidRPr="00B20C43" w:rsidRDefault="00B20C43" w:rsidP="00B20C43">
      <w:pPr>
        <w:pStyle w:val="a4"/>
        <w:rPr>
          <w:rFonts w:ascii="Times New Roman" w:hAnsi="Times New Roman" w:cs="Times New Roman"/>
          <w:sz w:val="28"/>
          <w:szCs w:val="28"/>
        </w:rPr>
      </w:pPr>
    </w:p>
    <w:p w:rsidR="00B20C43" w:rsidRPr="00B20C43" w:rsidRDefault="00B20C43" w:rsidP="00B20C43">
      <w:pPr>
        <w:pStyle w:val="a4"/>
        <w:rPr>
          <w:rFonts w:ascii="Times New Roman" w:hAnsi="Times New Roman" w:cs="Times New Roman"/>
          <w:sz w:val="28"/>
          <w:szCs w:val="28"/>
        </w:rPr>
      </w:pPr>
    </w:p>
    <w:p w:rsidR="00B20C43" w:rsidRPr="00B20C43" w:rsidRDefault="00B20C43" w:rsidP="00B20C43">
      <w:pPr>
        <w:pStyle w:val="a4"/>
        <w:rPr>
          <w:rFonts w:ascii="Times New Roman" w:hAnsi="Times New Roman" w:cs="Times New Roman"/>
          <w:sz w:val="28"/>
          <w:szCs w:val="28"/>
        </w:rPr>
      </w:pPr>
    </w:p>
    <w:p w:rsidR="00B20C43" w:rsidRPr="00B20C43" w:rsidRDefault="00B20C43" w:rsidP="00B20C43">
      <w:pPr>
        <w:pStyle w:val="a4"/>
        <w:rPr>
          <w:rFonts w:ascii="Times New Roman" w:hAnsi="Times New Roman" w:cs="Times New Roman"/>
          <w:sz w:val="28"/>
          <w:szCs w:val="28"/>
        </w:rPr>
      </w:pPr>
    </w:p>
    <w:p w:rsidR="00B20C43" w:rsidRPr="00B20C43" w:rsidRDefault="00B20C43" w:rsidP="00B20C43">
      <w:pPr>
        <w:pStyle w:val="a4"/>
        <w:rPr>
          <w:rFonts w:ascii="Times New Roman" w:hAnsi="Times New Roman" w:cs="Times New Roman"/>
          <w:sz w:val="28"/>
          <w:szCs w:val="28"/>
        </w:rPr>
      </w:pPr>
    </w:p>
    <w:p w:rsidR="00B20C43" w:rsidRPr="00B20C43" w:rsidRDefault="00B20C43" w:rsidP="00B20C43">
      <w:pPr>
        <w:pStyle w:val="a4"/>
        <w:rPr>
          <w:rFonts w:ascii="Times New Roman" w:hAnsi="Times New Roman" w:cs="Times New Roman"/>
          <w:sz w:val="28"/>
          <w:szCs w:val="28"/>
        </w:rPr>
      </w:pPr>
    </w:p>
    <w:p w:rsidR="00B20C43" w:rsidRPr="00B20C43" w:rsidRDefault="00B20C43" w:rsidP="00B20C43">
      <w:pPr>
        <w:pStyle w:val="a4"/>
        <w:rPr>
          <w:rFonts w:ascii="Times New Roman" w:hAnsi="Times New Roman" w:cs="Times New Roman"/>
          <w:sz w:val="28"/>
          <w:szCs w:val="28"/>
        </w:rPr>
      </w:pPr>
    </w:p>
    <w:p w:rsidR="00B20C43" w:rsidRPr="00B20C43" w:rsidRDefault="00B20C43" w:rsidP="00B20C43">
      <w:pPr>
        <w:pStyle w:val="a4"/>
        <w:jc w:val="center"/>
        <w:rPr>
          <w:rFonts w:ascii="Times New Roman" w:hAnsi="Times New Roman" w:cs="Times New Roman"/>
          <w:sz w:val="28"/>
          <w:szCs w:val="28"/>
        </w:rPr>
      </w:pPr>
      <w:r w:rsidRPr="00B20C43">
        <w:rPr>
          <w:rFonts w:ascii="Times New Roman" w:hAnsi="Times New Roman" w:cs="Times New Roman"/>
          <w:sz w:val="28"/>
          <w:szCs w:val="28"/>
        </w:rPr>
        <w:t>Составитель:</w:t>
      </w:r>
    </w:p>
    <w:p w:rsidR="00B20C43" w:rsidRPr="00B20C43" w:rsidRDefault="00B20C43" w:rsidP="00B20C43">
      <w:pPr>
        <w:pStyle w:val="a4"/>
        <w:jc w:val="center"/>
        <w:rPr>
          <w:rFonts w:ascii="Times New Roman" w:hAnsi="Times New Roman" w:cs="Times New Roman"/>
          <w:sz w:val="28"/>
          <w:szCs w:val="28"/>
        </w:rPr>
      </w:pPr>
      <w:r>
        <w:rPr>
          <w:rFonts w:ascii="Times New Roman" w:hAnsi="Times New Roman" w:cs="Times New Roman"/>
          <w:sz w:val="28"/>
          <w:szCs w:val="28"/>
        </w:rPr>
        <w:t>Болгова О.В. учитель биологии</w:t>
      </w:r>
      <w:r w:rsidRPr="00B20C43">
        <w:rPr>
          <w:rFonts w:ascii="Times New Roman" w:hAnsi="Times New Roman" w:cs="Times New Roman"/>
          <w:sz w:val="28"/>
          <w:szCs w:val="28"/>
        </w:rPr>
        <w:t>,</w:t>
      </w:r>
    </w:p>
    <w:p w:rsidR="00B20C43" w:rsidRPr="00B20C43" w:rsidRDefault="00B20C43" w:rsidP="00B20C43">
      <w:pPr>
        <w:pStyle w:val="a4"/>
        <w:jc w:val="center"/>
        <w:rPr>
          <w:rFonts w:ascii="Times New Roman" w:hAnsi="Times New Roman" w:cs="Times New Roman"/>
          <w:sz w:val="28"/>
          <w:szCs w:val="28"/>
        </w:rPr>
      </w:pPr>
      <w:r w:rsidRPr="00B20C43">
        <w:rPr>
          <w:rFonts w:ascii="Times New Roman" w:hAnsi="Times New Roman" w:cs="Times New Roman"/>
          <w:sz w:val="28"/>
          <w:szCs w:val="28"/>
        </w:rPr>
        <w:t>первая квалификационная категория</w:t>
      </w:r>
    </w:p>
    <w:p w:rsidR="00B20C43" w:rsidRDefault="00B20C43" w:rsidP="00B20C43">
      <w:pPr>
        <w:pStyle w:val="a4"/>
        <w:jc w:val="center"/>
        <w:rPr>
          <w:rFonts w:ascii="Times New Roman" w:hAnsi="Times New Roman" w:cs="Times New Roman"/>
          <w:sz w:val="28"/>
          <w:szCs w:val="28"/>
        </w:rPr>
      </w:pPr>
      <w:r>
        <w:rPr>
          <w:rFonts w:ascii="Times New Roman" w:hAnsi="Times New Roman" w:cs="Times New Roman"/>
          <w:sz w:val="28"/>
          <w:szCs w:val="28"/>
        </w:rPr>
        <w:t>МБОУ «Сарманайская СОШ</w:t>
      </w:r>
    </w:p>
    <w:p w:rsidR="00B20C43" w:rsidRPr="00B20C43" w:rsidRDefault="00B20C43" w:rsidP="00B20C43">
      <w:pPr>
        <w:pStyle w:val="a4"/>
        <w:jc w:val="center"/>
        <w:rPr>
          <w:rFonts w:ascii="Times New Roman" w:hAnsi="Times New Roman" w:cs="Times New Roman"/>
          <w:sz w:val="28"/>
          <w:szCs w:val="28"/>
        </w:rPr>
      </w:pPr>
    </w:p>
    <w:p w:rsidR="00B20C43" w:rsidRPr="00B20C43" w:rsidRDefault="00B20C43" w:rsidP="00B20C43">
      <w:pPr>
        <w:pStyle w:val="ab"/>
        <w:spacing w:after="0" w:line="240" w:lineRule="auto"/>
        <w:ind w:left="1429"/>
        <w:rPr>
          <w:rFonts w:ascii="Times New Roman" w:eastAsia="Times New Roman" w:hAnsi="Times New Roman" w:cs="Times New Roman"/>
          <w:sz w:val="24"/>
          <w:szCs w:val="24"/>
        </w:rPr>
      </w:pPr>
    </w:p>
    <w:p w:rsidR="000265E2" w:rsidRPr="000265E2" w:rsidRDefault="000265E2" w:rsidP="00AB6DF6">
      <w:pPr>
        <w:pStyle w:val="ab"/>
        <w:numPr>
          <w:ilvl w:val="0"/>
          <w:numId w:val="1"/>
        </w:numPr>
        <w:spacing w:after="0" w:line="240" w:lineRule="auto"/>
        <w:rPr>
          <w:rFonts w:ascii="Times New Roman" w:eastAsia="Times New Roman" w:hAnsi="Times New Roman" w:cs="Times New Roman"/>
          <w:sz w:val="24"/>
          <w:szCs w:val="24"/>
        </w:rPr>
      </w:pPr>
      <w:r w:rsidRPr="000265E2">
        <w:rPr>
          <w:rFonts w:ascii="Times New Roman" w:eastAsiaTheme="minorHAnsi" w:hAnsi="Times New Roman" w:cs="Times New Roman"/>
          <w:sz w:val="24"/>
          <w:szCs w:val="24"/>
          <w:lang w:eastAsia="en-US"/>
        </w:rPr>
        <w:lastRenderedPageBreak/>
        <w:t xml:space="preserve">Рабочая программа по биологии для 5-8класса разработана   на основе </w:t>
      </w:r>
    </w:p>
    <w:p w:rsidR="008917CF" w:rsidRPr="000265E2" w:rsidRDefault="000265E2" w:rsidP="000265E2">
      <w:pPr>
        <w:pStyle w:val="a4"/>
        <w:rPr>
          <w:rFonts w:ascii="Times New Roman" w:eastAsiaTheme="minorHAnsi" w:hAnsi="Times New Roman" w:cs="Times New Roman"/>
          <w:b/>
          <w:sz w:val="24"/>
          <w:szCs w:val="24"/>
          <w:lang w:eastAsia="en-US"/>
        </w:rPr>
      </w:pPr>
      <w:r w:rsidRPr="000265E2">
        <w:rPr>
          <w:rFonts w:ascii="Times New Roman" w:eastAsia="Times New Roman" w:hAnsi="Times New Roman" w:cs="Times New Roman"/>
          <w:sz w:val="24"/>
          <w:szCs w:val="24"/>
        </w:rPr>
        <w:t xml:space="preserve">       Примерной программы основного общего образования. Биология 5-9классы. Авторы Н.И.Сонин В.Б.Захаров. </w:t>
      </w:r>
      <w:r w:rsidRPr="000265E2">
        <w:rPr>
          <w:rFonts w:ascii="Times New Roman" w:hAnsi="Times New Roman" w:cs="Times New Roman"/>
          <w:sz w:val="24"/>
          <w:szCs w:val="24"/>
        </w:rPr>
        <w:t>Рабочая программа построена на основе фундаментального ядра содержания общего образования, требований к результатам освоения основной образовательной программы основного общего образования, требований к структуре основной образовательной программы основного общего образования, прописанных в Федеральном государственном образовательном стандарте основного общего образования.</w:t>
      </w:r>
    </w:p>
    <w:p w:rsidR="001D00D8" w:rsidRPr="008917CF" w:rsidRDefault="001D00D8" w:rsidP="001D00D8">
      <w:pPr>
        <w:pStyle w:val="a4"/>
        <w:rPr>
          <w:rFonts w:ascii="Times New Roman" w:eastAsia="Times New Roman" w:hAnsi="Times New Roman" w:cs="Times New Roman"/>
          <w:b/>
          <w:sz w:val="24"/>
          <w:szCs w:val="24"/>
        </w:rPr>
      </w:pPr>
      <w:r w:rsidRPr="00C07DD0">
        <w:rPr>
          <w:rFonts w:ascii="Times New Roman" w:eastAsia="Times New Roman" w:hAnsi="Times New Roman" w:cs="Times New Roman"/>
          <w:b/>
          <w:sz w:val="24"/>
          <w:szCs w:val="24"/>
        </w:rPr>
        <w:t>Результаты освоения конкретного учебного предмета</w:t>
      </w:r>
    </w:p>
    <w:p w:rsidR="001D00D8" w:rsidRPr="00C07DD0" w:rsidRDefault="001D00D8" w:rsidP="001D00D8">
      <w:pPr>
        <w:pStyle w:val="a4"/>
        <w:rPr>
          <w:rFonts w:ascii="Times New Roman" w:eastAsia="Times New Roman" w:hAnsi="Times New Roman" w:cs="Times New Roman"/>
          <w:sz w:val="24"/>
          <w:szCs w:val="24"/>
        </w:rPr>
      </w:pPr>
      <w:r w:rsidRPr="00C07DD0">
        <w:rPr>
          <w:rFonts w:ascii="Times New Roman" w:eastAsia="Times New Roman" w:hAnsi="Times New Roman" w:cs="Times New Roman"/>
          <w:sz w:val="24"/>
          <w:szCs w:val="24"/>
        </w:rPr>
        <w:t>Личностные, метапредметные и предметные результаты освоения конкретного учебного предмета, курса:</w:t>
      </w:r>
    </w:p>
    <w:p w:rsidR="001D00D8" w:rsidRPr="00C07DD0" w:rsidRDefault="001D00D8" w:rsidP="001D00D8">
      <w:pPr>
        <w:pStyle w:val="a4"/>
        <w:rPr>
          <w:rFonts w:ascii="Times New Roman" w:eastAsia="Times New Roman" w:hAnsi="Times New Roman" w:cs="Times New Roman"/>
          <w:sz w:val="24"/>
          <w:szCs w:val="24"/>
        </w:rPr>
      </w:pPr>
      <w:r w:rsidRPr="00C07DD0">
        <w:rPr>
          <w:rFonts w:ascii="Times New Roman" w:eastAsia="Times New Roman" w:hAnsi="Times New Roman" w:cs="Times New Roman"/>
          <w:sz w:val="24"/>
          <w:szCs w:val="24"/>
        </w:rPr>
        <w:t xml:space="preserve">Деятельность образовательного учреждения в обучении биологии должна быть направ-лена на достижение обучающимися </w:t>
      </w:r>
      <w:r w:rsidRPr="000265E2">
        <w:rPr>
          <w:rFonts w:ascii="Times New Roman" w:eastAsia="Times New Roman" w:hAnsi="Times New Roman" w:cs="Times New Roman"/>
          <w:b/>
          <w:sz w:val="24"/>
          <w:szCs w:val="24"/>
        </w:rPr>
        <w:t>следующ</w:t>
      </w:r>
      <w:r w:rsidR="000265E2" w:rsidRPr="000265E2">
        <w:rPr>
          <w:rFonts w:ascii="Times New Roman" w:eastAsia="Times New Roman" w:hAnsi="Times New Roman" w:cs="Times New Roman"/>
          <w:b/>
          <w:sz w:val="24"/>
          <w:szCs w:val="24"/>
        </w:rPr>
        <w:t>их личностных результатов</w:t>
      </w:r>
      <w:r w:rsidRPr="000265E2">
        <w:rPr>
          <w:rFonts w:ascii="Times New Roman" w:eastAsia="Times New Roman" w:hAnsi="Times New Roman" w:cs="Times New Roman"/>
          <w:b/>
          <w:sz w:val="24"/>
          <w:szCs w:val="24"/>
        </w:rPr>
        <w:t>:</w:t>
      </w:r>
    </w:p>
    <w:p w:rsidR="001D00D8" w:rsidRPr="00C07DD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C07DD0">
        <w:rPr>
          <w:rFonts w:ascii="Times New Roman" w:eastAsia="Times New Roman" w:hAnsi="Times New Roman" w:cs="Times New Roman"/>
          <w:sz w:val="24"/>
          <w:szCs w:val="24"/>
        </w:rPr>
        <w:t>знание основных принципов и правил отношения к живой природе, основ здорового образа жизни и здоровье-сберегающих технологий;</w:t>
      </w:r>
    </w:p>
    <w:p w:rsidR="001D00D8" w:rsidRPr="00C07DD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C07DD0">
        <w:rPr>
          <w:rFonts w:ascii="Times New Roman" w:eastAsia="Times New Roman" w:hAnsi="Times New Roman" w:cs="Times New Roman"/>
          <w:sz w:val="24"/>
          <w:szCs w:val="24"/>
        </w:rPr>
        <w:t xml:space="preserve"> установок здорового образа жизни;</w:t>
      </w:r>
    </w:p>
    <w:p w:rsidR="001D00D8" w:rsidRPr="00C07DD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C07DD0">
        <w:rPr>
          <w:rFonts w:ascii="Times New Roman" w:eastAsia="Times New Roman" w:hAnsi="Times New Roman" w:cs="Times New Roman"/>
          <w:sz w:val="24"/>
          <w:szCs w:val="24"/>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живымобъектам.</w:t>
      </w:r>
    </w:p>
    <w:p w:rsidR="001D00D8" w:rsidRPr="00C07DD0" w:rsidRDefault="001D00D8" w:rsidP="001D00D8">
      <w:pPr>
        <w:pStyle w:val="a4"/>
        <w:rPr>
          <w:rFonts w:ascii="Times New Roman" w:hAnsi="Times New Roman" w:cs="Times New Roman"/>
          <w:b/>
          <w:sz w:val="24"/>
          <w:szCs w:val="24"/>
        </w:rPr>
      </w:pPr>
      <w:r w:rsidRPr="00C07DD0">
        <w:rPr>
          <w:rFonts w:ascii="Times New Roman" w:eastAsia="Times New Roman" w:hAnsi="Times New Roman" w:cs="Times New Roman"/>
          <w:b/>
          <w:sz w:val="24"/>
          <w:szCs w:val="24"/>
        </w:rPr>
        <w:t>Метапредметными результатами освоения выпускниками основной школы программы по биологии являются:</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C07DD0">
        <w:rPr>
          <w:rFonts w:ascii="Times New Roman" w:eastAsia="Times New Roman" w:hAnsi="Times New Roman" w:cs="Times New Roman"/>
          <w:sz w:val="24"/>
          <w:szCs w:val="24"/>
        </w:rPr>
        <w:t xml:space="preserve">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w:t>
      </w:r>
    </w:p>
    <w:p w:rsidR="001D00D8" w:rsidRPr="00C07DD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rsidR="001D00D8" w:rsidRPr="00C07DD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C07DD0">
        <w:rPr>
          <w:rFonts w:ascii="Times New Roman" w:eastAsia="Times New Roman" w:hAnsi="Times New Roman" w:cs="Times New Roman"/>
          <w:sz w:val="24"/>
          <w:szCs w:val="24"/>
        </w:rPr>
        <w:t>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из одной формы в другую;</w:t>
      </w:r>
    </w:p>
    <w:p w:rsidR="001D00D8" w:rsidRPr="00C07DD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C07DD0">
        <w:rPr>
          <w:rFonts w:ascii="Times New Roman" w:eastAsia="Times New Roman" w:hAnsi="Times New Roman" w:cs="Times New Roman"/>
          <w:sz w:val="24"/>
          <w:szCs w:val="24"/>
        </w:rPr>
        <w:t>способность выбирать целевые и смысловые установки в своих действиях и поступ-ках по отношению к живой природе, здоровью своему и окружающих;</w:t>
      </w:r>
    </w:p>
    <w:p w:rsidR="001D00D8" w:rsidRPr="00C07DD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C07DD0">
        <w:rPr>
          <w:rFonts w:ascii="Times New Roman" w:eastAsia="Times New Roman" w:hAnsi="Times New Roman" w:cs="Times New Roman"/>
          <w:sz w:val="24"/>
          <w:szCs w:val="24"/>
        </w:rPr>
        <w:t>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
    <w:p w:rsidR="001D00D8" w:rsidRPr="00C07DD0" w:rsidRDefault="001D00D8" w:rsidP="001D00D8">
      <w:pPr>
        <w:pStyle w:val="a4"/>
        <w:jc w:val="center"/>
        <w:rPr>
          <w:rFonts w:ascii="Times New Roman" w:hAnsi="Times New Roman" w:cs="Times New Roman"/>
          <w:sz w:val="24"/>
          <w:szCs w:val="24"/>
        </w:rPr>
      </w:pPr>
      <w:r w:rsidRPr="00C07DD0">
        <w:rPr>
          <w:rFonts w:ascii="Times New Roman" w:eastAsia="Times New Roman" w:hAnsi="Times New Roman" w:cs="Times New Roman"/>
          <w:b/>
          <w:sz w:val="24"/>
          <w:szCs w:val="24"/>
        </w:rPr>
        <w:t>Предметными результатами освоения выпускниками основной школы программы по биологии являются</w:t>
      </w:r>
      <w:r w:rsidRPr="00C07DD0">
        <w:rPr>
          <w:rFonts w:ascii="Times New Roman" w:eastAsia="Times New Roman" w:hAnsi="Times New Roman" w:cs="Times New Roman"/>
          <w:sz w:val="24"/>
          <w:szCs w:val="24"/>
        </w:rPr>
        <w:t>:</w:t>
      </w:r>
    </w:p>
    <w:p w:rsidR="001D00D8" w:rsidRPr="00C07DD0" w:rsidRDefault="001D00D8" w:rsidP="001D00D8">
      <w:pPr>
        <w:pStyle w:val="a4"/>
        <w:rPr>
          <w:rFonts w:ascii="Times New Roman" w:hAnsi="Times New Roman" w:cs="Times New Roman"/>
          <w:sz w:val="24"/>
          <w:szCs w:val="24"/>
        </w:rPr>
      </w:pPr>
      <w:r w:rsidRPr="00C07DD0">
        <w:rPr>
          <w:rFonts w:ascii="Times New Roman" w:eastAsia="Times New Roman" w:hAnsi="Times New Roman" w:cs="Times New Roman"/>
          <w:sz w:val="24"/>
          <w:szCs w:val="24"/>
          <w:u w:val="single"/>
        </w:rPr>
        <w:t>В познавательной (интеллектуальной) сфере:</w:t>
      </w:r>
    </w:p>
    <w:p w:rsidR="001D00D8" w:rsidRPr="00C07DD0" w:rsidRDefault="001D00D8" w:rsidP="001D00D8">
      <w:pPr>
        <w:pStyle w:val="a4"/>
        <w:rPr>
          <w:rFonts w:ascii="Times New Roman" w:hAnsi="Times New Roman" w:cs="Times New Roman"/>
          <w:sz w:val="24"/>
          <w:szCs w:val="24"/>
        </w:rPr>
      </w:pPr>
      <w:r w:rsidRPr="00C07DD0">
        <w:rPr>
          <w:rFonts w:ascii="Times New Roman" w:eastAsia="Times New Roman" w:hAnsi="Times New Roman" w:cs="Times New Roman"/>
          <w:sz w:val="24"/>
          <w:szCs w:val="24"/>
        </w:rPr>
        <w:t>-выделение существенных признаков биологичес</w:t>
      </w:r>
      <w:r w:rsidR="0040754A">
        <w:rPr>
          <w:rFonts w:ascii="Times New Roman" w:eastAsia="Times New Roman" w:hAnsi="Times New Roman" w:cs="Times New Roman"/>
          <w:sz w:val="24"/>
          <w:szCs w:val="24"/>
        </w:rPr>
        <w:t>ких объектов (отличительных при</w:t>
      </w:r>
      <w:r w:rsidRPr="00C07DD0">
        <w:rPr>
          <w:rFonts w:ascii="Times New Roman" w:eastAsia="Times New Roman" w:hAnsi="Times New Roman" w:cs="Times New Roman"/>
          <w:sz w:val="24"/>
          <w:szCs w:val="24"/>
        </w:rPr>
        <w:t>знаков живых организмов; клеток и организмов р</w:t>
      </w:r>
      <w:r w:rsidR="0040754A">
        <w:rPr>
          <w:rFonts w:ascii="Times New Roman" w:eastAsia="Times New Roman" w:hAnsi="Times New Roman" w:cs="Times New Roman"/>
          <w:sz w:val="24"/>
          <w:szCs w:val="24"/>
        </w:rPr>
        <w:t>астений, животных, грибов и бак</w:t>
      </w:r>
      <w:r w:rsidRPr="00C07DD0">
        <w:rPr>
          <w:rFonts w:ascii="Times New Roman" w:eastAsia="Times New Roman" w:hAnsi="Times New Roman" w:cs="Times New Roman"/>
          <w:sz w:val="24"/>
          <w:szCs w:val="24"/>
        </w:rPr>
        <w:t xml:space="preserve">терий; организма человека; видов, экосистем; </w:t>
      </w:r>
      <w:r w:rsidR="0040754A">
        <w:rPr>
          <w:rFonts w:ascii="Times New Roman" w:eastAsia="Times New Roman" w:hAnsi="Times New Roman" w:cs="Times New Roman"/>
          <w:sz w:val="24"/>
          <w:szCs w:val="24"/>
        </w:rPr>
        <w:t>биосферы) и процессов (обмен ве</w:t>
      </w:r>
      <w:r w:rsidRPr="00C07DD0">
        <w:rPr>
          <w:rFonts w:ascii="Times New Roman" w:eastAsia="Times New Roman" w:hAnsi="Times New Roman" w:cs="Times New Roman"/>
          <w:sz w:val="24"/>
          <w:szCs w:val="24"/>
        </w:rPr>
        <w:t>ществ и превращение энергии, питание, дыхание, выделение, транспорт веществ, рост, развитие, размножение, регуляция жизнедеятельности организма; круговорот веществ и превращение энергии в экосистемах);</w:t>
      </w:r>
    </w:p>
    <w:p w:rsidR="001D00D8" w:rsidRPr="00C07DD0" w:rsidRDefault="001D00D8" w:rsidP="001D00D8">
      <w:pPr>
        <w:pStyle w:val="a4"/>
        <w:rPr>
          <w:rFonts w:ascii="Times New Roman" w:hAnsi="Times New Roman" w:cs="Times New Roman"/>
          <w:sz w:val="24"/>
          <w:szCs w:val="24"/>
        </w:rPr>
      </w:pPr>
      <w:r w:rsidRPr="00C07DD0">
        <w:rPr>
          <w:rFonts w:ascii="Times New Roman" w:eastAsia="Times New Roman" w:hAnsi="Times New Roman" w:cs="Times New Roman"/>
          <w:sz w:val="24"/>
          <w:szCs w:val="24"/>
        </w:rPr>
        <w:t>-приведение доказательств (аргументация) родства человека с млекопитающими жи-вотными; взаимосвязи человека и окружающей среды; зависимости здоровья чело-века от состояния окружающей среды; необходимости защиты окружающей среды; соблюдения мер профилактики заболеваний, вызываемых растениями, животными, бактериями, грибами и вирусами, травматизма, стрессов, ВИЧ-инфекции, вредных привычек, нарушения осанки, зрения, слуха, инф</w:t>
      </w:r>
      <w:r>
        <w:rPr>
          <w:rFonts w:ascii="Times New Roman" w:eastAsia="Times New Roman" w:hAnsi="Times New Roman" w:cs="Times New Roman"/>
          <w:sz w:val="24"/>
          <w:szCs w:val="24"/>
        </w:rPr>
        <w:t>екционных и простудных заболева</w:t>
      </w:r>
      <w:r w:rsidRPr="00C07DD0">
        <w:rPr>
          <w:rFonts w:ascii="Times New Roman" w:eastAsia="Times New Roman" w:hAnsi="Times New Roman" w:cs="Times New Roman"/>
          <w:sz w:val="24"/>
          <w:szCs w:val="24"/>
        </w:rPr>
        <w:t>ний;</w:t>
      </w:r>
    </w:p>
    <w:p w:rsidR="0040754A" w:rsidRDefault="001D00D8" w:rsidP="001D00D8">
      <w:pPr>
        <w:pStyle w:val="a4"/>
        <w:rPr>
          <w:rFonts w:ascii="Times New Roman" w:eastAsia="Times New Roman" w:hAnsi="Times New Roman" w:cs="Times New Roman"/>
          <w:sz w:val="24"/>
          <w:szCs w:val="24"/>
        </w:rPr>
      </w:pPr>
      <w:r w:rsidRPr="00C07DD0">
        <w:rPr>
          <w:rFonts w:ascii="Times New Roman" w:eastAsia="Times New Roman" w:hAnsi="Times New Roman" w:cs="Times New Roman"/>
          <w:sz w:val="24"/>
          <w:szCs w:val="24"/>
        </w:rPr>
        <w:lastRenderedPageBreak/>
        <w:t>-классификация - определение принадлежности биологических объектов к опреде-</w:t>
      </w:r>
    </w:p>
    <w:p w:rsidR="001D00D8" w:rsidRPr="00C07DD0" w:rsidRDefault="001D00D8" w:rsidP="001D00D8">
      <w:pPr>
        <w:pStyle w:val="a4"/>
        <w:rPr>
          <w:rFonts w:ascii="Times New Roman" w:hAnsi="Times New Roman" w:cs="Times New Roman"/>
          <w:sz w:val="24"/>
          <w:szCs w:val="24"/>
        </w:rPr>
      </w:pPr>
      <w:r w:rsidRPr="00C07DD0">
        <w:rPr>
          <w:rFonts w:ascii="Times New Roman" w:eastAsia="Times New Roman" w:hAnsi="Times New Roman" w:cs="Times New Roman"/>
          <w:sz w:val="24"/>
          <w:szCs w:val="24"/>
        </w:rPr>
        <w:t>ленной систематической группе;</w:t>
      </w:r>
    </w:p>
    <w:p w:rsidR="001D00D8" w:rsidRPr="00C07DD0" w:rsidRDefault="001D00D8" w:rsidP="001D00D8">
      <w:pPr>
        <w:pStyle w:val="a4"/>
        <w:rPr>
          <w:rFonts w:ascii="Times New Roman" w:hAnsi="Times New Roman" w:cs="Times New Roman"/>
          <w:sz w:val="24"/>
          <w:szCs w:val="24"/>
        </w:rPr>
      </w:pPr>
      <w:r w:rsidRPr="00C07DD0">
        <w:rPr>
          <w:rFonts w:ascii="Times New Roman" w:eastAsia="Times New Roman" w:hAnsi="Times New Roman" w:cs="Times New Roman"/>
          <w:sz w:val="24"/>
          <w:szCs w:val="24"/>
        </w:rPr>
        <w:t>-объяснение роли биологии в практической деятел</w:t>
      </w:r>
      <w:r w:rsidR="0040754A">
        <w:rPr>
          <w:rFonts w:ascii="Times New Roman" w:eastAsia="Times New Roman" w:hAnsi="Times New Roman" w:cs="Times New Roman"/>
          <w:sz w:val="24"/>
          <w:szCs w:val="24"/>
        </w:rPr>
        <w:t>ьности людей; места и роли чело</w:t>
      </w:r>
      <w:r w:rsidRPr="00C07DD0">
        <w:rPr>
          <w:rFonts w:ascii="Times New Roman" w:eastAsia="Times New Roman" w:hAnsi="Times New Roman" w:cs="Times New Roman"/>
          <w:sz w:val="24"/>
          <w:szCs w:val="24"/>
        </w:rPr>
        <w:t>века в природе; родства, общности происхожде</w:t>
      </w:r>
      <w:r w:rsidR="0040754A">
        <w:rPr>
          <w:rFonts w:ascii="Times New Roman" w:eastAsia="Times New Roman" w:hAnsi="Times New Roman" w:cs="Times New Roman"/>
          <w:sz w:val="24"/>
          <w:szCs w:val="24"/>
        </w:rPr>
        <w:t>ния и эволюции растений и живот</w:t>
      </w:r>
      <w:r w:rsidRPr="00C07DD0">
        <w:rPr>
          <w:rFonts w:ascii="Times New Roman" w:eastAsia="Times New Roman" w:hAnsi="Times New Roman" w:cs="Times New Roman"/>
          <w:sz w:val="24"/>
          <w:szCs w:val="24"/>
        </w:rPr>
        <w:t xml:space="preserve">ных (на примере сопоставления отдельных групп); роли различных организмов в жизни человека; значения биологического разнообразия для сохранения биосферы; механизмов наследственности и изменчивости, </w:t>
      </w:r>
      <w:r w:rsidR="0040754A">
        <w:rPr>
          <w:rFonts w:ascii="Times New Roman" w:eastAsia="Times New Roman" w:hAnsi="Times New Roman" w:cs="Times New Roman"/>
          <w:sz w:val="24"/>
          <w:szCs w:val="24"/>
        </w:rPr>
        <w:t>проявления наследственных заболе</w:t>
      </w:r>
      <w:r w:rsidRPr="00C07DD0">
        <w:rPr>
          <w:rFonts w:ascii="Times New Roman" w:eastAsia="Times New Roman" w:hAnsi="Times New Roman" w:cs="Times New Roman"/>
          <w:sz w:val="24"/>
          <w:szCs w:val="24"/>
        </w:rPr>
        <w:t>ваний у человека, видообразования и приспособленности;</w:t>
      </w:r>
    </w:p>
    <w:p w:rsidR="001D00D8" w:rsidRPr="00C07DD0" w:rsidRDefault="001D00D8" w:rsidP="001D00D8">
      <w:pPr>
        <w:pStyle w:val="a4"/>
        <w:rPr>
          <w:rFonts w:ascii="Times New Roman" w:eastAsia="Times New Roman" w:hAnsi="Times New Roman" w:cs="Times New Roman"/>
          <w:sz w:val="24"/>
          <w:szCs w:val="24"/>
        </w:rPr>
      </w:pPr>
      <w:r w:rsidRPr="00C07DD0">
        <w:rPr>
          <w:rFonts w:ascii="Times New Roman" w:eastAsia="Times New Roman" w:hAnsi="Times New Roman" w:cs="Times New Roman"/>
          <w:sz w:val="24"/>
          <w:szCs w:val="24"/>
        </w:rPr>
        <w:t>-различение на таблицах частей и органоидов клетки</w:t>
      </w:r>
      <w:r w:rsidR="0040754A">
        <w:rPr>
          <w:rFonts w:ascii="Times New Roman" w:eastAsia="Times New Roman" w:hAnsi="Times New Roman" w:cs="Times New Roman"/>
          <w:sz w:val="24"/>
          <w:szCs w:val="24"/>
        </w:rPr>
        <w:t>, органов и систем органов чело</w:t>
      </w:r>
      <w:r w:rsidRPr="00C07DD0">
        <w:rPr>
          <w:rFonts w:ascii="Times New Roman" w:eastAsia="Times New Roman" w:hAnsi="Times New Roman" w:cs="Times New Roman"/>
          <w:sz w:val="24"/>
          <w:szCs w:val="24"/>
        </w:rPr>
        <w:t>века; на живых объектах и таблицах органов цветкового растения, органов и систем органов животных, растений разных отделов, животных отдельных типов и классов;</w:t>
      </w:r>
    </w:p>
    <w:p w:rsidR="001D00D8" w:rsidRPr="00C07DD0" w:rsidRDefault="001D00D8" w:rsidP="001D00D8">
      <w:pPr>
        <w:pStyle w:val="a4"/>
        <w:rPr>
          <w:rFonts w:ascii="Times New Roman" w:hAnsi="Times New Roman" w:cs="Times New Roman"/>
          <w:sz w:val="24"/>
          <w:szCs w:val="24"/>
        </w:rPr>
      </w:pPr>
      <w:r>
        <w:rPr>
          <w:rFonts w:eastAsia="Times New Roman"/>
        </w:rPr>
        <w:t xml:space="preserve">- наиболее распространенных растений и домашних животных; съедобных и ядовитых </w:t>
      </w:r>
      <w:r w:rsidRPr="00C07DD0">
        <w:rPr>
          <w:rFonts w:ascii="Times New Roman" w:eastAsia="Times New Roman" w:hAnsi="Times New Roman" w:cs="Times New Roman"/>
          <w:sz w:val="24"/>
          <w:szCs w:val="24"/>
        </w:rPr>
        <w:t>грибов; опасных для человека растений и животных;</w:t>
      </w:r>
    </w:p>
    <w:p w:rsidR="001D00D8" w:rsidRPr="00C07DD0" w:rsidRDefault="001D00D8" w:rsidP="001D00D8">
      <w:pPr>
        <w:pStyle w:val="a4"/>
        <w:rPr>
          <w:rFonts w:ascii="Times New Roman" w:hAnsi="Times New Roman" w:cs="Times New Roman"/>
          <w:sz w:val="24"/>
          <w:szCs w:val="24"/>
        </w:rPr>
      </w:pPr>
      <w:r w:rsidRPr="00C07DD0">
        <w:rPr>
          <w:rFonts w:ascii="Times New Roman" w:eastAsia="Times New Roman" w:hAnsi="Times New Roman" w:cs="Times New Roman"/>
          <w:sz w:val="24"/>
          <w:szCs w:val="24"/>
        </w:rPr>
        <w:t>-сравнение биологических объектов и процессов, умение делать выводы и умозаклю-чения на основе сравнения;</w:t>
      </w:r>
    </w:p>
    <w:p w:rsidR="001D00D8" w:rsidRPr="00C07DD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выявление изменчивости организмов; приспособлений организмов к среде обитания; типов взаимодействия разных видов в экосисте</w:t>
      </w:r>
      <w:r w:rsidR="0040754A">
        <w:rPr>
          <w:rFonts w:ascii="Times New Roman" w:eastAsia="Times New Roman" w:hAnsi="Times New Roman" w:cs="Times New Roman"/>
          <w:sz w:val="24"/>
          <w:szCs w:val="24"/>
        </w:rPr>
        <w:t>ме; взаимосвязей между особенно</w:t>
      </w:r>
      <w:r w:rsidRPr="00C07DD0">
        <w:rPr>
          <w:rFonts w:ascii="Times New Roman" w:eastAsia="Times New Roman" w:hAnsi="Times New Roman" w:cs="Times New Roman"/>
          <w:sz w:val="24"/>
          <w:szCs w:val="24"/>
        </w:rPr>
        <w:t>стями строения клеток, тканей, органов, систем органов и их функциями;</w:t>
      </w:r>
    </w:p>
    <w:p w:rsidR="001D00D8" w:rsidRPr="00C07DD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C07DD0">
        <w:rPr>
          <w:rFonts w:ascii="Times New Roman" w:eastAsia="Times New Roman" w:hAnsi="Times New Roman" w:cs="Times New Roman"/>
          <w:sz w:val="24"/>
          <w:szCs w:val="24"/>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p w:rsidR="001D00D8" w:rsidRPr="00C07DD0" w:rsidRDefault="001D00D8" w:rsidP="001D00D8">
      <w:pPr>
        <w:pStyle w:val="a4"/>
        <w:rPr>
          <w:rFonts w:ascii="Times New Roman" w:hAnsi="Times New Roman" w:cs="Times New Roman"/>
          <w:b/>
          <w:sz w:val="24"/>
          <w:szCs w:val="24"/>
        </w:rPr>
      </w:pPr>
      <w:r w:rsidRPr="00C07DD0">
        <w:rPr>
          <w:rFonts w:ascii="Times New Roman" w:eastAsia="Times New Roman" w:hAnsi="Times New Roman" w:cs="Times New Roman"/>
          <w:b/>
          <w:sz w:val="24"/>
          <w:szCs w:val="24"/>
        </w:rPr>
        <w:t>В ценностно-ориентационной сфере:</w:t>
      </w:r>
    </w:p>
    <w:p w:rsidR="001D00D8" w:rsidRPr="00C07DD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знание основных правил поведения в природе и основ здорового образа жизни;</w:t>
      </w:r>
    </w:p>
    <w:p w:rsidR="001D00D8" w:rsidRPr="00C07DD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 xml:space="preserve"> и оценка последствий деятельности человека в природе, влияния факторов риска на здоровье человека.</w:t>
      </w:r>
    </w:p>
    <w:p w:rsidR="001D00D8" w:rsidRDefault="001D00D8" w:rsidP="001D00D8">
      <w:pPr>
        <w:ind w:left="120"/>
        <w:jc w:val="center"/>
        <w:rPr>
          <w:sz w:val="20"/>
          <w:szCs w:val="20"/>
        </w:rPr>
      </w:pPr>
      <w:r>
        <w:rPr>
          <w:rFonts w:ascii="Times New Roman" w:eastAsia="Times New Roman" w:hAnsi="Times New Roman" w:cs="Times New Roman"/>
          <w:b/>
          <w:bCs/>
          <w:sz w:val="24"/>
          <w:szCs w:val="24"/>
        </w:rPr>
        <w:t>Планируемые результаты изучения предмета</w:t>
      </w:r>
    </w:p>
    <w:p w:rsidR="001D00D8" w:rsidRPr="00C07DD0" w:rsidRDefault="001D00D8" w:rsidP="001D00D8">
      <w:pPr>
        <w:pStyle w:val="a4"/>
        <w:rPr>
          <w:rFonts w:ascii="Times New Roman" w:hAnsi="Times New Roman" w:cs="Times New Roman"/>
          <w:b/>
          <w:sz w:val="24"/>
          <w:szCs w:val="24"/>
        </w:rPr>
      </w:pPr>
      <w:r w:rsidRPr="00C07DD0">
        <w:rPr>
          <w:rFonts w:ascii="Times New Roman" w:eastAsia="Times New Roman" w:hAnsi="Times New Roman" w:cs="Times New Roman"/>
          <w:b/>
          <w:sz w:val="24"/>
          <w:szCs w:val="24"/>
        </w:rPr>
        <w:t>В результате изучения курса биологии в основной школе:</w:t>
      </w:r>
    </w:p>
    <w:p w:rsidR="001D00D8" w:rsidRPr="00C07DD0" w:rsidRDefault="001D00D8" w:rsidP="001D00D8">
      <w:pPr>
        <w:pStyle w:val="a4"/>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Выпускник научится пользоваться научными методами для распознания биологических проблем; 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1D00D8" w:rsidRPr="00C07DD0" w:rsidRDefault="001D00D8" w:rsidP="001D00D8">
      <w:pPr>
        <w:pStyle w:val="a4"/>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Выпускник овладеет 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1D00D8" w:rsidRPr="00C07DD0" w:rsidRDefault="001D00D8" w:rsidP="001D00D8">
      <w:pPr>
        <w:pStyle w:val="a4"/>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Выпускник освоит общие приемы: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1D00D8" w:rsidRPr="00C07DD0" w:rsidRDefault="001D00D8" w:rsidP="001D00D8">
      <w:pPr>
        <w:pStyle w:val="a4"/>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Выпускник приобретет навыки использования научно-популярной литературы по био-логии, справочных материалов (на бумажных и электронных носителях), ресурсов Ин-тернета при выполнении учебных задач.</w:t>
      </w:r>
    </w:p>
    <w:p w:rsidR="001D00D8" w:rsidRPr="00C07DD0" w:rsidRDefault="001D00D8" w:rsidP="001D00D8">
      <w:pPr>
        <w:pStyle w:val="a4"/>
        <w:rPr>
          <w:rFonts w:ascii="Times New Roman" w:hAnsi="Times New Roman" w:cs="Times New Roman"/>
          <w:b/>
          <w:sz w:val="24"/>
          <w:szCs w:val="24"/>
        </w:rPr>
      </w:pPr>
      <w:r w:rsidRPr="00C07DD0">
        <w:rPr>
          <w:rFonts w:ascii="Times New Roman" w:eastAsia="Times New Roman" w:hAnsi="Times New Roman" w:cs="Times New Roman"/>
          <w:b/>
          <w:sz w:val="24"/>
          <w:szCs w:val="24"/>
        </w:rPr>
        <w:t>Выпускник получит возможность научиться:</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iCs/>
          <w:sz w:val="24"/>
          <w:szCs w:val="24"/>
        </w:rPr>
        <w:t xml:space="preserve">- </w:t>
      </w:r>
      <w:r w:rsidRPr="00C07DD0">
        <w:rPr>
          <w:rFonts w:ascii="Times New Roman" w:eastAsia="Times New Roman" w:hAnsi="Times New Roman" w:cs="Times New Roman"/>
          <w:iCs/>
          <w:sz w:val="24"/>
          <w:szCs w:val="24"/>
        </w:rPr>
        <w:t>осознанно использовать знания основных правил поведения в природе и основ здорово-го образа жизни в быту;</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iCs/>
          <w:sz w:val="24"/>
          <w:szCs w:val="24"/>
        </w:rPr>
        <w:t xml:space="preserve">- </w:t>
      </w:r>
      <w:r w:rsidRPr="00C07DD0">
        <w:rPr>
          <w:rFonts w:ascii="Times New Roman" w:eastAsia="Times New Roman" w:hAnsi="Times New Roman" w:cs="Times New Roman"/>
          <w:iCs/>
          <w:sz w:val="24"/>
          <w:szCs w:val="24"/>
        </w:rPr>
        <w:t>выбирать целевые и смысловые установки в своих действиях и поступках по отно-шению к живой природе, здоровью своему и окружающих;</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iCs/>
          <w:sz w:val="24"/>
          <w:szCs w:val="24"/>
        </w:rPr>
        <w:t xml:space="preserve">- </w:t>
      </w:r>
      <w:r w:rsidRPr="00C07DD0">
        <w:rPr>
          <w:rFonts w:ascii="Times New Roman" w:eastAsia="Times New Roman" w:hAnsi="Times New Roman" w:cs="Times New Roman"/>
          <w:iCs/>
          <w:sz w:val="24"/>
          <w:szCs w:val="24"/>
        </w:rPr>
        <w:t>ориентироваться в системе познавательных ц</w:t>
      </w:r>
      <w:r>
        <w:rPr>
          <w:rFonts w:ascii="Times New Roman" w:eastAsia="Times New Roman" w:hAnsi="Times New Roman" w:cs="Times New Roman"/>
          <w:iCs/>
          <w:sz w:val="24"/>
          <w:szCs w:val="24"/>
        </w:rPr>
        <w:t>енностей – воспринимать информа</w:t>
      </w:r>
      <w:r w:rsidRPr="00C07DD0">
        <w:rPr>
          <w:rFonts w:ascii="Times New Roman" w:eastAsia="Times New Roman" w:hAnsi="Times New Roman" w:cs="Times New Roman"/>
          <w:iCs/>
          <w:sz w:val="24"/>
          <w:szCs w:val="24"/>
        </w:rPr>
        <w:t>цию биологического содержания в научно-популяр</w:t>
      </w:r>
      <w:r>
        <w:rPr>
          <w:rFonts w:ascii="Times New Roman" w:eastAsia="Times New Roman" w:hAnsi="Times New Roman" w:cs="Times New Roman"/>
          <w:iCs/>
          <w:sz w:val="24"/>
          <w:szCs w:val="24"/>
        </w:rPr>
        <w:t>ной литературе, средствах массо</w:t>
      </w:r>
      <w:r w:rsidRPr="00C07DD0">
        <w:rPr>
          <w:rFonts w:ascii="Times New Roman" w:eastAsia="Times New Roman" w:hAnsi="Times New Roman" w:cs="Times New Roman"/>
          <w:iCs/>
          <w:sz w:val="24"/>
          <w:szCs w:val="24"/>
        </w:rPr>
        <w:t xml:space="preserve">вой </w:t>
      </w:r>
      <w:r w:rsidRPr="00C07DD0">
        <w:rPr>
          <w:rFonts w:ascii="Times New Roman" w:eastAsia="Times New Roman" w:hAnsi="Times New Roman" w:cs="Times New Roman"/>
          <w:iCs/>
          <w:sz w:val="24"/>
          <w:szCs w:val="24"/>
        </w:rPr>
        <w:lastRenderedPageBreak/>
        <w:t>информации и Интернет-ресурсах, критичес</w:t>
      </w:r>
      <w:r>
        <w:rPr>
          <w:rFonts w:ascii="Times New Roman" w:eastAsia="Times New Roman" w:hAnsi="Times New Roman" w:cs="Times New Roman"/>
          <w:iCs/>
          <w:sz w:val="24"/>
          <w:szCs w:val="24"/>
        </w:rPr>
        <w:t>ки оценивать полученную информа</w:t>
      </w:r>
      <w:r w:rsidRPr="00C07DD0">
        <w:rPr>
          <w:rFonts w:ascii="Times New Roman" w:eastAsia="Times New Roman" w:hAnsi="Times New Roman" w:cs="Times New Roman"/>
          <w:iCs/>
          <w:sz w:val="24"/>
          <w:szCs w:val="24"/>
        </w:rPr>
        <w:t>цию, анализируя ее содержание и данные об источнике информации;</w:t>
      </w:r>
    </w:p>
    <w:p w:rsidR="001D00D8"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iCs/>
          <w:sz w:val="24"/>
          <w:szCs w:val="24"/>
        </w:rPr>
        <w:t xml:space="preserve">- </w:t>
      </w:r>
      <w:r w:rsidRPr="00C07DD0">
        <w:rPr>
          <w:rFonts w:ascii="Times New Roman" w:eastAsia="Times New Roman" w:hAnsi="Times New Roman" w:cs="Times New Roman"/>
          <w:iCs/>
          <w:sz w:val="24"/>
          <w:szCs w:val="24"/>
        </w:rPr>
        <w:t>создавать собственные письменные и устные сообщения о биологических явлениях и процессах на основе нескольких источников информации, сопровождать выступление презентацией, учитывая особенности аудитории сверстников.</w:t>
      </w:r>
    </w:p>
    <w:p w:rsidR="001D00D8" w:rsidRPr="00021C24" w:rsidRDefault="001D00D8" w:rsidP="001D00D8">
      <w:pPr>
        <w:pStyle w:val="a4"/>
        <w:rPr>
          <w:rFonts w:ascii="Times New Roman" w:eastAsia="Symbol" w:hAnsi="Times New Roman" w:cs="Times New Roman"/>
          <w:sz w:val="24"/>
          <w:szCs w:val="24"/>
        </w:rPr>
      </w:pPr>
      <w:r w:rsidRPr="00C07DD0">
        <w:rPr>
          <w:rFonts w:ascii="Times New Roman" w:eastAsia="Times New Roman" w:hAnsi="Times New Roman" w:cs="Times New Roman"/>
          <w:b/>
          <w:sz w:val="24"/>
          <w:szCs w:val="24"/>
        </w:rPr>
        <w:t>Живые организмы</w:t>
      </w:r>
    </w:p>
    <w:p w:rsidR="001D00D8" w:rsidRPr="00C07DD0" w:rsidRDefault="001D00D8" w:rsidP="001D00D8">
      <w:pPr>
        <w:pStyle w:val="a4"/>
        <w:rPr>
          <w:rFonts w:ascii="Times New Roman" w:hAnsi="Times New Roman" w:cs="Times New Roman"/>
          <w:sz w:val="24"/>
          <w:szCs w:val="24"/>
        </w:rPr>
      </w:pPr>
      <w:r w:rsidRPr="00C07DD0">
        <w:rPr>
          <w:rFonts w:ascii="Times New Roman" w:eastAsia="Times New Roman" w:hAnsi="Times New Roman" w:cs="Times New Roman"/>
          <w:sz w:val="24"/>
          <w:szCs w:val="24"/>
        </w:rPr>
        <w:t>Выпускник научится:</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аргументировать, приводить доказательства родства различных таксонов растений, животных, грибов и бактерий;</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аргументировать, приводить доказательства различий растений, животных, грибов и бактерий;</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осуществлять классификацию биологических объе</w:t>
      </w:r>
      <w:r>
        <w:rPr>
          <w:rFonts w:ascii="Times New Roman" w:eastAsia="Times New Roman" w:hAnsi="Times New Roman" w:cs="Times New Roman"/>
          <w:sz w:val="24"/>
          <w:szCs w:val="24"/>
        </w:rPr>
        <w:t>ктов (растений, животных, бакте</w:t>
      </w:r>
      <w:r w:rsidRPr="00C07DD0">
        <w:rPr>
          <w:rFonts w:ascii="Times New Roman" w:eastAsia="Times New Roman" w:hAnsi="Times New Roman" w:cs="Times New Roman"/>
          <w:sz w:val="24"/>
          <w:szCs w:val="24"/>
        </w:rPr>
        <w:t>рий, грибов) на основе определения их принадлежн</w:t>
      </w:r>
      <w:r>
        <w:rPr>
          <w:rFonts w:ascii="Times New Roman" w:eastAsia="Times New Roman" w:hAnsi="Times New Roman" w:cs="Times New Roman"/>
          <w:sz w:val="24"/>
          <w:szCs w:val="24"/>
        </w:rPr>
        <w:t>ости к определенной систематиче</w:t>
      </w:r>
      <w:r w:rsidRPr="00C07DD0">
        <w:rPr>
          <w:rFonts w:ascii="Times New Roman" w:eastAsia="Times New Roman" w:hAnsi="Times New Roman" w:cs="Times New Roman"/>
          <w:sz w:val="24"/>
          <w:szCs w:val="24"/>
        </w:rPr>
        <w:t>ской группе;</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раскрывать роль биологии в практической деятельности людей; роль различных орга-низмов в жизни человека;</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объяснять общность происхождения и эволюции систематических групп растений и животных на примерах сопоставления биологических объектов;</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выявлять примеры и раскрывать сущность приспособленности организмов к среде обитания;</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различать по внешнему виду, схемам и описаниям реальные биологические объекты или их изображения, выявлять отличительные признаки биологических объектов;</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 xml:space="preserve"> биологические объекты (растения, животные, бактерии, грибы), процессы жизнедеятельности; делать выводы и умозаключения на основе сравнения;</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устанавливать взаимосвязи между особенностями строения и функциями клеток и тканей, органов и систем органов;</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использовать методы биологической науки: наблюдать и описывать биологические объекты и процессы; ставить биологические экспе</w:t>
      </w:r>
      <w:r>
        <w:rPr>
          <w:rFonts w:ascii="Times New Roman" w:eastAsia="Times New Roman" w:hAnsi="Times New Roman" w:cs="Times New Roman"/>
          <w:sz w:val="24"/>
          <w:szCs w:val="24"/>
        </w:rPr>
        <w:t>рименты и объяснять их результа</w:t>
      </w:r>
      <w:r w:rsidRPr="00C07DD0">
        <w:rPr>
          <w:rFonts w:ascii="Times New Roman" w:eastAsia="Times New Roman" w:hAnsi="Times New Roman" w:cs="Times New Roman"/>
          <w:sz w:val="24"/>
          <w:szCs w:val="24"/>
        </w:rPr>
        <w:t>ты;</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знать и аргументировать основные правила поведения в природе;</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анализировать и оценивать последствия деятельности человека в природе;</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описывать и использовать приемы выращивания и размножения культурных растений</w:t>
      </w:r>
    </w:p>
    <w:p w:rsidR="001D00D8" w:rsidRPr="00C07DD0" w:rsidRDefault="001D00D8" w:rsidP="001D00D8">
      <w:pPr>
        <w:pStyle w:val="a4"/>
        <w:rPr>
          <w:rFonts w:ascii="Times New Roman" w:eastAsia="Times New Roman" w:hAnsi="Times New Roman" w:cs="Times New Roman"/>
          <w:sz w:val="24"/>
          <w:szCs w:val="24"/>
        </w:rPr>
      </w:pPr>
      <w:r w:rsidRPr="00C07DD0">
        <w:rPr>
          <w:rFonts w:ascii="Times New Roman" w:eastAsia="Times New Roman" w:hAnsi="Times New Roman" w:cs="Times New Roman"/>
          <w:sz w:val="24"/>
          <w:szCs w:val="24"/>
        </w:rPr>
        <w:t>домашних животных, ухода за ними;</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знать и соблюдать правила работы в кабинете биологии.</w:t>
      </w:r>
    </w:p>
    <w:p w:rsidR="001D00D8" w:rsidRPr="00C07DD0" w:rsidRDefault="001D00D8" w:rsidP="001D00D8">
      <w:pPr>
        <w:pStyle w:val="a4"/>
        <w:rPr>
          <w:rFonts w:ascii="Times New Roman" w:eastAsia="Symbol" w:hAnsi="Times New Roman" w:cs="Times New Roman"/>
          <w:b/>
          <w:sz w:val="24"/>
          <w:szCs w:val="24"/>
        </w:rPr>
      </w:pPr>
      <w:r w:rsidRPr="00C07DD0">
        <w:rPr>
          <w:rFonts w:ascii="Times New Roman" w:eastAsia="Times New Roman" w:hAnsi="Times New Roman" w:cs="Times New Roman"/>
          <w:b/>
          <w:sz w:val="24"/>
          <w:szCs w:val="24"/>
        </w:rPr>
        <w:t>Выпускник получит возможность научиться:</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iCs/>
          <w:sz w:val="24"/>
          <w:szCs w:val="24"/>
        </w:rPr>
        <w:t xml:space="preserve">- </w:t>
      </w:r>
      <w:r w:rsidRPr="00C07DD0">
        <w:rPr>
          <w:rFonts w:ascii="Times New Roman" w:eastAsia="Times New Roman" w:hAnsi="Times New Roman" w:cs="Times New Roman"/>
          <w:iCs/>
          <w:sz w:val="24"/>
          <w:szCs w:val="24"/>
        </w:rPr>
        <w:t>находить информацию о растениях, животных грибах и бактериях в научно-популярной литературе, биологических словарях, справочниках, Интернет ресурсе, анализировать и оценивать ее, переводить из одной формы в другую;</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iCs/>
          <w:sz w:val="24"/>
          <w:szCs w:val="24"/>
        </w:rPr>
        <w:t xml:space="preserve">- </w:t>
      </w:r>
      <w:r w:rsidRPr="00C07DD0">
        <w:rPr>
          <w:rFonts w:ascii="Times New Roman" w:eastAsia="Times New Roman" w:hAnsi="Times New Roman" w:cs="Times New Roman"/>
          <w:iCs/>
          <w:sz w:val="24"/>
          <w:szCs w:val="24"/>
        </w:rPr>
        <w:t>основам исследовательской и проектной деятельности по изучению организмов раз-личных царств живой природы, включая умения</w:t>
      </w:r>
      <w:r>
        <w:rPr>
          <w:rFonts w:ascii="Times New Roman" w:eastAsia="Times New Roman" w:hAnsi="Times New Roman" w:cs="Times New Roman"/>
          <w:iCs/>
          <w:sz w:val="24"/>
          <w:szCs w:val="24"/>
        </w:rPr>
        <w:t xml:space="preserve"> формулировать задачи, представ</w:t>
      </w:r>
      <w:r w:rsidRPr="00C07DD0">
        <w:rPr>
          <w:rFonts w:ascii="Times New Roman" w:eastAsia="Times New Roman" w:hAnsi="Times New Roman" w:cs="Times New Roman"/>
          <w:iCs/>
          <w:sz w:val="24"/>
          <w:szCs w:val="24"/>
        </w:rPr>
        <w:t>лять работу на защиту и защищать ее.</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iCs/>
          <w:sz w:val="24"/>
          <w:szCs w:val="24"/>
        </w:rPr>
        <w:t xml:space="preserve">- </w:t>
      </w:r>
      <w:r w:rsidRPr="00C07DD0">
        <w:rPr>
          <w:rFonts w:ascii="Times New Roman" w:eastAsia="Times New Roman" w:hAnsi="Times New Roman" w:cs="Times New Roman"/>
          <w:iCs/>
          <w:sz w:val="24"/>
          <w:szCs w:val="24"/>
        </w:rPr>
        <w:t>использовать приемы оказания первой помощи при отравлении ядовитыми грибами, ядовитыми растениями, укусах животных; работы с определителями растений; размножения и выращивания культурных раст</w:t>
      </w:r>
      <w:r>
        <w:rPr>
          <w:rFonts w:ascii="Times New Roman" w:eastAsia="Times New Roman" w:hAnsi="Times New Roman" w:cs="Times New Roman"/>
          <w:iCs/>
          <w:sz w:val="24"/>
          <w:szCs w:val="24"/>
        </w:rPr>
        <w:t>ений, уходом за домашними живот</w:t>
      </w:r>
      <w:r w:rsidRPr="00C07DD0">
        <w:rPr>
          <w:rFonts w:ascii="Times New Roman" w:eastAsia="Times New Roman" w:hAnsi="Times New Roman" w:cs="Times New Roman"/>
          <w:iCs/>
          <w:sz w:val="24"/>
          <w:szCs w:val="24"/>
        </w:rPr>
        <w:t>ными;</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iCs/>
          <w:sz w:val="24"/>
          <w:szCs w:val="24"/>
        </w:rPr>
        <w:t xml:space="preserve">- </w:t>
      </w:r>
      <w:r w:rsidRPr="00C07DD0">
        <w:rPr>
          <w:rFonts w:ascii="Times New Roman" w:eastAsia="Times New Roman" w:hAnsi="Times New Roman" w:cs="Times New Roman"/>
          <w:iCs/>
          <w:sz w:val="24"/>
          <w:szCs w:val="24"/>
        </w:rPr>
        <w:t xml:space="preserve">ориентироваться в системе моральных норм и ценностей по отношению к объектам живой природы (признание высокой ценности жизни </w:t>
      </w:r>
      <w:r>
        <w:rPr>
          <w:rFonts w:ascii="Times New Roman" w:eastAsia="Times New Roman" w:hAnsi="Times New Roman" w:cs="Times New Roman"/>
          <w:iCs/>
          <w:sz w:val="24"/>
          <w:szCs w:val="24"/>
        </w:rPr>
        <w:t>во всех ее проявлениях, экологи</w:t>
      </w:r>
      <w:r w:rsidRPr="00C07DD0">
        <w:rPr>
          <w:rFonts w:ascii="Times New Roman" w:eastAsia="Times New Roman" w:hAnsi="Times New Roman" w:cs="Times New Roman"/>
          <w:iCs/>
          <w:sz w:val="24"/>
          <w:szCs w:val="24"/>
        </w:rPr>
        <w:t>ческое сознание, эмоционально-ценностное отношение к объектам живой природы);</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iCs/>
          <w:sz w:val="24"/>
          <w:szCs w:val="24"/>
        </w:rPr>
        <w:lastRenderedPageBreak/>
        <w:t xml:space="preserve">- </w:t>
      </w:r>
      <w:r w:rsidRPr="00C07DD0">
        <w:rPr>
          <w:rFonts w:ascii="Times New Roman" w:eastAsia="Times New Roman" w:hAnsi="Times New Roman" w:cs="Times New Roman"/>
          <w:iCs/>
          <w:sz w:val="24"/>
          <w:szCs w:val="24"/>
        </w:rPr>
        <w:t>осознанно использовать знания основных правил поведения в природе; выбирать целе-вые и смысловые установки в своих действиях и поступках по отношению к живой природе;</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iCs/>
          <w:sz w:val="24"/>
          <w:szCs w:val="24"/>
        </w:rPr>
        <w:t xml:space="preserve">- </w:t>
      </w:r>
      <w:r w:rsidRPr="00C07DD0">
        <w:rPr>
          <w:rFonts w:ascii="Times New Roman" w:eastAsia="Times New Roman" w:hAnsi="Times New Roman" w:cs="Times New Roman"/>
          <w:iCs/>
          <w:sz w:val="24"/>
          <w:szCs w:val="24"/>
        </w:rPr>
        <w:t>создавать собственные письменные и устные сообщения о растениях, животных, бактерия и грибах на основе нескольких источников информации, сопровождать вы-ступление презентацией, учитывая особенности аудитории сверстников;</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iCs/>
          <w:sz w:val="24"/>
          <w:szCs w:val="24"/>
        </w:rPr>
        <w:t xml:space="preserve">- </w:t>
      </w:r>
      <w:r w:rsidRPr="00C07DD0">
        <w:rPr>
          <w:rFonts w:ascii="Times New Roman" w:eastAsia="Times New Roman" w:hAnsi="Times New Roman" w:cs="Times New Roman"/>
          <w:iCs/>
          <w:sz w:val="24"/>
          <w:szCs w:val="24"/>
        </w:rPr>
        <w:t>работать в группе сверстников при решении познавательных задач связанных с изу-чением особенностей строения и жизнедеятельности растений, животных, грибов и бактерий, планировать совместную деятельность, учитывать мнение окружающих</w:t>
      </w:r>
    </w:p>
    <w:p w:rsidR="001D00D8" w:rsidRDefault="001D00D8" w:rsidP="001D00D8">
      <w:pPr>
        <w:pStyle w:val="a4"/>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 </w:t>
      </w:r>
      <w:r w:rsidRPr="00C07DD0">
        <w:rPr>
          <w:rFonts w:ascii="Times New Roman" w:eastAsia="Times New Roman" w:hAnsi="Times New Roman" w:cs="Times New Roman"/>
          <w:iCs/>
          <w:sz w:val="24"/>
          <w:szCs w:val="24"/>
        </w:rPr>
        <w:t>адекватно оценивать собственный вклад в деятельность группы.</w:t>
      </w:r>
    </w:p>
    <w:p w:rsidR="001D00D8" w:rsidRPr="006D1FF6" w:rsidRDefault="001D00D8" w:rsidP="001D00D8">
      <w:pPr>
        <w:pStyle w:val="a4"/>
        <w:rPr>
          <w:rFonts w:ascii="Times New Roman" w:hAnsi="Times New Roman" w:cs="Times New Roman"/>
          <w:b/>
          <w:sz w:val="24"/>
          <w:szCs w:val="24"/>
        </w:rPr>
      </w:pPr>
      <w:r w:rsidRPr="006D1FF6">
        <w:rPr>
          <w:rFonts w:ascii="Times New Roman" w:eastAsia="Times New Roman" w:hAnsi="Times New Roman" w:cs="Times New Roman"/>
          <w:b/>
          <w:sz w:val="24"/>
          <w:szCs w:val="24"/>
        </w:rPr>
        <w:t>Человек и его здоровье</w:t>
      </w:r>
    </w:p>
    <w:p w:rsidR="001D00D8" w:rsidRPr="00C07DD0" w:rsidRDefault="001D00D8" w:rsidP="001D00D8">
      <w:pPr>
        <w:pStyle w:val="a4"/>
        <w:rPr>
          <w:rFonts w:ascii="Times New Roman" w:hAnsi="Times New Roman" w:cs="Times New Roman"/>
          <w:sz w:val="24"/>
          <w:szCs w:val="24"/>
        </w:rPr>
      </w:pPr>
      <w:r w:rsidRPr="006D1FF6">
        <w:rPr>
          <w:rFonts w:ascii="Times New Roman" w:eastAsia="Times New Roman" w:hAnsi="Times New Roman" w:cs="Times New Roman"/>
          <w:b/>
          <w:sz w:val="24"/>
          <w:szCs w:val="24"/>
        </w:rPr>
        <w:t>Выпускник научится</w:t>
      </w:r>
      <w:r w:rsidRPr="00C07DD0">
        <w:rPr>
          <w:rFonts w:ascii="Times New Roman" w:eastAsia="Times New Roman" w:hAnsi="Times New Roman" w:cs="Times New Roman"/>
          <w:sz w:val="24"/>
          <w:szCs w:val="24"/>
        </w:rPr>
        <w:t>:</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 xml:space="preserve">выделять существенные признаки биологических </w:t>
      </w:r>
      <w:r>
        <w:rPr>
          <w:rFonts w:ascii="Times New Roman" w:eastAsia="Times New Roman" w:hAnsi="Times New Roman" w:cs="Times New Roman"/>
          <w:sz w:val="24"/>
          <w:szCs w:val="24"/>
        </w:rPr>
        <w:t>объектов (животных клеток и тка</w:t>
      </w:r>
      <w:r w:rsidRPr="00C07DD0">
        <w:rPr>
          <w:rFonts w:ascii="Times New Roman" w:eastAsia="Times New Roman" w:hAnsi="Times New Roman" w:cs="Times New Roman"/>
          <w:sz w:val="24"/>
          <w:szCs w:val="24"/>
        </w:rPr>
        <w:t>ней, органов и систем органов человека) и процес</w:t>
      </w:r>
      <w:r>
        <w:rPr>
          <w:rFonts w:ascii="Times New Roman" w:eastAsia="Times New Roman" w:hAnsi="Times New Roman" w:cs="Times New Roman"/>
          <w:sz w:val="24"/>
          <w:szCs w:val="24"/>
        </w:rPr>
        <w:t>сов жизнедеятельности, характер</w:t>
      </w:r>
      <w:r w:rsidRPr="00C07DD0">
        <w:rPr>
          <w:rFonts w:ascii="Times New Roman" w:eastAsia="Times New Roman" w:hAnsi="Times New Roman" w:cs="Times New Roman"/>
          <w:sz w:val="24"/>
          <w:szCs w:val="24"/>
        </w:rPr>
        <w:t>ных для организма человека;</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аргументировать, приводить доказательства взаимосвязи человека и окружающей среды, родства человека с животными;</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аргументировать, приводить доказательства отличий человека от животных;</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аргументировать, приводить доказательства нео</w:t>
      </w:r>
      <w:r>
        <w:rPr>
          <w:rFonts w:ascii="Times New Roman" w:eastAsia="Times New Roman" w:hAnsi="Times New Roman" w:cs="Times New Roman"/>
          <w:sz w:val="24"/>
          <w:szCs w:val="24"/>
        </w:rPr>
        <w:t>бходимости соблюдения мер профи</w:t>
      </w:r>
      <w:r w:rsidRPr="00C07DD0">
        <w:rPr>
          <w:rFonts w:ascii="Times New Roman" w:eastAsia="Times New Roman" w:hAnsi="Times New Roman" w:cs="Times New Roman"/>
          <w:sz w:val="24"/>
          <w:szCs w:val="24"/>
        </w:rPr>
        <w:t>лактики заболеваний, травматизма, стрессов, вредных привычек, нарушения осанки, зрения, слуха, инфекционных и простудных заболеваний;</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объяснять эволюцию вида Человек разумный на п</w:t>
      </w:r>
      <w:r>
        <w:rPr>
          <w:rFonts w:ascii="Times New Roman" w:eastAsia="Times New Roman" w:hAnsi="Times New Roman" w:cs="Times New Roman"/>
          <w:sz w:val="24"/>
          <w:szCs w:val="24"/>
        </w:rPr>
        <w:t>римерах сопоставления биологиче</w:t>
      </w:r>
      <w:r w:rsidRPr="00C07DD0">
        <w:rPr>
          <w:rFonts w:ascii="Times New Roman" w:eastAsia="Times New Roman" w:hAnsi="Times New Roman" w:cs="Times New Roman"/>
          <w:sz w:val="24"/>
          <w:szCs w:val="24"/>
        </w:rPr>
        <w:t>ских объектов и других материальных артефактов;</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выявлять примеры и пояснять проявление наследственных заболеваний у человека, сущность процессов наследственности и изменчивости, присущей человеку;</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различать по внешнему виду, схемам и описаниям реальные биологические объекты (клетки, ткани органы, системы органов) или их и</w:t>
      </w:r>
      <w:r>
        <w:rPr>
          <w:rFonts w:ascii="Times New Roman" w:eastAsia="Times New Roman" w:hAnsi="Times New Roman" w:cs="Times New Roman"/>
          <w:sz w:val="24"/>
          <w:szCs w:val="24"/>
        </w:rPr>
        <w:t>зображения, выявлять отличитель</w:t>
      </w:r>
      <w:r w:rsidRPr="00C07DD0">
        <w:rPr>
          <w:rFonts w:ascii="Times New Roman" w:eastAsia="Times New Roman" w:hAnsi="Times New Roman" w:cs="Times New Roman"/>
          <w:sz w:val="24"/>
          <w:szCs w:val="24"/>
        </w:rPr>
        <w:t>ные признаки биологических объектов;</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сравнивать биологические объекты (клетки, ткани, о</w:t>
      </w:r>
      <w:r>
        <w:rPr>
          <w:rFonts w:ascii="Times New Roman" w:eastAsia="Times New Roman" w:hAnsi="Times New Roman" w:cs="Times New Roman"/>
          <w:sz w:val="24"/>
          <w:szCs w:val="24"/>
        </w:rPr>
        <w:t>рганы, системы органов), процес</w:t>
      </w:r>
      <w:r w:rsidRPr="00C07DD0">
        <w:rPr>
          <w:rFonts w:ascii="Times New Roman" w:eastAsia="Times New Roman" w:hAnsi="Times New Roman" w:cs="Times New Roman"/>
          <w:sz w:val="24"/>
          <w:szCs w:val="24"/>
        </w:rPr>
        <w:t>сы жизнедеятельности (питание, дыхание, обмен веществ, выделение и др.); делать выводы и умозаключения на основе сравнения;</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устанавливать взаимосвязи между особенностями строения и функциями клеток и тканей, органов и систем органов;</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использовать методы биологической науки: наблюдать и описывать биологические объекты и процессы; проводить исследования с организмом человека и объяснять их результаты;</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знать и аргументировать основные принципы здорового образа жизни, рациональной организации труда и отдыха;</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анализировать и оценивать влияние факторов риска на здоровье человека;</w:t>
      </w:r>
    </w:p>
    <w:p w:rsidR="001D00D8" w:rsidRPr="00C07DD0" w:rsidRDefault="001D00D8" w:rsidP="001D00D8">
      <w:pPr>
        <w:pStyle w:val="a4"/>
        <w:rPr>
          <w:rFonts w:ascii="Times New Roman" w:eastAsia="Symbol" w:hAnsi="Times New Roman" w:cs="Times New Roman"/>
          <w:sz w:val="24"/>
          <w:szCs w:val="24"/>
        </w:rPr>
      </w:pPr>
      <w:r w:rsidRPr="00C07DD0">
        <w:rPr>
          <w:rFonts w:ascii="Times New Roman" w:eastAsia="Times New Roman" w:hAnsi="Times New Roman" w:cs="Times New Roman"/>
          <w:sz w:val="24"/>
          <w:szCs w:val="24"/>
        </w:rPr>
        <w:t>описывать и использовать приемы оказания первой помощи;</w:t>
      </w:r>
    </w:p>
    <w:p w:rsidR="001D00D8" w:rsidRPr="00C07DD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знать и соблюдать правила работы в кабинете биологии.</w:t>
      </w:r>
    </w:p>
    <w:p w:rsidR="001D00D8" w:rsidRPr="00FA352A" w:rsidRDefault="001D00D8" w:rsidP="001D00D8">
      <w:pPr>
        <w:pStyle w:val="a4"/>
        <w:rPr>
          <w:rFonts w:ascii="Times New Roman" w:eastAsia="Symbol" w:hAnsi="Times New Roman" w:cs="Times New Roman"/>
          <w:b/>
          <w:sz w:val="24"/>
          <w:szCs w:val="24"/>
        </w:rPr>
      </w:pPr>
      <w:r w:rsidRPr="00FA352A">
        <w:rPr>
          <w:rFonts w:ascii="Times New Roman" w:eastAsia="Times New Roman" w:hAnsi="Times New Roman" w:cs="Times New Roman"/>
          <w:b/>
          <w:sz w:val="24"/>
          <w:szCs w:val="24"/>
        </w:rPr>
        <w:t>Выпускник получит возможность научиться:</w:t>
      </w:r>
    </w:p>
    <w:p w:rsidR="001D00D8" w:rsidRPr="00FA352A"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iCs/>
          <w:sz w:val="24"/>
          <w:szCs w:val="24"/>
        </w:rPr>
        <w:t xml:space="preserve">- </w:t>
      </w:r>
      <w:r w:rsidRPr="00FA352A">
        <w:rPr>
          <w:rFonts w:ascii="Times New Roman" w:eastAsia="Times New Roman" w:hAnsi="Times New Roman" w:cs="Times New Roman"/>
          <w:iCs/>
          <w:sz w:val="24"/>
          <w:szCs w:val="24"/>
        </w:rPr>
        <w:t>объяснять необходимость применения тех или иных приемов при оказании первой доврачебной помощи при отравлениях, ожогах, обморожениях, травмах, спасении утопающего, кровотечениях;</w:t>
      </w:r>
    </w:p>
    <w:p w:rsidR="001D00D8" w:rsidRPr="00FA352A"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iCs/>
          <w:sz w:val="24"/>
          <w:szCs w:val="24"/>
        </w:rPr>
        <w:t xml:space="preserve">- </w:t>
      </w:r>
      <w:r w:rsidRPr="00FA352A">
        <w:rPr>
          <w:rFonts w:ascii="Times New Roman" w:eastAsia="Times New Roman" w:hAnsi="Times New Roman" w:cs="Times New Roman"/>
          <w:iCs/>
          <w:sz w:val="24"/>
          <w:szCs w:val="24"/>
        </w:rPr>
        <w:t>находить информацию о строении и жизнедеятельности человека в научно-популярной литературе, биологических словарях, справочниках, Интернет-ресурсе, анализировать и оценивать ее, переводить из одной формы в другую;</w:t>
      </w:r>
    </w:p>
    <w:p w:rsidR="001D00D8" w:rsidRPr="00FA352A"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iCs/>
          <w:sz w:val="24"/>
          <w:szCs w:val="24"/>
        </w:rPr>
        <w:t xml:space="preserve">- </w:t>
      </w:r>
      <w:r w:rsidRPr="00FA352A">
        <w:rPr>
          <w:rFonts w:ascii="Times New Roman" w:eastAsia="Times New Roman" w:hAnsi="Times New Roman" w:cs="Times New Roman"/>
          <w:iCs/>
          <w:sz w:val="24"/>
          <w:szCs w:val="24"/>
        </w:rPr>
        <w:t>ориентироваться в системе моральных норм и це</w:t>
      </w:r>
      <w:r>
        <w:rPr>
          <w:rFonts w:ascii="Times New Roman" w:eastAsia="Times New Roman" w:hAnsi="Times New Roman" w:cs="Times New Roman"/>
          <w:iCs/>
          <w:sz w:val="24"/>
          <w:szCs w:val="24"/>
        </w:rPr>
        <w:t>нностей по отношению к собствен</w:t>
      </w:r>
      <w:r w:rsidRPr="00FA352A">
        <w:rPr>
          <w:rFonts w:ascii="Times New Roman" w:eastAsia="Times New Roman" w:hAnsi="Times New Roman" w:cs="Times New Roman"/>
          <w:iCs/>
          <w:sz w:val="24"/>
          <w:szCs w:val="24"/>
        </w:rPr>
        <w:t>ному здоровью и здоровью других людей;</w:t>
      </w:r>
    </w:p>
    <w:p w:rsidR="001D00D8" w:rsidRPr="00FA352A"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iCs/>
          <w:sz w:val="24"/>
          <w:szCs w:val="24"/>
        </w:rPr>
        <w:lastRenderedPageBreak/>
        <w:t xml:space="preserve">- </w:t>
      </w:r>
      <w:r w:rsidRPr="00FA352A">
        <w:rPr>
          <w:rFonts w:ascii="Times New Roman" w:eastAsia="Times New Roman" w:hAnsi="Times New Roman" w:cs="Times New Roman"/>
          <w:iCs/>
          <w:sz w:val="24"/>
          <w:szCs w:val="24"/>
        </w:rPr>
        <w:t>находить в учебной, научно-популярной литера</w:t>
      </w:r>
      <w:r>
        <w:rPr>
          <w:rFonts w:ascii="Times New Roman" w:eastAsia="Times New Roman" w:hAnsi="Times New Roman" w:cs="Times New Roman"/>
          <w:iCs/>
          <w:sz w:val="24"/>
          <w:szCs w:val="24"/>
        </w:rPr>
        <w:t>туре, Интернет-ресурсах информа</w:t>
      </w:r>
      <w:r w:rsidRPr="00FA352A">
        <w:rPr>
          <w:rFonts w:ascii="Times New Roman" w:eastAsia="Times New Roman" w:hAnsi="Times New Roman" w:cs="Times New Roman"/>
          <w:iCs/>
          <w:sz w:val="24"/>
          <w:szCs w:val="24"/>
        </w:rPr>
        <w:t>цию об организме человека, оформлять ее в виде устных сообщений и докладов;</w:t>
      </w:r>
    </w:p>
    <w:p w:rsidR="001D00D8" w:rsidRPr="00FA352A"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iCs/>
          <w:sz w:val="24"/>
          <w:szCs w:val="24"/>
        </w:rPr>
        <w:t xml:space="preserve">- </w:t>
      </w:r>
      <w:r w:rsidRPr="00FA352A">
        <w:rPr>
          <w:rFonts w:ascii="Times New Roman" w:eastAsia="Times New Roman" w:hAnsi="Times New Roman" w:cs="Times New Roman"/>
          <w:iCs/>
          <w:sz w:val="24"/>
          <w:szCs w:val="24"/>
        </w:rPr>
        <w:t>анализировать и оценивать целевые и смысловые у</w:t>
      </w:r>
      <w:r w:rsidR="0040754A">
        <w:rPr>
          <w:rFonts w:ascii="Times New Roman" w:eastAsia="Times New Roman" w:hAnsi="Times New Roman" w:cs="Times New Roman"/>
          <w:iCs/>
          <w:sz w:val="24"/>
          <w:szCs w:val="24"/>
        </w:rPr>
        <w:t>становки в своих действиях и по</w:t>
      </w:r>
      <w:r w:rsidRPr="00FA352A">
        <w:rPr>
          <w:rFonts w:ascii="Times New Roman" w:eastAsia="Times New Roman" w:hAnsi="Times New Roman" w:cs="Times New Roman"/>
          <w:iCs/>
          <w:sz w:val="24"/>
          <w:szCs w:val="24"/>
        </w:rPr>
        <w:t>ступках по отношению к здоровью своему и окружающих; последствия влияния фак-торов риска на здоровье человека.</w:t>
      </w:r>
    </w:p>
    <w:p w:rsidR="001D00D8" w:rsidRDefault="001D00D8" w:rsidP="001D00D8">
      <w:pPr>
        <w:pStyle w:val="a4"/>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 </w:t>
      </w:r>
      <w:r w:rsidRPr="00FA352A">
        <w:rPr>
          <w:rFonts w:ascii="Times New Roman" w:eastAsia="Times New Roman" w:hAnsi="Times New Roman" w:cs="Times New Roman"/>
          <w:iCs/>
          <w:sz w:val="24"/>
          <w:szCs w:val="24"/>
        </w:rPr>
        <w:t>создавать собственные письменные и устные сообщения об организме человека и его жизнедеятельности на основе нескольких источников информации, сопровождать выступление презентацией, учитывая особенности аудитории сверстников</w:t>
      </w:r>
    </w:p>
    <w:p w:rsidR="001D00D8" w:rsidRPr="0092591E" w:rsidRDefault="001D00D8" w:rsidP="001D00D8">
      <w:pPr>
        <w:pStyle w:val="a4"/>
        <w:rPr>
          <w:rFonts w:ascii="Times New Roman" w:eastAsia="Times New Roman" w:hAnsi="Times New Roman" w:cs="Times New Roman"/>
          <w:iCs/>
          <w:sz w:val="24"/>
          <w:szCs w:val="24"/>
        </w:rPr>
      </w:pPr>
      <w:r w:rsidRPr="00FA352A">
        <w:rPr>
          <w:rFonts w:ascii="Times New Roman" w:eastAsia="Times New Roman" w:hAnsi="Times New Roman" w:cs="Times New Roman"/>
          <w:iCs/>
          <w:sz w:val="24"/>
          <w:szCs w:val="24"/>
        </w:rPr>
        <w:t>-  работать в группе сверстников при решении позна</w:t>
      </w:r>
      <w:r w:rsidR="0040754A">
        <w:rPr>
          <w:rFonts w:ascii="Times New Roman" w:eastAsia="Times New Roman" w:hAnsi="Times New Roman" w:cs="Times New Roman"/>
          <w:iCs/>
          <w:sz w:val="24"/>
          <w:szCs w:val="24"/>
        </w:rPr>
        <w:t>вательных задач связанных с осо</w:t>
      </w:r>
      <w:r w:rsidRPr="00FA352A">
        <w:rPr>
          <w:rFonts w:ascii="Times New Roman" w:eastAsia="Times New Roman" w:hAnsi="Times New Roman" w:cs="Times New Roman"/>
          <w:iCs/>
          <w:sz w:val="24"/>
          <w:szCs w:val="24"/>
        </w:rPr>
        <w:t>бенностями строения и жизнедеятельности орг</w:t>
      </w:r>
      <w:r>
        <w:rPr>
          <w:rFonts w:ascii="Times New Roman" w:eastAsia="Times New Roman" w:hAnsi="Times New Roman" w:cs="Times New Roman"/>
          <w:iCs/>
          <w:sz w:val="24"/>
          <w:szCs w:val="24"/>
        </w:rPr>
        <w:t>анизма человека, планировать со</w:t>
      </w:r>
      <w:r w:rsidRPr="00FA352A">
        <w:rPr>
          <w:rFonts w:ascii="Times New Roman" w:eastAsia="Times New Roman" w:hAnsi="Times New Roman" w:cs="Times New Roman"/>
          <w:iCs/>
          <w:sz w:val="24"/>
          <w:szCs w:val="24"/>
        </w:rPr>
        <w:t>вместную деятельность, учитывать мнение окружающих и адекватно оценивать собственный вклад в деятельность группы.</w:t>
      </w:r>
    </w:p>
    <w:p w:rsidR="001D00D8" w:rsidRPr="0092591E" w:rsidRDefault="001D00D8" w:rsidP="001D00D8">
      <w:pPr>
        <w:pStyle w:val="a4"/>
        <w:rPr>
          <w:rFonts w:ascii="Times New Roman" w:hAnsi="Times New Roman" w:cs="Times New Roman"/>
          <w:sz w:val="24"/>
          <w:szCs w:val="24"/>
        </w:rPr>
      </w:pPr>
      <w:r w:rsidRPr="0092591E">
        <w:rPr>
          <w:rFonts w:ascii="Times New Roman" w:eastAsia="Times New Roman" w:hAnsi="Times New Roman" w:cs="Times New Roman"/>
          <w:b/>
          <w:bCs/>
          <w:sz w:val="24"/>
          <w:szCs w:val="24"/>
        </w:rPr>
        <w:t>Общие биологические закономерности</w:t>
      </w:r>
    </w:p>
    <w:p w:rsidR="001D00D8" w:rsidRPr="0092591E" w:rsidRDefault="001D00D8" w:rsidP="001D00D8">
      <w:pPr>
        <w:pStyle w:val="a4"/>
        <w:rPr>
          <w:rFonts w:ascii="Times New Roman" w:hAnsi="Times New Roman" w:cs="Times New Roman"/>
          <w:sz w:val="24"/>
          <w:szCs w:val="24"/>
        </w:rPr>
      </w:pPr>
      <w:r w:rsidRPr="0092591E">
        <w:rPr>
          <w:rFonts w:ascii="Times New Roman" w:eastAsia="Times New Roman" w:hAnsi="Times New Roman" w:cs="Times New Roman"/>
          <w:b/>
          <w:bCs/>
          <w:sz w:val="24"/>
          <w:szCs w:val="24"/>
        </w:rPr>
        <w:t>Выпускник научится:</w:t>
      </w:r>
    </w:p>
    <w:p w:rsidR="001D00D8" w:rsidRPr="0092591E"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92591E">
        <w:rPr>
          <w:rFonts w:ascii="Times New Roman" w:eastAsia="Times New Roman" w:hAnsi="Times New Roman" w:cs="Times New Roman"/>
          <w:sz w:val="24"/>
          <w:szCs w:val="24"/>
        </w:rPr>
        <w:t xml:space="preserve">выделять существенные признаки биологических объектов (вида, экосистемы, </w:t>
      </w:r>
      <w:r w:rsidR="000A1200">
        <w:rPr>
          <w:rFonts w:ascii="Times New Roman" w:eastAsia="Times New Roman" w:hAnsi="Times New Roman" w:cs="Times New Roman"/>
          <w:sz w:val="24"/>
          <w:szCs w:val="24"/>
        </w:rPr>
        <w:t>био</w:t>
      </w:r>
      <w:r w:rsidRPr="0092591E">
        <w:rPr>
          <w:rFonts w:ascii="Times New Roman" w:eastAsia="Times New Roman" w:hAnsi="Times New Roman" w:cs="Times New Roman"/>
          <w:sz w:val="24"/>
          <w:szCs w:val="24"/>
        </w:rPr>
        <w:t>сферы) и процессов, характерных для сообществ живых организмов;</w:t>
      </w:r>
    </w:p>
    <w:p w:rsidR="001D00D8" w:rsidRPr="0092591E"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92591E">
        <w:rPr>
          <w:rFonts w:ascii="Times New Roman" w:eastAsia="Times New Roman" w:hAnsi="Times New Roman" w:cs="Times New Roman"/>
          <w:sz w:val="24"/>
          <w:szCs w:val="24"/>
        </w:rPr>
        <w:t>аргументировать, приводить доказательства необходимости защиты окружающей среды;</w:t>
      </w:r>
    </w:p>
    <w:p w:rsidR="001D00D8" w:rsidRPr="0092591E"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92591E">
        <w:rPr>
          <w:rFonts w:ascii="Times New Roman" w:eastAsia="Times New Roman" w:hAnsi="Times New Roman" w:cs="Times New Roman"/>
          <w:sz w:val="24"/>
          <w:szCs w:val="24"/>
        </w:rPr>
        <w:t>аргументировать, приводить доказательства зависимости здоровья человека от со-стояния окружающей среды;</w:t>
      </w:r>
    </w:p>
    <w:p w:rsidR="001D00D8" w:rsidRPr="0092591E"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92591E">
        <w:rPr>
          <w:rFonts w:ascii="Times New Roman" w:eastAsia="Times New Roman" w:hAnsi="Times New Roman" w:cs="Times New Roman"/>
          <w:sz w:val="24"/>
          <w:szCs w:val="24"/>
        </w:rPr>
        <w:t>осуществлять классификацию биологических объектов на основе определения их принадлежности к определенной систематической группе;</w:t>
      </w:r>
    </w:p>
    <w:p w:rsidR="001D00D8" w:rsidRPr="0092591E"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92591E">
        <w:rPr>
          <w:rFonts w:ascii="Times New Roman" w:eastAsia="Times New Roman" w:hAnsi="Times New Roman" w:cs="Times New Roman"/>
          <w:sz w:val="24"/>
          <w:szCs w:val="24"/>
        </w:rPr>
        <w:t>раскрывать роль биологии в практической деятельности людей; роль биологических объектов в природе и жизни человека; значение биологического разнообразия для со-хранения биосферы;</w:t>
      </w:r>
    </w:p>
    <w:p w:rsidR="001D00D8" w:rsidRPr="0092591E"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92591E">
        <w:rPr>
          <w:rFonts w:ascii="Times New Roman" w:eastAsia="Times New Roman" w:hAnsi="Times New Roman" w:cs="Times New Roman"/>
          <w:sz w:val="24"/>
          <w:szCs w:val="24"/>
        </w:rPr>
        <w:t>объяснять общность происхождения и эволюции организмов на основе сопоставления особенностей их строения и функционирования;</w:t>
      </w:r>
    </w:p>
    <w:p w:rsidR="001D00D8" w:rsidRPr="0092591E"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92591E">
        <w:rPr>
          <w:rFonts w:ascii="Times New Roman" w:eastAsia="Times New Roman" w:hAnsi="Times New Roman" w:cs="Times New Roman"/>
          <w:sz w:val="24"/>
          <w:szCs w:val="24"/>
        </w:rPr>
        <w:t>объяснять механизмы наследственности и изменчивости, возникновения приспособ-ленности, процесс видообразования;</w:t>
      </w:r>
    </w:p>
    <w:p w:rsidR="001D00D8" w:rsidRPr="0092591E"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92591E">
        <w:rPr>
          <w:rFonts w:ascii="Times New Roman" w:eastAsia="Times New Roman" w:hAnsi="Times New Roman" w:cs="Times New Roman"/>
          <w:sz w:val="24"/>
          <w:szCs w:val="24"/>
        </w:rPr>
        <w:t>различать по внешнему виду, схемам и описаниям реальные биологические объекты или их изображения, выявляя отличительные признаки биологических объектов;</w:t>
      </w:r>
    </w:p>
    <w:p w:rsidR="001D00D8" w:rsidRPr="0092591E"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92591E">
        <w:rPr>
          <w:rFonts w:ascii="Times New Roman" w:eastAsia="Times New Roman" w:hAnsi="Times New Roman" w:cs="Times New Roman"/>
          <w:sz w:val="24"/>
          <w:szCs w:val="24"/>
        </w:rPr>
        <w:t>сравнивать биологические объекты, процессы; делать выводы и умозаключения на основе сравнения;</w:t>
      </w:r>
    </w:p>
    <w:p w:rsidR="001D00D8" w:rsidRPr="0092591E"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92591E">
        <w:rPr>
          <w:rFonts w:ascii="Times New Roman" w:eastAsia="Times New Roman" w:hAnsi="Times New Roman" w:cs="Times New Roman"/>
          <w:sz w:val="24"/>
          <w:szCs w:val="24"/>
        </w:rPr>
        <w:t>устанавливать взаимосвязи между особенностями строения и функциями органов и систем органов;</w:t>
      </w:r>
    </w:p>
    <w:p w:rsidR="001D00D8" w:rsidRPr="0092591E"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92591E">
        <w:rPr>
          <w:rFonts w:ascii="Times New Roman" w:eastAsia="Times New Roman" w:hAnsi="Times New Roman" w:cs="Times New Roman"/>
          <w:sz w:val="24"/>
          <w:szCs w:val="24"/>
        </w:rPr>
        <w:t>использовать методы биологической науки: наблюдать и описывать биологические объекты и процессы; ставить биологические экспе</w:t>
      </w:r>
      <w:r>
        <w:rPr>
          <w:rFonts w:ascii="Times New Roman" w:eastAsia="Times New Roman" w:hAnsi="Times New Roman" w:cs="Times New Roman"/>
          <w:sz w:val="24"/>
          <w:szCs w:val="24"/>
        </w:rPr>
        <w:t>рименты и объяснять их результа</w:t>
      </w:r>
      <w:r w:rsidRPr="0092591E">
        <w:rPr>
          <w:rFonts w:ascii="Times New Roman" w:eastAsia="Times New Roman" w:hAnsi="Times New Roman" w:cs="Times New Roman"/>
          <w:sz w:val="24"/>
          <w:szCs w:val="24"/>
        </w:rPr>
        <w:t>ты;</w:t>
      </w:r>
    </w:p>
    <w:p w:rsidR="001D00D8" w:rsidRPr="0092591E"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92591E">
        <w:rPr>
          <w:rFonts w:ascii="Times New Roman" w:eastAsia="Times New Roman" w:hAnsi="Times New Roman" w:cs="Times New Roman"/>
          <w:sz w:val="24"/>
          <w:szCs w:val="24"/>
        </w:rPr>
        <w:t>знать и аргументировать основные правила поведения в природе; анализировать и оценивать последствия деятельности человека в природе;</w:t>
      </w:r>
    </w:p>
    <w:p w:rsidR="001D00D8" w:rsidRPr="0092591E"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92591E">
        <w:rPr>
          <w:rFonts w:ascii="Times New Roman" w:eastAsia="Times New Roman" w:hAnsi="Times New Roman" w:cs="Times New Roman"/>
          <w:sz w:val="24"/>
          <w:szCs w:val="24"/>
        </w:rPr>
        <w:t>описывать и использовать приемы выращивания и размножения культурных растений и домашних животных, ухода за ними в агроценозах;</w:t>
      </w:r>
    </w:p>
    <w:p w:rsidR="001D00D8" w:rsidRPr="0092591E" w:rsidRDefault="001D00D8" w:rsidP="001D00D8">
      <w:pPr>
        <w:pStyle w:val="a4"/>
        <w:rPr>
          <w:rFonts w:ascii="Times New Roman" w:eastAsia="Symbol" w:hAnsi="Times New Roman" w:cs="Times New Roman"/>
          <w:sz w:val="24"/>
          <w:szCs w:val="24"/>
        </w:rPr>
      </w:pPr>
      <w:r>
        <w:rPr>
          <w:rFonts w:ascii="Times New Roman" w:eastAsia="Symbol" w:hAnsi="Times New Roman" w:cs="Times New Roman"/>
          <w:sz w:val="24"/>
          <w:szCs w:val="24"/>
        </w:rPr>
        <w:t xml:space="preserve">- </w:t>
      </w:r>
      <w:r w:rsidRPr="0092591E">
        <w:rPr>
          <w:rFonts w:ascii="Times New Roman" w:eastAsia="Times New Roman" w:hAnsi="Times New Roman" w:cs="Times New Roman"/>
          <w:sz w:val="24"/>
          <w:szCs w:val="24"/>
        </w:rPr>
        <w:t>находить в учебной, научно-популярной литературе, Интернет-ресурсах информацию о живой природе, оформлять ее в виде письменных сообщений, докладов, рефератов;</w:t>
      </w:r>
    </w:p>
    <w:p w:rsidR="001D00D8" w:rsidRPr="003B3B4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92591E">
        <w:rPr>
          <w:rFonts w:ascii="Times New Roman" w:eastAsia="Times New Roman" w:hAnsi="Times New Roman" w:cs="Times New Roman"/>
          <w:sz w:val="24"/>
          <w:szCs w:val="24"/>
        </w:rPr>
        <w:t>знать и соблюдать правила работы в кабинете биологии.</w:t>
      </w:r>
    </w:p>
    <w:p w:rsidR="001D00D8" w:rsidRPr="0092591E" w:rsidRDefault="001D00D8" w:rsidP="001D00D8">
      <w:pPr>
        <w:pStyle w:val="a4"/>
        <w:rPr>
          <w:rFonts w:ascii="Times New Roman" w:hAnsi="Times New Roman" w:cs="Times New Roman"/>
          <w:sz w:val="24"/>
          <w:szCs w:val="24"/>
        </w:rPr>
      </w:pPr>
      <w:r w:rsidRPr="0092591E">
        <w:rPr>
          <w:rFonts w:ascii="Times New Roman" w:eastAsia="Times New Roman" w:hAnsi="Times New Roman" w:cs="Times New Roman"/>
          <w:b/>
          <w:bCs/>
          <w:sz w:val="24"/>
          <w:szCs w:val="24"/>
        </w:rPr>
        <w:t>Выпускник получит возможность научиться:</w:t>
      </w:r>
    </w:p>
    <w:p w:rsidR="001D00D8" w:rsidRPr="0092591E"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iCs/>
          <w:sz w:val="24"/>
          <w:szCs w:val="24"/>
        </w:rPr>
        <w:t xml:space="preserve">- </w:t>
      </w:r>
      <w:r w:rsidRPr="0092591E">
        <w:rPr>
          <w:rFonts w:ascii="Times New Roman" w:eastAsia="Times New Roman" w:hAnsi="Times New Roman" w:cs="Times New Roman"/>
          <w:iCs/>
          <w:sz w:val="24"/>
          <w:szCs w:val="24"/>
        </w:rPr>
        <w:t>понимать экологические проблемы, возникающие в условиях нерационального приро-допользования, и пути решения этих проблем;</w:t>
      </w:r>
    </w:p>
    <w:p w:rsidR="001D00D8" w:rsidRPr="0092591E"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iCs/>
          <w:sz w:val="24"/>
          <w:szCs w:val="24"/>
        </w:rPr>
        <w:t xml:space="preserve">- </w:t>
      </w:r>
      <w:r w:rsidRPr="0092591E">
        <w:rPr>
          <w:rFonts w:ascii="Times New Roman" w:eastAsia="Times New Roman" w:hAnsi="Times New Roman" w:cs="Times New Roman"/>
          <w:iCs/>
          <w:sz w:val="24"/>
          <w:szCs w:val="24"/>
        </w:rPr>
        <w:t>анализировать и оценивать целевые и смысловые у</w:t>
      </w:r>
      <w:r>
        <w:rPr>
          <w:rFonts w:ascii="Times New Roman" w:eastAsia="Times New Roman" w:hAnsi="Times New Roman" w:cs="Times New Roman"/>
          <w:iCs/>
          <w:sz w:val="24"/>
          <w:szCs w:val="24"/>
        </w:rPr>
        <w:t>становки в своих действиях и по</w:t>
      </w:r>
      <w:r w:rsidRPr="0092591E">
        <w:rPr>
          <w:rFonts w:ascii="Times New Roman" w:eastAsia="Times New Roman" w:hAnsi="Times New Roman" w:cs="Times New Roman"/>
          <w:iCs/>
          <w:sz w:val="24"/>
          <w:szCs w:val="24"/>
        </w:rPr>
        <w:t>ступках по отношению к здоровью своему и окружающих, последствия влияния факторов риска на здоровье человека;</w:t>
      </w:r>
    </w:p>
    <w:p w:rsidR="001D00D8" w:rsidRPr="0092591E"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iCs/>
          <w:sz w:val="24"/>
          <w:szCs w:val="24"/>
        </w:rPr>
        <w:lastRenderedPageBreak/>
        <w:t xml:space="preserve">- </w:t>
      </w:r>
      <w:r w:rsidRPr="0092591E">
        <w:rPr>
          <w:rFonts w:ascii="Times New Roman" w:eastAsia="Times New Roman" w:hAnsi="Times New Roman" w:cs="Times New Roman"/>
          <w:iCs/>
          <w:sz w:val="24"/>
          <w:szCs w:val="24"/>
        </w:rPr>
        <w:t>находить информацию по вопросам общей биологии в научно-популярной литературе, специализированных биологических словарях, справ</w:t>
      </w:r>
      <w:r>
        <w:rPr>
          <w:rFonts w:ascii="Times New Roman" w:eastAsia="Times New Roman" w:hAnsi="Times New Roman" w:cs="Times New Roman"/>
          <w:iCs/>
          <w:sz w:val="24"/>
          <w:szCs w:val="24"/>
        </w:rPr>
        <w:t>очниках, Интернет ресурсах, ана</w:t>
      </w:r>
      <w:r w:rsidRPr="0092591E">
        <w:rPr>
          <w:rFonts w:ascii="Times New Roman" w:eastAsia="Times New Roman" w:hAnsi="Times New Roman" w:cs="Times New Roman"/>
          <w:iCs/>
          <w:sz w:val="24"/>
          <w:szCs w:val="24"/>
        </w:rPr>
        <w:t>лизировать и оценивать ее, переводить из одной формы в другую;</w:t>
      </w:r>
    </w:p>
    <w:p w:rsidR="0040754A" w:rsidRDefault="001D00D8" w:rsidP="001D00D8">
      <w:pPr>
        <w:pStyle w:val="a4"/>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 </w:t>
      </w:r>
      <w:r w:rsidRPr="0092591E">
        <w:rPr>
          <w:rFonts w:ascii="Times New Roman" w:eastAsia="Times New Roman" w:hAnsi="Times New Roman" w:cs="Times New Roman"/>
          <w:iCs/>
          <w:sz w:val="24"/>
          <w:szCs w:val="24"/>
        </w:rPr>
        <w:t>ориентироваться в системе моральных норм и ценностей по отношению к объектам живой природы, собственному здоровью и здоровью</w:t>
      </w:r>
      <w:r w:rsidR="0040754A">
        <w:rPr>
          <w:rFonts w:ascii="Times New Roman" w:eastAsia="Times New Roman" w:hAnsi="Times New Roman" w:cs="Times New Roman"/>
          <w:iCs/>
          <w:sz w:val="24"/>
          <w:szCs w:val="24"/>
        </w:rPr>
        <w:t xml:space="preserve"> других людей (признание высокой</w:t>
      </w:r>
    </w:p>
    <w:p w:rsidR="0040754A" w:rsidRPr="0092591E" w:rsidRDefault="0040754A" w:rsidP="0040754A">
      <w:pPr>
        <w:pStyle w:val="a4"/>
        <w:rPr>
          <w:rFonts w:ascii="Times New Roman" w:hAnsi="Times New Roman" w:cs="Times New Roman"/>
          <w:sz w:val="24"/>
          <w:szCs w:val="24"/>
        </w:rPr>
      </w:pPr>
      <w:r w:rsidRPr="0092591E">
        <w:rPr>
          <w:rFonts w:ascii="Times New Roman" w:eastAsia="Times New Roman" w:hAnsi="Times New Roman" w:cs="Times New Roman"/>
          <w:iCs/>
          <w:sz w:val="24"/>
          <w:szCs w:val="24"/>
        </w:rPr>
        <w:t>ценности жизни во всех ее проявлениях, экологическое сознание, эмоционально-ценностное отношение к объектам живой природы);</w:t>
      </w:r>
    </w:p>
    <w:p w:rsidR="0040754A" w:rsidRPr="0092591E" w:rsidRDefault="0040754A" w:rsidP="0040754A">
      <w:pPr>
        <w:pStyle w:val="a4"/>
        <w:rPr>
          <w:rFonts w:ascii="Times New Roman" w:eastAsia="Symbol" w:hAnsi="Times New Roman" w:cs="Times New Roman"/>
          <w:sz w:val="24"/>
          <w:szCs w:val="24"/>
        </w:rPr>
      </w:pPr>
      <w:r>
        <w:rPr>
          <w:rFonts w:ascii="Times New Roman" w:eastAsia="Times New Roman" w:hAnsi="Times New Roman" w:cs="Times New Roman"/>
          <w:iCs/>
          <w:sz w:val="24"/>
          <w:szCs w:val="24"/>
        </w:rPr>
        <w:t xml:space="preserve">- </w:t>
      </w:r>
      <w:r w:rsidRPr="0092591E">
        <w:rPr>
          <w:rFonts w:ascii="Times New Roman" w:eastAsia="Times New Roman" w:hAnsi="Times New Roman" w:cs="Times New Roman"/>
          <w:iCs/>
          <w:sz w:val="24"/>
          <w:szCs w:val="24"/>
        </w:rPr>
        <w:t xml:space="preserve">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 сопровождать выступление презентацией, учитывая особенности </w:t>
      </w:r>
      <w:r>
        <w:rPr>
          <w:rFonts w:ascii="Times New Roman" w:eastAsia="Times New Roman" w:hAnsi="Times New Roman" w:cs="Times New Roman"/>
          <w:iCs/>
          <w:sz w:val="24"/>
          <w:szCs w:val="24"/>
        </w:rPr>
        <w:t>ауди</w:t>
      </w:r>
      <w:r w:rsidRPr="0092591E">
        <w:rPr>
          <w:rFonts w:ascii="Times New Roman" w:eastAsia="Times New Roman" w:hAnsi="Times New Roman" w:cs="Times New Roman"/>
          <w:iCs/>
          <w:sz w:val="24"/>
          <w:szCs w:val="24"/>
        </w:rPr>
        <w:t>тории сверстников;</w:t>
      </w:r>
    </w:p>
    <w:p w:rsidR="0040754A" w:rsidRPr="006D1FF6" w:rsidRDefault="0040754A" w:rsidP="0040754A">
      <w:pPr>
        <w:pStyle w:val="a4"/>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 </w:t>
      </w:r>
      <w:r w:rsidRPr="0092591E">
        <w:rPr>
          <w:rFonts w:ascii="Times New Roman" w:eastAsia="Times New Roman" w:hAnsi="Times New Roman" w:cs="Times New Roman"/>
          <w:iCs/>
          <w:sz w:val="24"/>
          <w:szCs w:val="24"/>
        </w:rPr>
        <w:t>работать в группе сверстников при решении познавательных задач связанных с тео-ретическими и практическими проблемами в обла</w:t>
      </w:r>
      <w:r>
        <w:rPr>
          <w:rFonts w:ascii="Times New Roman" w:eastAsia="Times New Roman" w:hAnsi="Times New Roman" w:cs="Times New Roman"/>
          <w:iCs/>
          <w:sz w:val="24"/>
          <w:szCs w:val="24"/>
        </w:rPr>
        <w:t>сти молекулярной биологии, гене</w:t>
      </w:r>
      <w:r w:rsidRPr="0092591E">
        <w:rPr>
          <w:rFonts w:ascii="Times New Roman" w:eastAsia="Times New Roman" w:hAnsi="Times New Roman" w:cs="Times New Roman"/>
          <w:iCs/>
          <w:sz w:val="24"/>
          <w:szCs w:val="24"/>
        </w:rPr>
        <w:t>тики, экологии, биотехнологии, медицины и охраны окружающей среды, планировать совместную деятельность, учитывать мнение окружающих и адекватно оценивать собственный вклад в деятельность группы.</w:t>
      </w:r>
    </w:p>
    <w:p w:rsidR="0040754A" w:rsidRPr="00C07DD0" w:rsidRDefault="0040754A" w:rsidP="0040754A">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аргументировать, приводить доказательства различий растений, животных, грибов и бактерий;</w:t>
      </w:r>
    </w:p>
    <w:p w:rsidR="0040754A" w:rsidRPr="00C07DD0" w:rsidRDefault="0040754A" w:rsidP="0040754A">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осуществлять классификацию биологических объе</w:t>
      </w:r>
      <w:r>
        <w:rPr>
          <w:rFonts w:ascii="Times New Roman" w:eastAsia="Times New Roman" w:hAnsi="Times New Roman" w:cs="Times New Roman"/>
          <w:sz w:val="24"/>
          <w:szCs w:val="24"/>
        </w:rPr>
        <w:t>ктов (растений, животных, бакте</w:t>
      </w:r>
      <w:r w:rsidRPr="00C07DD0">
        <w:rPr>
          <w:rFonts w:ascii="Times New Roman" w:eastAsia="Times New Roman" w:hAnsi="Times New Roman" w:cs="Times New Roman"/>
          <w:sz w:val="24"/>
          <w:szCs w:val="24"/>
        </w:rPr>
        <w:t>рий, грибов) на основе определения их принадлежн</w:t>
      </w:r>
      <w:r>
        <w:rPr>
          <w:rFonts w:ascii="Times New Roman" w:eastAsia="Times New Roman" w:hAnsi="Times New Roman" w:cs="Times New Roman"/>
          <w:sz w:val="24"/>
          <w:szCs w:val="24"/>
        </w:rPr>
        <w:t>ости к определенной систематиче</w:t>
      </w:r>
      <w:r w:rsidRPr="00C07DD0">
        <w:rPr>
          <w:rFonts w:ascii="Times New Roman" w:eastAsia="Times New Roman" w:hAnsi="Times New Roman" w:cs="Times New Roman"/>
          <w:sz w:val="24"/>
          <w:szCs w:val="24"/>
        </w:rPr>
        <w:t>ской группе;</w:t>
      </w:r>
    </w:p>
    <w:p w:rsidR="0040754A" w:rsidRPr="00C07DD0" w:rsidRDefault="0040754A" w:rsidP="0040754A">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раскрывать роль биологии в практической деятельности людей; роль различных орга-низмов в жизни человека;</w:t>
      </w:r>
    </w:p>
    <w:p w:rsidR="0040754A" w:rsidRPr="00C07DD0" w:rsidRDefault="0040754A" w:rsidP="0040754A">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объяснять общность происхождения и эволюции систематических групп растений и животных на примерах сопоставления биологических объектов;</w:t>
      </w:r>
    </w:p>
    <w:p w:rsidR="0040754A" w:rsidRPr="00C07DD0" w:rsidRDefault="0040754A" w:rsidP="0040754A">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выявлять примеры и раскрывать сущность приспособленности организмов к среде обитания;</w:t>
      </w:r>
    </w:p>
    <w:p w:rsidR="0040754A" w:rsidRPr="00C07DD0" w:rsidRDefault="0040754A" w:rsidP="0040754A">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различать по внешнему виду, схемам и описаниям реальные биологические объекты или их изображения, выявлять отличительные признаки биологических объектов;</w:t>
      </w:r>
    </w:p>
    <w:p w:rsidR="0040754A" w:rsidRPr="00C07DD0" w:rsidRDefault="0040754A" w:rsidP="0040754A">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сравнивать биологические объекты (растения, животные, бактерии, грибы), процессы жизнедеятельности; делать выводы и умозаключения на основе сравнения;</w:t>
      </w:r>
    </w:p>
    <w:p w:rsidR="0040754A" w:rsidRPr="00C07DD0" w:rsidRDefault="0040754A" w:rsidP="0040754A">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устанавливать взаимосвязи между особенностями строения и функциями клеток и тканей, органов и систем органов;</w:t>
      </w:r>
    </w:p>
    <w:p w:rsidR="0040754A" w:rsidRPr="00C07DD0" w:rsidRDefault="0040754A" w:rsidP="0040754A">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использовать методы биологической науки: наблюдать и описывать биологические объекты и процессы; ставить биологические экспе</w:t>
      </w:r>
      <w:r>
        <w:rPr>
          <w:rFonts w:ascii="Times New Roman" w:eastAsia="Times New Roman" w:hAnsi="Times New Roman" w:cs="Times New Roman"/>
          <w:sz w:val="24"/>
          <w:szCs w:val="24"/>
        </w:rPr>
        <w:t>рименты и объяснять их результа</w:t>
      </w:r>
      <w:r w:rsidRPr="00C07DD0">
        <w:rPr>
          <w:rFonts w:ascii="Times New Roman" w:eastAsia="Times New Roman" w:hAnsi="Times New Roman" w:cs="Times New Roman"/>
          <w:sz w:val="24"/>
          <w:szCs w:val="24"/>
        </w:rPr>
        <w:t>ты;</w:t>
      </w:r>
    </w:p>
    <w:p w:rsidR="0040754A" w:rsidRPr="00C07DD0" w:rsidRDefault="0040754A" w:rsidP="0040754A">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знать и аргументировать основные правила поведения в природе;</w:t>
      </w:r>
    </w:p>
    <w:p w:rsidR="0040754A" w:rsidRPr="00C07DD0" w:rsidRDefault="0040754A" w:rsidP="0040754A">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анализировать и оценивать последствия деятельности человека в природе;</w:t>
      </w:r>
    </w:p>
    <w:p w:rsidR="0040754A" w:rsidRPr="0040754A" w:rsidRDefault="0040754A" w:rsidP="001D00D8">
      <w:pPr>
        <w:pStyle w:val="a4"/>
        <w:rPr>
          <w:rFonts w:ascii="Times New Roman" w:eastAsia="Symbol" w:hAnsi="Times New Roman" w:cs="Times New Roman"/>
          <w:sz w:val="24"/>
          <w:szCs w:val="24"/>
        </w:rPr>
        <w:sectPr w:rsidR="0040754A" w:rsidRPr="0040754A">
          <w:pgSz w:w="11900" w:h="16838"/>
          <w:pgMar w:top="1154" w:right="1126" w:bottom="1440" w:left="1440" w:header="0" w:footer="0" w:gutter="0"/>
          <w:cols w:space="720" w:equalWidth="0">
            <w:col w:w="9340"/>
          </w:cols>
        </w:sectPr>
      </w:pPr>
      <w:r>
        <w:rPr>
          <w:rFonts w:ascii="Times New Roman" w:eastAsia="Times New Roman" w:hAnsi="Times New Roman" w:cs="Times New Roman"/>
          <w:sz w:val="24"/>
          <w:szCs w:val="24"/>
        </w:rPr>
        <w:t xml:space="preserve">- </w:t>
      </w:r>
      <w:r w:rsidRPr="00C07DD0">
        <w:rPr>
          <w:rFonts w:ascii="Times New Roman" w:eastAsia="Times New Roman" w:hAnsi="Times New Roman" w:cs="Times New Roman"/>
          <w:sz w:val="24"/>
          <w:szCs w:val="24"/>
        </w:rPr>
        <w:t>описывать и использовать приемы выращивания и</w:t>
      </w:r>
      <w:r w:rsidR="001E31B5">
        <w:rPr>
          <w:rFonts w:ascii="Times New Roman" w:eastAsia="Times New Roman" w:hAnsi="Times New Roman" w:cs="Times New Roman"/>
          <w:sz w:val="24"/>
          <w:szCs w:val="24"/>
        </w:rPr>
        <w:t xml:space="preserve"> размножения культурных ра</w:t>
      </w:r>
    </w:p>
    <w:p w:rsidR="001D00D8" w:rsidRPr="003B3B40" w:rsidRDefault="001D00D8" w:rsidP="001E31B5">
      <w:pPr>
        <w:pStyle w:val="a4"/>
        <w:jc w:val="center"/>
        <w:rPr>
          <w:rFonts w:ascii="Times New Roman" w:eastAsia="Times New Roman" w:hAnsi="Times New Roman" w:cs="Times New Roman"/>
          <w:b/>
          <w:bCs/>
          <w:sz w:val="24"/>
          <w:szCs w:val="24"/>
        </w:rPr>
      </w:pPr>
      <w:r w:rsidRPr="003B3B40">
        <w:rPr>
          <w:rFonts w:ascii="Times New Roman" w:eastAsia="Times New Roman" w:hAnsi="Times New Roman" w:cs="Times New Roman"/>
          <w:b/>
          <w:bCs/>
          <w:sz w:val="24"/>
          <w:szCs w:val="24"/>
        </w:rPr>
        <w:lastRenderedPageBreak/>
        <w:t>Содержание учебного предмета по годам обучения</w:t>
      </w:r>
    </w:p>
    <w:p w:rsidR="001D00D8" w:rsidRDefault="001D00D8" w:rsidP="001D00D8">
      <w:pPr>
        <w:pStyle w:val="a4"/>
        <w:rPr>
          <w:rFonts w:ascii="Times New Roman" w:eastAsia="Times New Roman" w:hAnsi="Times New Roman" w:cs="Times New Roman"/>
          <w:b/>
          <w:bCs/>
          <w:sz w:val="24"/>
          <w:szCs w:val="24"/>
        </w:rPr>
      </w:pPr>
    </w:p>
    <w:p w:rsidR="001D00D8" w:rsidRPr="003B3B40" w:rsidRDefault="001D00D8" w:rsidP="001D00D8">
      <w:pPr>
        <w:pStyle w:val="a4"/>
        <w:rPr>
          <w:rFonts w:ascii="Times New Roman" w:eastAsia="Times New Roman" w:hAnsi="Times New Roman" w:cs="Times New Roman"/>
          <w:b/>
          <w:bCs/>
          <w:sz w:val="24"/>
          <w:szCs w:val="24"/>
        </w:rPr>
      </w:pPr>
      <w:r w:rsidRPr="003B3B40">
        <w:rPr>
          <w:rFonts w:ascii="Times New Roman" w:eastAsia="Times New Roman" w:hAnsi="Times New Roman" w:cs="Times New Roman"/>
          <w:b/>
          <w:bCs/>
          <w:sz w:val="24"/>
          <w:szCs w:val="24"/>
        </w:rPr>
        <w:t>Содержание программы «Биология. Введение в биологию 5 класс» (34 часа, 1 час в неделю, 34 учебные недели)</w:t>
      </w:r>
    </w:p>
    <w:p w:rsidR="001D00D8" w:rsidRPr="003B3B40" w:rsidRDefault="001D00D8" w:rsidP="001D00D8">
      <w:pPr>
        <w:pStyle w:val="a4"/>
        <w:rPr>
          <w:rFonts w:ascii="Times New Roman" w:eastAsia="Times New Roman" w:hAnsi="Times New Roman" w:cs="Times New Roman"/>
          <w:b/>
          <w:bCs/>
          <w:sz w:val="24"/>
          <w:szCs w:val="24"/>
        </w:rPr>
      </w:pPr>
    </w:p>
    <w:p w:rsidR="001D00D8" w:rsidRPr="003B3B40" w:rsidRDefault="001D00D8" w:rsidP="001D00D8">
      <w:pPr>
        <w:pStyle w:val="a4"/>
        <w:rPr>
          <w:rFonts w:ascii="Times New Roman" w:eastAsia="Times New Roman" w:hAnsi="Times New Roman" w:cs="Times New Roman"/>
          <w:b/>
          <w:bCs/>
          <w:sz w:val="24"/>
          <w:szCs w:val="24"/>
        </w:rPr>
      </w:pPr>
      <w:r w:rsidRPr="003B3B40">
        <w:rPr>
          <w:rFonts w:ascii="Times New Roman" w:eastAsia="Times New Roman" w:hAnsi="Times New Roman" w:cs="Times New Roman"/>
          <w:b/>
          <w:sz w:val="24"/>
          <w:szCs w:val="24"/>
          <w:u w:val="single"/>
        </w:rPr>
        <w:t>Раздел 1. Живой организ</w:t>
      </w:r>
      <w:r>
        <w:rPr>
          <w:rFonts w:ascii="Times New Roman" w:eastAsia="Times New Roman" w:hAnsi="Times New Roman" w:cs="Times New Roman"/>
          <w:b/>
          <w:sz w:val="24"/>
          <w:szCs w:val="24"/>
          <w:u w:val="single"/>
        </w:rPr>
        <w:t xml:space="preserve">м: строение и изучение </w:t>
      </w:r>
    </w:p>
    <w:p w:rsidR="001D00D8" w:rsidRPr="003B3B40" w:rsidRDefault="001D00D8" w:rsidP="001D00D8">
      <w:pPr>
        <w:pStyle w:val="a4"/>
        <w:rPr>
          <w:rFonts w:ascii="Times New Roman" w:eastAsia="Times New Roman" w:hAnsi="Times New Roman" w:cs="Times New Roman"/>
          <w:b/>
          <w:bCs/>
          <w:sz w:val="24"/>
          <w:szCs w:val="24"/>
        </w:rPr>
      </w:pPr>
      <w:r w:rsidRPr="003B3B40">
        <w:rPr>
          <w:rFonts w:ascii="Times New Roman" w:eastAsia="Times New Roman" w:hAnsi="Times New Roman" w:cs="Times New Roman"/>
          <w:sz w:val="24"/>
          <w:szCs w:val="24"/>
        </w:rPr>
        <w:t>Многообразие живых организмов. Основные свойства живых организмов: клеточное строение, сходный химический состав, обмен веществ и энергии, питание, дыхание, вы-деление, рост и развитие, раздражимость, движение, размножение. Биология - наука о живых организмах. Разнообразие биологических наук. Методы изучения природы: на-блюдение, эксперимент (опыт), измерение. Оборудование для научных исследований (лабораторное оборудование, увеличительные приборы, измерительные приборы). Уве-личительные приборы: ручная лупа, световой микроскоп. Клетка - элементарная единица живого. Безъядерные и ядерные клетки. Строение и функции ядра, цитоплазмы и еѐ ор-ганоидов. Хромосомы, их значение. Различия в строении растительной и животной кле-ток. Содержание химических элементов в клетке. Вода, другие неорганические вещест-ва, их роль в жизнедеятельности клеток. Органические вещества: белки, жиры, углеводы, нуклеиновые кислоты, их роль в клетке. Вещества и явления в окружающем мире. Вели-кие естествоиспытатели.</w:t>
      </w:r>
    </w:p>
    <w:p w:rsidR="001D00D8" w:rsidRPr="003B3B40" w:rsidRDefault="001D00D8" w:rsidP="001D00D8">
      <w:pPr>
        <w:pStyle w:val="a4"/>
        <w:rPr>
          <w:rFonts w:ascii="Times New Roman" w:eastAsia="Times New Roman" w:hAnsi="Times New Roman" w:cs="Times New Roman"/>
          <w:b/>
          <w:bCs/>
          <w:sz w:val="24"/>
          <w:szCs w:val="24"/>
        </w:rPr>
      </w:pPr>
      <w:r w:rsidRPr="003B3B40">
        <w:rPr>
          <w:rFonts w:ascii="Times New Roman" w:eastAsia="Times New Roman" w:hAnsi="Times New Roman" w:cs="Times New Roman"/>
          <w:b/>
          <w:sz w:val="24"/>
          <w:szCs w:val="24"/>
        </w:rPr>
        <w:t>Лабораторные работы</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Знакомство с оборудованием для научных исследований.</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Устройство ручной лупы, светового микроскопа.</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Строение клеток кожицы чешуи лука.</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Определение состава семян пшеницы.</w:t>
      </w:r>
    </w:p>
    <w:p w:rsidR="001D00D8" w:rsidRPr="003B3B40" w:rsidRDefault="001D00D8" w:rsidP="001D00D8">
      <w:pPr>
        <w:pStyle w:val="a4"/>
        <w:rPr>
          <w:rFonts w:ascii="Times New Roman" w:hAnsi="Times New Roman" w:cs="Times New Roman"/>
          <w:b/>
          <w:sz w:val="24"/>
          <w:szCs w:val="24"/>
        </w:rPr>
      </w:pPr>
      <w:r w:rsidRPr="003B3B40">
        <w:rPr>
          <w:rFonts w:ascii="Times New Roman" w:eastAsia="Times New Roman" w:hAnsi="Times New Roman" w:cs="Times New Roman"/>
          <w:b/>
          <w:sz w:val="24"/>
          <w:szCs w:val="24"/>
        </w:rPr>
        <w:t>Предметные результаты обучения</w:t>
      </w:r>
    </w:p>
    <w:p w:rsidR="001D00D8" w:rsidRPr="003B3B40" w:rsidRDefault="001D00D8" w:rsidP="001D00D8">
      <w:pPr>
        <w:pStyle w:val="a4"/>
        <w:rPr>
          <w:rFonts w:ascii="Times New Roman" w:hAnsi="Times New Roman" w:cs="Times New Roman"/>
          <w:b/>
          <w:sz w:val="24"/>
          <w:szCs w:val="24"/>
        </w:rPr>
      </w:pPr>
      <w:r w:rsidRPr="003B3B40">
        <w:rPr>
          <w:rFonts w:ascii="Times New Roman" w:eastAsia="Times New Roman" w:hAnsi="Times New Roman" w:cs="Times New Roman"/>
          <w:b/>
          <w:sz w:val="24"/>
          <w:szCs w:val="24"/>
        </w:rPr>
        <w:t>Учащиеся должны знать:</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основные признаки живой природы;</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устройство светового микроскопа;</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основные органоиды клетки;</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основные органические и минеральные вещества, входящих в состав клетки;</w:t>
      </w:r>
    </w:p>
    <w:p w:rsidR="001D00D8" w:rsidRPr="003B3B40" w:rsidRDefault="001D00D8" w:rsidP="001D00D8">
      <w:pPr>
        <w:pStyle w:val="a4"/>
        <w:rPr>
          <w:rFonts w:ascii="Times New Roman" w:eastAsia="Times New Roman" w:hAnsi="Times New Roman" w:cs="Times New Roman"/>
          <w:sz w:val="24"/>
          <w:szCs w:val="24"/>
        </w:rPr>
      </w:pPr>
      <w:r w:rsidRPr="003B3B40">
        <w:rPr>
          <w:rFonts w:ascii="Times New Roman" w:eastAsia="Times New Roman" w:hAnsi="Times New Roman" w:cs="Times New Roman"/>
          <w:sz w:val="24"/>
          <w:szCs w:val="24"/>
        </w:rPr>
        <w:t>ведущих естествоиспытателей и их роль в изучении природы.</w:t>
      </w:r>
    </w:p>
    <w:p w:rsidR="001D00D8" w:rsidRPr="003B3B40" w:rsidRDefault="001D00D8" w:rsidP="001D00D8">
      <w:pPr>
        <w:pStyle w:val="a4"/>
        <w:rPr>
          <w:rFonts w:ascii="Times New Roman" w:hAnsi="Times New Roman" w:cs="Times New Roman"/>
          <w:b/>
          <w:sz w:val="24"/>
          <w:szCs w:val="24"/>
        </w:rPr>
      </w:pPr>
      <w:r w:rsidRPr="003B3B40">
        <w:rPr>
          <w:rFonts w:ascii="Times New Roman" w:eastAsia="Times New Roman" w:hAnsi="Times New Roman" w:cs="Times New Roman"/>
          <w:b/>
          <w:sz w:val="24"/>
          <w:szCs w:val="24"/>
        </w:rPr>
        <w:t>Учащиеся должны уметь:</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объяснять значение биологических знаний в повседневной жизни;</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характеризовать методы биологических исследований;</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работать с лупой и световым микроскопом;</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узнавать на таблицах и микропрепаратах основные органоиды клетки;</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объяснять роль органических и минеральных веществ в клетке;</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соблюдать правила поведения и работы с приборами и инструментами в кабинете</w:t>
      </w:r>
    </w:p>
    <w:p w:rsidR="001D00D8" w:rsidRPr="003B3B40" w:rsidRDefault="001D00D8" w:rsidP="001D00D8">
      <w:pPr>
        <w:pStyle w:val="a4"/>
        <w:rPr>
          <w:rFonts w:ascii="Times New Roman" w:hAnsi="Times New Roman" w:cs="Times New Roman"/>
          <w:sz w:val="24"/>
          <w:szCs w:val="24"/>
        </w:rPr>
      </w:pPr>
      <w:r w:rsidRPr="003B3B40">
        <w:rPr>
          <w:rFonts w:ascii="Times New Roman" w:eastAsia="Times New Roman" w:hAnsi="Times New Roman" w:cs="Times New Roman"/>
          <w:sz w:val="24"/>
          <w:szCs w:val="24"/>
        </w:rPr>
        <w:t>биологии.</w:t>
      </w:r>
    </w:p>
    <w:p w:rsidR="001D00D8" w:rsidRPr="00544497" w:rsidRDefault="001D00D8" w:rsidP="001D00D8">
      <w:pPr>
        <w:pStyle w:val="a4"/>
        <w:rPr>
          <w:rFonts w:ascii="Times New Roman" w:hAnsi="Times New Roman" w:cs="Times New Roman"/>
          <w:b/>
          <w:sz w:val="24"/>
          <w:szCs w:val="24"/>
        </w:rPr>
      </w:pPr>
      <w:r w:rsidRPr="003B3B40">
        <w:rPr>
          <w:rFonts w:ascii="Times New Roman" w:eastAsia="Times New Roman" w:hAnsi="Times New Roman" w:cs="Times New Roman"/>
          <w:b/>
          <w:sz w:val="24"/>
          <w:szCs w:val="24"/>
        </w:rPr>
        <w:t>Метапредметные результаты обучения</w:t>
      </w:r>
    </w:p>
    <w:p w:rsidR="001D00D8" w:rsidRPr="003B3B40" w:rsidRDefault="001D00D8" w:rsidP="001D00D8">
      <w:pPr>
        <w:pStyle w:val="a4"/>
        <w:rPr>
          <w:rFonts w:ascii="Times New Roman" w:hAnsi="Times New Roman" w:cs="Times New Roman"/>
          <w:b/>
          <w:sz w:val="24"/>
          <w:szCs w:val="24"/>
        </w:rPr>
      </w:pPr>
      <w:r w:rsidRPr="003B3B40">
        <w:rPr>
          <w:rFonts w:ascii="Times New Roman" w:eastAsia="Times New Roman" w:hAnsi="Times New Roman" w:cs="Times New Roman"/>
          <w:b/>
          <w:sz w:val="24"/>
          <w:szCs w:val="24"/>
        </w:rPr>
        <w:t>Учащиеся должны уметь:</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проводить простейшие наблюдения, измерения, опыты;</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ставить учебную задачу под руководством учителя;</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систематизировать и обобщать разумные виды информации;</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составлять план выполнения учебной задачи.</w:t>
      </w:r>
    </w:p>
    <w:p w:rsidR="001D00D8" w:rsidRPr="003B3B40" w:rsidRDefault="001D00D8" w:rsidP="001D00D8">
      <w:pPr>
        <w:pStyle w:val="a4"/>
        <w:rPr>
          <w:rFonts w:ascii="Times New Roman" w:hAnsi="Times New Roman" w:cs="Times New Roman"/>
          <w:b/>
          <w:sz w:val="24"/>
          <w:szCs w:val="24"/>
        </w:rPr>
      </w:pPr>
      <w:r w:rsidRPr="003B3B40">
        <w:rPr>
          <w:rFonts w:ascii="Times New Roman" w:eastAsia="Times New Roman" w:hAnsi="Times New Roman" w:cs="Times New Roman"/>
          <w:b/>
          <w:sz w:val="24"/>
          <w:szCs w:val="24"/>
          <w:u w:val="single"/>
        </w:rPr>
        <w:t>Раздел 2. Многообразие живы</w:t>
      </w:r>
      <w:r>
        <w:rPr>
          <w:rFonts w:ascii="Times New Roman" w:eastAsia="Times New Roman" w:hAnsi="Times New Roman" w:cs="Times New Roman"/>
          <w:b/>
          <w:sz w:val="24"/>
          <w:szCs w:val="24"/>
          <w:u w:val="single"/>
        </w:rPr>
        <w:t xml:space="preserve">х организмов </w:t>
      </w:r>
    </w:p>
    <w:p w:rsidR="001D00D8" w:rsidRPr="003B3B40" w:rsidRDefault="001D00D8" w:rsidP="001D00D8">
      <w:pPr>
        <w:pStyle w:val="a4"/>
        <w:rPr>
          <w:rFonts w:ascii="Times New Roman" w:hAnsi="Times New Roman" w:cs="Times New Roman"/>
          <w:sz w:val="24"/>
          <w:szCs w:val="24"/>
        </w:rPr>
      </w:pPr>
      <w:r w:rsidRPr="003B3B40">
        <w:rPr>
          <w:rFonts w:ascii="Times New Roman" w:eastAsia="Times New Roman" w:hAnsi="Times New Roman" w:cs="Times New Roman"/>
          <w:sz w:val="24"/>
          <w:szCs w:val="24"/>
        </w:rPr>
        <w:t>Развитие жизни на Земле: жизнь в Древнем океане; леса каменноугольного периода; рас-</w:t>
      </w:r>
    </w:p>
    <w:p w:rsidR="001D00D8" w:rsidRPr="003B3B40" w:rsidRDefault="001D00D8" w:rsidP="001D00D8">
      <w:pPr>
        <w:pStyle w:val="a4"/>
        <w:rPr>
          <w:rFonts w:ascii="Times New Roman" w:hAnsi="Times New Roman" w:cs="Times New Roman"/>
          <w:sz w:val="24"/>
          <w:szCs w:val="24"/>
        </w:rPr>
      </w:pPr>
      <w:r w:rsidRPr="003B3B40">
        <w:rPr>
          <w:rFonts w:ascii="Times New Roman" w:eastAsia="Times New Roman" w:hAnsi="Times New Roman" w:cs="Times New Roman"/>
          <w:sz w:val="24"/>
          <w:szCs w:val="24"/>
        </w:rPr>
        <w:t>цвет древних пресмыкающихся; птицы и звери прошлого. Разнообразие живых организ-</w:t>
      </w:r>
    </w:p>
    <w:p w:rsidR="001D00D8" w:rsidRPr="003B3B40" w:rsidRDefault="001D00D8" w:rsidP="001D00D8">
      <w:pPr>
        <w:pStyle w:val="a4"/>
        <w:rPr>
          <w:rFonts w:ascii="Times New Roman" w:hAnsi="Times New Roman" w:cs="Times New Roman"/>
          <w:sz w:val="24"/>
          <w:szCs w:val="24"/>
        </w:rPr>
      </w:pPr>
      <w:r w:rsidRPr="003B3B40">
        <w:rPr>
          <w:rFonts w:ascii="Times New Roman" w:eastAsia="Times New Roman" w:hAnsi="Times New Roman" w:cs="Times New Roman"/>
          <w:sz w:val="24"/>
          <w:szCs w:val="24"/>
        </w:rPr>
        <w:t>мов. Классификация организмов. Вид. Царства живой природы: Бактерии, Грибы, Расте-</w:t>
      </w:r>
    </w:p>
    <w:p w:rsidR="001D00D8" w:rsidRPr="003B3B40" w:rsidRDefault="001D00D8" w:rsidP="001D00D8">
      <w:pPr>
        <w:pStyle w:val="a4"/>
        <w:rPr>
          <w:rFonts w:ascii="Times New Roman" w:hAnsi="Times New Roman" w:cs="Times New Roman"/>
          <w:sz w:val="24"/>
          <w:szCs w:val="24"/>
        </w:rPr>
      </w:pPr>
      <w:r w:rsidRPr="003B3B40">
        <w:rPr>
          <w:rFonts w:ascii="Times New Roman" w:eastAsia="Times New Roman" w:hAnsi="Times New Roman" w:cs="Times New Roman"/>
          <w:sz w:val="24"/>
          <w:szCs w:val="24"/>
        </w:rPr>
        <w:t>ния, Животные. Существенные признаки представителей основных царств, их характе-</w:t>
      </w:r>
    </w:p>
    <w:p w:rsidR="001D00D8" w:rsidRPr="003B3B40" w:rsidRDefault="001D00D8" w:rsidP="001D00D8">
      <w:pPr>
        <w:pStyle w:val="a4"/>
        <w:rPr>
          <w:rFonts w:ascii="Times New Roman" w:hAnsi="Times New Roman" w:cs="Times New Roman"/>
          <w:sz w:val="24"/>
          <w:szCs w:val="24"/>
        </w:rPr>
      </w:pPr>
      <w:r w:rsidRPr="003B3B40">
        <w:rPr>
          <w:rFonts w:ascii="Times New Roman" w:eastAsia="Times New Roman" w:hAnsi="Times New Roman" w:cs="Times New Roman"/>
          <w:sz w:val="24"/>
          <w:szCs w:val="24"/>
        </w:rPr>
        <w:t>ристика, строение, особенности жизнедеятельности, места обитания, их роль в природе и</w:t>
      </w:r>
    </w:p>
    <w:p w:rsidR="001D00D8" w:rsidRPr="003B3B40" w:rsidRDefault="001D00D8" w:rsidP="001D00D8">
      <w:pPr>
        <w:pStyle w:val="a4"/>
        <w:rPr>
          <w:rFonts w:ascii="Times New Roman" w:hAnsi="Times New Roman" w:cs="Times New Roman"/>
          <w:sz w:val="24"/>
          <w:szCs w:val="24"/>
        </w:rPr>
      </w:pPr>
      <w:r w:rsidRPr="003B3B40">
        <w:rPr>
          <w:rFonts w:ascii="Times New Roman" w:eastAsia="Times New Roman" w:hAnsi="Times New Roman" w:cs="Times New Roman"/>
          <w:sz w:val="24"/>
          <w:szCs w:val="24"/>
        </w:rPr>
        <w:t>жизни человека. Охрана живой природы.</w:t>
      </w:r>
    </w:p>
    <w:p w:rsidR="001D00D8" w:rsidRPr="002201C7" w:rsidRDefault="001D00D8" w:rsidP="001D00D8">
      <w:pPr>
        <w:pStyle w:val="a4"/>
        <w:rPr>
          <w:rFonts w:ascii="Times New Roman" w:hAnsi="Times New Roman" w:cs="Times New Roman"/>
          <w:b/>
          <w:sz w:val="24"/>
          <w:szCs w:val="24"/>
        </w:rPr>
      </w:pPr>
      <w:r w:rsidRPr="002201C7">
        <w:rPr>
          <w:rFonts w:ascii="Times New Roman" w:eastAsia="Times New Roman" w:hAnsi="Times New Roman" w:cs="Times New Roman"/>
          <w:b/>
          <w:sz w:val="24"/>
          <w:szCs w:val="24"/>
        </w:rPr>
        <w:lastRenderedPageBreak/>
        <w:t>Предметные результаты обучения</w:t>
      </w:r>
    </w:p>
    <w:p w:rsidR="001D00D8" w:rsidRPr="002201C7" w:rsidRDefault="001D00D8" w:rsidP="001D00D8">
      <w:pPr>
        <w:pStyle w:val="a4"/>
        <w:rPr>
          <w:rFonts w:ascii="Times New Roman" w:hAnsi="Times New Roman" w:cs="Times New Roman"/>
          <w:b/>
          <w:sz w:val="24"/>
          <w:szCs w:val="24"/>
        </w:rPr>
      </w:pPr>
      <w:r w:rsidRPr="002201C7">
        <w:rPr>
          <w:rFonts w:ascii="Times New Roman" w:eastAsia="Times New Roman" w:hAnsi="Times New Roman" w:cs="Times New Roman"/>
          <w:b/>
          <w:sz w:val="24"/>
          <w:szCs w:val="24"/>
        </w:rPr>
        <w:t>Учащиеся должны знать:</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существенные признаки строения и жизнедеятельности изучаемых биологических объектов;</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основные признаки представителей царств живой природы.</w:t>
      </w:r>
    </w:p>
    <w:p w:rsidR="001D00D8" w:rsidRPr="002201C7" w:rsidRDefault="001D00D8" w:rsidP="001D00D8">
      <w:pPr>
        <w:pStyle w:val="a4"/>
        <w:rPr>
          <w:rFonts w:ascii="Times New Roman" w:hAnsi="Times New Roman" w:cs="Times New Roman"/>
          <w:b/>
          <w:sz w:val="24"/>
          <w:szCs w:val="24"/>
        </w:rPr>
      </w:pPr>
      <w:r w:rsidRPr="002201C7">
        <w:rPr>
          <w:rFonts w:ascii="Times New Roman" w:eastAsia="Times New Roman" w:hAnsi="Times New Roman" w:cs="Times New Roman"/>
          <w:b/>
          <w:sz w:val="24"/>
          <w:szCs w:val="24"/>
        </w:rPr>
        <w:t>Учащиеся должны уметь:</w:t>
      </w:r>
    </w:p>
    <w:p w:rsidR="001D00D8" w:rsidRPr="003B3B40" w:rsidRDefault="001D00D8" w:rsidP="001D00D8">
      <w:pPr>
        <w:pStyle w:val="a4"/>
        <w:rPr>
          <w:rFonts w:ascii="Times New Roman" w:hAnsi="Times New Roman" w:cs="Times New Roman"/>
          <w:sz w:val="24"/>
          <w:szCs w:val="24"/>
        </w:rPr>
      </w:pPr>
      <w:r w:rsidRPr="003B3B40">
        <w:rPr>
          <w:rFonts w:ascii="Times New Roman" w:eastAsia="Times New Roman" w:hAnsi="Times New Roman" w:cs="Times New Roman"/>
          <w:sz w:val="24"/>
          <w:szCs w:val="24"/>
        </w:rPr>
        <w:t xml:space="preserve">-определять принадлежность биологических объектов к одному из царств живой </w:t>
      </w:r>
      <w:r>
        <w:rPr>
          <w:rFonts w:ascii="Times New Roman" w:eastAsia="Times New Roman" w:hAnsi="Times New Roman" w:cs="Times New Roman"/>
          <w:sz w:val="24"/>
          <w:szCs w:val="24"/>
        </w:rPr>
        <w:t>при</w:t>
      </w:r>
      <w:r w:rsidRPr="003B3B40">
        <w:rPr>
          <w:rFonts w:ascii="Times New Roman" w:eastAsia="Times New Roman" w:hAnsi="Times New Roman" w:cs="Times New Roman"/>
          <w:sz w:val="24"/>
          <w:szCs w:val="24"/>
        </w:rPr>
        <w:t>роды;</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устанавливать черты сходства и различия у представителей основных царств;</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различать изученные объекты в природе, на таблицах;</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устанавливать черты приспособленности организмов к среде обитания;</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 xml:space="preserve">объяснять роль представителей царств живой природы в жизни человека. </w:t>
      </w:r>
    </w:p>
    <w:p w:rsidR="001D00D8" w:rsidRDefault="001D00D8" w:rsidP="001D00D8">
      <w:pPr>
        <w:pStyle w:val="a4"/>
        <w:rPr>
          <w:rFonts w:ascii="Times New Roman" w:eastAsia="Times New Roman" w:hAnsi="Times New Roman" w:cs="Times New Roman"/>
          <w:sz w:val="24"/>
          <w:szCs w:val="24"/>
        </w:rPr>
      </w:pPr>
      <w:r w:rsidRPr="002201C7">
        <w:rPr>
          <w:rFonts w:ascii="Times New Roman" w:eastAsia="Times New Roman" w:hAnsi="Times New Roman" w:cs="Times New Roman"/>
          <w:b/>
          <w:sz w:val="24"/>
          <w:szCs w:val="24"/>
        </w:rPr>
        <w:t>Метапредметные результаты обучения</w:t>
      </w:r>
    </w:p>
    <w:p w:rsidR="001D00D8" w:rsidRPr="002201C7" w:rsidRDefault="001D00D8" w:rsidP="001D00D8">
      <w:pPr>
        <w:pStyle w:val="a4"/>
        <w:rPr>
          <w:rFonts w:ascii="Times New Roman" w:eastAsia="Times New Roman" w:hAnsi="Times New Roman" w:cs="Times New Roman"/>
          <w:b/>
          <w:sz w:val="24"/>
          <w:szCs w:val="24"/>
        </w:rPr>
      </w:pPr>
      <w:r w:rsidRPr="002201C7">
        <w:rPr>
          <w:rFonts w:ascii="Times New Roman" w:eastAsia="Times New Roman" w:hAnsi="Times New Roman" w:cs="Times New Roman"/>
          <w:b/>
          <w:sz w:val="24"/>
          <w:szCs w:val="24"/>
        </w:rPr>
        <w:t>Учащиеся должны уметь:</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проводить простейшую классификацию живых организмов по отдельным царствам;</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использовать дополнительные источники инфор</w:t>
      </w:r>
      <w:r>
        <w:rPr>
          <w:rFonts w:ascii="Times New Roman" w:eastAsia="Times New Roman" w:hAnsi="Times New Roman" w:cs="Times New Roman"/>
          <w:sz w:val="24"/>
          <w:szCs w:val="24"/>
        </w:rPr>
        <w:t>мации для выполнения учебной за</w:t>
      </w:r>
      <w:r w:rsidRPr="003B3B40">
        <w:rPr>
          <w:rFonts w:ascii="Times New Roman" w:eastAsia="Times New Roman" w:hAnsi="Times New Roman" w:cs="Times New Roman"/>
          <w:sz w:val="24"/>
          <w:szCs w:val="24"/>
        </w:rPr>
        <w:t>дачи;</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самостоятельно готовить устное сообщение на 2-3 минуты.</w:t>
      </w:r>
    </w:p>
    <w:p w:rsidR="001D00D8" w:rsidRPr="002201C7" w:rsidRDefault="001D00D8" w:rsidP="001D00D8">
      <w:pPr>
        <w:pStyle w:val="a4"/>
        <w:rPr>
          <w:rFonts w:ascii="Times New Roman" w:hAnsi="Times New Roman" w:cs="Times New Roman"/>
          <w:b/>
          <w:sz w:val="24"/>
          <w:szCs w:val="24"/>
        </w:rPr>
      </w:pPr>
      <w:r w:rsidRPr="002201C7">
        <w:rPr>
          <w:rFonts w:ascii="Times New Roman" w:eastAsia="Times New Roman" w:hAnsi="Times New Roman" w:cs="Times New Roman"/>
          <w:b/>
          <w:sz w:val="24"/>
          <w:szCs w:val="24"/>
          <w:u w:val="single"/>
        </w:rPr>
        <w:t>Раздел 3. Среда оби</w:t>
      </w:r>
      <w:r>
        <w:rPr>
          <w:rFonts w:ascii="Times New Roman" w:eastAsia="Times New Roman" w:hAnsi="Times New Roman" w:cs="Times New Roman"/>
          <w:b/>
          <w:sz w:val="24"/>
          <w:szCs w:val="24"/>
          <w:u w:val="single"/>
        </w:rPr>
        <w:t xml:space="preserve">тания живых организмов </w:t>
      </w:r>
    </w:p>
    <w:p w:rsidR="001D00D8" w:rsidRPr="003B3B40" w:rsidRDefault="001D00D8" w:rsidP="001D00D8">
      <w:pPr>
        <w:pStyle w:val="a4"/>
        <w:rPr>
          <w:rFonts w:ascii="Times New Roman" w:hAnsi="Times New Roman" w:cs="Times New Roman"/>
          <w:sz w:val="24"/>
          <w:szCs w:val="24"/>
        </w:rPr>
      </w:pPr>
      <w:r w:rsidRPr="003B3B40">
        <w:rPr>
          <w:rFonts w:ascii="Times New Roman" w:eastAsia="Times New Roman" w:hAnsi="Times New Roman" w:cs="Times New Roman"/>
          <w:sz w:val="24"/>
          <w:szCs w:val="24"/>
        </w:rPr>
        <w:t>Наземно-воздушная, водная и почвенная среды обитания организмов. Приспособлен-ность организмов к среде обитания. Растения и животные разных материков (знакомство</w:t>
      </w:r>
    </w:p>
    <w:p w:rsidR="001D00D8" w:rsidRDefault="001D00D8" w:rsidP="001D00D8">
      <w:pPr>
        <w:pStyle w:val="a4"/>
        <w:rPr>
          <w:rFonts w:ascii="Times New Roman" w:eastAsia="Times New Roman" w:hAnsi="Times New Roman" w:cs="Times New Roman"/>
          <w:sz w:val="24"/>
          <w:szCs w:val="24"/>
        </w:rPr>
      </w:pPr>
      <w:r w:rsidRPr="003B3B40">
        <w:rPr>
          <w:rFonts w:ascii="Times New Roman" w:eastAsia="Times New Roman" w:hAnsi="Times New Roman" w:cs="Times New Roman"/>
          <w:sz w:val="24"/>
          <w:szCs w:val="24"/>
        </w:rPr>
        <w:t xml:space="preserve">отдельными представителями живой природы каждого материка). Природные зоны Земли: тундра, тайга, смешанные и широколиственные </w:t>
      </w:r>
      <w:r>
        <w:rPr>
          <w:rFonts w:ascii="Times New Roman" w:eastAsia="Times New Roman" w:hAnsi="Times New Roman" w:cs="Times New Roman"/>
          <w:sz w:val="24"/>
          <w:szCs w:val="24"/>
        </w:rPr>
        <w:t>леса, травянистые равнины - сте</w:t>
      </w:r>
      <w:r w:rsidRPr="003B3B40">
        <w:rPr>
          <w:rFonts w:ascii="Times New Roman" w:eastAsia="Times New Roman" w:hAnsi="Times New Roman" w:cs="Times New Roman"/>
          <w:sz w:val="24"/>
          <w:szCs w:val="24"/>
        </w:rPr>
        <w:t>пи и саванны, пустыни, влажные тропические леса. Жи</w:t>
      </w:r>
      <w:r>
        <w:rPr>
          <w:rFonts w:ascii="Times New Roman" w:eastAsia="Times New Roman" w:hAnsi="Times New Roman" w:cs="Times New Roman"/>
          <w:sz w:val="24"/>
          <w:szCs w:val="24"/>
        </w:rPr>
        <w:t>знь в морях и океанах. Сообщест</w:t>
      </w:r>
      <w:r w:rsidRPr="003B3B40">
        <w:rPr>
          <w:rFonts w:ascii="Times New Roman" w:eastAsia="Times New Roman" w:hAnsi="Times New Roman" w:cs="Times New Roman"/>
          <w:sz w:val="24"/>
          <w:szCs w:val="24"/>
        </w:rPr>
        <w:t>ва поверхности и толщи воды, донное сообщество, сообщество кораллового рифа, глу-боководное сообщество.</w:t>
      </w:r>
    </w:p>
    <w:p w:rsidR="001D00D8" w:rsidRPr="002201C7" w:rsidRDefault="001D00D8" w:rsidP="001D00D8">
      <w:pPr>
        <w:pStyle w:val="a4"/>
        <w:rPr>
          <w:rFonts w:ascii="Times New Roman" w:eastAsia="Times New Roman" w:hAnsi="Times New Roman" w:cs="Times New Roman"/>
          <w:b/>
          <w:sz w:val="24"/>
          <w:szCs w:val="24"/>
        </w:rPr>
      </w:pPr>
      <w:r w:rsidRPr="002201C7">
        <w:rPr>
          <w:rFonts w:ascii="Times New Roman" w:eastAsia="Times New Roman" w:hAnsi="Times New Roman" w:cs="Times New Roman"/>
          <w:b/>
          <w:sz w:val="24"/>
          <w:szCs w:val="24"/>
        </w:rPr>
        <w:t>Лабораторные работы</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Определение (узнавание) наиболее распространѐнных растений и животных с ис-пользованием различных источников информации (фотографий, атласов-определителей, чучел, гербариев и др.). Исследова</w:t>
      </w:r>
      <w:r>
        <w:rPr>
          <w:rFonts w:ascii="Times New Roman" w:eastAsia="Times New Roman" w:hAnsi="Times New Roman" w:cs="Times New Roman"/>
          <w:sz w:val="24"/>
          <w:szCs w:val="24"/>
        </w:rPr>
        <w:t>ние особенностей строения расте</w:t>
      </w:r>
      <w:r w:rsidRPr="003B3B40">
        <w:rPr>
          <w:rFonts w:ascii="Times New Roman" w:eastAsia="Times New Roman" w:hAnsi="Times New Roman" w:cs="Times New Roman"/>
          <w:sz w:val="24"/>
          <w:szCs w:val="24"/>
        </w:rPr>
        <w:t>ний и животных, связанных со средой обитания.</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 xml:space="preserve">Знакомство с экологическими проблемами местности и доступными путями их </w:t>
      </w:r>
    </w:p>
    <w:p w:rsidR="001D00D8" w:rsidRPr="002201C7"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ре</w:t>
      </w:r>
      <w:r w:rsidRPr="003B3B40">
        <w:rPr>
          <w:rFonts w:ascii="Times New Roman" w:eastAsia="Times New Roman" w:hAnsi="Times New Roman" w:cs="Times New Roman"/>
          <w:sz w:val="24"/>
          <w:szCs w:val="24"/>
        </w:rPr>
        <w:t>шения.</w:t>
      </w:r>
    </w:p>
    <w:p w:rsidR="001D00D8" w:rsidRPr="002201C7" w:rsidRDefault="001D00D8" w:rsidP="001D00D8">
      <w:pPr>
        <w:pStyle w:val="a4"/>
        <w:rPr>
          <w:rFonts w:ascii="Times New Roman" w:hAnsi="Times New Roman" w:cs="Times New Roman"/>
          <w:b/>
          <w:sz w:val="24"/>
          <w:szCs w:val="24"/>
        </w:rPr>
      </w:pPr>
      <w:r w:rsidRPr="002201C7">
        <w:rPr>
          <w:rFonts w:ascii="Times New Roman" w:eastAsia="Times New Roman" w:hAnsi="Times New Roman" w:cs="Times New Roman"/>
          <w:b/>
          <w:sz w:val="24"/>
          <w:szCs w:val="24"/>
        </w:rPr>
        <w:t>Предметные результаты обучения</w:t>
      </w:r>
    </w:p>
    <w:p w:rsidR="001D00D8" w:rsidRPr="002201C7" w:rsidRDefault="001D00D8" w:rsidP="001D00D8">
      <w:pPr>
        <w:pStyle w:val="a4"/>
        <w:rPr>
          <w:rFonts w:ascii="Times New Roman" w:hAnsi="Times New Roman" w:cs="Times New Roman"/>
          <w:b/>
          <w:sz w:val="24"/>
          <w:szCs w:val="24"/>
        </w:rPr>
      </w:pPr>
      <w:r w:rsidRPr="002201C7">
        <w:rPr>
          <w:rFonts w:ascii="Times New Roman" w:eastAsia="Times New Roman" w:hAnsi="Times New Roman" w:cs="Times New Roman"/>
          <w:b/>
          <w:sz w:val="24"/>
          <w:szCs w:val="24"/>
        </w:rPr>
        <w:t>Учащиеся должны знать:</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основные среды обитания живых организмов;</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 xml:space="preserve">природные зоны нашей планеты, их обитателей. </w:t>
      </w:r>
    </w:p>
    <w:p w:rsidR="001D00D8" w:rsidRPr="002201C7" w:rsidRDefault="001D00D8" w:rsidP="001D00D8">
      <w:pPr>
        <w:pStyle w:val="a4"/>
        <w:rPr>
          <w:rFonts w:ascii="Times New Roman" w:eastAsia="Times New Roman" w:hAnsi="Times New Roman" w:cs="Times New Roman"/>
          <w:b/>
          <w:sz w:val="24"/>
          <w:szCs w:val="24"/>
        </w:rPr>
      </w:pPr>
      <w:r w:rsidRPr="002201C7">
        <w:rPr>
          <w:rFonts w:ascii="Times New Roman" w:eastAsia="Times New Roman" w:hAnsi="Times New Roman" w:cs="Times New Roman"/>
          <w:b/>
          <w:sz w:val="24"/>
          <w:szCs w:val="24"/>
        </w:rPr>
        <w:t>Учащиеся должны уметь:</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сравнивать различные среды обитания;</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характеризовать условия жизни в различных средах обитания;</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сравнивать условия обитания в различных природных зонах;</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выявлять черты приспособленности живых организмов к определѐнным условиям;</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приводить примеры обитателей морей и океанов;</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наблюдать за живыми организмами.</w:t>
      </w:r>
    </w:p>
    <w:p w:rsidR="001D00D8" w:rsidRPr="002201C7" w:rsidRDefault="001D00D8" w:rsidP="001D00D8">
      <w:pPr>
        <w:pStyle w:val="a4"/>
        <w:rPr>
          <w:rFonts w:ascii="Times New Roman" w:hAnsi="Times New Roman" w:cs="Times New Roman"/>
          <w:b/>
          <w:sz w:val="24"/>
          <w:szCs w:val="24"/>
        </w:rPr>
      </w:pPr>
      <w:r w:rsidRPr="002201C7">
        <w:rPr>
          <w:rFonts w:ascii="Times New Roman" w:eastAsia="Times New Roman" w:hAnsi="Times New Roman" w:cs="Times New Roman"/>
          <w:b/>
          <w:sz w:val="24"/>
          <w:szCs w:val="24"/>
        </w:rPr>
        <w:t>Метапредметные результаты обучения</w:t>
      </w:r>
    </w:p>
    <w:p w:rsidR="001D00D8" w:rsidRPr="002201C7" w:rsidRDefault="001D00D8" w:rsidP="001D00D8">
      <w:pPr>
        <w:pStyle w:val="a4"/>
        <w:rPr>
          <w:rFonts w:ascii="Times New Roman" w:hAnsi="Times New Roman" w:cs="Times New Roman"/>
          <w:b/>
          <w:sz w:val="24"/>
          <w:szCs w:val="24"/>
        </w:rPr>
      </w:pPr>
      <w:r w:rsidRPr="002201C7">
        <w:rPr>
          <w:rFonts w:ascii="Times New Roman" w:eastAsia="Times New Roman" w:hAnsi="Times New Roman" w:cs="Times New Roman"/>
          <w:b/>
          <w:sz w:val="24"/>
          <w:szCs w:val="24"/>
        </w:rPr>
        <w:t>Учащиеся должны уметь:</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находить и использовать причинно-следственные связи;</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строить, выдвигать и формулировать простейшие гипотезы;</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 xml:space="preserve">выделять в тексте смысловые части и озаглавливать их, ставить вопросы к тексту. </w:t>
      </w:r>
    </w:p>
    <w:p w:rsidR="001D00D8" w:rsidRPr="002201C7" w:rsidRDefault="001D00D8" w:rsidP="001D00D8">
      <w:pPr>
        <w:pStyle w:val="a4"/>
        <w:rPr>
          <w:rFonts w:ascii="Times New Roman" w:eastAsia="Times New Roman" w:hAnsi="Times New Roman" w:cs="Times New Roman"/>
          <w:b/>
          <w:sz w:val="24"/>
          <w:szCs w:val="24"/>
        </w:rPr>
      </w:pPr>
      <w:r w:rsidRPr="002201C7">
        <w:rPr>
          <w:rFonts w:ascii="Times New Roman" w:eastAsia="Times New Roman" w:hAnsi="Times New Roman" w:cs="Times New Roman"/>
          <w:b/>
          <w:sz w:val="24"/>
          <w:szCs w:val="24"/>
          <w:u w:val="single"/>
        </w:rPr>
        <w:t>Разд</w:t>
      </w:r>
      <w:r>
        <w:rPr>
          <w:rFonts w:ascii="Times New Roman" w:eastAsia="Times New Roman" w:hAnsi="Times New Roman" w:cs="Times New Roman"/>
          <w:b/>
          <w:sz w:val="24"/>
          <w:szCs w:val="24"/>
          <w:u w:val="single"/>
        </w:rPr>
        <w:t xml:space="preserve">ел 4. Человек на Земле </w:t>
      </w:r>
    </w:p>
    <w:p w:rsidR="001D00D8" w:rsidRPr="003B3B40" w:rsidRDefault="001D00D8" w:rsidP="001D00D8">
      <w:pPr>
        <w:pStyle w:val="a4"/>
        <w:rPr>
          <w:rFonts w:ascii="Times New Roman" w:eastAsia="Times New Roman" w:hAnsi="Times New Roman" w:cs="Times New Roman"/>
          <w:sz w:val="24"/>
          <w:szCs w:val="24"/>
        </w:rPr>
      </w:pPr>
      <w:r w:rsidRPr="003B3B40">
        <w:rPr>
          <w:rFonts w:ascii="Times New Roman" w:eastAsia="Times New Roman" w:hAnsi="Times New Roman" w:cs="Times New Roman"/>
          <w:sz w:val="24"/>
          <w:szCs w:val="24"/>
        </w:rPr>
        <w:t>Научные представления о происхождении человека. Древние предки человека: дриопи-теки и австралопитеки. Человек умелый. Человек прямоходящий. Человек разумный (не-андерталец, кроманьонец, современный человек). Изменения в природе, вызванные дея-тельностью человека. Кислотные дожди, озоновая дыра, парниковый эффект, радиоак-</w:t>
      </w:r>
      <w:r w:rsidRPr="003B3B40">
        <w:rPr>
          <w:rFonts w:ascii="Times New Roman" w:eastAsia="Times New Roman" w:hAnsi="Times New Roman" w:cs="Times New Roman"/>
          <w:sz w:val="24"/>
          <w:szCs w:val="24"/>
        </w:rPr>
        <w:lastRenderedPageBreak/>
        <w:t>тивные отходы. Биологическое разнообразие, его обеднение и пути сохранения. Опусты-нивание и его причины, борьба с опустыниванием. Важнейшие экологические пробле-мы: сохранение биологического разнообразия, борьба с уничтожением лесов и опусты-ниванием, защита планеты от всех видов загрязнений. Здоровье человека и безопасность жизни. Взаимосвязь здоровья и образа жизни. Вредные привычки и их профилактика. Среда обитания человека. Правила поведения человека в опасных ситуациях природного происхождения. Простейшие способы оказания первой помощи.</w:t>
      </w:r>
    </w:p>
    <w:p w:rsidR="001D00D8" w:rsidRDefault="001D00D8" w:rsidP="001D00D8">
      <w:pPr>
        <w:pStyle w:val="a4"/>
        <w:rPr>
          <w:rFonts w:ascii="Times New Roman" w:eastAsia="Times New Roman" w:hAnsi="Times New Roman" w:cs="Times New Roman"/>
          <w:sz w:val="24"/>
          <w:szCs w:val="24"/>
        </w:rPr>
      </w:pPr>
      <w:r w:rsidRPr="003B3B40">
        <w:rPr>
          <w:rFonts w:ascii="Times New Roman" w:eastAsia="Times New Roman" w:hAnsi="Times New Roman" w:cs="Times New Roman"/>
          <w:sz w:val="24"/>
          <w:szCs w:val="24"/>
        </w:rPr>
        <w:t>Демонстрация. Ядовитые растения и опасные животные своей местности.</w:t>
      </w:r>
    </w:p>
    <w:p w:rsidR="001D00D8" w:rsidRPr="002201C7" w:rsidRDefault="001D00D8" w:rsidP="001D00D8">
      <w:pPr>
        <w:pStyle w:val="a4"/>
        <w:rPr>
          <w:rFonts w:ascii="Times New Roman" w:eastAsia="Times New Roman" w:hAnsi="Times New Roman" w:cs="Times New Roman"/>
          <w:b/>
          <w:sz w:val="24"/>
          <w:szCs w:val="24"/>
        </w:rPr>
      </w:pPr>
      <w:r w:rsidRPr="002201C7">
        <w:rPr>
          <w:rFonts w:ascii="Times New Roman" w:eastAsia="Times New Roman" w:hAnsi="Times New Roman" w:cs="Times New Roman"/>
          <w:b/>
          <w:sz w:val="24"/>
          <w:szCs w:val="24"/>
        </w:rPr>
        <w:t xml:space="preserve"> Лабораторные работы</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Измерение своего роста и массы тела.</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 xml:space="preserve">Овладение простейшими способами оказания первой доврачебной помощи. </w:t>
      </w:r>
    </w:p>
    <w:p w:rsidR="001D00D8" w:rsidRPr="002201C7" w:rsidRDefault="001D00D8" w:rsidP="001D00D8">
      <w:pPr>
        <w:pStyle w:val="a4"/>
        <w:rPr>
          <w:rFonts w:ascii="Times New Roman" w:eastAsia="Times New Roman" w:hAnsi="Times New Roman" w:cs="Times New Roman"/>
          <w:b/>
          <w:sz w:val="24"/>
          <w:szCs w:val="24"/>
        </w:rPr>
      </w:pPr>
      <w:r w:rsidRPr="002201C7">
        <w:rPr>
          <w:rFonts w:ascii="Times New Roman" w:eastAsia="Times New Roman" w:hAnsi="Times New Roman" w:cs="Times New Roman"/>
          <w:b/>
          <w:sz w:val="24"/>
          <w:szCs w:val="24"/>
        </w:rPr>
        <w:t>Предметные результаты обучения:</w:t>
      </w:r>
    </w:p>
    <w:p w:rsidR="001D00D8" w:rsidRPr="002201C7" w:rsidRDefault="001D00D8" w:rsidP="001D00D8">
      <w:pPr>
        <w:pStyle w:val="a4"/>
        <w:rPr>
          <w:rFonts w:ascii="Times New Roman" w:eastAsia="Times New Roman" w:hAnsi="Times New Roman" w:cs="Times New Roman"/>
          <w:b/>
          <w:sz w:val="24"/>
          <w:szCs w:val="24"/>
        </w:rPr>
      </w:pPr>
      <w:r w:rsidRPr="002201C7">
        <w:rPr>
          <w:rFonts w:ascii="Times New Roman" w:eastAsia="Times New Roman" w:hAnsi="Times New Roman" w:cs="Times New Roman"/>
          <w:b/>
          <w:sz w:val="24"/>
          <w:szCs w:val="24"/>
        </w:rPr>
        <w:t xml:space="preserve"> Учащиеся должны знать:</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предков человека, их характерные черты, образ жизни;</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основные экологические проблемы, стоящие перед современным человечеством;</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правила поведения человека в опасных ситуациях природного происхождения;</w:t>
      </w:r>
    </w:p>
    <w:p w:rsidR="001D00D8" w:rsidRPr="002201C7" w:rsidRDefault="001D00D8" w:rsidP="001D00D8">
      <w:pPr>
        <w:pStyle w:val="a4"/>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 xml:space="preserve">простейшие способы оказания первой помощи при ожогах, обморожении и др. </w:t>
      </w:r>
      <w:r w:rsidRPr="002201C7">
        <w:rPr>
          <w:rFonts w:ascii="Times New Roman" w:eastAsia="Times New Roman" w:hAnsi="Times New Roman" w:cs="Times New Roman"/>
          <w:b/>
          <w:sz w:val="24"/>
          <w:szCs w:val="24"/>
        </w:rPr>
        <w:t>Учащиеся должны уметь:</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объяснять причины негативного влияния хозяйственной деятельности человека на природу;</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объяснять роль растений и животных в жизни человека;</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обосновывать необходимость принятия мер по охране живой природы;</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соблюдать правила поведения в природе;</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различать на живых объектах, таблицах опасные для жизни человека виды растений и животных;</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вести здоровый образ жизни и проводить борьбу с вредными привычками своих</w:t>
      </w:r>
    </w:p>
    <w:p w:rsidR="001D00D8" w:rsidRPr="002201C7"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то</w:t>
      </w:r>
      <w:r w:rsidRPr="003B3B40">
        <w:rPr>
          <w:rFonts w:ascii="Times New Roman" w:eastAsia="Times New Roman" w:hAnsi="Times New Roman" w:cs="Times New Roman"/>
          <w:sz w:val="24"/>
          <w:szCs w:val="24"/>
        </w:rPr>
        <w:t>варищей.</w:t>
      </w:r>
    </w:p>
    <w:p w:rsidR="001D00D8" w:rsidRPr="002201C7" w:rsidRDefault="001D00D8" w:rsidP="001D00D8">
      <w:pPr>
        <w:pStyle w:val="a4"/>
        <w:rPr>
          <w:rFonts w:ascii="Times New Roman" w:hAnsi="Times New Roman" w:cs="Times New Roman"/>
          <w:b/>
          <w:sz w:val="24"/>
          <w:szCs w:val="24"/>
        </w:rPr>
      </w:pPr>
      <w:r w:rsidRPr="002201C7">
        <w:rPr>
          <w:rFonts w:ascii="Times New Roman" w:eastAsia="Times New Roman" w:hAnsi="Times New Roman" w:cs="Times New Roman"/>
          <w:b/>
          <w:sz w:val="24"/>
          <w:szCs w:val="24"/>
        </w:rPr>
        <w:t>Метапредметные результаты обучения</w:t>
      </w:r>
    </w:p>
    <w:p w:rsidR="001D00D8" w:rsidRPr="002201C7" w:rsidRDefault="001D00D8" w:rsidP="001D00D8">
      <w:pPr>
        <w:pStyle w:val="a4"/>
        <w:rPr>
          <w:rFonts w:ascii="Times New Roman" w:hAnsi="Times New Roman" w:cs="Times New Roman"/>
          <w:b/>
          <w:sz w:val="24"/>
          <w:szCs w:val="24"/>
        </w:rPr>
      </w:pPr>
      <w:r w:rsidRPr="002201C7">
        <w:rPr>
          <w:rFonts w:ascii="Times New Roman" w:eastAsia="Times New Roman" w:hAnsi="Times New Roman" w:cs="Times New Roman"/>
          <w:b/>
          <w:sz w:val="24"/>
          <w:szCs w:val="24"/>
        </w:rPr>
        <w:t>Учащиеся должны уметь:</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работать в соответствии с поставленной задачей;</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составлять простой и сложный план текста;</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участвовать в совместной деятельности;</w:t>
      </w:r>
    </w:p>
    <w:p w:rsidR="001D00D8" w:rsidRPr="003B3B40"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работать с текстом параграфа и его компонентами;</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3B40">
        <w:rPr>
          <w:rFonts w:ascii="Times New Roman" w:eastAsia="Times New Roman" w:hAnsi="Times New Roman" w:cs="Times New Roman"/>
          <w:sz w:val="24"/>
          <w:szCs w:val="24"/>
        </w:rPr>
        <w:t>узнавать изучаемые объекты на таблицах, в природе.</w:t>
      </w:r>
    </w:p>
    <w:p w:rsidR="001D00D8" w:rsidRPr="00414557" w:rsidRDefault="001D00D8" w:rsidP="001D00D8">
      <w:pPr>
        <w:pStyle w:val="a4"/>
        <w:rPr>
          <w:rFonts w:ascii="Times New Roman" w:hAnsi="Times New Roman" w:cs="Times New Roman"/>
          <w:b/>
          <w:sz w:val="24"/>
          <w:szCs w:val="24"/>
        </w:rPr>
      </w:pPr>
      <w:r w:rsidRPr="00414557">
        <w:rPr>
          <w:rFonts w:ascii="Times New Roman" w:eastAsia="Times New Roman" w:hAnsi="Times New Roman" w:cs="Times New Roman"/>
          <w:b/>
          <w:sz w:val="24"/>
          <w:szCs w:val="24"/>
        </w:rPr>
        <w:t>Личностные результаты обучения</w:t>
      </w:r>
    </w:p>
    <w:p w:rsidR="001D00D8" w:rsidRPr="00414557"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формирование ответственного отношения к обучению;</w:t>
      </w:r>
    </w:p>
    <w:p w:rsidR="001D00D8" w:rsidRPr="00414557"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формирование познавательных интересов и мотивов к обучению;</w:t>
      </w:r>
    </w:p>
    <w:p w:rsidR="001D00D8" w:rsidRPr="00414557"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формирование навыков поведения в природе, осознания ценности живых объектов;</w:t>
      </w:r>
    </w:p>
    <w:p w:rsidR="001D00D8" w:rsidRPr="00414557"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осознание ценности здорового и безопасного образа жизни;</w:t>
      </w:r>
    </w:p>
    <w:p w:rsidR="001D00D8" w:rsidRPr="00414557"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формирование основ экологической культуры.</w:t>
      </w:r>
    </w:p>
    <w:p w:rsidR="001D00D8" w:rsidRDefault="001D00D8" w:rsidP="001D00D8">
      <w:pPr>
        <w:pStyle w:val="a4"/>
        <w:rPr>
          <w:rFonts w:ascii="Times New Roman" w:hAnsi="Times New Roman" w:cs="Times New Roman"/>
          <w:b/>
          <w:sz w:val="24"/>
          <w:szCs w:val="24"/>
        </w:rPr>
      </w:pPr>
      <w:r>
        <w:rPr>
          <w:rFonts w:ascii="Times New Roman" w:hAnsi="Times New Roman" w:cs="Times New Roman"/>
          <w:b/>
          <w:sz w:val="24"/>
          <w:szCs w:val="24"/>
        </w:rPr>
        <w:t xml:space="preserve">Раздел №5.Обобщение </w:t>
      </w:r>
    </w:p>
    <w:p w:rsidR="001D00D8" w:rsidRDefault="001D00D8" w:rsidP="001D00D8">
      <w:pPr>
        <w:pStyle w:val="a4"/>
        <w:rPr>
          <w:rFonts w:ascii="Times New Roman" w:hAnsi="Times New Roman" w:cs="Times New Roman"/>
          <w:sz w:val="24"/>
          <w:szCs w:val="24"/>
        </w:rPr>
      </w:pPr>
      <w:r w:rsidRPr="00414557">
        <w:rPr>
          <w:rFonts w:ascii="Times New Roman" w:hAnsi="Times New Roman" w:cs="Times New Roman"/>
          <w:sz w:val="24"/>
          <w:szCs w:val="24"/>
        </w:rPr>
        <w:t>Растения и животные занесенные в Красную книгу.растения местности.</w:t>
      </w:r>
    </w:p>
    <w:p w:rsidR="001D00D8" w:rsidRDefault="001D00D8" w:rsidP="001D00D8">
      <w:pPr>
        <w:pStyle w:val="a4"/>
        <w:rPr>
          <w:rFonts w:ascii="Times New Roman" w:hAnsi="Times New Roman" w:cs="Times New Roman"/>
          <w:sz w:val="24"/>
          <w:szCs w:val="24"/>
        </w:rPr>
      </w:pPr>
    </w:p>
    <w:p w:rsidR="001D00D8" w:rsidRDefault="001D00D8" w:rsidP="001D00D8">
      <w:pPr>
        <w:spacing w:line="234" w:lineRule="auto"/>
        <w:ind w:left="120"/>
        <w:jc w:val="both"/>
        <w:rPr>
          <w:sz w:val="20"/>
          <w:szCs w:val="20"/>
        </w:rPr>
      </w:pPr>
      <w:r>
        <w:rPr>
          <w:rFonts w:ascii="Times New Roman" w:eastAsia="Times New Roman" w:hAnsi="Times New Roman" w:cs="Times New Roman"/>
          <w:b/>
          <w:bCs/>
          <w:sz w:val="24"/>
          <w:szCs w:val="24"/>
        </w:rPr>
        <w:t>Содержание программы «Биология. Живой организм. 6 класс» (34 часа, 1 час в не-делю, 34 учебные недели)</w:t>
      </w:r>
    </w:p>
    <w:p w:rsidR="001D00D8" w:rsidRPr="00414557" w:rsidRDefault="001D00D8" w:rsidP="001D00D8">
      <w:pPr>
        <w:pStyle w:val="a4"/>
        <w:rPr>
          <w:rFonts w:ascii="Times New Roman" w:hAnsi="Times New Roman" w:cs="Times New Roman"/>
          <w:b/>
          <w:sz w:val="24"/>
          <w:szCs w:val="24"/>
        </w:rPr>
      </w:pPr>
      <w:r w:rsidRPr="00414557">
        <w:rPr>
          <w:rFonts w:ascii="Times New Roman" w:eastAsia="Times New Roman" w:hAnsi="Times New Roman" w:cs="Times New Roman"/>
          <w:b/>
          <w:sz w:val="24"/>
          <w:szCs w:val="24"/>
        </w:rPr>
        <w:t>Раздел 1. Строение и с</w:t>
      </w:r>
      <w:r>
        <w:rPr>
          <w:rFonts w:ascii="Times New Roman" w:eastAsia="Times New Roman" w:hAnsi="Times New Roman" w:cs="Times New Roman"/>
          <w:b/>
          <w:sz w:val="24"/>
          <w:szCs w:val="24"/>
        </w:rPr>
        <w:t xml:space="preserve">войства живых организмов </w:t>
      </w:r>
    </w:p>
    <w:p w:rsidR="001D00D8" w:rsidRPr="00414557" w:rsidRDefault="001D00D8" w:rsidP="001D00D8">
      <w:pPr>
        <w:pStyle w:val="a4"/>
        <w:rPr>
          <w:rFonts w:ascii="Times New Roman" w:hAnsi="Times New Roman" w:cs="Times New Roman"/>
          <w:sz w:val="24"/>
          <w:szCs w:val="24"/>
        </w:rPr>
      </w:pPr>
      <w:r w:rsidRPr="00414557">
        <w:rPr>
          <w:rFonts w:ascii="Times New Roman" w:eastAsia="Times New Roman" w:hAnsi="Times New Roman" w:cs="Times New Roman"/>
          <w:sz w:val="24"/>
          <w:szCs w:val="24"/>
        </w:rPr>
        <w:t>Основные свойства живых организмов. Многообразие живых организмов. Основные свойства живых организмов: клеточное строение, сходный химический состав, обмен веществ и энергии, питание, дыхание, выделение, рост и развитие, раздражимость, дви-жение, размножение.</w:t>
      </w:r>
    </w:p>
    <w:p w:rsidR="001D00D8" w:rsidRPr="00414557" w:rsidRDefault="001D00D8" w:rsidP="001D00D8">
      <w:pPr>
        <w:pStyle w:val="a4"/>
        <w:rPr>
          <w:rFonts w:ascii="Times New Roman" w:hAnsi="Times New Roman" w:cs="Times New Roman"/>
          <w:sz w:val="24"/>
          <w:szCs w:val="24"/>
        </w:rPr>
      </w:pPr>
      <w:r w:rsidRPr="00414557">
        <w:rPr>
          <w:rFonts w:ascii="Times New Roman" w:eastAsia="Times New Roman" w:hAnsi="Times New Roman" w:cs="Times New Roman"/>
          <w:sz w:val="24"/>
          <w:szCs w:val="24"/>
        </w:rPr>
        <w:t xml:space="preserve">Химический состав клеток. Содержание химических элементов в клетке. Вода, другие неорганические вещества, их роль в жизнедеятельности клеток. Органические вещества: </w:t>
      </w:r>
      <w:r w:rsidRPr="00414557">
        <w:rPr>
          <w:rFonts w:ascii="Times New Roman" w:eastAsia="Times New Roman" w:hAnsi="Times New Roman" w:cs="Times New Roman"/>
          <w:sz w:val="24"/>
          <w:szCs w:val="24"/>
        </w:rPr>
        <w:lastRenderedPageBreak/>
        <w:t>белки, жиры, углеводы, нуклеиновые кислоты, их роль в клетке. Практическая работа. Определение состава семян пшеницы.</w:t>
      </w:r>
    </w:p>
    <w:p w:rsidR="001D00D8" w:rsidRPr="00414557" w:rsidRDefault="001D00D8" w:rsidP="001D00D8">
      <w:pPr>
        <w:pStyle w:val="a4"/>
        <w:rPr>
          <w:rFonts w:ascii="Times New Roman" w:hAnsi="Times New Roman" w:cs="Times New Roman"/>
          <w:sz w:val="24"/>
          <w:szCs w:val="24"/>
        </w:rPr>
      </w:pPr>
      <w:r w:rsidRPr="00414557">
        <w:rPr>
          <w:rFonts w:ascii="Times New Roman" w:eastAsia="Times New Roman" w:hAnsi="Times New Roman" w:cs="Times New Roman"/>
          <w:sz w:val="24"/>
          <w:szCs w:val="24"/>
        </w:rPr>
        <w:t>Строение растительной и животной клеток. Клетка - живая система. Клетка - элементар-ная единица живого. Безъядерные и ядерные клетки. Строение и функции ядра, цито-плазмы и еѐ органоидов. Хромосомы, их значение. Различия в строении растительной и животной клеток.</w:t>
      </w:r>
    </w:p>
    <w:p w:rsidR="001D00D8" w:rsidRPr="00364D70" w:rsidRDefault="001D00D8" w:rsidP="001D00D8">
      <w:pPr>
        <w:pStyle w:val="a4"/>
        <w:rPr>
          <w:rFonts w:ascii="Times New Roman" w:hAnsi="Times New Roman" w:cs="Times New Roman"/>
          <w:sz w:val="24"/>
          <w:szCs w:val="24"/>
        </w:rPr>
      </w:pPr>
      <w:r w:rsidRPr="00414557">
        <w:rPr>
          <w:rFonts w:ascii="Times New Roman" w:eastAsia="Times New Roman" w:hAnsi="Times New Roman" w:cs="Times New Roman"/>
          <w:sz w:val="24"/>
          <w:szCs w:val="24"/>
        </w:rPr>
        <w:t xml:space="preserve">Деление клетки. </w:t>
      </w:r>
      <w:r w:rsidRPr="00414557">
        <w:rPr>
          <w:rFonts w:ascii="Times New Roman" w:eastAsia="Times New Roman" w:hAnsi="Times New Roman" w:cs="Times New Roman"/>
          <w:i/>
          <w:iCs/>
          <w:sz w:val="24"/>
          <w:szCs w:val="24"/>
        </w:rPr>
        <w:t>Деление-важнейшее свойство клеток.Значение деления для роста иразвития многоклеточного организма. Два типа деления. Деление - основа размножения организмов. Основные типы деления клеток. Митоз. Основные этапы митоза. Сущ-ность мейоза и его биологическое значение.</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b/>
          <w:sz w:val="24"/>
          <w:szCs w:val="24"/>
        </w:rPr>
        <w:t>Т</w:t>
      </w:r>
      <w:r w:rsidRPr="00414557">
        <w:rPr>
          <w:rFonts w:ascii="Times New Roman" w:eastAsia="Times New Roman" w:hAnsi="Times New Roman" w:cs="Times New Roman"/>
          <w:b/>
          <w:sz w:val="24"/>
          <w:szCs w:val="24"/>
        </w:rPr>
        <w:t>кани растений и животных</w:t>
      </w:r>
      <w:r w:rsidRPr="00414557">
        <w:rPr>
          <w:rFonts w:ascii="Times New Roman" w:eastAsia="Times New Roman" w:hAnsi="Times New Roman" w:cs="Times New Roman"/>
          <w:sz w:val="24"/>
          <w:szCs w:val="24"/>
        </w:rPr>
        <w:t>.</w:t>
      </w:r>
    </w:p>
    <w:p w:rsidR="001D00D8" w:rsidRPr="00414557" w:rsidRDefault="001D00D8" w:rsidP="001D00D8">
      <w:pPr>
        <w:pStyle w:val="a4"/>
        <w:rPr>
          <w:rFonts w:ascii="Times New Roman" w:hAnsi="Times New Roman" w:cs="Times New Roman"/>
          <w:sz w:val="24"/>
          <w:szCs w:val="24"/>
        </w:rPr>
      </w:pPr>
      <w:r w:rsidRPr="00414557">
        <w:rPr>
          <w:rFonts w:ascii="Times New Roman" w:eastAsia="Times New Roman" w:hAnsi="Times New Roman" w:cs="Times New Roman"/>
          <w:sz w:val="24"/>
          <w:szCs w:val="24"/>
        </w:rPr>
        <w:t xml:space="preserve"> Понятие «ткань». Клеточные элементы и межклеточное вещество. Типы тканей растений, их многообразие, значение, особенности строения. Ти-пы тканей животных организмов, их строение и функции. Лабораторная работа. Ткани живых организмов.</w:t>
      </w:r>
    </w:p>
    <w:p w:rsidR="001D00D8" w:rsidRDefault="001D00D8" w:rsidP="001D00D8">
      <w:pPr>
        <w:pStyle w:val="a4"/>
        <w:rPr>
          <w:rFonts w:ascii="Times New Roman" w:eastAsia="Times New Roman" w:hAnsi="Times New Roman" w:cs="Times New Roman"/>
          <w:sz w:val="24"/>
          <w:szCs w:val="24"/>
        </w:rPr>
      </w:pPr>
      <w:r w:rsidRPr="00414557">
        <w:rPr>
          <w:rFonts w:ascii="Times New Roman" w:eastAsia="Times New Roman" w:hAnsi="Times New Roman" w:cs="Times New Roman"/>
          <w:b/>
          <w:sz w:val="24"/>
          <w:szCs w:val="24"/>
        </w:rPr>
        <w:t>Органы и системы органов.</w:t>
      </w:r>
    </w:p>
    <w:p w:rsidR="001D00D8" w:rsidRPr="00414557" w:rsidRDefault="001D00D8" w:rsidP="001D00D8">
      <w:pPr>
        <w:pStyle w:val="a4"/>
        <w:rPr>
          <w:rFonts w:ascii="Times New Roman" w:hAnsi="Times New Roman" w:cs="Times New Roman"/>
          <w:sz w:val="24"/>
          <w:szCs w:val="24"/>
        </w:rPr>
      </w:pPr>
      <w:r w:rsidRPr="00414557">
        <w:rPr>
          <w:rFonts w:ascii="Times New Roman" w:eastAsia="Times New Roman" w:hAnsi="Times New Roman" w:cs="Times New Roman"/>
          <w:sz w:val="24"/>
          <w:szCs w:val="24"/>
        </w:rPr>
        <w:t xml:space="preserve"> Понятие «орган». Органы цветкового растения. Внешнее строение и значение корня. Корневые системы. Видои</w:t>
      </w:r>
      <w:r>
        <w:rPr>
          <w:rFonts w:ascii="Times New Roman" w:eastAsia="Times New Roman" w:hAnsi="Times New Roman" w:cs="Times New Roman"/>
          <w:sz w:val="24"/>
          <w:szCs w:val="24"/>
        </w:rPr>
        <w:t>зменения корней. Строение и зна</w:t>
      </w:r>
      <w:r w:rsidRPr="00414557">
        <w:rPr>
          <w:rFonts w:ascii="Times New Roman" w:eastAsia="Times New Roman" w:hAnsi="Times New Roman" w:cs="Times New Roman"/>
          <w:sz w:val="24"/>
          <w:szCs w:val="24"/>
        </w:rPr>
        <w:t>чение побега. Почка - зачаточный побег. Стебель как</w:t>
      </w:r>
      <w:r>
        <w:rPr>
          <w:rFonts w:ascii="Times New Roman" w:eastAsia="Times New Roman" w:hAnsi="Times New Roman" w:cs="Times New Roman"/>
          <w:sz w:val="24"/>
          <w:szCs w:val="24"/>
        </w:rPr>
        <w:t xml:space="preserve"> осевой орган побега. Передвиже</w:t>
      </w:r>
      <w:r w:rsidRPr="00414557">
        <w:rPr>
          <w:rFonts w:ascii="Times New Roman" w:eastAsia="Times New Roman" w:hAnsi="Times New Roman" w:cs="Times New Roman"/>
          <w:sz w:val="24"/>
          <w:szCs w:val="24"/>
        </w:rPr>
        <w:t>ние веществ по стеблю. Лист. Строение и функции. Простые и сложные листья. Цветок, его значение и строение (околоцветник, тычинки, пест</w:t>
      </w:r>
      <w:r>
        <w:rPr>
          <w:rFonts w:ascii="Times New Roman" w:eastAsia="Times New Roman" w:hAnsi="Times New Roman" w:cs="Times New Roman"/>
          <w:sz w:val="24"/>
          <w:szCs w:val="24"/>
        </w:rPr>
        <w:t>ики). Соцветия. Плоды, их значе</w:t>
      </w:r>
      <w:r w:rsidRPr="00414557">
        <w:rPr>
          <w:rFonts w:ascii="Times New Roman" w:eastAsia="Times New Roman" w:hAnsi="Times New Roman" w:cs="Times New Roman"/>
          <w:sz w:val="24"/>
          <w:szCs w:val="24"/>
        </w:rPr>
        <w:t>ние и разнообразие. Строение семян однодольного и д</w:t>
      </w:r>
      <w:r>
        <w:rPr>
          <w:rFonts w:ascii="Times New Roman" w:eastAsia="Times New Roman" w:hAnsi="Times New Roman" w:cs="Times New Roman"/>
          <w:sz w:val="24"/>
          <w:szCs w:val="24"/>
        </w:rPr>
        <w:t>вудольного растений. Системы ор</w:t>
      </w:r>
      <w:r w:rsidRPr="00414557">
        <w:rPr>
          <w:rFonts w:ascii="Times New Roman" w:eastAsia="Times New Roman" w:hAnsi="Times New Roman" w:cs="Times New Roman"/>
          <w:sz w:val="24"/>
          <w:szCs w:val="24"/>
        </w:rPr>
        <w:t>ганов. Основные системы органов животного организма: пищеварительная, опорно-двигательная, нервная, эндокринная, размножения.</w:t>
      </w:r>
    </w:p>
    <w:p w:rsidR="001D00D8" w:rsidRDefault="001D00D8" w:rsidP="001D00D8">
      <w:pPr>
        <w:pStyle w:val="a4"/>
        <w:rPr>
          <w:rFonts w:ascii="Times New Roman" w:eastAsia="Times New Roman" w:hAnsi="Times New Roman" w:cs="Times New Roman"/>
          <w:sz w:val="24"/>
          <w:szCs w:val="24"/>
        </w:rPr>
      </w:pPr>
      <w:r w:rsidRPr="0013470D">
        <w:rPr>
          <w:rFonts w:ascii="Times New Roman" w:eastAsia="Times New Roman" w:hAnsi="Times New Roman" w:cs="Times New Roman"/>
          <w:b/>
          <w:sz w:val="24"/>
          <w:szCs w:val="24"/>
        </w:rPr>
        <w:t>Лабораторная работа.</w:t>
      </w:r>
    </w:p>
    <w:p w:rsidR="001D00D8" w:rsidRPr="00414557" w:rsidRDefault="001D00D8" w:rsidP="001D00D8">
      <w:pPr>
        <w:pStyle w:val="a4"/>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Распознавание органов растений и животных.</w:t>
      </w:r>
    </w:p>
    <w:p w:rsidR="001D00D8" w:rsidRPr="00414557" w:rsidRDefault="001D00D8" w:rsidP="001D00D8">
      <w:pPr>
        <w:pStyle w:val="a4"/>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Растения и животные как целостные организмы. Взаимосвязь клеток, тканей и органов в организмах. Живые организмы и окружающая среда. Предметные результаты обучения</w:t>
      </w:r>
    </w:p>
    <w:p w:rsidR="001D00D8" w:rsidRPr="0013470D" w:rsidRDefault="001D00D8" w:rsidP="001D00D8">
      <w:pPr>
        <w:pStyle w:val="a4"/>
        <w:rPr>
          <w:rFonts w:ascii="Times New Roman" w:hAnsi="Times New Roman" w:cs="Times New Roman"/>
          <w:b/>
          <w:sz w:val="24"/>
          <w:szCs w:val="24"/>
        </w:rPr>
      </w:pPr>
      <w:r w:rsidRPr="0013470D">
        <w:rPr>
          <w:rFonts w:ascii="Times New Roman" w:eastAsia="Times New Roman" w:hAnsi="Times New Roman" w:cs="Times New Roman"/>
          <w:b/>
          <w:sz w:val="24"/>
          <w:szCs w:val="24"/>
        </w:rPr>
        <w:t>Учащиеся должны знать:</w:t>
      </w:r>
    </w:p>
    <w:p w:rsidR="001D00D8" w:rsidRPr="0041455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суть понятий и терминов: «клетка», «ядро», «мембрана», «оболочка», «пластида», «органоид», «хромосома», «ткань», «орган», «корень», «стебель», «лист», «почка», «цветок», «плод», «семя», «система органов», «пищеварительная система», «крове-носная система», «дыхательная система», «выделительная система», «опорно-двигательная система», «нервная система», «эндокринная система», «размножение»;</w:t>
      </w:r>
    </w:p>
    <w:p w:rsidR="001D00D8" w:rsidRPr="00414557" w:rsidRDefault="001D00D8" w:rsidP="001D00D8">
      <w:pPr>
        <w:pStyle w:val="a4"/>
        <w:rPr>
          <w:rFonts w:ascii="Times New Roman" w:eastAsia="Symbol" w:hAnsi="Times New Roman" w:cs="Times New Roman"/>
          <w:sz w:val="24"/>
          <w:szCs w:val="24"/>
        </w:rPr>
      </w:pPr>
      <w:r w:rsidRPr="00414557">
        <w:rPr>
          <w:rFonts w:ascii="Times New Roman" w:eastAsia="Times New Roman" w:hAnsi="Times New Roman" w:cs="Times New Roman"/>
          <w:sz w:val="24"/>
          <w:szCs w:val="24"/>
        </w:rPr>
        <w:t>основные органоиды клетки, ткани растений и животных, органы и системы органов растений и животных;</w:t>
      </w:r>
    </w:p>
    <w:p w:rsidR="001D00D8" w:rsidRPr="0013470D"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что лежит в основе строения всех живых организмов;</w:t>
      </w:r>
    </w:p>
    <w:p w:rsidR="001D00D8" w:rsidRPr="0041455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строение частей побега, основных органов систем органов животных, указывать их</w:t>
      </w:r>
    </w:p>
    <w:p w:rsidR="001D00D8" w:rsidRPr="00414557" w:rsidRDefault="001D00D8" w:rsidP="001D00D8">
      <w:pPr>
        <w:pStyle w:val="a4"/>
        <w:rPr>
          <w:rFonts w:ascii="Times New Roman" w:hAnsi="Times New Roman" w:cs="Times New Roman"/>
          <w:sz w:val="24"/>
          <w:szCs w:val="24"/>
        </w:rPr>
      </w:pPr>
      <w:r w:rsidRPr="00414557">
        <w:rPr>
          <w:rFonts w:ascii="Times New Roman" w:eastAsia="Times New Roman" w:hAnsi="Times New Roman" w:cs="Times New Roman"/>
          <w:sz w:val="24"/>
          <w:szCs w:val="24"/>
        </w:rPr>
        <w:t>значение.</w:t>
      </w:r>
    </w:p>
    <w:p w:rsidR="001D00D8" w:rsidRPr="0013470D" w:rsidRDefault="001D00D8" w:rsidP="001D00D8">
      <w:pPr>
        <w:pStyle w:val="a4"/>
        <w:rPr>
          <w:rFonts w:ascii="Times New Roman" w:hAnsi="Times New Roman" w:cs="Times New Roman"/>
          <w:b/>
          <w:sz w:val="24"/>
          <w:szCs w:val="24"/>
        </w:rPr>
      </w:pPr>
      <w:r w:rsidRPr="0013470D">
        <w:rPr>
          <w:rFonts w:ascii="Times New Roman" w:eastAsia="Times New Roman" w:hAnsi="Times New Roman" w:cs="Times New Roman"/>
          <w:b/>
          <w:sz w:val="24"/>
          <w:szCs w:val="24"/>
        </w:rPr>
        <w:t>Учащиеся должны уметь:</w:t>
      </w:r>
    </w:p>
    <w:p w:rsidR="001D00D8" w:rsidRPr="0041455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распознавать и показывать на таблицах основные органоиды клетки, растительные и животные ткани, основные органы и системы органов растений и животных;</w:t>
      </w:r>
    </w:p>
    <w:p w:rsidR="001D00D8" w:rsidRPr="0041455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исследовать строение основных органов растения;</w:t>
      </w:r>
    </w:p>
    <w:p w:rsidR="001D00D8" w:rsidRPr="0041455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устанавливать основные черты различия в строении растительной и животной клеток;</w:t>
      </w:r>
    </w:p>
    <w:p w:rsidR="001D00D8" w:rsidRPr="0041455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устанавливать взаимосвязь между строением побега и его функциями;</w:t>
      </w:r>
    </w:p>
    <w:p w:rsidR="001D00D8" w:rsidRPr="0041455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исследовать строение частей побега на натуральных объектах, определять их на таб-лицах;</w:t>
      </w:r>
    </w:p>
    <w:p w:rsidR="001D00D8" w:rsidRPr="0013470D"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обосновывать важность взаимосвязи всех органов и систем органов для обеспечения целостности организма.</w:t>
      </w:r>
    </w:p>
    <w:p w:rsidR="001D00D8" w:rsidRPr="0013470D" w:rsidRDefault="001D00D8" w:rsidP="001D00D8">
      <w:pPr>
        <w:pStyle w:val="a4"/>
        <w:rPr>
          <w:rFonts w:ascii="Times New Roman" w:hAnsi="Times New Roman" w:cs="Times New Roman"/>
          <w:b/>
          <w:sz w:val="24"/>
          <w:szCs w:val="24"/>
        </w:rPr>
      </w:pPr>
      <w:r w:rsidRPr="0013470D">
        <w:rPr>
          <w:rFonts w:ascii="Times New Roman" w:eastAsia="Times New Roman" w:hAnsi="Times New Roman" w:cs="Times New Roman"/>
          <w:b/>
          <w:sz w:val="24"/>
          <w:szCs w:val="24"/>
        </w:rPr>
        <w:t>Метапредметные результаты обучения</w:t>
      </w:r>
    </w:p>
    <w:p w:rsidR="001D00D8" w:rsidRPr="0013470D" w:rsidRDefault="001D00D8" w:rsidP="001D00D8">
      <w:pPr>
        <w:pStyle w:val="a4"/>
        <w:rPr>
          <w:rFonts w:ascii="Times New Roman" w:hAnsi="Times New Roman" w:cs="Times New Roman"/>
          <w:b/>
          <w:sz w:val="24"/>
          <w:szCs w:val="24"/>
        </w:rPr>
      </w:pPr>
      <w:r w:rsidRPr="0013470D">
        <w:rPr>
          <w:rFonts w:ascii="Times New Roman" w:eastAsia="Times New Roman" w:hAnsi="Times New Roman" w:cs="Times New Roman"/>
          <w:b/>
          <w:sz w:val="24"/>
          <w:szCs w:val="24"/>
        </w:rPr>
        <w:t>Учащиеся должны уметь:</w:t>
      </w:r>
    </w:p>
    <w:p w:rsidR="001D00D8" w:rsidRPr="0041455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работать с дополнительными источниками информации;</w:t>
      </w:r>
    </w:p>
    <w:p w:rsidR="001D00D8" w:rsidRPr="0041455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давать определения;</w:t>
      </w:r>
    </w:p>
    <w:p w:rsidR="001D00D8" w:rsidRPr="0041455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lastRenderedPageBreak/>
        <w:t xml:space="preserve">- </w:t>
      </w:r>
      <w:r w:rsidRPr="00414557">
        <w:rPr>
          <w:rFonts w:ascii="Times New Roman" w:eastAsia="Times New Roman" w:hAnsi="Times New Roman" w:cs="Times New Roman"/>
          <w:sz w:val="24"/>
          <w:szCs w:val="24"/>
        </w:rPr>
        <w:t>работать с биологическими объектами.</w:t>
      </w:r>
    </w:p>
    <w:p w:rsidR="001D00D8" w:rsidRPr="00234D27" w:rsidRDefault="001D00D8" w:rsidP="001D00D8">
      <w:pPr>
        <w:pStyle w:val="a4"/>
        <w:rPr>
          <w:rFonts w:ascii="Times New Roman" w:hAnsi="Times New Roman" w:cs="Times New Roman"/>
          <w:b/>
          <w:sz w:val="24"/>
          <w:szCs w:val="24"/>
        </w:rPr>
      </w:pPr>
      <w:r w:rsidRPr="00234D27">
        <w:rPr>
          <w:rFonts w:ascii="Times New Roman" w:eastAsia="Times New Roman" w:hAnsi="Times New Roman" w:cs="Times New Roman"/>
          <w:b/>
          <w:sz w:val="24"/>
          <w:szCs w:val="24"/>
        </w:rPr>
        <w:t>Раздел 2. Жизн</w:t>
      </w:r>
      <w:r>
        <w:rPr>
          <w:rFonts w:ascii="Times New Roman" w:eastAsia="Times New Roman" w:hAnsi="Times New Roman" w:cs="Times New Roman"/>
          <w:b/>
          <w:sz w:val="24"/>
          <w:szCs w:val="24"/>
        </w:rPr>
        <w:t>едеятельность организмов</w:t>
      </w:r>
    </w:p>
    <w:p w:rsidR="001D00D8" w:rsidRPr="00414557" w:rsidRDefault="001D00D8" w:rsidP="001D00D8">
      <w:pPr>
        <w:pStyle w:val="a4"/>
        <w:rPr>
          <w:rFonts w:ascii="Times New Roman" w:hAnsi="Times New Roman" w:cs="Times New Roman"/>
          <w:sz w:val="24"/>
          <w:szCs w:val="24"/>
        </w:rPr>
      </w:pPr>
      <w:r w:rsidRPr="00414557">
        <w:rPr>
          <w:rFonts w:ascii="Times New Roman" w:eastAsia="Times New Roman" w:hAnsi="Times New Roman" w:cs="Times New Roman"/>
          <w:sz w:val="24"/>
          <w:szCs w:val="24"/>
        </w:rPr>
        <w:t>Питание и пищеварение. Сущность понятия «питание». Особенности питания расти-тельного организма. Почвенное питание. Воздушное питание (фотосинтез). Особенности питания животных. Травоядные животные, хищники, трупоеды; симбионты, паразиты. Пищеварение и его значение. Особенности строения пищеварительных систем живот-ных. Пищеварительные ферменты и их значение.</w:t>
      </w:r>
    </w:p>
    <w:p w:rsidR="001D00D8" w:rsidRPr="00414557" w:rsidRDefault="001D00D8" w:rsidP="001D00D8">
      <w:pPr>
        <w:pStyle w:val="a4"/>
        <w:rPr>
          <w:rFonts w:ascii="Times New Roman" w:hAnsi="Times New Roman" w:cs="Times New Roman"/>
          <w:sz w:val="24"/>
          <w:szCs w:val="24"/>
        </w:rPr>
      </w:pPr>
      <w:r w:rsidRPr="00234D27">
        <w:rPr>
          <w:rFonts w:ascii="Times New Roman" w:eastAsia="Times New Roman" w:hAnsi="Times New Roman" w:cs="Times New Roman"/>
          <w:b/>
          <w:sz w:val="24"/>
          <w:szCs w:val="24"/>
        </w:rPr>
        <w:t>Демонстрация.</w:t>
      </w:r>
      <w:r>
        <w:rPr>
          <w:rFonts w:ascii="Times New Roman" w:eastAsia="Times New Roman" w:hAnsi="Times New Roman" w:cs="Times New Roman"/>
          <w:sz w:val="24"/>
          <w:szCs w:val="24"/>
        </w:rPr>
        <w:t xml:space="preserve"> Действие слюны на крахмал. Опы</w:t>
      </w:r>
      <w:r w:rsidRPr="00414557">
        <w:rPr>
          <w:rFonts w:ascii="Times New Roman" w:eastAsia="Times New Roman" w:hAnsi="Times New Roman" w:cs="Times New Roman"/>
          <w:sz w:val="24"/>
          <w:szCs w:val="24"/>
        </w:rPr>
        <w:t>ты, доказывающие образование крахмала на свету, пог</w:t>
      </w:r>
      <w:r>
        <w:rPr>
          <w:rFonts w:ascii="Times New Roman" w:eastAsia="Times New Roman" w:hAnsi="Times New Roman" w:cs="Times New Roman"/>
          <w:sz w:val="24"/>
          <w:szCs w:val="24"/>
        </w:rPr>
        <w:t>лощение углекислого газа листья</w:t>
      </w:r>
      <w:r w:rsidRPr="00414557">
        <w:rPr>
          <w:rFonts w:ascii="Times New Roman" w:eastAsia="Times New Roman" w:hAnsi="Times New Roman" w:cs="Times New Roman"/>
          <w:sz w:val="24"/>
          <w:szCs w:val="24"/>
        </w:rPr>
        <w:t>ми, роль света и воды в жизни растений.</w:t>
      </w:r>
    </w:p>
    <w:p w:rsidR="001D00D8" w:rsidRPr="00414557" w:rsidRDefault="001D00D8" w:rsidP="001D00D8">
      <w:pPr>
        <w:pStyle w:val="a4"/>
        <w:rPr>
          <w:rFonts w:ascii="Times New Roman" w:hAnsi="Times New Roman" w:cs="Times New Roman"/>
          <w:sz w:val="24"/>
          <w:szCs w:val="24"/>
        </w:rPr>
      </w:pPr>
      <w:r w:rsidRPr="00234D27">
        <w:rPr>
          <w:rFonts w:ascii="Times New Roman" w:eastAsia="Times New Roman" w:hAnsi="Times New Roman" w:cs="Times New Roman"/>
          <w:b/>
          <w:sz w:val="24"/>
          <w:szCs w:val="24"/>
        </w:rPr>
        <w:t>Дыхание.</w:t>
      </w:r>
      <w:r w:rsidRPr="00414557">
        <w:rPr>
          <w:rFonts w:ascii="Times New Roman" w:eastAsia="Times New Roman" w:hAnsi="Times New Roman" w:cs="Times New Roman"/>
          <w:sz w:val="24"/>
          <w:szCs w:val="24"/>
        </w:rPr>
        <w:t xml:space="preserve"> Значение дыхания. Роль кислорода в процессе расщепления органических ве-ществ и освобождения энергий. Дыхание растений. Роль устьиц и чечевичек в дыхании растений. Дыхание животных. Органы дыхания животных организмов.</w:t>
      </w:r>
    </w:p>
    <w:p w:rsidR="001D00D8" w:rsidRPr="00414557" w:rsidRDefault="001D00D8" w:rsidP="001D00D8">
      <w:pPr>
        <w:pStyle w:val="a4"/>
        <w:rPr>
          <w:rFonts w:ascii="Times New Roman" w:hAnsi="Times New Roman" w:cs="Times New Roman"/>
          <w:sz w:val="24"/>
          <w:szCs w:val="24"/>
        </w:rPr>
      </w:pPr>
      <w:r w:rsidRPr="00414557">
        <w:rPr>
          <w:rFonts w:ascii="Times New Roman" w:eastAsia="Times New Roman" w:hAnsi="Times New Roman" w:cs="Times New Roman"/>
          <w:sz w:val="24"/>
          <w:szCs w:val="24"/>
        </w:rPr>
        <w:t>Передвижение веществ в организме. Перенос веществ в организме, его значение. Пере-движение веществ в растении. Особенности строени</w:t>
      </w:r>
      <w:r>
        <w:rPr>
          <w:rFonts w:ascii="Times New Roman" w:eastAsia="Times New Roman" w:hAnsi="Times New Roman" w:cs="Times New Roman"/>
          <w:sz w:val="24"/>
          <w:szCs w:val="24"/>
        </w:rPr>
        <w:t>я органов растений, обеспечиваю</w:t>
      </w:r>
      <w:r w:rsidRPr="00414557">
        <w:rPr>
          <w:rFonts w:ascii="Times New Roman" w:eastAsia="Times New Roman" w:hAnsi="Times New Roman" w:cs="Times New Roman"/>
          <w:sz w:val="24"/>
          <w:szCs w:val="24"/>
        </w:rPr>
        <w:t>щих процесс переноса веществ. Особенности переноса веществ в организмах животных. Кровеносная система, еѐ строение и функции. Гемолимфа. Кровь и еѐ составные части (плазма, клетки крови).</w:t>
      </w:r>
    </w:p>
    <w:p w:rsidR="001D00D8" w:rsidRPr="00414557" w:rsidRDefault="001D00D8" w:rsidP="001D00D8">
      <w:pPr>
        <w:pStyle w:val="a4"/>
        <w:rPr>
          <w:rFonts w:ascii="Times New Roman" w:hAnsi="Times New Roman" w:cs="Times New Roman"/>
          <w:sz w:val="24"/>
          <w:szCs w:val="24"/>
        </w:rPr>
      </w:pPr>
      <w:r w:rsidRPr="00234D27">
        <w:rPr>
          <w:rFonts w:ascii="Times New Roman" w:eastAsia="Times New Roman" w:hAnsi="Times New Roman" w:cs="Times New Roman"/>
          <w:b/>
          <w:sz w:val="24"/>
          <w:szCs w:val="24"/>
        </w:rPr>
        <w:t>Демонстрация.</w:t>
      </w:r>
      <w:r w:rsidRPr="00414557">
        <w:rPr>
          <w:rFonts w:ascii="Times New Roman" w:eastAsia="Times New Roman" w:hAnsi="Times New Roman" w:cs="Times New Roman"/>
          <w:sz w:val="24"/>
          <w:szCs w:val="24"/>
        </w:rPr>
        <w:t xml:space="preserve"> Опыт, иллюстрирующий пути передвижения органических веществ по стеблю растения. Микропрепараты «Строение клеток крови лягушки» и «Строение кле-ток крови человека».</w:t>
      </w:r>
    </w:p>
    <w:p w:rsidR="001D00D8" w:rsidRPr="00414557" w:rsidRDefault="001D00D8" w:rsidP="001D00D8">
      <w:pPr>
        <w:pStyle w:val="a4"/>
        <w:rPr>
          <w:rFonts w:ascii="Times New Roman" w:hAnsi="Times New Roman" w:cs="Times New Roman"/>
          <w:sz w:val="24"/>
          <w:szCs w:val="24"/>
        </w:rPr>
      </w:pPr>
      <w:r w:rsidRPr="00234D27">
        <w:rPr>
          <w:rFonts w:ascii="Times New Roman" w:eastAsia="Times New Roman" w:hAnsi="Times New Roman" w:cs="Times New Roman"/>
          <w:b/>
          <w:sz w:val="24"/>
          <w:szCs w:val="24"/>
        </w:rPr>
        <w:t>Лабораторная работа.</w:t>
      </w:r>
      <w:r w:rsidRPr="00414557">
        <w:rPr>
          <w:rFonts w:ascii="Times New Roman" w:eastAsia="Times New Roman" w:hAnsi="Times New Roman" w:cs="Times New Roman"/>
          <w:sz w:val="24"/>
          <w:szCs w:val="24"/>
        </w:rPr>
        <w:t xml:space="preserve"> Передвижение воды и минеральных веществ по стеблю. Выделение. Обмен веществ и энергии. Роль выделения в процессе жизнедеятельности организмов. Продукты выделения у растений и животных. Вы</w:t>
      </w:r>
      <w:r>
        <w:rPr>
          <w:rFonts w:ascii="Times New Roman" w:eastAsia="Times New Roman" w:hAnsi="Times New Roman" w:cs="Times New Roman"/>
          <w:sz w:val="24"/>
          <w:szCs w:val="24"/>
        </w:rPr>
        <w:t>деление у растений. Выде-ление  у животных.</w:t>
      </w:r>
      <w:r w:rsidRPr="00414557">
        <w:rPr>
          <w:rFonts w:ascii="Times New Roman" w:eastAsia="Times New Roman" w:hAnsi="Times New Roman" w:cs="Times New Roman"/>
          <w:sz w:val="24"/>
          <w:szCs w:val="24"/>
        </w:rPr>
        <w:t xml:space="preserve"> Основные выделительные системы у животных. Обмен веществ и энергии.</w:t>
      </w:r>
    </w:p>
    <w:p w:rsidR="001D00D8" w:rsidRPr="00414557" w:rsidRDefault="001D00D8" w:rsidP="001D00D8">
      <w:pPr>
        <w:pStyle w:val="a4"/>
        <w:rPr>
          <w:rFonts w:ascii="Times New Roman" w:hAnsi="Times New Roman" w:cs="Times New Roman"/>
          <w:sz w:val="24"/>
          <w:szCs w:val="24"/>
        </w:rPr>
      </w:pPr>
      <w:r w:rsidRPr="00234D27">
        <w:rPr>
          <w:rFonts w:ascii="Times New Roman" w:eastAsia="Times New Roman" w:hAnsi="Times New Roman" w:cs="Times New Roman"/>
          <w:b/>
          <w:sz w:val="24"/>
          <w:szCs w:val="24"/>
        </w:rPr>
        <w:t>Опорные системы</w:t>
      </w:r>
      <w:r w:rsidRPr="00414557">
        <w:rPr>
          <w:rFonts w:ascii="Times New Roman" w:eastAsia="Times New Roman" w:hAnsi="Times New Roman" w:cs="Times New Roman"/>
          <w:sz w:val="24"/>
          <w:szCs w:val="24"/>
        </w:rPr>
        <w:t>. Значение опорных систем в жизни организмов. Опорные системы растений. Опорные системы животных.</w:t>
      </w:r>
    </w:p>
    <w:p w:rsidR="001D00D8" w:rsidRPr="00414557" w:rsidRDefault="001D00D8" w:rsidP="001D00D8">
      <w:pPr>
        <w:pStyle w:val="a4"/>
        <w:rPr>
          <w:rFonts w:ascii="Times New Roman" w:hAnsi="Times New Roman" w:cs="Times New Roman"/>
          <w:sz w:val="24"/>
          <w:szCs w:val="24"/>
        </w:rPr>
      </w:pPr>
      <w:r w:rsidRPr="00234D27">
        <w:rPr>
          <w:rFonts w:ascii="Times New Roman" w:eastAsia="Times New Roman" w:hAnsi="Times New Roman" w:cs="Times New Roman"/>
          <w:b/>
          <w:sz w:val="24"/>
          <w:szCs w:val="24"/>
        </w:rPr>
        <w:t>Демонстрация.</w:t>
      </w:r>
      <w:r w:rsidRPr="00414557">
        <w:rPr>
          <w:rFonts w:ascii="Times New Roman" w:eastAsia="Times New Roman" w:hAnsi="Times New Roman" w:cs="Times New Roman"/>
          <w:sz w:val="24"/>
          <w:szCs w:val="24"/>
        </w:rPr>
        <w:t xml:space="preserve"> Скелеты млекопитающих. Распилы костей. Раковины моллюсков. Кол-лекции насекомых.</w:t>
      </w:r>
    </w:p>
    <w:p w:rsidR="001D00D8" w:rsidRPr="00414557" w:rsidRDefault="001D00D8" w:rsidP="001D00D8">
      <w:pPr>
        <w:pStyle w:val="a4"/>
        <w:rPr>
          <w:rFonts w:ascii="Times New Roman" w:hAnsi="Times New Roman" w:cs="Times New Roman"/>
          <w:sz w:val="24"/>
          <w:szCs w:val="24"/>
        </w:rPr>
      </w:pPr>
      <w:r w:rsidRPr="00234D27">
        <w:rPr>
          <w:rFonts w:ascii="Times New Roman" w:eastAsia="Times New Roman" w:hAnsi="Times New Roman" w:cs="Times New Roman"/>
          <w:b/>
          <w:sz w:val="24"/>
          <w:szCs w:val="24"/>
        </w:rPr>
        <w:t>Лабораторная работа</w:t>
      </w:r>
      <w:r w:rsidRPr="00414557">
        <w:rPr>
          <w:rFonts w:ascii="Times New Roman" w:eastAsia="Times New Roman" w:hAnsi="Times New Roman" w:cs="Times New Roman"/>
          <w:sz w:val="24"/>
          <w:szCs w:val="24"/>
        </w:rPr>
        <w:t>. Разнообразие опорных систем животных.</w:t>
      </w:r>
    </w:p>
    <w:p w:rsidR="001D00D8" w:rsidRPr="00234D27" w:rsidRDefault="001D00D8" w:rsidP="001D00D8">
      <w:pPr>
        <w:pStyle w:val="a4"/>
        <w:rPr>
          <w:rFonts w:ascii="Times New Roman" w:hAnsi="Times New Roman" w:cs="Times New Roman"/>
          <w:b/>
          <w:sz w:val="24"/>
          <w:szCs w:val="24"/>
        </w:rPr>
      </w:pPr>
      <w:r w:rsidRPr="00234D27">
        <w:rPr>
          <w:rFonts w:ascii="Times New Roman" w:eastAsia="Times New Roman" w:hAnsi="Times New Roman" w:cs="Times New Roman"/>
          <w:b/>
          <w:sz w:val="24"/>
          <w:szCs w:val="24"/>
        </w:rPr>
        <w:t>Движение.</w:t>
      </w:r>
      <w:r w:rsidRPr="00414557">
        <w:rPr>
          <w:rFonts w:ascii="Times New Roman" w:eastAsia="Times New Roman" w:hAnsi="Times New Roman" w:cs="Times New Roman"/>
          <w:sz w:val="24"/>
          <w:szCs w:val="24"/>
        </w:rPr>
        <w:t xml:space="preserve"> Движение как важнейшая особенность животных организмов. Значение дви-гательной активности. Механизмы, обеспечивающие движение живых организмов. </w:t>
      </w:r>
      <w:r w:rsidRPr="00234D27">
        <w:rPr>
          <w:rFonts w:ascii="Times New Roman" w:eastAsia="Times New Roman" w:hAnsi="Times New Roman" w:cs="Times New Roman"/>
          <w:b/>
          <w:sz w:val="24"/>
          <w:szCs w:val="24"/>
        </w:rPr>
        <w:t>Лабораторные работы</w:t>
      </w:r>
    </w:p>
    <w:p w:rsidR="001D00D8" w:rsidRPr="00414557"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Движение инфузории туфельки.</w:t>
      </w:r>
    </w:p>
    <w:p w:rsidR="001D00D8" w:rsidRPr="00234D27"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Перемещение дождевого червя.</w:t>
      </w:r>
    </w:p>
    <w:p w:rsidR="001D00D8" w:rsidRPr="00414557" w:rsidRDefault="001D00D8" w:rsidP="001D00D8">
      <w:pPr>
        <w:pStyle w:val="a4"/>
        <w:rPr>
          <w:rFonts w:ascii="Times New Roman" w:hAnsi="Times New Roman" w:cs="Times New Roman"/>
          <w:sz w:val="24"/>
          <w:szCs w:val="24"/>
        </w:rPr>
      </w:pPr>
      <w:r w:rsidRPr="00234D27">
        <w:rPr>
          <w:rFonts w:ascii="Times New Roman" w:eastAsia="Times New Roman" w:hAnsi="Times New Roman" w:cs="Times New Roman"/>
          <w:b/>
          <w:sz w:val="24"/>
          <w:szCs w:val="24"/>
        </w:rPr>
        <w:t>Регуляция процессов жизнедеятельности</w:t>
      </w:r>
      <w:r w:rsidRPr="00414557">
        <w:rPr>
          <w:rFonts w:ascii="Times New Roman" w:eastAsia="Times New Roman" w:hAnsi="Times New Roman" w:cs="Times New Roman"/>
          <w:sz w:val="24"/>
          <w:szCs w:val="24"/>
        </w:rPr>
        <w:t>. Жизнедеятельность организма и еѐ связь с ок-ружающей средой. Регуляция процессов жизнедеятельности организмов. Раздражимость. Нервная система, особенности строения. Рефлекс, инстинкт.</w:t>
      </w:r>
    </w:p>
    <w:p w:rsidR="001D00D8" w:rsidRPr="00414557" w:rsidRDefault="001D00D8" w:rsidP="001D00D8">
      <w:pPr>
        <w:pStyle w:val="a4"/>
        <w:rPr>
          <w:rFonts w:ascii="Times New Roman" w:hAnsi="Times New Roman" w:cs="Times New Roman"/>
          <w:sz w:val="24"/>
          <w:szCs w:val="24"/>
        </w:rPr>
      </w:pPr>
      <w:r w:rsidRPr="00234D27">
        <w:rPr>
          <w:rFonts w:ascii="Times New Roman" w:eastAsia="Times New Roman" w:hAnsi="Times New Roman" w:cs="Times New Roman"/>
          <w:b/>
          <w:sz w:val="24"/>
          <w:szCs w:val="24"/>
        </w:rPr>
        <w:t>Размножение</w:t>
      </w:r>
      <w:r w:rsidRPr="00414557">
        <w:rPr>
          <w:rFonts w:ascii="Times New Roman" w:eastAsia="Times New Roman" w:hAnsi="Times New Roman" w:cs="Times New Roman"/>
          <w:sz w:val="24"/>
          <w:szCs w:val="24"/>
        </w:rPr>
        <w:t xml:space="preserve">. Биологическое значение размножения. Виды размножения. Бесполое раз-множение животных (деление простейших, почкование гидры). Бесполое размножение растений. Половое размножение организмов. Особенности полового размножения жи-вотных. Органы размножения. Половые клетки. Оплодотворение. Половое размножение растений. Опыление. Двойное оплодотворение. Образование плодов и семян. </w:t>
      </w:r>
      <w:r w:rsidRPr="00234D27">
        <w:rPr>
          <w:rFonts w:ascii="Times New Roman" w:eastAsia="Times New Roman" w:hAnsi="Times New Roman" w:cs="Times New Roman"/>
          <w:b/>
          <w:sz w:val="24"/>
          <w:szCs w:val="24"/>
        </w:rPr>
        <w:t>Демонстрация</w:t>
      </w:r>
      <w:r w:rsidRPr="00414557">
        <w:rPr>
          <w:rFonts w:ascii="Times New Roman" w:eastAsia="Times New Roman" w:hAnsi="Times New Roman" w:cs="Times New Roman"/>
          <w:sz w:val="24"/>
          <w:szCs w:val="24"/>
        </w:rPr>
        <w:t>. Способы размножения растений. Разнообразие и строение соцветий.</w:t>
      </w:r>
    </w:p>
    <w:p w:rsidR="001D00D8" w:rsidRPr="00414557" w:rsidRDefault="001D00D8" w:rsidP="001D00D8">
      <w:pPr>
        <w:pStyle w:val="a4"/>
        <w:rPr>
          <w:rFonts w:ascii="Times New Roman" w:hAnsi="Times New Roman" w:cs="Times New Roman"/>
          <w:sz w:val="24"/>
          <w:szCs w:val="24"/>
        </w:rPr>
      </w:pPr>
      <w:r w:rsidRPr="00234D27">
        <w:rPr>
          <w:rFonts w:ascii="Times New Roman" w:eastAsia="Times New Roman" w:hAnsi="Times New Roman" w:cs="Times New Roman"/>
          <w:b/>
          <w:sz w:val="24"/>
          <w:szCs w:val="24"/>
        </w:rPr>
        <w:t>Практическая работа</w:t>
      </w:r>
      <w:r w:rsidRPr="00414557">
        <w:rPr>
          <w:rFonts w:ascii="Times New Roman" w:eastAsia="Times New Roman" w:hAnsi="Times New Roman" w:cs="Times New Roman"/>
          <w:sz w:val="24"/>
          <w:szCs w:val="24"/>
        </w:rPr>
        <w:t>. Вегетативное размножение комнатных растений.</w:t>
      </w:r>
    </w:p>
    <w:p w:rsidR="001D00D8" w:rsidRPr="00414557" w:rsidRDefault="001D00D8" w:rsidP="001D00D8">
      <w:pPr>
        <w:pStyle w:val="a4"/>
        <w:rPr>
          <w:rFonts w:ascii="Times New Roman" w:hAnsi="Times New Roman" w:cs="Times New Roman"/>
          <w:sz w:val="24"/>
          <w:szCs w:val="24"/>
        </w:rPr>
      </w:pPr>
      <w:r w:rsidRPr="00234D27">
        <w:rPr>
          <w:rFonts w:ascii="Times New Roman" w:eastAsia="Times New Roman" w:hAnsi="Times New Roman" w:cs="Times New Roman"/>
          <w:b/>
          <w:sz w:val="24"/>
          <w:szCs w:val="24"/>
        </w:rPr>
        <w:t>Рост и развитие</w:t>
      </w:r>
      <w:r w:rsidRPr="00414557">
        <w:rPr>
          <w:rFonts w:ascii="Times New Roman" w:eastAsia="Times New Roman" w:hAnsi="Times New Roman" w:cs="Times New Roman"/>
          <w:sz w:val="24"/>
          <w:szCs w:val="24"/>
        </w:rPr>
        <w:t>. Рост и развитие растений. Индивидуальное развитие. Распространение плодов и семян. Состояние покоя, его значение в жизни растений. Условия прорастания семян. Питание и рост проростков. Особенности развития животных организмов. Разви-тие зародыша (на примере ланцетника). Постэмбриональное развитие животных. Прямое и непрямое развитие.</w:t>
      </w:r>
    </w:p>
    <w:p w:rsidR="001D00D8" w:rsidRDefault="001D00D8" w:rsidP="001D00D8">
      <w:pPr>
        <w:pStyle w:val="a4"/>
        <w:rPr>
          <w:rFonts w:ascii="Times New Roman" w:eastAsia="Times New Roman" w:hAnsi="Times New Roman" w:cs="Times New Roman"/>
          <w:sz w:val="24"/>
          <w:szCs w:val="24"/>
        </w:rPr>
      </w:pPr>
      <w:r w:rsidRPr="00234D27">
        <w:rPr>
          <w:rFonts w:ascii="Times New Roman" w:eastAsia="Times New Roman" w:hAnsi="Times New Roman" w:cs="Times New Roman"/>
          <w:b/>
          <w:sz w:val="24"/>
          <w:szCs w:val="24"/>
        </w:rPr>
        <w:lastRenderedPageBreak/>
        <w:t>Демонстрация</w:t>
      </w:r>
      <w:r w:rsidRPr="00414557">
        <w:rPr>
          <w:rFonts w:ascii="Times New Roman" w:eastAsia="Times New Roman" w:hAnsi="Times New Roman" w:cs="Times New Roman"/>
          <w:sz w:val="24"/>
          <w:szCs w:val="24"/>
        </w:rPr>
        <w:t xml:space="preserve">. Способы распространения плодов и семян. Прорастание семян. </w:t>
      </w:r>
      <w:r w:rsidRPr="00234D27">
        <w:rPr>
          <w:rFonts w:ascii="Times New Roman" w:eastAsia="Times New Roman" w:hAnsi="Times New Roman" w:cs="Times New Roman"/>
          <w:b/>
          <w:sz w:val="24"/>
          <w:szCs w:val="24"/>
        </w:rPr>
        <w:t>Лабораторная работа</w:t>
      </w:r>
      <w:r w:rsidRPr="00414557">
        <w:rPr>
          <w:rFonts w:ascii="Times New Roman" w:eastAsia="Times New Roman" w:hAnsi="Times New Roman" w:cs="Times New Roman"/>
          <w:sz w:val="24"/>
          <w:szCs w:val="24"/>
        </w:rPr>
        <w:t xml:space="preserve">. Прямое и непрямое развитие насекомых (на иллюстративном </w:t>
      </w:r>
    </w:p>
    <w:p w:rsidR="001D00D8" w:rsidRPr="00414557" w:rsidRDefault="001D00D8" w:rsidP="001D00D8">
      <w:pPr>
        <w:pStyle w:val="a4"/>
        <w:rPr>
          <w:rFonts w:ascii="Times New Roman" w:hAnsi="Times New Roman" w:cs="Times New Roman"/>
          <w:sz w:val="24"/>
          <w:szCs w:val="24"/>
        </w:rPr>
      </w:pPr>
      <w:r>
        <w:rPr>
          <w:rFonts w:ascii="Times New Roman" w:eastAsia="Times New Roman" w:hAnsi="Times New Roman" w:cs="Times New Roman"/>
          <w:sz w:val="24"/>
          <w:szCs w:val="24"/>
        </w:rPr>
        <w:t>ма</w:t>
      </w:r>
      <w:r w:rsidRPr="00414557">
        <w:rPr>
          <w:rFonts w:ascii="Times New Roman" w:eastAsia="Times New Roman" w:hAnsi="Times New Roman" w:cs="Times New Roman"/>
          <w:sz w:val="24"/>
          <w:szCs w:val="24"/>
        </w:rPr>
        <w:t>териале).</w:t>
      </w:r>
    </w:p>
    <w:p w:rsidR="001D00D8" w:rsidRDefault="001D00D8" w:rsidP="001D00D8">
      <w:pPr>
        <w:pStyle w:val="a4"/>
        <w:rPr>
          <w:rFonts w:ascii="Times New Roman" w:eastAsia="Times New Roman" w:hAnsi="Times New Roman" w:cs="Times New Roman"/>
          <w:sz w:val="24"/>
          <w:szCs w:val="24"/>
        </w:rPr>
      </w:pPr>
      <w:r w:rsidRPr="00234D27">
        <w:rPr>
          <w:rFonts w:ascii="Times New Roman" w:eastAsia="Times New Roman" w:hAnsi="Times New Roman" w:cs="Times New Roman"/>
          <w:b/>
          <w:sz w:val="24"/>
          <w:szCs w:val="24"/>
        </w:rPr>
        <w:t>Организм как единое целое</w:t>
      </w:r>
      <w:r w:rsidRPr="00414557">
        <w:rPr>
          <w:rFonts w:ascii="Times New Roman" w:eastAsia="Times New Roman" w:hAnsi="Times New Roman" w:cs="Times New Roman"/>
          <w:sz w:val="24"/>
          <w:szCs w:val="24"/>
        </w:rPr>
        <w:t>. Взаимосвязь клеток, тканей и органов в организме. Регуля-торная деятельность нервной и гуморальной систем. Организм функционирует как еди-ное целое. Организм биологическая система.</w:t>
      </w:r>
    </w:p>
    <w:p w:rsidR="001D00D8" w:rsidRPr="00E110EA" w:rsidRDefault="001D00D8" w:rsidP="001D00D8">
      <w:pPr>
        <w:pStyle w:val="a4"/>
        <w:rPr>
          <w:rFonts w:ascii="Times New Roman" w:eastAsia="Times New Roman" w:hAnsi="Times New Roman" w:cs="Times New Roman"/>
          <w:b/>
          <w:sz w:val="24"/>
          <w:szCs w:val="24"/>
        </w:rPr>
      </w:pPr>
      <w:r w:rsidRPr="00234D27">
        <w:rPr>
          <w:rFonts w:ascii="Times New Roman" w:eastAsia="Times New Roman" w:hAnsi="Times New Roman" w:cs="Times New Roman"/>
          <w:b/>
          <w:sz w:val="24"/>
          <w:szCs w:val="24"/>
        </w:rPr>
        <w:t xml:space="preserve"> Предметные результаты обучения</w:t>
      </w:r>
    </w:p>
    <w:p w:rsidR="001D00D8" w:rsidRPr="00E110EA" w:rsidRDefault="001D00D8" w:rsidP="001D00D8">
      <w:pPr>
        <w:pStyle w:val="a4"/>
        <w:rPr>
          <w:rFonts w:ascii="Times New Roman" w:hAnsi="Times New Roman" w:cs="Times New Roman"/>
          <w:b/>
          <w:sz w:val="24"/>
          <w:szCs w:val="24"/>
        </w:rPr>
      </w:pPr>
      <w:r w:rsidRPr="00E110EA">
        <w:rPr>
          <w:rFonts w:ascii="Times New Roman" w:eastAsia="Times New Roman" w:hAnsi="Times New Roman" w:cs="Times New Roman"/>
          <w:b/>
          <w:sz w:val="24"/>
          <w:szCs w:val="24"/>
        </w:rPr>
        <w:t>Учащиеся должны знать:</w:t>
      </w:r>
    </w:p>
    <w:p w:rsidR="001D00D8" w:rsidRPr="0041455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суть понятий и терминов: «почвенное питание», «воздушное питание», «хлоропласт», «фотосинтез», «питание», «дыхание», «транспорт веществ», «выделение», «листо-пад», «обмен веществ», «холоднокровные животные», «теплокровные животные», «опорная система», «скелет», «движение», «раздражимость», «нервная система», «эн-докринная система», «рефлекс», «размножение», «половое размножение», «бесполое размножение», «почкование», «гермафродит», «оплодотворение», «опыление», «рост», «развитие», «прямое развитие», «непрямое развитие»;</w:t>
      </w:r>
    </w:p>
    <w:p w:rsidR="001D00D8" w:rsidRPr="0041455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органы и системы, составляющие организмы растения и животного.</w:t>
      </w:r>
    </w:p>
    <w:p w:rsidR="001D00D8" w:rsidRPr="00E110EA" w:rsidRDefault="001D00D8" w:rsidP="001D00D8">
      <w:pPr>
        <w:pStyle w:val="a4"/>
        <w:rPr>
          <w:rFonts w:ascii="Times New Roman" w:hAnsi="Times New Roman" w:cs="Times New Roman"/>
          <w:b/>
          <w:sz w:val="24"/>
          <w:szCs w:val="24"/>
        </w:rPr>
      </w:pPr>
      <w:r w:rsidRPr="00E110EA">
        <w:rPr>
          <w:rFonts w:ascii="Times New Roman" w:eastAsia="Times New Roman" w:hAnsi="Times New Roman" w:cs="Times New Roman"/>
          <w:b/>
          <w:sz w:val="24"/>
          <w:szCs w:val="24"/>
        </w:rPr>
        <w:t>Учащиеся должны уметь:</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определять и показывать на таблице органы и системы, составляющие организмы</w:t>
      </w:r>
    </w:p>
    <w:p w:rsidR="001D00D8" w:rsidRPr="0041455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рас</w:t>
      </w:r>
      <w:r w:rsidRPr="00414557">
        <w:rPr>
          <w:rFonts w:ascii="Times New Roman" w:eastAsia="Times New Roman" w:hAnsi="Times New Roman" w:cs="Times New Roman"/>
          <w:sz w:val="24"/>
          <w:szCs w:val="24"/>
        </w:rPr>
        <w:t>тений и животных;</w:t>
      </w:r>
    </w:p>
    <w:p w:rsidR="001D00D8" w:rsidRPr="0041455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объяснять сущность основных процессов жизнедеятельности организмов;</w:t>
      </w:r>
    </w:p>
    <w:p w:rsidR="001D00D8" w:rsidRPr="0041455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обосновывать взаимосвязь процессов жизнедеятельности между собой;</w:t>
      </w:r>
    </w:p>
    <w:p w:rsidR="001D00D8" w:rsidRPr="0041455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сравнивать процессы жизнедеятельности различных организмов;</w:t>
      </w:r>
    </w:p>
    <w:p w:rsidR="001D00D8" w:rsidRPr="0041455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наблюдать за биологическими процессами, описывать их, делать выводы;</w:t>
      </w:r>
    </w:p>
    <w:p w:rsidR="001D00D8" w:rsidRPr="0041455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исследовать строение отдельных органов организмов;</w:t>
      </w:r>
    </w:p>
    <w:p w:rsidR="001D00D8" w:rsidRPr="0041455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фиксировать свои наблюдения в виде рисунков, схем, таблиц;</w:t>
      </w:r>
    </w:p>
    <w:p w:rsidR="001D00D8" w:rsidRPr="0041455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соблюдать правила поведения в кабинете биологии.</w:t>
      </w:r>
    </w:p>
    <w:p w:rsidR="001D00D8" w:rsidRPr="00E110EA" w:rsidRDefault="001D00D8" w:rsidP="001D00D8">
      <w:pPr>
        <w:pStyle w:val="a4"/>
        <w:rPr>
          <w:rFonts w:ascii="Times New Roman" w:hAnsi="Times New Roman" w:cs="Times New Roman"/>
          <w:b/>
          <w:sz w:val="24"/>
          <w:szCs w:val="24"/>
        </w:rPr>
      </w:pPr>
      <w:r w:rsidRPr="00E110EA">
        <w:rPr>
          <w:rFonts w:ascii="Times New Roman" w:eastAsia="Times New Roman" w:hAnsi="Times New Roman" w:cs="Times New Roman"/>
          <w:b/>
          <w:sz w:val="24"/>
          <w:szCs w:val="24"/>
        </w:rPr>
        <w:t>Метапредметные результаты обучения</w:t>
      </w:r>
    </w:p>
    <w:p w:rsidR="001D00D8" w:rsidRPr="00E110EA" w:rsidRDefault="001D00D8" w:rsidP="001D00D8">
      <w:pPr>
        <w:pStyle w:val="a4"/>
        <w:rPr>
          <w:rFonts w:ascii="Times New Roman" w:hAnsi="Times New Roman" w:cs="Times New Roman"/>
          <w:b/>
          <w:sz w:val="24"/>
          <w:szCs w:val="24"/>
        </w:rPr>
      </w:pPr>
      <w:r w:rsidRPr="00E110EA">
        <w:rPr>
          <w:rFonts w:ascii="Times New Roman" w:eastAsia="Times New Roman" w:hAnsi="Times New Roman" w:cs="Times New Roman"/>
          <w:b/>
          <w:sz w:val="24"/>
          <w:szCs w:val="24"/>
        </w:rPr>
        <w:t>Учащиеся должны уметь:</w:t>
      </w:r>
    </w:p>
    <w:p w:rsidR="001D00D8" w:rsidRPr="0041455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организовывать свою учебную деятельность;</w:t>
      </w:r>
    </w:p>
    <w:p w:rsidR="001D00D8" w:rsidRPr="0041455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планировать свою деятельность под руководством учителя (родителей);</w:t>
      </w:r>
    </w:p>
    <w:p w:rsidR="001D00D8" w:rsidRPr="0041455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составлять план работы;</w:t>
      </w:r>
    </w:p>
    <w:p w:rsidR="001D00D8" w:rsidRPr="00544497"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14557">
        <w:rPr>
          <w:rFonts w:ascii="Times New Roman" w:eastAsia="Times New Roman" w:hAnsi="Times New Roman" w:cs="Times New Roman"/>
          <w:sz w:val="24"/>
          <w:szCs w:val="24"/>
        </w:rPr>
        <w:t>участвовать в групповой работе (малая группа, класс);</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осуществлять поиск дополнительной информации на бумажных и электронных носи-телях;</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работать с текстом параграфа и его компонентами;</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составлять план ответа;</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составлять вопросы к тексту, разбивать его на отдельные смысловые части, делать подзаголовки;</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узнавать изучаемые объекты на таблицах;</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оценивать свой ответ, свою работу, а также работу одноклассников.</w:t>
      </w:r>
    </w:p>
    <w:p w:rsidR="001D00D8" w:rsidRPr="00544497" w:rsidRDefault="001D00D8" w:rsidP="001D00D8">
      <w:pPr>
        <w:pStyle w:val="a4"/>
        <w:rPr>
          <w:rFonts w:ascii="Times New Roman" w:hAnsi="Times New Roman" w:cs="Times New Roman"/>
          <w:b/>
          <w:sz w:val="24"/>
          <w:szCs w:val="24"/>
        </w:rPr>
      </w:pPr>
      <w:r>
        <w:rPr>
          <w:rFonts w:ascii="Times New Roman" w:eastAsia="Times New Roman" w:hAnsi="Times New Roman" w:cs="Times New Roman"/>
          <w:b/>
          <w:sz w:val="24"/>
          <w:szCs w:val="24"/>
          <w:u w:val="single"/>
        </w:rPr>
        <w:t>Раздел 3. Организм и среда</w:t>
      </w:r>
    </w:p>
    <w:p w:rsidR="001D00D8" w:rsidRPr="00544497" w:rsidRDefault="001D00D8" w:rsidP="001D00D8">
      <w:pPr>
        <w:pStyle w:val="a4"/>
        <w:rPr>
          <w:rFonts w:ascii="Times New Roman" w:hAnsi="Times New Roman" w:cs="Times New Roman"/>
          <w:sz w:val="24"/>
          <w:szCs w:val="24"/>
        </w:rPr>
      </w:pPr>
      <w:r w:rsidRPr="00544497">
        <w:rPr>
          <w:rFonts w:ascii="Times New Roman" w:eastAsia="Times New Roman" w:hAnsi="Times New Roman" w:cs="Times New Roman"/>
          <w:b/>
          <w:sz w:val="24"/>
          <w:szCs w:val="24"/>
        </w:rPr>
        <w:t>Среда обитания</w:t>
      </w:r>
      <w:r w:rsidRPr="00544497">
        <w:rPr>
          <w:rFonts w:ascii="Times New Roman" w:eastAsia="Times New Roman" w:hAnsi="Times New Roman" w:cs="Times New Roman"/>
          <w:sz w:val="24"/>
          <w:szCs w:val="24"/>
        </w:rPr>
        <w:t>. Факторы среды. Влияние факторов неживой природы (температуры, влажности, света) на живые организмы. Взаимосвязи живых организмов.</w:t>
      </w:r>
    </w:p>
    <w:p w:rsidR="001D00D8" w:rsidRPr="00544497" w:rsidRDefault="001D00D8" w:rsidP="001D00D8">
      <w:pPr>
        <w:pStyle w:val="a4"/>
        <w:rPr>
          <w:rFonts w:ascii="Times New Roman" w:hAnsi="Times New Roman" w:cs="Times New Roman"/>
          <w:sz w:val="24"/>
          <w:szCs w:val="24"/>
        </w:rPr>
      </w:pPr>
      <w:r w:rsidRPr="00544497">
        <w:rPr>
          <w:rFonts w:ascii="Times New Roman" w:eastAsia="Times New Roman" w:hAnsi="Times New Roman" w:cs="Times New Roman"/>
          <w:b/>
          <w:sz w:val="24"/>
          <w:szCs w:val="24"/>
        </w:rPr>
        <w:t>Демонстрация</w:t>
      </w:r>
      <w:r w:rsidRPr="00544497">
        <w:rPr>
          <w:rFonts w:ascii="Times New Roman" w:eastAsia="Times New Roman" w:hAnsi="Times New Roman" w:cs="Times New Roman"/>
          <w:sz w:val="24"/>
          <w:szCs w:val="24"/>
        </w:rPr>
        <w:t>. Коллекции, иллюстрирующие экологические взаимосвязи живых орга-низмов.</w:t>
      </w:r>
    </w:p>
    <w:p w:rsidR="001D00D8" w:rsidRPr="00544497" w:rsidRDefault="001D00D8" w:rsidP="001D00D8">
      <w:pPr>
        <w:pStyle w:val="a4"/>
        <w:rPr>
          <w:rFonts w:ascii="Times New Roman" w:hAnsi="Times New Roman" w:cs="Times New Roman"/>
          <w:sz w:val="24"/>
          <w:szCs w:val="24"/>
        </w:rPr>
      </w:pPr>
      <w:r w:rsidRPr="00544497">
        <w:rPr>
          <w:rFonts w:ascii="Times New Roman" w:eastAsia="Times New Roman" w:hAnsi="Times New Roman" w:cs="Times New Roman"/>
          <w:b/>
          <w:sz w:val="24"/>
          <w:szCs w:val="24"/>
        </w:rPr>
        <w:t>Природные сообщества</w:t>
      </w:r>
      <w:r w:rsidRPr="00544497">
        <w:rPr>
          <w:rFonts w:ascii="Times New Roman" w:eastAsia="Times New Roman" w:hAnsi="Times New Roman" w:cs="Times New Roman"/>
          <w:sz w:val="24"/>
          <w:szCs w:val="24"/>
        </w:rPr>
        <w:t>. Природное сообщество. Экосистема. Структура и связи в при-родное сообществе. Цепи питания.</w:t>
      </w:r>
    </w:p>
    <w:p w:rsidR="000A1200" w:rsidRPr="001E31B5" w:rsidRDefault="001D00D8" w:rsidP="001D00D8">
      <w:pPr>
        <w:pStyle w:val="a4"/>
        <w:rPr>
          <w:rFonts w:ascii="Times New Roman" w:hAnsi="Times New Roman" w:cs="Times New Roman"/>
          <w:sz w:val="24"/>
          <w:szCs w:val="24"/>
        </w:rPr>
      </w:pPr>
      <w:r w:rsidRPr="00544497">
        <w:rPr>
          <w:rFonts w:ascii="Times New Roman" w:eastAsia="Times New Roman" w:hAnsi="Times New Roman" w:cs="Times New Roman"/>
          <w:b/>
          <w:sz w:val="24"/>
          <w:szCs w:val="24"/>
        </w:rPr>
        <w:t>Демонстрация.</w:t>
      </w:r>
      <w:r w:rsidRPr="00544497">
        <w:rPr>
          <w:rFonts w:ascii="Times New Roman" w:eastAsia="Times New Roman" w:hAnsi="Times New Roman" w:cs="Times New Roman"/>
          <w:sz w:val="24"/>
          <w:szCs w:val="24"/>
        </w:rPr>
        <w:t xml:space="preserve"> Модели экологических систем, коллекции, иллюстрирующие пищевые цепи и сети.</w:t>
      </w:r>
    </w:p>
    <w:p w:rsidR="001E31B5" w:rsidRDefault="001E31B5" w:rsidP="001D00D8">
      <w:pPr>
        <w:pStyle w:val="a4"/>
        <w:rPr>
          <w:rFonts w:ascii="Times New Roman" w:eastAsia="Times New Roman" w:hAnsi="Times New Roman" w:cs="Times New Roman"/>
          <w:b/>
          <w:sz w:val="24"/>
          <w:szCs w:val="24"/>
        </w:rPr>
      </w:pPr>
    </w:p>
    <w:p w:rsidR="001E31B5" w:rsidRDefault="001E31B5" w:rsidP="001D00D8">
      <w:pPr>
        <w:pStyle w:val="a4"/>
        <w:rPr>
          <w:rFonts w:ascii="Times New Roman" w:eastAsia="Times New Roman" w:hAnsi="Times New Roman" w:cs="Times New Roman"/>
          <w:b/>
          <w:sz w:val="24"/>
          <w:szCs w:val="24"/>
        </w:rPr>
      </w:pPr>
    </w:p>
    <w:p w:rsidR="001E31B5" w:rsidRDefault="001E31B5" w:rsidP="001D00D8">
      <w:pPr>
        <w:pStyle w:val="a4"/>
        <w:rPr>
          <w:rFonts w:ascii="Times New Roman" w:eastAsia="Times New Roman" w:hAnsi="Times New Roman" w:cs="Times New Roman"/>
          <w:b/>
          <w:sz w:val="24"/>
          <w:szCs w:val="24"/>
        </w:rPr>
      </w:pPr>
    </w:p>
    <w:p w:rsidR="001D00D8" w:rsidRPr="00544497" w:rsidRDefault="001D00D8" w:rsidP="001D00D8">
      <w:pPr>
        <w:pStyle w:val="a4"/>
        <w:rPr>
          <w:rFonts w:ascii="Times New Roman" w:hAnsi="Times New Roman" w:cs="Times New Roman"/>
          <w:b/>
          <w:sz w:val="24"/>
          <w:szCs w:val="24"/>
        </w:rPr>
      </w:pPr>
      <w:r w:rsidRPr="00544497">
        <w:rPr>
          <w:rFonts w:ascii="Times New Roman" w:eastAsia="Times New Roman" w:hAnsi="Times New Roman" w:cs="Times New Roman"/>
          <w:b/>
          <w:sz w:val="24"/>
          <w:szCs w:val="24"/>
        </w:rPr>
        <w:lastRenderedPageBreak/>
        <w:t>Предметные результаты обучения</w:t>
      </w:r>
    </w:p>
    <w:p w:rsidR="001D00D8" w:rsidRPr="00544497" w:rsidRDefault="001D00D8" w:rsidP="001D00D8">
      <w:pPr>
        <w:pStyle w:val="a4"/>
        <w:rPr>
          <w:rFonts w:ascii="Times New Roman" w:hAnsi="Times New Roman" w:cs="Times New Roman"/>
          <w:b/>
          <w:sz w:val="24"/>
          <w:szCs w:val="24"/>
        </w:rPr>
      </w:pPr>
      <w:r w:rsidRPr="00544497">
        <w:rPr>
          <w:rFonts w:ascii="Times New Roman" w:eastAsia="Times New Roman" w:hAnsi="Times New Roman" w:cs="Times New Roman"/>
          <w:b/>
          <w:sz w:val="24"/>
          <w:szCs w:val="24"/>
        </w:rPr>
        <w:t>Учащиеся должны знать:</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суть понятий и терминов «среда обитания», «факторы среды», «факторы неживой природы», «факторы живой природы», «пищевые цепи», «пищевые сети», «природное сообщество», «экосистема»;</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как тот или иной фактор среды может влиять на живые организмы;</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характер взаимосвязей между живыми организмами в природном сообществе;</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структуру природного сообщества.</w:t>
      </w:r>
    </w:p>
    <w:p w:rsidR="001D00D8" w:rsidRPr="00F84B28" w:rsidRDefault="001D00D8" w:rsidP="001D00D8">
      <w:pPr>
        <w:pStyle w:val="a4"/>
        <w:rPr>
          <w:rFonts w:ascii="Times New Roman" w:hAnsi="Times New Roman" w:cs="Times New Roman"/>
          <w:b/>
          <w:sz w:val="24"/>
          <w:szCs w:val="24"/>
        </w:rPr>
      </w:pPr>
      <w:r w:rsidRPr="00544497">
        <w:rPr>
          <w:rFonts w:ascii="Times New Roman" w:eastAsia="Times New Roman" w:hAnsi="Times New Roman" w:cs="Times New Roman"/>
          <w:b/>
          <w:sz w:val="24"/>
          <w:szCs w:val="24"/>
        </w:rPr>
        <w:t>Метапредметные результаты обучения</w:t>
      </w:r>
    </w:p>
    <w:p w:rsidR="001D00D8" w:rsidRPr="00544497" w:rsidRDefault="001D00D8" w:rsidP="001D00D8">
      <w:pPr>
        <w:pStyle w:val="a4"/>
        <w:rPr>
          <w:rFonts w:ascii="Times New Roman" w:hAnsi="Times New Roman" w:cs="Times New Roman"/>
          <w:b/>
          <w:sz w:val="24"/>
          <w:szCs w:val="24"/>
        </w:rPr>
      </w:pPr>
      <w:r w:rsidRPr="00544497">
        <w:rPr>
          <w:rFonts w:ascii="Times New Roman" w:eastAsia="Times New Roman" w:hAnsi="Times New Roman" w:cs="Times New Roman"/>
          <w:b/>
          <w:sz w:val="24"/>
          <w:szCs w:val="24"/>
        </w:rPr>
        <w:t>Учащиеся должны уметь:</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организовывать свою учебную деятельность;</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планировать свою деятельность под руководством учителя (родителей);</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составлять план работы;</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участвовать в групповой работе (малая группа, класс);</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осуществлять поиск дополнительной информации на бумажных и электронных носи-телях;</w:t>
      </w:r>
      <w:r>
        <w:rPr>
          <w:rFonts w:ascii="Times New Roman" w:eastAsia="Symbol" w:hAnsi="Times New Roman" w:cs="Times New Roman"/>
          <w:sz w:val="24"/>
          <w:szCs w:val="24"/>
        </w:rPr>
        <w:t xml:space="preserve">- </w:t>
      </w:r>
    </w:p>
    <w:p w:rsidR="001D00D8" w:rsidRPr="00544497" w:rsidRDefault="001D00D8" w:rsidP="001D00D8">
      <w:pPr>
        <w:pStyle w:val="a4"/>
        <w:rPr>
          <w:rFonts w:ascii="Times New Roman" w:eastAsia="Symbol" w:hAnsi="Times New Roman" w:cs="Times New Roman"/>
          <w:sz w:val="24"/>
          <w:szCs w:val="24"/>
        </w:rPr>
      </w:pPr>
      <w:r w:rsidRPr="00544497">
        <w:rPr>
          <w:rFonts w:ascii="Times New Roman" w:eastAsia="Times New Roman" w:hAnsi="Times New Roman" w:cs="Times New Roman"/>
          <w:sz w:val="24"/>
          <w:szCs w:val="24"/>
        </w:rPr>
        <w:t>работать с текстом параграфа и его компонентами;</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составлять план ответа;</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составлять вопросы к тексту, разбивать его на отдельные смысловые части, делать подзаголовки;</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узнавать изучаемые объекты на таблицах;</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оценивать свой ответ, свою работу, а также работу одноклассников.</w:t>
      </w:r>
    </w:p>
    <w:p w:rsidR="001D00D8" w:rsidRPr="00544497" w:rsidRDefault="001D00D8" w:rsidP="001D00D8">
      <w:pPr>
        <w:pStyle w:val="a4"/>
        <w:rPr>
          <w:rFonts w:ascii="Times New Roman" w:hAnsi="Times New Roman" w:cs="Times New Roman"/>
          <w:b/>
          <w:sz w:val="24"/>
          <w:szCs w:val="24"/>
        </w:rPr>
      </w:pPr>
      <w:r w:rsidRPr="00544497">
        <w:rPr>
          <w:rFonts w:ascii="Times New Roman" w:eastAsia="Times New Roman" w:hAnsi="Times New Roman" w:cs="Times New Roman"/>
          <w:b/>
          <w:sz w:val="24"/>
          <w:szCs w:val="24"/>
        </w:rPr>
        <w:t>Личностные результаты обучения</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формирование ответственного отношения к обучению;</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формирование познавательных интересов и мотивов, направленных на изучение про-грамм;</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развитие навыков обучения;</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формирование социальных норм и навыков поведения в классе, школе, дома и др.;</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формирование и доброжелательные отношения к мнению другого человека;</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формирование коммуникативной компетентности в общении и сотрудничестве со сверстниками, учителями, посторонними людьми в процессе учебной, общественной и другой деятельности;</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осознание ценности здорового и безопасного образа жизни;</w:t>
      </w:r>
    </w:p>
    <w:p w:rsidR="001D00D8" w:rsidRPr="00544497"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осознание значения семьи в жизни человека;</w:t>
      </w:r>
    </w:p>
    <w:p w:rsidR="001D00D8" w:rsidRPr="00F84B28"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544497">
        <w:rPr>
          <w:rFonts w:ascii="Times New Roman" w:eastAsia="Times New Roman" w:hAnsi="Times New Roman" w:cs="Times New Roman"/>
          <w:sz w:val="24"/>
          <w:szCs w:val="24"/>
        </w:rPr>
        <w:t>уважительное отношение к старшим и младшим товарищам.</w:t>
      </w:r>
    </w:p>
    <w:p w:rsidR="001D00D8" w:rsidRDefault="001D00D8" w:rsidP="001D00D8">
      <w:pPr>
        <w:pStyle w:val="a4"/>
        <w:rPr>
          <w:rFonts w:ascii="Times New Roman" w:hAnsi="Times New Roman" w:cs="Times New Roman"/>
          <w:sz w:val="24"/>
          <w:szCs w:val="24"/>
        </w:rPr>
      </w:pPr>
    </w:p>
    <w:p w:rsidR="001D00D8" w:rsidRDefault="001D00D8" w:rsidP="001D00D8">
      <w:pPr>
        <w:spacing w:line="234" w:lineRule="auto"/>
        <w:ind w:left="120"/>
        <w:jc w:val="both"/>
        <w:rPr>
          <w:sz w:val="20"/>
          <w:szCs w:val="20"/>
        </w:rPr>
      </w:pPr>
      <w:r>
        <w:rPr>
          <w:rFonts w:ascii="Times New Roman" w:eastAsia="Times New Roman" w:hAnsi="Times New Roman" w:cs="Times New Roman"/>
          <w:b/>
          <w:bCs/>
          <w:sz w:val="24"/>
          <w:szCs w:val="24"/>
        </w:rPr>
        <w:t>Содержание программы «Биология. Многообразие живых организмов. 7 класс»</w:t>
      </w:r>
    </w:p>
    <w:p w:rsidR="001D00D8" w:rsidRPr="00626EF5" w:rsidRDefault="001D00D8" w:rsidP="001D00D8">
      <w:pPr>
        <w:pStyle w:val="a4"/>
        <w:rPr>
          <w:rFonts w:ascii="Times New Roman" w:hAnsi="Times New Roman" w:cs="Times New Roman"/>
          <w:b/>
          <w:sz w:val="24"/>
          <w:szCs w:val="24"/>
        </w:rPr>
      </w:pPr>
      <w:r w:rsidRPr="00626EF5">
        <w:rPr>
          <w:rFonts w:ascii="Times New Roman" w:eastAsia="Times New Roman" w:hAnsi="Times New Roman" w:cs="Times New Roman"/>
          <w:b/>
          <w:sz w:val="24"/>
          <w:szCs w:val="24"/>
        </w:rPr>
        <w:t>Раздел 1</w:t>
      </w:r>
      <w:r>
        <w:rPr>
          <w:rFonts w:ascii="Times New Roman" w:eastAsia="Times New Roman" w:hAnsi="Times New Roman" w:cs="Times New Roman"/>
          <w:b/>
          <w:sz w:val="24"/>
          <w:szCs w:val="24"/>
        </w:rPr>
        <w:t xml:space="preserve">. Введение. Прокариоты </w:t>
      </w:r>
    </w:p>
    <w:p w:rsidR="001D00D8" w:rsidRPr="00626EF5" w:rsidRDefault="001D00D8" w:rsidP="001D00D8">
      <w:pPr>
        <w:pStyle w:val="a4"/>
        <w:rPr>
          <w:rFonts w:ascii="Times New Roman" w:hAnsi="Times New Roman" w:cs="Times New Roman"/>
          <w:sz w:val="24"/>
          <w:szCs w:val="24"/>
        </w:rPr>
      </w:pPr>
      <w:r w:rsidRPr="00626EF5">
        <w:rPr>
          <w:rFonts w:ascii="Times New Roman" w:eastAsia="Times New Roman" w:hAnsi="Times New Roman" w:cs="Times New Roman"/>
          <w:sz w:val="24"/>
          <w:szCs w:val="24"/>
        </w:rPr>
        <w:t>Мир живых организмов. Уровни организации и свойства живого. Экосистемы. Биосфе-ра - глобальная экологическая система; границы и компоненты биосферы. Причины мно-гообразия живых организмов. Эволюционная теория Ч. Дарвина о приспособленности к разнообразным условиям среды обитания. Естественная система классификации как от-ражение процесса эволюции организмов. Многообразие, особенности строения и проис-хождение прокариотических организмов. Происхождение и эволюция бактерий. Общие свойства прокариотических организмов. Многообразие форм бактерий. Особенности строения бактериальной клетки. Понятие о типах обмена у прокариот. Особенности ор-ганизации и жизнедеятельности прокариот; распространѐнность и роль в биоценозах. Экологическая роль и медицинское значение (на примере представителей подцарства Настоящие бактерии).</w:t>
      </w:r>
    </w:p>
    <w:p w:rsidR="001D00D8" w:rsidRPr="00626EF5" w:rsidRDefault="001D00D8" w:rsidP="001D00D8">
      <w:pPr>
        <w:pStyle w:val="a4"/>
        <w:rPr>
          <w:rFonts w:ascii="Times New Roman" w:hAnsi="Times New Roman" w:cs="Times New Roman"/>
          <w:sz w:val="24"/>
          <w:szCs w:val="24"/>
        </w:rPr>
      </w:pPr>
      <w:r w:rsidRPr="00626EF5">
        <w:rPr>
          <w:rFonts w:ascii="Times New Roman" w:eastAsia="Times New Roman" w:hAnsi="Times New Roman" w:cs="Times New Roman"/>
          <w:b/>
          <w:sz w:val="24"/>
          <w:szCs w:val="24"/>
        </w:rPr>
        <w:t>Демонстрация</w:t>
      </w:r>
      <w:r w:rsidRPr="00626EF5">
        <w:rPr>
          <w:rFonts w:ascii="Times New Roman" w:eastAsia="Times New Roman" w:hAnsi="Times New Roman" w:cs="Times New Roman"/>
          <w:sz w:val="24"/>
          <w:szCs w:val="24"/>
        </w:rPr>
        <w:t>. Строение клеток различных прокариот.</w:t>
      </w:r>
    </w:p>
    <w:p w:rsidR="001D00D8" w:rsidRPr="00626EF5" w:rsidRDefault="001D00D8" w:rsidP="001D00D8">
      <w:pPr>
        <w:pStyle w:val="a4"/>
        <w:rPr>
          <w:rFonts w:ascii="Times New Roman" w:hAnsi="Times New Roman" w:cs="Times New Roman"/>
          <w:sz w:val="24"/>
          <w:szCs w:val="24"/>
        </w:rPr>
      </w:pPr>
      <w:r w:rsidRPr="00626EF5">
        <w:rPr>
          <w:rFonts w:ascii="Times New Roman" w:eastAsia="Times New Roman" w:hAnsi="Times New Roman" w:cs="Times New Roman"/>
          <w:b/>
          <w:sz w:val="24"/>
          <w:szCs w:val="24"/>
        </w:rPr>
        <w:t>Лабораторная работа.</w:t>
      </w:r>
      <w:r w:rsidRPr="00626EF5">
        <w:rPr>
          <w:rFonts w:ascii="Times New Roman" w:eastAsia="Times New Roman" w:hAnsi="Times New Roman" w:cs="Times New Roman"/>
          <w:sz w:val="24"/>
          <w:szCs w:val="24"/>
        </w:rPr>
        <w:t xml:space="preserve"> Зарисовка схемы строения прокариотической клетки.</w:t>
      </w:r>
    </w:p>
    <w:p w:rsidR="001D00D8" w:rsidRPr="00626EF5" w:rsidRDefault="001D00D8" w:rsidP="001D00D8">
      <w:pPr>
        <w:pStyle w:val="a4"/>
        <w:rPr>
          <w:rFonts w:ascii="Times New Roman" w:hAnsi="Times New Roman" w:cs="Times New Roman"/>
          <w:b/>
          <w:sz w:val="24"/>
          <w:szCs w:val="24"/>
        </w:rPr>
      </w:pPr>
      <w:r w:rsidRPr="00626EF5">
        <w:rPr>
          <w:rFonts w:ascii="Times New Roman" w:eastAsia="Times New Roman" w:hAnsi="Times New Roman" w:cs="Times New Roman"/>
          <w:b/>
          <w:sz w:val="24"/>
          <w:szCs w:val="24"/>
        </w:rPr>
        <w:t>Предметные результаты обучения</w:t>
      </w:r>
    </w:p>
    <w:p w:rsidR="001D00D8" w:rsidRPr="00626EF5" w:rsidRDefault="001D00D8" w:rsidP="001D00D8">
      <w:pPr>
        <w:pStyle w:val="a4"/>
        <w:rPr>
          <w:rFonts w:ascii="Times New Roman" w:hAnsi="Times New Roman" w:cs="Times New Roman"/>
          <w:b/>
          <w:sz w:val="24"/>
          <w:szCs w:val="24"/>
        </w:rPr>
      </w:pPr>
      <w:r w:rsidRPr="00626EF5">
        <w:rPr>
          <w:rFonts w:ascii="Times New Roman" w:eastAsia="Times New Roman" w:hAnsi="Times New Roman" w:cs="Times New Roman"/>
          <w:b/>
          <w:sz w:val="24"/>
          <w:szCs w:val="24"/>
        </w:rPr>
        <w:lastRenderedPageBreak/>
        <w:t>Учащиеся должны знать:</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строение и основные процессы жизнедеятельности бактерий;</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разнообразие и распространение бактерий и грибов;</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роль бактерий и грибов в природе и жизни человека;</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методы профилактики инфекционных заболеваний. Учащиеся должны уметь:</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давать общую характеристику бактериям;</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характеризовать формы бактериальных клеток;</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отличать бактерии от других живых организмов;</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объяснять роль бактерий и грибов в природе и жизни человека.</w:t>
      </w:r>
    </w:p>
    <w:p w:rsidR="001D00D8" w:rsidRDefault="001D00D8" w:rsidP="001D00D8">
      <w:pPr>
        <w:pStyle w:val="a4"/>
        <w:rPr>
          <w:rFonts w:ascii="Times New Roman" w:eastAsia="Times New Roman" w:hAnsi="Times New Roman" w:cs="Times New Roman"/>
          <w:b/>
          <w:sz w:val="24"/>
          <w:szCs w:val="24"/>
        </w:rPr>
      </w:pPr>
      <w:r w:rsidRPr="00626EF5">
        <w:rPr>
          <w:rFonts w:ascii="Times New Roman" w:eastAsia="Times New Roman" w:hAnsi="Times New Roman" w:cs="Times New Roman"/>
          <w:b/>
          <w:sz w:val="24"/>
          <w:szCs w:val="24"/>
        </w:rPr>
        <w:t xml:space="preserve">Метапредметные результаты обучения </w:t>
      </w:r>
    </w:p>
    <w:p w:rsidR="001D00D8" w:rsidRPr="00626EF5" w:rsidRDefault="001D00D8" w:rsidP="001D00D8">
      <w:pPr>
        <w:pStyle w:val="a4"/>
        <w:rPr>
          <w:rFonts w:ascii="Times New Roman" w:eastAsia="Symbol" w:hAnsi="Times New Roman" w:cs="Times New Roman"/>
          <w:b/>
          <w:sz w:val="24"/>
          <w:szCs w:val="24"/>
        </w:rPr>
      </w:pPr>
      <w:r w:rsidRPr="00626EF5">
        <w:rPr>
          <w:rFonts w:ascii="Times New Roman" w:eastAsia="Times New Roman" w:hAnsi="Times New Roman" w:cs="Times New Roman"/>
          <w:b/>
          <w:sz w:val="24"/>
          <w:szCs w:val="24"/>
        </w:rPr>
        <w:t>Учащиеся должны уметь:</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работать с учебником, рабочей тетрадью и дидактическими материалами, составлять конспект параграфа учебника до и/или после изучения материала на уроке;</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разрабатывать план-конспект темы, используя разные источники информации;</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готовить устные сообщения и письменные рефер</w:t>
      </w:r>
      <w:r>
        <w:rPr>
          <w:rFonts w:ascii="Times New Roman" w:eastAsia="Times New Roman" w:hAnsi="Times New Roman" w:cs="Times New Roman"/>
          <w:sz w:val="24"/>
          <w:szCs w:val="24"/>
        </w:rPr>
        <w:t>аты на основе обобщения информа</w:t>
      </w:r>
      <w:r w:rsidRPr="00626EF5">
        <w:rPr>
          <w:rFonts w:ascii="Times New Roman" w:eastAsia="Times New Roman" w:hAnsi="Times New Roman" w:cs="Times New Roman"/>
          <w:sz w:val="24"/>
          <w:szCs w:val="24"/>
        </w:rPr>
        <w:t>ции учебника и дополнительных источников;</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пользоваться поисковыми системами Интернета.</w:t>
      </w:r>
    </w:p>
    <w:p w:rsidR="001D00D8" w:rsidRPr="00626EF5" w:rsidRDefault="001D00D8" w:rsidP="001D00D8">
      <w:pPr>
        <w:pStyle w:val="a4"/>
        <w:rPr>
          <w:rFonts w:ascii="Times New Roman" w:hAnsi="Times New Roman" w:cs="Times New Roman"/>
          <w:b/>
          <w:sz w:val="24"/>
          <w:szCs w:val="24"/>
        </w:rPr>
      </w:pPr>
      <w:r>
        <w:rPr>
          <w:rFonts w:ascii="Times New Roman" w:eastAsia="Times New Roman" w:hAnsi="Times New Roman" w:cs="Times New Roman"/>
          <w:b/>
          <w:sz w:val="24"/>
          <w:szCs w:val="24"/>
        </w:rPr>
        <w:t xml:space="preserve">Раздел 2. Царство Грибы </w:t>
      </w:r>
    </w:p>
    <w:p w:rsidR="001D00D8" w:rsidRPr="00626EF5" w:rsidRDefault="001D00D8" w:rsidP="001D00D8">
      <w:pPr>
        <w:pStyle w:val="a4"/>
        <w:rPr>
          <w:rFonts w:ascii="Times New Roman" w:hAnsi="Times New Roman" w:cs="Times New Roman"/>
          <w:sz w:val="24"/>
          <w:szCs w:val="24"/>
        </w:rPr>
      </w:pPr>
      <w:r w:rsidRPr="00626EF5">
        <w:rPr>
          <w:rFonts w:ascii="Times New Roman" w:eastAsia="Times New Roman" w:hAnsi="Times New Roman" w:cs="Times New Roman"/>
          <w:sz w:val="24"/>
          <w:szCs w:val="24"/>
        </w:rPr>
        <w:t xml:space="preserve">Общая характеристика грибов. Происхождение и эволюция грибов. </w:t>
      </w:r>
      <w:r w:rsidRPr="00626EF5">
        <w:rPr>
          <w:rFonts w:ascii="Times New Roman" w:eastAsia="Times New Roman" w:hAnsi="Times New Roman" w:cs="Times New Roman"/>
          <w:i/>
          <w:iCs/>
          <w:sz w:val="24"/>
          <w:szCs w:val="24"/>
        </w:rPr>
        <w:t xml:space="preserve">Особенности строе-ния клеток грибов. Основные черты организации многоклеточных грибов. Отделы: Хитридиомикота, Зигомикота, Аскомикота, Базидиомикота, Омикота; группа Несо-вершенные грибы. </w:t>
      </w:r>
      <w:r w:rsidRPr="00626EF5">
        <w:rPr>
          <w:rFonts w:ascii="Times New Roman" w:eastAsia="Times New Roman" w:hAnsi="Times New Roman" w:cs="Times New Roman"/>
          <w:sz w:val="24"/>
          <w:szCs w:val="24"/>
        </w:rPr>
        <w:t>Особенности жизнедеятельности и распространение.Роль грибов вбиоценозах и хозяйственной деятельности человека.</w:t>
      </w:r>
    </w:p>
    <w:p w:rsidR="001D00D8" w:rsidRPr="00626EF5" w:rsidRDefault="001D00D8" w:rsidP="001D00D8">
      <w:pPr>
        <w:pStyle w:val="a4"/>
        <w:rPr>
          <w:rFonts w:ascii="Times New Roman" w:hAnsi="Times New Roman" w:cs="Times New Roman"/>
          <w:sz w:val="24"/>
          <w:szCs w:val="24"/>
        </w:rPr>
      </w:pPr>
      <w:r w:rsidRPr="00626EF5">
        <w:rPr>
          <w:rFonts w:ascii="Times New Roman" w:eastAsia="Times New Roman" w:hAnsi="Times New Roman" w:cs="Times New Roman"/>
          <w:b/>
          <w:sz w:val="24"/>
          <w:szCs w:val="24"/>
        </w:rPr>
        <w:t>Демонстрация.</w:t>
      </w:r>
      <w:r w:rsidRPr="00626EF5">
        <w:rPr>
          <w:rFonts w:ascii="Times New Roman" w:eastAsia="Times New Roman" w:hAnsi="Times New Roman" w:cs="Times New Roman"/>
          <w:sz w:val="24"/>
          <w:szCs w:val="24"/>
        </w:rPr>
        <w:t xml:space="preserve"> Схемы строения представителей различных систематических групп гри-бов, различные представители царства Грибы, строение плодового тела шляпочного гри-ба.</w:t>
      </w:r>
    </w:p>
    <w:p w:rsidR="001D00D8" w:rsidRPr="00626EF5" w:rsidRDefault="001D00D8" w:rsidP="001D00D8">
      <w:pPr>
        <w:pStyle w:val="a4"/>
        <w:rPr>
          <w:rFonts w:ascii="Times New Roman" w:hAnsi="Times New Roman" w:cs="Times New Roman"/>
          <w:b/>
          <w:sz w:val="24"/>
          <w:szCs w:val="24"/>
        </w:rPr>
      </w:pPr>
      <w:r w:rsidRPr="00626EF5">
        <w:rPr>
          <w:rFonts w:ascii="Times New Roman" w:eastAsia="Times New Roman" w:hAnsi="Times New Roman" w:cs="Times New Roman"/>
          <w:b/>
          <w:sz w:val="24"/>
          <w:szCs w:val="24"/>
        </w:rPr>
        <w:t>Лабораторные работы</w:t>
      </w:r>
    </w:p>
    <w:p w:rsidR="001D00D8" w:rsidRDefault="001D00D8" w:rsidP="001D00D8">
      <w:pPr>
        <w:pStyle w:val="a4"/>
        <w:rPr>
          <w:rFonts w:ascii="Times New Roman" w:eastAsia="Times New Roman" w:hAnsi="Times New Roman" w:cs="Times New Roman"/>
          <w:sz w:val="24"/>
          <w:szCs w:val="24"/>
        </w:rPr>
      </w:pPr>
      <w:r w:rsidRPr="00626EF5">
        <w:rPr>
          <w:rFonts w:ascii="Times New Roman" w:eastAsia="Times New Roman" w:hAnsi="Times New Roman" w:cs="Times New Roman"/>
          <w:sz w:val="24"/>
          <w:szCs w:val="24"/>
        </w:rPr>
        <w:t>Строение плесневого гриба мукора (на иллюстративном материале).</w:t>
      </w:r>
    </w:p>
    <w:p w:rsidR="001D00D8" w:rsidRPr="00626EF5"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Распознавание съедобных и ядовитых грибов (на иллюстративном материале). Лишайники. Понятие о симбиозе. Общая характеристика лишайников. Типы слоевищ лишайников; особенности жизнедеятельности, распространѐнность и экологическая роль лишайников.</w:t>
      </w:r>
    </w:p>
    <w:p w:rsidR="001D00D8" w:rsidRDefault="001D00D8" w:rsidP="001D00D8">
      <w:pPr>
        <w:pStyle w:val="a4"/>
        <w:rPr>
          <w:rFonts w:ascii="Times New Roman" w:eastAsia="Times New Roman" w:hAnsi="Times New Roman" w:cs="Times New Roman"/>
          <w:b/>
          <w:sz w:val="24"/>
          <w:szCs w:val="24"/>
        </w:rPr>
      </w:pPr>
      <w:r w:rsidRPr="00626EF5">
        <w:rPr>
          <w:rFonts w:ascii="Times New Roman" w:eastAsia="Times New Roman" w:hAnsi="Times New Roman" w:cs="Times New Roman"/>
          <w:b/>
          <w:sz w:val="24"/>
          <w:szCs w:val="24"/>
        </w:rPr>
        <w:t>Демонстрация</w:t>
      </w:r>
      <w:r w:rsidRPr="00626EF5">
        <w:rPr>
          <w:rFonts w:ascii="Times New Roman" w:eastAsia="Times New Roman" w:hAnsi="Times New Roman" w:cs="Times New Roman"/>
          <w:sz w:val="24"/>
          <w:szCs w:val="24"/>
        </w:rPr>
        <w:t xml:space="preserve">. Схемы строения лишайников, различные представители лишайников. </w:t>
      </w:r>
      <w:r w:rsidRPr="00626EF5">
        <w:rPr>
          <w:rFonts w:ascii="Times New Roman" w:eastAsia="Times New Roman" w:hAnsi="Times New Roman" w:cs="Times New Roman"/>
          <w:b/>
          <w:sz w:val="24"/>
          <w:szCs w:val="24"/>
        </w:rPr>
        <w:t xml:space="preserve">Предметные результаты обучения </w:t>
      </w:r>
    </w:p>
    <w:p w:rsidR="001D00D8" w:rsidRPr="00626EF5" w:rsidRDefault="001D00D8" w:rsidP="001D00D8">
      <w:pPr>
        <w:pStyle w:val="a4"/>
        <w:rPr>
          <w:rFonts w:ascii="Times New Roman" w:eastAsia="Times New Roman" w:hAnsi="Times New Roman" w:cs="Times New Roman"/>
          <w:b/>
          <w:sz w:val="24"/>
          <w:szCs w:val="24"/>
        </w:rPr>
      </w:pPr>
      <w:r w:rsidRPr="00626EF5">
        <w:rPr>
          <w:rFonts w:ascii="Times New Roman" w:eastAsia="Times New Roman" w:hAnsi="Times New Roman" w:cs="Times New Roman"/>
          <w:b/>
          <w:sz w:val="24"/>
          <w:szCs w:val="24"/>
        </w:rPr>
        <w:t>Учащиеся должны знать:</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основные понятия, относящиеся к строению про- и эукариотической клеток;</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строение и основы жизнедеятельности клеток гриба;</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особенности организации шляпочного гриба;</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меры профилактики грибковых заболеваний.</w:t>
      </w:r>
    </w:p>
    <w:p w:rsidR="001D00D8" w:rsidRPr="00626EF5" w:rsidRDefault="001D00D8" w:rsidP="001D00D8">
      <w:pPr>
        <w:pStyle w:val="a4"/>
        <w:rPr>
          <w:rFonts w:ascii="Times New Roman" w:hAnsi="Times New Roman" w:cs="Times New Roman"/>
          <w:sz w:val="24"/>
          <w:szCs w:val="24"/>
        </w:rPr>
      </w:pPr>
      <w:r w:rsidRPr="00626EF5">
        <w:rPr>
          <w:rFonts w:ascii="Times New Roman" w:eastAsia="Times New Roman" w:hAnsi="Times New Roman" w:cs="Times New Roman"/>
          <w:b/>
          <w:sz w:val="24"/>
          <w:szCs w:val="24"/>
        </w:rPr>
        <w:t>Учащиеся должны уметь</w:t>
      </w:r>
      <w:r w:rsidRPr="00626EF5">
        <w:rPr>
          <w:rFonts w:ascii="Times New Roman" w:eastAsia="Times New Roman" w:hAnsi="Times New Roman" w:cs="Times New Roman"/>
          <w:sz w:val="24"/>
          <w:szCs w:val="24"/>
        </w:rPr>
        <w:t>:</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давать общую характеристику бактерий и грибов;</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объяснять строение грибов и лишайников;</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приводить примеры распространѐнности грибов и лишайников;</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характеризовать роль грибов и лишайников в биоценозах;</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определять несъедобные шляпочные грибы;</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объяснять роль бактерий и грибов в природе и жизни человека.</w:t>
      </w:r>
    </w:p>
    <w:p w:rsidR="001D00D8" w:rsidRDefault="001D00D8" w:rsidP="001D00D8">
      <w:pPr>
        <w:pStyle w:val="a4"/>
        <w:rPr>
          <w:rFonts w:ascii="Times New Roman" w:eastAsia="Times New Roman" w:hAnsi="Times New Roman" w:cs="Times New Roman"/>
          <w:b/>
          <w:sz w:val="24"/>
          <w:szCs w:val="24"/>
        </w:rPr>
      </w:pPr>
      <w:r w:rsidRPr="00626EF5">
        <w:rPr>
          <w:rFonts w:ascii="Times New Roman" w:eastAsia="Times New Roman" w:hAnsi="Times New Roman" w:cs="Times New Roman"/>
          <w:b/>
          <w:sz w:val="24"/>
          <w:szCs w:val="24"/>
        </w:rPr>
        <w:t xml:space="preserve"> Метапредметные результаты обучения </w:t>
      </w:r>
    </w:p>
    <w:p w:rsidR="001D00D8" w:rsidRPr="00626EF5" w:rsidRDefault="001D00D8" w:rsidP="001D00D8">
      <w:pPr>
        <w:pStyle w:val="a4"/>
        <w:rPr>
          <w:rFonts w:ascii="Times New Roman" w:eastAsia="Symbol" w:hAnsi="Times New Roman" w:cs="Times New Roman"/>
          <w:b/>
          <w:sz w:val="24"/>
          <w:szCs w:val="24"/>
        </w:rPr>
      </w:pPr>
      <w:r w:rsidRPr="00626EF5">
        <w:rPr>
          <w:rFonts w:ascii="Times New Roman" w:eastAsia="Times New Roman" w:hAnsi="Times New Roman" w:cs="Times New Roman"/>
          <w:b/>
          <w:sz w:val="24"/>
          <w:szCs w:val="24"/>
        </w:rPr>
        <w:t>Учащиеся должны уметь:</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работать с учебником, рабочей тетрадью и дидактическими материалами;</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составлять конспект параграфа учебника до и/или после изучения материала на уроке;</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пользоваться биологическими словарями и справочниками для поиска определений биологических терминов;</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lastRenderedPageBreak/>
        <w:t xml:space="preserve">- </w:t>
      </w:r>
      <w:r w:rsidRPr="00626EF5">
        <w:rPr>
          <w:rFonts w:ascii="Times New Roman" w:eastAsia="Times New Roman" w:hAnsi="Times New Roman" w:cs="Times New Roman"/>
          <w:sz w:val="24"/>
          <w:szCs w:val="24"/>
        </w:rPr>
        <w:t>разрабатывать план-конспект темы, используя разные источники информации;</w:t>
      </w:r>
    </w:p>
    <w:p w:rsidR="001D00D8" w:rsidRDefault="001D00D8" w:rsidP="001D00D8">
      <w:pPr>
        <w:pStyle w:val="a4"/>
        <w:rPr>
          <w:rFonts w:ascii="Times New Roman" w:eastAsia="Symbol" w:hAnsi="Times New Roman" w:cs="Times New Roman"/>
          <w:sz w:val="24"/>
          <w:szCs w:val="24"/>
        </w:rPr>
      </w:pPr>
      <w:r>
        <w:rPr>
          <w:rFonts w:ascii="Times New Roman" w:eastAsia="Symbol" w:hAnsi="Times New Roman" w:cs="Times New Roman"/>
          <w:sz w:val="24"/>
          <w:szCs w:val="24"/>
        </w:rPr>
        <w:t xml:space="preserve">- </w:t>
      </w:r>
      <w:r w:rsidRPr="00626EF5">
        <w:rPr>
          <w:rFonts w:ascii="Times New Roman" w:eastAsia="Times New Roman" w:hAnsi="Times New Roman" w:cs="Times New Roman"/>
          <w:sz w:val="24"/>
          <w:szCs w:val="24"/>
        </w:rPr>
        <w:t>готовить сообщения на основе обобщения информации учебника и дополнительных источников;</w:t>
      </w:r>
    </w:p>
    <w:p w:rsidR="001D00D8" w:rsidRPr="00F84B28" w:rsidRDefault="001D00D8" w:rsidP="001D00D8">
      <w:pPr>
        <w:pStyle w:val="a4"/>
        <w:rPr>
          <w:rFonts w:ascii="Times New Roman" w:eastAsia="Symbol" w:hAnsi="Times New Roman" w:cs="Times New Roman"/>
          <w:sz w:val="24"/>
          <w:szCs w:val="24"/>
        </w:rPr>
      </w:pPr>
      <w:r>
        <w:rPr>
          <w:rFonts w:ascii="Times New Roman" w:eastAsia="Symbol" w:hAnsi="Times New Roman" w:cs="Times New Roman"/>
          <w:sz w:val="24"/>
          <w:szCs w:val="24"/>
        </w:rPr>
        <w:t xml:space="preserve">- </w:t>
      </w:r>
      <w:r w:rsidRPr="00626EF5">
        <w:rPr>
          <w:rFonts w:ascii="Times New Roman" w:eastAsia="Times New Roman" w:hAnsi="Times New Roman" w:cs="Times New Roman"/>
          <w:sz w:val="24"/>
          <w:szCs w:val="24"/>
        </w:rPr>
        <w:t>пользоваться поисковыми системами Интернета.</w:t>
      </w:r>
    </w:p>
    <w:p w:rsidR="001D00D8" w:rsidRPr="00626EF5" w:rsidRDefault="001D00D8" w:rsidP="001D00D8">
      <w:pPr>
        <w:pStyle w:val="a4"/>
        <w:rPr>
          <w:rFonts w:ascii="Times New Roman" w:hAnsi="Times New Roman" w:cs="Times New Roman"/>
          <w:b/>
          <w:sz w:val="24"/>
          <w:szCs w:val="24"/>
        </w:rPr>
      </w:pPr>
      <w:r w:rsidRPr="00626EF5">
        <w:rPr>
          <w:rFonts w:ascii="Times New Roman" w:eastAsia="Times New Roman" w:hAnsi="Times New Roman" w:cs="Times New Roman"/>
          <w:b/>
          <w:sz w:val="24"/>
          <w:szCs w:val="24"/>
        </w:rPr>
        <w:t>Разде</w:t>
      </w:r>
      <w:r>
        <w:rPr>
          <w:rFonts w:ascii="Times New Roman" w:eastAsia="Times New Roman" w:hAnsi="Times New Roman" w:cs="Times New Roman"/>
          <w:b/>
          <w:sz w:val="24"/>
          <w:szCs w:val="24"/>
        </w:rPr>
        <w:t xml:space="preserve">л 3. Царство Растения </w:t>
      </w:r>
    </w:p>
    <w:p w:rsidR="001D00D8" w:rsidRPr="00626EF5" w:rsidRDefault="001D00D8" w:rsidP="001D00D8">
      <w:pPr>
        <w:pStyle w:val="a4"/>
        <w:rPr>
          <w:rFonts w:ascii="Times New Roman" w:hAnsi="Times New Roman" w:cs="Times New Roman"/>
          <w:sz w:val="24"/>
          <w:szCs w:val="24"/>
        </w:rPr>
      </w:pPr>
      <w:r w:rsidRPr="00626EF5">
        <w:rPr>
          <w:rFonts w:ascii="Times New Roman" w:eastAsia="Times New Roman" w:hAnsi="Times New Roman" w:cs="Times New Roman"/>
          <w:sz w:val="24"/>
          <w:szCs w:val="24"/>
        </w:rPr>
        <w:t>Общая характеристика растений. Растительный организм как целостная система. Клетки, ткани, органы и системы органов растений. Регуляция жизнедеятельности растений; фи-тогормоны. Особенности жизнедеятельности растений. Фотосинтез. Пигменты. Систе-матика растений; низшие и высшие растения.</w:t>
      </w:r>
    </w:p>
    <w:p w:rsidR="001D00D8" w:rsidRPr="00626EF5" w:rsidRDefault="001D00D8" w:rsidP="001D00D8">
      <w:pPr>
        <w:pStyle w:val="a4"/>
        <w:rPr>
          <w:rFonts w:ascii="Times New Roman" w:hAnsi="Times New Roman" w:cs="Times New Roman"/>
          <w:sz w:val="24"/>
          <w:szCs w:val="24"/>
        </w:rPr>
      </w:pPr>
      <w:r w:rsidRPr="00626EF5">
        <w:rPr>
          <w:rFonts w:ascii="Times New Roman" w:eastAsia="Times New Roman" w:hAnsi="Times New Roman" w:cs="Times New Roman"/>
          <w:b/>
          <w:sz w:val="24"/>
          <w:szCs w:val="24"/>
        </w:rPr>
        <w:t>Демонстрация.</w:t>
      </w:r>
      <w:r w:rsidRPr="00626EF5">
        <w:rPr>
          <w:rFonts w:ascii="Times New Roman" w:eastAsia="Times New Roman" w:hAnsi="Times New Roman" w:cs="Times New Roman"/>
          <w:sz w:val="24"/>
          <w:szCs w:val="24"/>
        </w:rPr>
        <w:t xml:space="preserve"> Рисунки учебника, показывающие особенности строения и жизнедея-тельности различных представителей царства растений. Схемы, отражающие основные направления эволюции растительных организмов.</w:t>
      </w:r>
    </w:p>
    <w:p w:rsidR="001D00D8" w:rsidRPr="00626EF5" w:rsidRDefault="001D00D8" w:rsidP="001D00D8">
      <w:pPr>
        <w:pStyle w:val="a4"/>
        <w:rPr>
          <w:rFonts w:ascii="Times New Roman" w:hAnsi="Times New Roman" w:cs="Times New Roman"/>
          <w:sz w:val="24"/>
          <w:szCs w:val="24"/>
        </w:rPr>
      </w:pPr>
      <w:r w:rsidRPr="00626EF5">
        <w:rPr>
          <w:rFonts w:ascii="Times New Roman" w:eastAsia="Times New Roman" w:hAnsi="Times New Roman" w:cs="Times New Roman"/>
          <w:sz w:val="24"/>
          <w:szCs w:val="24"/>
        </w:rPr>
        <w:t>Низшие растения. Водоросли как древнейшая группа растений. Общая характеристика водорослей. Особенности строения тела. Одноклеточные и многоклеточные водоросли. Многообразие водорослей: отделы Зелѐные водоросли, Бурые водоросли и Красные во-доросли. Распространение в водных и наземных биоценозах, экологическая роль водо-рослей. Практическое значение.</w:t>
      </w:r>
    </w:p>
    <w:p w:rsidR="001D00D8" w:rsidRPr="00626EF5" w:rsidRDefault="001D00D8" w:rsidP="001D00D8">
      <w:pPr>
        <w:pStyle w:val="a4"/>
        <w:rPr>
          <w:rFonts w:ascii="Times New Roman" w:hAnsi="Times New Roman" w:cs="Times New Roman"/>
          <w:sz w:val="24"/>
          <w:szCs w:val="24"/>
        </w:rPr>
      </w:pPr>
      <w:r w:rsidRPr="00626EF5">
        <w:rPr>
          <w:rFonts w:ascii="Times New Roman" w:eastAsia="Times New Roman" w:hAnsi="Times New Roman" w:cs="Times New Roman"/>
          <w:b/>
          <w:sz w:val="24"/>
          <w:szCs w:val="24"/>
        </w:rPr>
        <w:t>Демонстрация</w:t>
      </w:r>
      <w:r w:rsidRPr="00626EF5">
        <w:rPr>
          <w:rFonts w:ascii="Times New Roman" w:eastAsia="Times New Roman" w:hAnsi="Times New Roman" w:cs="Times New Roman"/>
          <w:sz w:val="24"/>
          <w:szCs w:val="24"/>
        </w:rPr>
        <w:t>. Схемы строения водорослей различных отделов.</w:t>
      </w:r>
    </w:p>
    <w:p w:rsidR="001D00D8" w:rsidRPr="00EE5BD5" w:rsidRDefault="001D00D8" w:rsidP="001D00D8">
      <w:pPr>
        <w:pStyle w:val="a4"/>
        <w:rPr>
          <w:rFonts w:ascii="Times New Roman" w:eastAsia="Times New Roman" w:hAnsi="Times New Roman" w:cs="Times New Roman"/>
          <w:sz w:val="24"/>
          <w:szCs w:val="24"/>
        </w:rPr>
      </w:pPr>
      <w:r w:rsidRPr="00626EF5">
        <w:rPr>
          <w:rFonts w:ascii="Times New Roman" w:eastAsia="Times New Roman" w:hAnsi="Times New Roman" w:cs="Times New Roman"/>
          <w:b/>
          <w:sz w:val="24"/>
          <w:szCs w:val="24"/>
        </w:rPr>
        <w:t>Высшие споровые растения</w:t>
      </w:r>
      <w:r w:rsidRPr="00626EF5">
        <w:rPr>
          <w:rFonts w:ascii="Times New Roman" w:eastAsia="Times New Roman" w:hAnsi="Times New Roman" w:cs="Times New Roman"/>
          <w:sz w:val="24"/>
          <w:szCs w:val="24"/>
        </w:rPr>
        <w:t>. Происхождение и общая характеристика высших растений. Особенности организации и индивидуального развития высших растений. Споровые растения. Общая характеристика, происхождение. Отдел Моховидные; особенности ор-ганизации, жизненного цикла. Распространение и роль в биоценозах. Отдел Плауновид-ные; особенности организации, жизненного цикла. Распространение и роль в биоцено-зах. Отдел Хвощевидные; особенности организации, жизненного цикла. Распростране-ние и роль в биоценозах. Отдел Папоротниковидные. Происхождение и особенности ор-</w:t>
      </w:r>
    </w:p>
    <w:p w:rsidR="001D00D8" w:rsidRPr="00626EF5" w:rsidRDefault="001D00D8" w:rsidP="001D00D8">
      <w:pPr>
        <w:pStyle w:val="a4"/>
        <w:rPr>
          <w:rFonts w:ascii="Times New Roman" w:hAnsi="Times New Roman" w:cs="Times New Roman"/>
          <w:sz w:val="24"/>
          <w:szCs w:val="24"/>
        </w:rPr>
      </w:pPr>
      <w:r w:rsidRPr="00626EF5">
        <w:rPr>
          <w:rFonts w:ascii="Times New Roman" w:eastAsia="Times New Roman" w:hAnsi="Times New Roman" w:cs="Times New Roman"/>
          <w:sz w:val="24"/>
          <w:szCs w:val="24"/>
        </w:rPr>
        <w:t>ганизации папоротников. Жизненный цикл папоротников. Распространение и роль в биоценозах.</w:t>
      </w:r>
    </w:p>
    <w:p w:rsidR="001D00D8" w:rsidRPr="00626EF5" w:rsidRDefault="001D00D8" w:rsidP="001D00D8">
      <w:pPr>
        <w:pStyle w:val="a4"/>
        <w:rPr>
          <w:rFonts w:ascii="Times New Roman" w:hAnsi="Times New Roman" w:cs="Times New Roman"/>
          <w:sz w:val="24"/>
          <w:szCs w:val="24"/>
        </w:rPr>
      </w:pPr>
      <w:r w:rsidRPr="00EE5BD5">
        <w:rPr>
          <w:rFonts w:ascii="Times New Roman" w:eastAsia="Times New Roman" w:hAnsi="Times New Roman" w:cs="Times New Roman"/>
          <w:b/>
          <w:sz w:val="24"/>
          <w:szCs w:val="24"/>
        </w:rPr>
        <w:t>Демонстрация</w:t>
      </w:r>
      <w:r w:rsidRPr="00626EF5">
        <w:rPr>
          <w:rFonts w:ascii="Times New Roman" w:eastAsia="Times New Roman" w:hAnsi="Times New Roman" w:cs="Times New Roman"/>
          <w:sz w:val="24"/>
          <w:szCs w:val="24"/>
        </w:rPr>
        <w:t>. Схемы строения и жизненных циклов мхов, хвощей и плаунов, различ-ные представители мхов, плаунов и хвощей, схемы строения папоротника; древние па-поротниковидные, схема цикла развития папоротника, различные представители папо-ротниковидных.</w:t>
      </w:r>
    </w:p>
    <w:p w:rsidR="001D00D8" w:rsidRPr="00EE5BD5" w:rsidRDefault="001D00D8" w:rsidP="001D00D8">
      <w:pPr>
        <w:pStyle w:val="a4"/>
        <w:rPr>
          <w:rFonts w:ascii="Times New Roman" w:hAnsi="Times New Roman" w:cs="Times New Roman"/>
          <w:b/>
          <w:sz w:val="24"/>
          <w:szCs w:val="24"/>
        </w:rPr>
      </w:pPr>
      <w:r w:rsidRPr="00EE5BD5">
        <w:rPr>
          <w:rFonts w:ascii="Times New Roman" w:eastAsia="Times New Roman" w:hAnsi="Times New Roman" w:cs="Times New Roman"/>
          <w:b/>
          <w:sz w:val="24"/>
          <w:szCs w:val="24"/>
        </w:rPr>
        <w:t>Лабораторные работы</w:t>
      </w:r>
    </w:p>
    <w:p w:rsidR="001D00D8" w:rsidRPr="00626EF5"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Изучение внешнего строения мха.</w:t>
      </w:r>
    </w:p>
    <w:p w:rsidR="001D00D8" w:rsidRPr="00EE5BD5"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Изучение</w:t>
      </w:r>
      <w:r>
        <w:rPr>
          <w:rFonts w:ascii="Times New Roman" w:eastAsia="Times New Roman" w:hAnsi="Times New Roman" w:cs="Times New Roman"/>
          <w:sz w:val="24"/>
          <w:szCs w:val="24"/>
        </w:rPr>
        <w:t xml:space="preserve"> внешнего строения папоротника.</w:t>
      </w:r>
    </w:p>
    <w:p w:rsidR="001D00D8" w:rsidRPr="00626EF5" w:rsidRDefault="001D00D8" w:rsidP="001D00D8">
      <w:pPr>
        <w:pStyle w:val="a4"/>
        <w:rPr>
          <w:rFonts w:ascii="Times New Roman" w:hAnsi="Times New Roman" w:cs="Times New Roman"/>
          <w:sz w:val="24"/>
          <w:szCs w:val="24"/>
        </w:rPr>
      </w:pPr>
      <w:r w:rsidRPr="00EE5BD5">
        <w:rPr>
          <w:rFonts w:ascii="Times New Roman" w:eastAsia="Times New Roman" w:hAnsi="Times New Roman" w:cs="Times New Roman"/>
          <w:b/>
          <w:sz w:val="24"/>
          <w:szCs w:val="24"/>
        </w:rPr>
        <w:t>Высшие семенные растения</w:t>
      </w:r>
      <w:r w:rsidRPr="00626EF5">
        <w:rPr>
          <w:rFonts w:ascii="Times New Roman" w:eastAsia="Times New Roman" w:hAnsi="Times New Roman" w:cs="Times New Roman"/>
          <w:sz w:val="24"/>
          <w:szCs w:val="24"/>
        </w:rPr>
        <w:t>. Отдел Голосеменные растения. Происхождение и особен-ности организации голосеменных растений; строение тела, жизненные формы голосе-менных. Многообразие, распространѐнность голосеменных, их роль в биоценозах и практическое значение.</w:t>
      </w:r>
    </w:p>
    <w:p w:rsidR="001D00D8" w:rsidRDefault="001D00D8" w:rsidP="001D00D8">
      <w:pPr>
        <w:pStyle w:val="a4"/>
        <w:rPr>
          <w:rFonts w:ascii="Times New Roman" w:eastAsia="Times New Roman" w:hAnsi="Times New Roman" w:cs="Times New Roman"/>
          <w:sz w:val="24"/>
          <w:szCs w:val="24"/>
        </w:rPr>
      </w:pPr>
      <w:r w:rsidRPr="00EE5BD5">
        <w:rPr>
          <w:rFonts w:ascii="Times New Roman" w:eastAsia="Times New Roman" w:hAnsi="Times New Roman" w:cs="Times New Roman"/>
          <w:b/>
          <w:sz w:val="24"/>
          <w:szCs w:val="24"/>
        </w:rPr>
        <w:t>Демонстрация</w:t>
      </w:r>
      <w:r w:rsidRPr="00626EF5">
        <w:rPr>
          <w:rFonts w:ascii="Times New Roman" w:eastAsia="Times New Roman" w:hAnsi="Times New Roman" w:cs="Times New Roman"/>
          <w:sz w:val="24"/>
          <w:szCs w:val="24"/>
        </w:rPr>
        <w:t xml:space="preserve">. Схемы строения голосеменных, цикл развития сосны, различные пред-ставители голосеменных. </w:t>
      </w:r>
    </w:p>
    <w:p w:rsidR="001D00D8" w:rsidRPr="00626EF5" w:rsidRDefault="001D00D8" w:rsidP="001D00D8">
      <w:pPr>
        <w:pStyle w:val="a4"/>
        <w:rPr>
          <w:rFonts w:ascii="Times New Roman" w:hAnsi="Times New Roman" w:cs="Times New Roman"/>
          <w:sz w:val="24"/>
          <w:szCs w:val="24"/>
        </w:rPr>
      </w:pPr>
      <w:r w:rsidRPr="00EE5BD5">
        <w:rPr>
          <w:rFonts w:ascii="Times New Roman" w:eastAsia="Times New Roman" w:hAnsi="Times New Roman" w:cs="Times New Roman"/>
          <w:b/>
          <w:sz w:val="24"/>
          <w:szCs w:val="24"/>
        </w:rPr>
        <w:t>Высшие семенные растения</w:t>
      </w:r>
      <w:r w:rsidRPr="00626EF5">
        <w:rPr>
          <w:rFonts w:ascii="Times New Roman" w:eastAsia="Times New Roman" w:hAnsi="Times New Roman" w:cs="Times New Roman"/>
          <w:sz w:val="24"/>
          <w:szCs w:val="24"/>
        </w:rPr>
        <w:t>. Отдел Покрытосеменные (Цвет-ковые) растения. Происхождение и особенности организации покрытосеменных расте-ний; строение тела, жизненные формы покрытосеменных. Классы Однодольные и Дву-дольные. Основные семейства покрытосеменных растений (2 семейства однодольных и 3 семейства двудольных растений). Многообразие, распространѐнность цветковых, их роль в биоценозах, в жизни человека и его хозяйственной деятельности.</w:t>
      </w:r>
    </w:p>
    <w:p w:rsidR="001D00D8" w:rsidRPr="00626EF5" w:rsidRDefault="001D00D8" w:rsidP="001D00D8">
      <w:pPr>
        <w:pStyle w:val="a4"/>
        <w:rPr>
          <w:rFonts w:ascii="Times New Roman" w:hAnsi="Times New Roman" w:cs="Times New Roman"/>
          <w:sz w:val="24"/>
          <w:szCs w:val="24"/>
        </w:rPr>
      </w:pPr>
      <w:r w:rsidRPr="00EE5BD5">
        <w:rPr>
          <w:rFonts w:ascii="Times New Roman" w:eastAsia="Times New Roman" w:hAnsi="Times New Roman" w:cs="Times New Roman"/>
          <w:b/>
          <w:sz w:val="24"/>
          <w:szCs w:val="24"/>
        </w:rPr>
        <w:t>Демонстрация.</w:t>
      </w:r>
      <w:r w:rsidRPr="00626EF5">
        <w:rPr>
          <w:rFonts w:ascii="Times New Roman" w:eastAsia="Times New Roman" w:hAnsi="Times New Roman" w:cs="Times New Roman"/>
          <w:sz w:val="24"/>
          <w:szCs w:val="24"/>
        </w:rPr>
        <w:t xml:space="preserve"> Схема строения цветкового растения; строения цветка, цикл развития</w:t>
      </w:r>
    </w:p>
    <w:p w:rsidR="001D00D8" w:rsidRPr="00626EF5" w:rsidRDefault="001D00D8" w:rsidP="001D00D8">
      <w:pPr>
        <w:pStyle w:val="a4"/>
        <w:rPr>
          <w:rFonts w:ascii="Times New Roman" w:hAnsi="Times New Roman" w:cs="Times New Roman"/>
          <w:sz w:val="24"/>
          <w:szCs w:val="24"/>
        </w:rPr>
      </w:pPr>
      <w:r w:rsidRPr="00626EF5">
        <w:rPr>
          <w:rFonts w:ascii="Times New Roman" w:eastAsia="Times New Roman" w:hAnsi="Times New Roman" w:cs="Times New Roman"/>
          <w:sz w:val="24"/>
          <w:szCs w:val="24"/>
        </w:rPr>
        <w:t>цветковых растений (двойное оплодотворение), представители различных семейств по-</w:t>
      </w:r>
    </w:p>
    <w:p w:rsidR="001D00D8" w:rsidRPr="00626EF5" w:rsidRDefault="001D00D8" w:rsidP="001D00D8">
      <w:pPr>
        <w:pStyle w:val="a4"/>
        <w:rPr>
          <w:rFonts w:ascii="Times New Roman" w:hAnsi="Times New Roman" w:cs="Times New Roman"/>
          <w:sz w:val="24"/>
          <w:szCs w:val="24"/>
        </w:rPr>
      </w:pPr>
      <w:r w:rsidRPr="00626EF5">
        <w:rPr>
          <w:rFonts w:ascii="Times New Roman" w:eastAsia="Times New Roman" w:hAnsi="Times New Roman" w:cs="Times New Roman"/>
          <w:sz w:val="24"/>
          <w:szCs w:val="24"/>
        </w:rPr>
        <w:t>крытосеменных растений.</w:t>
      </w:r>
    </w:p>
    <w:p w:rsidR="001D00D8" w:rsidRPr="00626EF5" w:rsidRDefault="001D00D8" w:rsidP="001D00D8">
      <w:pPr>
        <w:pStyle w:val="a4"/>
        <w:rPr>
          <w:rFonts w:ascii="Times New Roman" w:hAnsi="Times New Roman" w:cs="Times New Roman"/>
          <w:b/>
          <w:sz w:val="24"/>
          <w:szCs w:val="24"/>
        </w:rPr>
      </w:pPr>
      <w:r w:rsidRPr="00626EF5">
        <w:rPr>
          <w:rFonts w:ascii="Times New Roman" w:eastAsia="Times New Roman" w:hAnsi="Times New Roman" w:cs="Times New Roman"/>
          <w:b/>
          <w:sz w:val="24"/>
          <w:szCs w:val="24"/>
        </w:rPr>
        <w:t>Предметные результаты обучения</w:t>
      </w:r>
    </w:p>
    <w:p w:rsidR="001D00D8" w:rsidRPr="00626EF5" w:rsidRDefault="001D00D8" w:rsidP="001D00D8">
      <w:pPr>
        <w:pStyle w:val="a4"/>
        <w:rPr>
          <w:rFonts w:ascii="Times New Roman" w:hAnsi="Times New Roman" w:cs="Times New Roman"/>
          <w:b/>
          <w:sz w:val="24"/>
          <w:szCs w:val="24"/>
        </w:rPr>
      </w:pPr>
      <w:r w:rsidRPr="00626EF5">
        <w:rPr>
          <w:rFonts w:ascii="Times New Roman" w:eastAsia="Times New Roman" w:hAnsi="Times New Roman" w:cs="Times New Roman"/>
          <w:b/>
          <w:sz w:val="24"/>
          <w:szCs w:val="24"/>
        </w:rPr>
        <w:t>Учащиеся должны знать:</w:t>
      </w:r>
    </w:p>
    <w:p w:rsidR="001D00D8" w:rsidRPr="00626EF5" w:rsidRDefault="001D00D8" w:rsidP="001D00D8">
      <w:pPr>
        <w:pStyle w:val="a4"/>
        <w:rPr>
          <w:rFonts w:ascii="Times New Roman" w:eastAsia="Symbol" w:hAnsi="Times New Roman" w:cs="Times New Roman"/>
          <w:sz w:val="24"/>
          <w:szCs w:val="24"/>
        </w:rPr>
      </w:pPr>
      <w:r>
        <w:rPr>
          <w:rFonts w:ascii="Times New Roman" w:hAnsi="Times New Roman" w:cs="Times New Roman"/>
          <w:sz w:val="24"/>
          <w:szCs w:val="24"/>
        </w:rPr>
        <w:t xml:space="preserve">- </w:t>
      </w:r>
      <w:r w:rsidRPr="00626EF5">
        <w:rPr>
          <w:rFonts w:ascii="Times New Roman" w:eastAsia="Times New Roman" w:hAnsi="Times New Roman" w:cs="Times New Roman"/>
          <w:sz w:val="24"/>
          <w:szCs w:val="24"/>
        </w:rPr>
        <w:t>основные методы изучения растений;</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lastRenderedPageBreak/>
        <w:t xml:space="preserve">- </w:t>
      </w:r>
      <w:r w:rsidRPr="00626EF5">
        <w:rPr>
          <w:rFonts w:ascii="Times New Roman" w:eastAsia="Times New Roman" w:hAnsi="Times New Roman" w:cs="Times New Roman"/>
          <w:sz w:val="24"/>
          <w:szCs w:val="24"/>
        </w:rPr>
        <w:t>основные группы растений (водоросли, мхи, хвощи, плауны, папоротники, голосе-менные, цветковые), их строение, особенности жизнедеятельности и многообразие;</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особенности строения и жизнедеятельности лишайников;</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роль растений в биосфере и жизни человека;</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происхождение растений и основные этапы развития растительного мира.</w:t>
      </w:r>
    </w:p>
    <w:p w:rsidR="001D00D8" w:rsidRPr="00626EF5" w:rsidRDefault="001D00D8" w:rsidP="001D00D8">
      <w:pPr>
        <w:pStyle w:val="a4"/>
        <w:rPr>
          <w:rFonts w:ascii="Times New Roman" w:hAnsi="Times New Roman" w:cs="Times New Roman"/>
          <w:b/>
          <w:sz w:val="24"/>
          <w:szCs w:val="24"/>
        </w:rPr>
      </w:pPr>
      <w:r w:rsidRPr="00626EF5">
        <w:rPr>
          <w:rFonts w:ascii="Times New Roman" w:eastAsia="Times New Roman" w:hAnsi="Times New Roman" w:cs="Times New Roman"/>
          <w:b/>
          <w:sz w:val="24"/>
          <w:szCs w:val="24"/>
        </w:rPr>
        <w:t>Учащиеся должны уметь:</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давать общую характеристику растительного царства;</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объяснять роль растений в биосфере;</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давать характеристику, основным группам растений (водорослям, мхам, хвощам, плаунам, папоротникам, голосеменным, цветковым);</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объяснять происхождение растений и основные этапы развития растительного мира;</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характеризовать распространение растений в различных климатических зонах Земли;</w:t>
      </w:r>
    </w:p>
    <w:p w:rsidR="001D00D8" w:rsidRPr="00EE5BD5"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объяснять причины различий в составе фитоцено</w:t>
      </w:r>
      <w:r>
        <w:rPr>
          <w:rFonts w:ascii="Times New Roman" w:eastAsia="Times New Roman" w:hAnsi="Times New Roman" w:cs="Times New Roman"/>
          <w:sz w:val="24"/>
          <w:szCs w:val="24"/>
        </w:rPr>
        <w:t>зов различных климатических поя</w:t>
      </w:r>
      <w:r w:rsidRPr="00626EF5">
        <w:rPr>
          <w:rFonts w:ascii="Times New Roman" w:eastAsia="Times New Roman" w:hAnsi="Times New Roman" w:cs="Times New Roman"/>
          <w:sz w:val="24"/>
          <w:szCs w:val="24"/>
        </w:rPr>
        <w:t>сов.</w:t>
      </w:r>
    </w:p>
    <w:p w:rsidR="001D00D8" w:rsidRPr="00EE5BD5" w:rsidRDefault="001D00D8" w:rsidP="001D00D8">
      <w:pPr>
        <w:pStyle w:val="a4"/>
        <w:rPr>
          <w:rFonts w:ascii="Times New Roman" w:hAnsi="Times New Roman" w:cs="Times New Roman"/>
          <w:b/>
          <w:sz w:val="24"/>
          <w:szCs w:val="24"/>
        </w:rPr>
      </w:pPr>
      <w:r w:rsidRPr="00EE5BD5">
        <w:rPr>
          <w:rFonts w:ascii="Times New Roman" w:eastAsia="Times New Roman" w:hAnsi="Times New Roman" w:cs="Times New Roman"/>
          <w:b/>
          <w:sz w:val="24"/>
          <w:szCs w:val="24"/>
        </w:rPr>
        <w:t>Метапредметные результаты обучения</w:t>
      </w:r>
    </w:p>
    <w:p w:rsidR="001D00D8" w:rsidRPr="00EE5BD5" w:rsidRDefault="001D00D8" w:rsidP="001D00D8">
      <w:pPr>
        <w:pStyle w:val="a4"/>
        <w:rPr>
          <w:rFonts w:ascii="Times New Roman" w:hAnsi="Times New Roman" w:cs="Times New Roman"/>
          <w:b/>
          <w:sz w:val="24"/>
          <w:szCs w:val="24"/>
        </w:rPr>
      </w:pPr>
      <w:r w:rsidRPr="00EE5BD5">
        <w:rPr>
          <w:rFonts w:ascii="Times New Roman" w:eastAsia="Times New Roman" w:hAnsi="Times New Roman" w:cs="Times New Roman"/>
          <w:b/>
          <w:sz w:val="24"/>
          <w:szCs w:val="24"/>
        </w:rPr>
        <w:t>Учащиеся должны уметь:</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выполнять лабораторные работы под руководством учителя;</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сравнивать представителей разных групп растений,</w:t>
      </w:r>
      <w:r>
        <w:rPr>
          <w:rFonts w:ascii="Times New Roman" w:eastAsia="Times New Roman" w:hAnsi="Times New Roman" w:cs="Times New Roman"/>
          <w:sz w:val="24"/>
          <w:szCs w:val="24"/>
        </w:rPr>
        <w:t xml:space="preserve"> делать выводы на основе сравне</w:t>
      </w:r>
      <w:r w:rsidRPr="00626EF5">
        <w:rPr>
          <w:rFonts w:ascii="Times New Roman" w:eastAsia="Times New Roman" w:hAnsi="Times New Roman" w:cs="Times New Roman"/>
          <w:sz w:val="24"/>
          <w:szCs w:val="24"/>
        </w:rPr>
        <w:t>ния;</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оценивать с эстетической точки зрения представителей растительного мира;</w:t>
      </w:r>
    </w:p>
    <w:p w:rsidR="001D00D8" w:rsidRPr="00EE5BD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находить информацию о растениях в научно-популярной литературе, биологических словарях и справочниках, анализировать и оценивать еѐ, переводить из одной формы в другую.</w:t>
      </w:r>
    </w:p>
    <w:p w:rsidR="001D00D8" w:rsidRPr="00EE5BD5" w:rsidRDefault="001D00D8" w:rsidP="001D00D8">
      <w:pPr>
        <w:pStyle w:val="a4"/>
        <w:rPr>
          <w:rFonts w:ascii="Times New Roman" w:hAnsi="Times New Roman" w:cs="Times New Roman"/>
          <w:b/>
          <w:sz w:val="24"/>
          <w:szCs w:val="24"/>
        </w:rPr>
      </w:pPr>
      <w:r w:rsidRPr="00EE5BD5">
        <w:rPr>
          <w:rFonts w:ascii="Times New Roman" w:eastAsia="Times New Roman" w:hAnsi="Times New Roman" w:cs="Times New Roman"/>
          <w:b/>
          <w:sz w:val="24"/>
          <w:szCs w:val="24"/>
        </w:rPr>
        <w:t>Разд</w:t>
      </w:r>
      <w:r>
        <w:rPr>
          <w:rFonts w:ascii="Times New Roman" w:eastAsia="Times New Roman" w:hAnsi="Times New Roman" w:cs="Times New Roman"/>
          <w:b/>
          <w:sz w:val="24"/>
          <w:szCs w:val="24"/>
        </w:rPr>
        <w:t>ел 4. Царство Животные</w:t>
      </w:r>
    </w:p>
    <w:p w:rsidR="001D00D8" w:rsidRPr="00626EF5" w:rsidRDefault="001D00D8" w:rsidP="001D00D8">
      <w:pPr>
        <w:pStyle w:val="a4"/>
        <w:rPr>
          <w:rFonts w:ascii="Times New Roman" w:hAnsi="Times New Roman" w:cs="Times New Roman"/>
          <w:sz w:val="24"/>
          <w:szCs w:val="24"/>
        </w:rPr>
      </w:pPr>
      <w:r w:rsidRPr="00626EF5">
        <w:rPr>
          <w:rFonts w:ascii="Times New Roman" w:eastAsia="Times New Roman" w:hAnsi="Times New Roman" w:cs="Times New Roman"/>
          <w:sz w:val="24"/>
          <w:szCs w:val="24"/>
        </w:rPr>
        <w:t>Общая характеристика животных. Животный организм как целостная система. Клетки, ткани, органы и системы органов животных. Регуляция жизнедеятельности животных; нервная и эндокринная регуляции. Особенности жизнедеятельности животных, отли-чающие их от представителей других царств живой природы. Систематика животных; таксономические категории; одноклеточные и многоклеточные (беспозвоночные и хор-довые) животные. Взаимоотношения животных в биоц</w:t>
      </w:r>
      <w:r w:rsidR="00C93999">
        <w:rPr>
          <w:rFonts w:ascii="Times New Roman" w:eastAsia="Times New Roman" w:hAnsi="Times New Roman" w:cs="Times New Roman"/>
          <w:sz w:val="24"/>
          <w:szCs w:val="24"/>
        </w:rPr>
        <w:t>енозах; трофические уровни и це</w:t>
      </w:r>
      <w:r w:rsidRPr="00626EF5">
        <w:rPr>
          <w:rFonts w:ascii="Times New Roman" w:eastAsia="Times New Roman" w:hAnsi="Times New Roman" w:cs="Times New Roman"/>
          <w:sz w:val="24"/>
          <w:szCs w:val="24"/>
        </w:rPr>
        <w:t>пи питания.</w:t>
      </w:r>
    </w:p>
    <w:p w:rsidR="001D00D8" w:rsidRPr="00626EF5" w:rsidRDefault="001D00D8" w:rsidP="001D00D8">
      <w:pPr>
        <w:pStyle w:val="a4"/>
        <w:rPr>
          <w:rFonts w:ascii="Times New Roman" w:hAnsi="Times New Roman" w:cs="Times New Roman"/>
          <w:sz w:val="24"/>
          <w:szCs w:val="24"/>
        </w:rPr>
      </w:pPr>
      <w:r w:rsidRPr="00EE5BD5">
        <w:rPr>
          <w:rFonts w:ascii="Times New Roman" w:eastAsia="Times New Roman" w:hAnsi="Times New Roman" w:cs="Times New Roman"/>
          <w:b/>
          <w:sz w:val="24"/>
          <w:szCs w:val="24"/>
        </w:rPr>
        <w:t>Демонстрация</w:t>
      </w:r>
      <w:r w:rsidRPr="00626EF5">
        <w:rPr>
          <w:rFonts w:ascii="Times New Roman" w:eastAsia="Times New Roman" w:hAnsi="Times New Roman" w:cs="Times New Roman"/>
          <w:sz w:val="24"/>
          <w:szCs w:val="24"/>
        </w:rPr>
        <w:t>. Распределение животных и растений по планете: биогеографические об-ласти.</w:t>
      </w:r>
    </w:p>
    <w:p w:rsidR="001D00D8" w:rsidRPr="00626EF5" w:rsidRDefault="001D00D8" w:rsidP="001D00D8">
      <w:pPr>
        <w:pStyle w:val="a4"/>
        <w:rPr>
          <w:rFonts w:ascii="Times New Roman" w:hAnsi="Times New Roman" w:cs="Times New Roman"/>
          <w:sz w:val="24"/>
          <w:szCs w:val="24"/>
        </w:rPr>
      </w:pPr>
      <w:r w:rsidRPr="00EE5BD5">
        <w:rPr>
          <w:rFonts w:ascii="Times New Roman" w:eastAsia="Times New Roman" w:hAnsi="Times New Roman" w:cs="Times New Roman"/>
          <w:b/>
          <w:sz w:val="24"/>
          <w:szCs w:val="24"/>
        </w:rPr>
        <w:t>Лабораторная работа.</w:t>
      </w:r>
      <w:r w:rsidRPr="00626EF5">
        <w:rPr>
          <w:rFonts w:ascii="Times New Roman" w:eastAsia="Times New Roman" w:hAnsi="Times New Roman" w:cs="Times New Roman"/>
          <w:sz w:val="24"/>
          <w:szCs w:val="24"/>
        </w:rPr>
        <w:t xml:space="preserve"> Анализ структуры различных биомов суши и мирового океана на</w:t>
      </w:r>
    </w:p>
    <w:p w:rsidR="001D00D8" w:rsidRPr="00626EF5" w:rsidRDefault="001D00D8" w:rsidP="001D00D8">
      <w:pPr>
        <w:pStyle w:val="a4"/>
        <w:rPr>
          <w:rFonts w:ascii="Times New Roman" w:hAnsi="Times New Roman" w:cs="Times New Roman"/>
          <w:sz w:val="24"/>
          <w:szCs w:val="24"/>
        </w:rPr>
      </w:pPr>
      <w:r w:rsidRPr="00626EF5">
        <w:rPr>
          <w:rFonts w:ascii="Times New Roman" w:eastAsia="Times New Roman" w:hAnsi="Times New Roman" w:cs="Times New Roman"/>
          <w:sz w:val="24"/>
          <w:szCs w:val="24"/>
        </w:rPr>
        <w:t>схемах и иллюстрациях.</w:t>
      </w:r>
    </w:p>
    <w:p w:rsidR="001D00D8" w:rsidRPr="00EE5BD5" w:rsidRDefault="001D00D8" w:rsidP="001D00D8">
      <w:pPr>
        <w:pStyle w:val="a4"/>
        <w:rPr>
          <w:rFonts w:ascii="Times New Roman" w:hAnsi="Times New Roman" w:cs="Times New Roman"/>
          <w:b/>
          <w:sz w:val="24"/>
          <w:szCs w:val="24"/>
        </w:rPr>
      </w:pPr>
      <w:r w:rsidRPr="00EE5BD5">
        <w:rPr>
          <w:rFonts w:ascii="Times New Roman" w:eastAsia="Times New Roman" w:hAnsi="Times New Roman" w:cs="Times New Roman"/>
          <w:b/>
          <w:sz w:val="24"/>
          <w:szCs w:val="24"/>
        </w:rPr>
        <w:t>Предметные результаты обучения</w:t>
      </w:r>
    </w:p>
    <w:p w:rsidR="001D00D8" w:rsidRPr="00EE5BD5" w:rsidRDefault="001D00D8" w:rsidP="001D00D8">
      <w:pPr>
        <w:pStyle w:val="a4"/>
        <w:rPr>
          <w:rFonts w:ascii="Times New Roman" w:hAnsi="Times New Roman" w:cs="Times New Roman"/>
          <w:b/>
          <w:sz w:val="24"/>
          <w:szCs w:val="24"/>
        </w:rPr>
      </w:pPr>
      <w:r w:rsidRPr="00EE5BD5">
        <w:rPr>
          <w:rFonts w:ascii="Times New Roman" w:eastAsia="Times New Roman" w:hAnsi="Times New Roman" w:cs="Times New Roman"/>
          <w:b/>
          <w:sz w:val="24"/>
          <w:szCs w:val="24"/>
        </w:rPr>
        <w:t>Учащиеся должны знать:</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признаки организма как целостной системы;</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основные свойства животных организмов;</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сходство и различия между растительным и животным организмами;</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что такое зоология, какова еѐ структура.</w:t>
      </w:r>
    </w:p>
    <w:p w:rsidR="001D00D8" w:rsidRPr="00EE5BD5" w:rsidRDefault="001D00D8" w:rsidP="001D00D8">
      <w:pPr>
        <w:pStyle w:val="a4"/>
        <w:rPr>
          <w:rFonts w:ascii="Times New Roman" w:hAnsi="Times New Roman" w:cs="Times New Roman"/>
          <w:b/>
          <w:sz w:val="24"/>
          <w:szCs w:val="24"/>
        </w:rPr>
      </w:pPr>
      <w:r w:rsidRPr="00EE5BD5">
        <w:rPr>
          <w:rFonts w:ascii="Times New Roman" w:eastAsia="Times New Roman" w:hAnsi="Times New Roman" w:cs="Times New Roman"/>
          <w:b/>
          <w:sz w:val="24"/>
          <w:szCs w:val="24"/>
        </w:rPr>
        <w:t>Учащиеся должны уметь:</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объяснять структуру зоологической науки, основные этапы еѐ развития, систематиче-ские категории;</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представлять эволюционный путь развития животного мира;</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классифицировать животные объекты по их принадлежности к систематическим группам;</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применять двойные названия животных при подготовке сообщений, докладов, пре-зентаций;</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объяснять значение зоологических знаний для сохранения жизни на планете, разведе-ния редких и охраняемых животных, выведения новых пород животных;</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использовать знания по зоологии в повседневной жизни.</w:t>
      </w:r>
    </w:p>
    <w:p w:rsidR="001D00D8" w:rsidRPr="00EE5BD5" w:rsidRDefault="001D00D8" w:rsidP="001D00D8">
      <w:pPr>
        <w:pStyle w:val="a4"/>
        <w:rPr>
          <w:rFonts w:ascii="Times New Roman" w:eastAsia="Times New Roman" w:hAnsi="Times New Roman" w:cs="Times New Roman"/>
          <w:sz w:val="24"/>
          <w:szCs w:val="24"/>
        </w:rPr>
      </w:pPr>
      <w:r w:rsidRPr="00EE5BD5">
        <w:rPr>
          <w:rFonts w:ascii="Times New Roman" w:eastAsia="Times New Roman" w:hAnsi="Times New Roman" w:cs="Times New Roman"/>
          <w:b/>
          <w:sz w:val="24"/>
          <w:szCs w:val="24"/>
        </w:rPr>
        <w:t>Подцарство Одноклеточные</w:t>
      </w:r>
      <w:r w:rsidRPr="00626EF5">
        <w:rPr>
          <w:rFonts w:ascii="Times New Roman" w:eastAsia="Times New Roman" w:hAnsi="Times New Roman" w:cs="Times New Roman"/>
          <w:sz w:val="24"/>
          <w:szCs w:val="24"/>
        </w:rPr>
        <w:t xml:space="preserve">. Общая характеристика простейших. Клетка одноклеточных животных как целостный организм; особенности организации клеток </w:t>
      </w:r>
      <w:r w:rsidRPr="00626EF5">
        <w:rPr>
          <w:rFonts w:ascii="Times New Roman" w:eastAsia="Times New Roman" w:hAnsi="Times New Roman" w:cs="Times New Roman"/>
          <w:sz w:val="24"/>
          <w:szCs w:val="24"/>
        </w:rPr>
        <w:lastRenderedPageBreak/>
        <w:t>простейших,</w:t>
      </w:r>
      <w:r>
        <w:rPr>
          <w:rFonts w:ascii="Times New Roman" w:eastAsia="Times New Roman" w:hAnsi="Times New Roman" w:cs="Times New Roman"/>
          <w:sz w:val="24"/>
          <w:szCs w:val="24"/>
        </w:rPr>
        <w:t xml:space="preserve"> спе</w:t>
      </w:r>
      <w:r w:rsidRPr="00626EF5">
        <w:rPr>
          <w:rFonts w:ascii="Times New Roman" w:eastAsia="Times New Roman" w:hAnsi="Times New Roman" w:cs="Times New Roman"/>
          <w:sz w:val="24"/>
          <w:szCs w:val="24"/>
        </w:rPr>
        <w:t>циальные органоиды. Разнообразие простейших и их роль в биоценозах, жизни человекаего хозяйственной деятельности. Тип Саркожгутик</w:t>
      </w:r>
      <w:r>
        <w:rPr>
          <w:rFonts w:ascii="Times New Roman" w:eastAsia="Times New Roman" w:hAnsi="Times New Roman" w:cs="Times New Roman"/>
          <w:sz w:val="24"/>
          <w:szCs w:val="24"/>
        </w:rPr>
        <w:t>оносцы; многообразие форм сарко</w:t>
      </w:r>
      <w:r w:rsidRPr="00626EF5">
        <w:rPr>
          <w:rFonts w:ascii="Times New Roman" w:eastAsia="Times New Roman" w:hAnsi="Times New Roman" w:cs="Times New Roman"/>
          <w:sz w:val="24"/>
          <w:szCs w:val="24"/>
        </w:rPr>
        <w:t>довых и жгутиковых. Тип Споровики; споровики - па</w:t>
      </w:r>
      <w:r>
        <w:rPr>
          <w:rFonts w:ascii="Times New Roman" w:eastAsia="Times New Roman" w:hAnsi="Times New Roman" w:cs="Times New Roman"/>
          <w:sz w:val="24"/>
          <w:szCs w:val="24"/>
        </w:rPr>
        <w:t>разиты человека и животных. Осо</w:t>
      </w:r>
      <w:r w:rsidRPr="00626EF5">
        <w:rPr>
          <w:rFonts w:ascii="Times New Roman" w:eastAsia="Times New Roman" w:hAnsi="Times New Roman" w:cs="Times New Roman"/>
          <w:sz w:val="24"/>
          <w:szCs w:val="24"/>
        </w:rPr>
        <w:t>бенности организации представителей. Тип Инфузории. Многообразие инфузорий и их роль в биоценозах.</w:t>
      </w:r>
    </w:p>
    <w:p w:rsidR="001D00D8" w:rsidRPr="00626EF5" w:rsidRDefault="001D00D8" w:rsidP="001D00D8">
      <w:pPr>
        <w:pStyle w:val="a4"/>
        <w:rPr>
          <w:rFonts w:ascii="Times New Roman" w:eastAsia="Times New Roman" w:hAnsi="Times New Roman" w:cs="Times New Roman"/>
          <w:sz w:val="24"/>
          <w:szCs w:val="24"/>
        </w:rPr>
      </w:pPr>
      <w:r w:rsidRPr="00EE5BD5">
        <w:rPr>
          <w:rFonts w:ascii="Times New Roman" w:eastAsia="Times New Roman" w:hAnsi="Times New Roman" w:cs="Times New Roman"/>
          <w:b/>
          <w:sz w:val="24"/>
          <w:szCs w:val="24"/>
        </w:rPr>
        <w:t>Демонстрация.</w:t>
      </w:r>
      <w:r w:rsidRPr="00626EF5">
        <w:rPr>
          <w:rFonts w:ascii="Times New Roman" w:eastAsia="Times New Roman" w:hAnsi="Times New Roman" w:cs="Times New Roman"/>
          <w:sz w:val="24"/>
          <w:szCs w:val="24"/>
        </w:rPr>
        <w:t xml:space="preserve"> Схемы строения амебы, эвглены зелѐной и инфузории туфельки, пред-ставители</w:t>
      </w:r>
      <w:r>
        <w:rPr>
          <w:rFonts w:ascii="Times New Roman" w:eastAsia="Times New Roman" w:hAnsi="Times New Roman" w:cs="Times New Roman"/>
          <w:sz w:val="24"/>
          <w:szCs w:val="24"/>
        </w:rPr>
        <w:t xml:space="preserve"> различных групп одноклеточных.</w:t>
      </w:r>
    </w:p>
    <w:p w:rsidR="001D00D8" w:rsidRDefault="001D00D8" w:rsidP="001D00D8">
      <w:pPr>
        <w:pStyle w:val="a4"/>
        <w:rPr>
          <w:rFonts w:ascii="Times New Roman" w:eastAsia="Times New Roman" w:hAnsi="Times New Roman" w:cs="Times New Roman"/>
          <w:b/>
          <w:sz w:val="24"/>
          <w:szCs w:val="24"/>
        </w:rPr>
      </w:pPr>
      <w:r w:rsidRPr="00EE5BD5">
        <w:rPr>
          <w:rFonts w:ascii="Times New Roman" w:eastAsia="Times New Roman" w:hAnsi="Times New Roman" w:cs="Times New Roman"/>
          <w:b/>
          <w:sz w:val="24"/>
          <w:szCs w:val="24"/>
        </w:rPr>
        <w:t>Лабораторная работа</w:t>
      </w:r>
      <w:r w:rsidRPr="00626EF5">
        <w:rPr>
          <w:rFonts w:ascii="Times New Roman" w:eastAsia="Times New Roman" w:hAnsi="Times New Roman" w:cs="Times New Roman"/>
          <w:sz w:val="24"/>
          <w:szCs w:val="24"/>
        </w:rPr>
        <w:t xml:space="preserve">. Строение амѐбы, эвглены зелѐной и инфузории туфельки. </w:t>
      </w:r>
      <w:r w:rsidRPr="00EE5BD5">
        <w:rPr>
          <w:rFonts w:ascii="Times New Roman" w:eastAsia="Times New Roman" w:hAnsi="Times New Roman" w:cs="Times New Roman"/>
          <w:b/>
          <w:sz w:val="24"/>
          <w:szCs w:val="24"/>
        </w:rPr>
        <w:t xml:space="preserve">Предметные результаты обучения </w:t>
      </w:r>
    </w:p>
    <w:p w:rsidR="001D00D8" w:rsidRPr="00EE5BD5" w:rsidRDefault="001D00D8" w:rsidP="001D00D8">
      <w:pPr>
        <w:pStyle w:val="a4"/>
        <w:rPr>
          <w:rFonts w:ascii="Times New Roman" w:eastAsia="Times New Roman" w:hAnsi="Times New Roman" w:cs="Times New Roman"/>
          <w:b/>
          <w:sz w:val="24"/>
          <w:szCs w:val="24"/>
        </w:rPr>
      </w:pPr>
      <w:r>
        <w:rPr>
          <w:rFonts w:ascii="Times New Roman" w:eastAsia="Times New Roman" w:hAnsi="Times New Roman" w:cs="Times New Roman"/>
          <w:b/>
          <w:sz w:val="24"/>
          <w:szCs w:val="24"/>
        </w:rPr>
        <w:t>Учащиеся должны знать:</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признаки одноклеточного организма;</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основные систематические группы одноклеточных и их представителей;</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значение одноклеточных животных в экологических системах;</w:t>
      </w:r>
    </w:p>
    <w:p w:rsidR="001D00D8" w:rsidRPr="00EE5BD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паразитических простейших, вызываемые ими заболевания у человека и соответст-вующие меры профилактики.</w:t>
      </w:r>
    </w:p>
    <w:p w:rsidR="001D00D8" w:rsidRPr="00EE5BD5" w:rsidRDefault="001D00D8" w:rsidP="001D00D8">
      <w:pPr>
        <w:pStyle w:val="a4"/>
        <w:rPr>
          <w:rFonts w:ascii="Times New Roman" w:hAnsi="Times New Roman" w:cs="Times New Roman"/>
          <w:b/>
          <w:sz w:val="24"/>
          <w:szCs w:val="24"/>
        </w:rPr>
      </w:pPr>
      <w:r w:rsidRPr="00EE5BD5">
        <w:rPr>
          <w:rFonts w:ascii="Times New Roman" w:eastAsia="Times New Roman" w:hAnsi="Times New Roman" w:cs="Times New Roman"/>
          <w:b/>
          <w:sz w:val="24"/>
          <w:szCs w:val="24"/>
        </w:rPr>
        <w:t>Учащиеся должны уметь:</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работать с живыми культурами простейших, используя при этом увеличительные приборы;</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распознавать одноклеточных возбудителей заболеваний человека;</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раскрывать значение одноклеточных животных в природе и жизни человека;</w:t>
      </w:r>
    </w:p>
    <w:p w:rsidR="001D00D8" w:rsidRPr="00787370"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применять полученные знания в повседневной жизни.</w:t>
      </w:r>
    </w:p>
    <w:p w:rsidR="001D00D8" w:rsidRPr="00626EF5" w:rsidRDefault="001D00D8" w:rsidP="001D00D8">
      <w:pPr>
        <w:pStyle w:val="a4"/>
        <w:rPr>
          <w:rFonts w:ascii="Times New Roman" w:hAnsi="Times New Roman" w:cs="Times New Roman"/>
          <w:sz w:val="24"/>
          <w:szCs w:val="24"/>
        </w:rPr>
      </w:pPr>
      <w:r w:rsidRPr="00787370">
        <w:rPr>
          <w:rFonts w:ascii="Times New Roman" w:eastAsia="Times New Roman" w:hAnsi="Times New Roman" w:cs="Times New Roman"/>
          <w:b/>
          <w:sz w:val="24"/>
          <w:szCs w:val="24"/>
        </w:rPr>
        <w:t>Подцарство Многоклеточные</w:t>
      </w:r>
      <w:r w:rsidRPr="00626EF5">
        <w:rPr>
          <w:rFonts w:ascii="Times New Roman" w:eastAsia="Times New Roman" w:hAnsi="Times New Roman" w:cs="Times New Roman"/>
          <w:sz w:val="24"/>
          <w:szCs w:val="24"/>
        </w:rPr>
        <w:t>. Общая характеристика многоклеточных животных; типы симметрии. Клетки и ткани животных. Простейшие многоклеточные - губки; их распро-странение и экологическое значение.</w:t>
      </w:r>
    </w:p>
    <w:p w:rsidR="001D00D8" w:rsidRPr="00626EF5" w:rsidRDefault="001D00D8" w:rsidP="001D00D8">
      <w:pPr>
        <w:pStyle w:val="a4"/>
        <w:rPr>
          <w:rFonts w:ascii="Times New Roman" w:hAnsi="Times New Roman" w:cs="Times New Roman"/>
          <w:sz w:val="24"/>
          <w:szCs w:val="24"/>
        </w:rPr>
      </w:pPr>
      <w:r w:rsidRPr="00787370">
        <w:rPr>
          <w:rFonts w:ascii="Times New Roman" w:eastAsia="Times New Roman" w:hAnsi="Times New Roman" w:cs="Times New Roman"/>
          <w:b/>
          <w:sz w:val="24"/>
          <w:szCs w:val="24"/>
        </w:rPr>
        <w:t>Демонстрация.</w:t>
      </w:r>
      <w:r w:rsidRPr="00626EF5">
        <w:rPr>
          <w:rFonts w:ascii="Times New Roman" w:eastAsia="Times New Roman" w:hAnsi="Times New Roman" w:cs="Times New Roman"/>
          <w:sz w:val="24"/>
          <w:szCs w:val="24"/>
        </w:rPr>
        <w:t xml:space="preserve"> Типы симметрии у многоклеточных животных, многообразие губок.</w:t>
      </w:r>
    </w:p>
    <w:p w:rsidR="001D00D8" w:rsidRPr="00626EF5" w:rsidRDefault="001D00D8" w:rsidP="001D00D8">
      <w:pPr>
        <w:pStyle w:val="a4"/>
        <w:rPr>
          <w:rFonts w:ascii="Times New Roman" w:hAnsi="Times New Roman" w:cs="Times New Roman"/>
          <w:sz w:val="24"/>
          <w:szCs w:val="24"/>
        </w:rPr>
      </w:pPr>
      <w:r w:rsidRPr="00787370">
        <w:rPr>
          <w:rFonts w:ascii="Times New Roman" w:eastAsia="Times New Roman" w:hAnsi="Times New Roman" w:cs="Times New Roman"/>
          <w:b/>
          <w:sz w:val="24"/>
          <w:szCs w:val="24"/>
        </w:rPr>
        <w:t>Тип Кишечнополостные</w:t>
      </w:r>
      <w:r w:rsidRPr="00626EF5">
        <w:rPr>
          <w:rFonts w:ascii="Times New Roman" w:eastAsia="Times New Roman" w:hAnsi="Times New Roman" w:cs="Times New Roman"/>
          <w:sz w:val="24"/>
          <w:szCs w:val="24"/>
        </w:rPr>
        <w:t>. Особенности организации кишечнополостных. Бесполое и по-ловое размножение. Многообразие и распространение кишечнополостных; гидроидные, сцифоидные и коралловые полипы. Роль в природных сообществах.</w:t>
      </w:r>
    </w:p>
    <w:p w:rsidR="001D00D8" w:rsidRPr="00626EF5" w:rsidRDefault="001D00D8" w:rsidP="001D00D8">
      <w:pPr>
        <w:pStyle w:val="a4"/>
        <w:rPr>
          <w:rFonts w:ascii="Times New Roman" w:hAnsi="Times New Roman" w:cs="Times New Roman"/>
          <w:sz w:val="24"/>
          <w:szCs w:val="24"/>
        </w:rPr>
      </w:pPr>
      <w:r w:rsidRPr="00787370">
        <w:rPr>
          <w:rFonts w:ascii="Times New Roman" w:eastAsia="Times New Roman" w:hAnsi="Times New Roman" w:cs="Times New Roman"/>
          <w:b/>
          <w:sz w:val="24"/>
          <w:szCs w:val="24"/>
        </w:rPr>
        <w:t>Демонстрация</w:t>
      </w:r>
      <w:r w:rsidRPr="00626EF5">
        <w:rPr>
          <w:rFonts w:ascii="Times New Roman" w:eastAsia="Times New Roman" w:hAnsi="Times New Roman" w:cs="Times New Roman"/>
          <w:sz w:val="24"/>
          <w:szCs w:val="24"/>
        </w:rPr>
        <w:t>. Схема строения гидры, медузы и колонии коралловых полипов. Биоценоз кораллового рифа. Внешнее и внутреннее строение кишечнополостных.</w:t>
      </w:r>
    </w:p>
    <w:p w:rsidR="001D00D8" w:rsidRPr="00626EF5" w:rsidRDefault="001D00D8" w:rsidP="001D00D8">
      <w:pPr>
        <w:pStyle w:val="a4"/>
        <w:rPr>
          <w:rFonts w:ascii="Times New Roman" w:hAnsi="Times New Roman" w:cs="Times New Roman"/>
          <w:sz w:val="24"/>
          <w:szCs w:val="24"/>
        </w:rPr>
      </w:pPr>
      <w:r w:rsidRPr="00787370">
        <w:rPr>
          <w:rFonts w:ascii="Times New Roman" w:eastAsia="Times New Roman" w:hAnsi="Times New Roman" w:cs="Times New Roman"/>
          <w:b/>
          <w:sz w:val="24"/>
          <w:szCs w:val="24"/>
        </w:rPr>
        <w:t>Лабораторная работа</w:t>
      </w:r>
      <w:r w:rsidRPr="00626EF5">
        <w:rPr>
          <w:rFonts w:ascii="Times New Roman" w:eastAsia="Times New Roman" w:hAnsi="Times New Roman" w:cs="Times New Roman"/>
          <w:sz w:val="24"/>
          <w:szCs w:val="24"/>
        </w:rPr>
        <w:t>. Изучение плакатов и таблиц, отражающих ход регенерации у гид-ры.</w:t>
      </w:r>
    </w:p>
    <w:p w:rsidR="001D00D8" w:rsidRPr="00626EF5" w:rsidRDefault="001D00D8" w:rsidP="001D00D8">
      <w:pPr>
        <w:pStyle w:val="a4"/>
        <w:rPr>
          <w:rFonts w:ascii="Times New Roman" w:hAnsi="Times New Roman" w:cs="Times New Roman"/>
          <w:sz w:val="24"/>
          <w:szCs w:val="24"/>
        </w:rPr>
      </w:pPr>
      <w:r w:rsidRPr="00787370">
        <w:rPr>
          <w:rFonts w:ascii="Times New Roman" w:eastAsia="Times New Roman" w:hAnsi="Times New Roman" w:cs="Times New Roman"/>
          <w:b/>
          <w:sz w:val="24"/>
          <w:szCs w:val="24"/>
        </w:rPr>
        <w:t>Тип Плоские черви.</w:t>
      </w:r>
      <w:r w:rsidRPr="00626EF5">
        <w:rPr>
          <w:rFonts w:ascii="Times New Roman" w:eastAsia="Times New Roman" w:hAnsi="Times New Roman" w:cs="Times New Roman"/>
          <w:sz w:val="24"/>
          <w:szCs w:val="24"/>
        </w:rPr>
        <w:t xml:space="preserve"> Особенности организации плоских червей. Свободноживущие рес-ничные черви. Многообразие ресничных червей и их</w:t>
      </w:r>
      <w:r>
        <w:rPr>
          <w:rFonts w:ascii="Times New Roman" w:eastAsia="Times New Roman" w:hAnsi="Times New Roman" w:cs="Times New Roman"/>
          <w:sz w:val="24"/>
          <w:szCs w:val="24"/>
        </w:rPr>
        <w:t xml:space="preserve"> роль в биоценозах. Приспособле</w:t>
      </w:r>
      <w:r w:rsidRPr="00626EF5">
        <w:rPr>
          <w:rFonts w:ascii="Times New Roman" w:eastAsia="Times New Roman" w:hAnsi="Times New Roman" w:cs="Times New Roman"/>
          <w:sz w:val="24"/>
          <w:szCs w:val="24"/>
        </w:rPr>
        <w:t>ния к паразитизму у плоских червей; классы Сосальщики и Ленточные черви. Понятие о жизненном цикле; циклы развития печѐночного сосальщика и бычьего цепня. Многооб-разие плоских червей-паразитов; меры профилактики паразитарных заболеваний.</w:t>
      </w:r>
    </w:p>
    <w:p w:rsidR="001D00D8" w:rsidRPr="00626EF5" w:rsidRDefault="001D00D8" w:rsidP="001D00D8">
      <w:pPr>
        <w:pStyle w:val="a4"/>
        <w:rPr>
          <w:rFonts w:ascii="Times New Roman" w:hAnsi="Times New Roman" w:cs="Times New Roman"/>
          <w:sz w:val="24"/>
          <w:szCs w:val="24"/>
        </w:rPr>
      </w:pPr>
      <w:r w:rsidRPr="00787370">
        <w:rPr>
          <w:rFonts w:ascii="Times New Roman" w:eastAsia="Times New Roman" w:hAnsi="Times New Roman" w:cs="Times New Roman"/>
          <w:b/>
          <w:sz w:val="24"/>
          <w:szCs w:val="24"/>
        </w:rPr>
        <w:t>Демонстрация</w:t>
      </w:r>
      <w:r w:rsidRPr="00626EF5">
        <w:rPr>
          <w:rFonts w:ascii="Times New Roman" w:eastAsia="Times New Roman" w:hAnsi="Times New Roman" w:cs="Times New Roman"/>
          <w:sz w:val="24"/>
          <w:szCs w:val="24"/>
        </w:rPr>
        <w:t>. Схемы строения плоских червей, ведущих свободный и паразитический образ жизни. Различные представители ресничных червей. Схемы жизненных циклов печѐночного сосальщика и бычьего цепня.</w:t>
      </w:r>
    </w:p>
    <w:p w:rsidR="001D00D8" w:rsidRPr="00626EF5" w:rsidRDefault="001D00D8" w:rsidP="001D00D8">
      <w:pPr>
        <w:pStyle w:val="a4"/>
        <w:rPr>
          <w:rFonts w:ascii="Times New Roman" w:hAnsi="Times New Roman" w:cs="Times New Roman"/>
          <w:sz w:val="24"/>
          <w:szCs w:val="24"/>
        </w:rPr>
      </w:pPr>
      <w:r w:rsidRPr="00787370">
        <w:rPr>
          <w:rFonts w:ascii="Times New Roman" w:eastAsia="Times New Roman" w:hAnsi="Times New Roman" w:cs="Times New Roman"/>
          <w:b/>
          <w:sz w:val="24"/>
          <w:szCs w:val="24"/>
        </w:rPr>
        <w:t>Лабораторная работа</w:t>
      </w:r>
      <w:r w:rsidRPr="00626EF5">
        <w:rPr>
          <w:rFonts w:ascii="Times New Roman" w:eastAsia="Times New Roman" w:hAnsi="Times New Roman" w:cs="Times New Roman"/>
          <w:sz w:val="24"/>
          <w:szCs w:val="24"/>
        </w:rPr>
        <w:t>. Жизненные циклы печѐночного сосальщика и бычьего цепня.</w:t>
      </w:r>
    </w:p>
    <w:p w:rsidR="001D00D8" w:rsidRPr="00626EF5" w:rsidRDefault="001D00D8" w:rsidP="001D00D8">
      <w:pPr>
        <w:pStyle w:val="a4"/>
        <w:rPr>
          <w:rFonts w:ascii="Times New Roman" w:hAnsi="Times New Roman" w:cs="Times New Roman"/>
          <w:sz w:val="24"/>
          <w:szCs w:val="24"/>
        </w:rPr>
      </w:pPr>
      <w:r w:rsidRPr="00787370">
        <w:rPr>
          <w:rFonts w:ascii="Times New Roman" w:eastAsia="Times New Roman" w:hAnsi="Times New Roman" w:cs="Times New Roman"/>
          <w:b/>
          <w:sz w:val="24"/>
          <w:szCs w:val="24"/>
        </w:rPr>
        <w:t>Тип Круглые черви</w:t>
      </w:r>
      <w:r w:rsidRPr="00626EF5">
        <w:rPr>
          <w:rFonts w:ascii="Times New Roman" w:eastAsia="Times New Roman" w:hAnsi="Times New Roman" w:cs="Times New Roman"/>
          <w:sz w:val="24"/>
          <w:szCs w:val="24"/>
        </w:rPr>
        <w:t>. Особенности организации круг</w:t>
      </w:r>
      <w:r w:rsidR="000A1200">
        <w:rPr>
          <w:rFonts w:ascii="Times New Roman" w:eastAsia="Times New Roman" w:hAnsi="Times New Roman" w:cs="Times New Roman"/>
          <w:sz w:val="24"/>
          <w:szCs w:val="24"/>
        </w:rPr>
        <w:t>лых червей (на примере человече</w:t>
      </w:r>
      <w:r w:rsidRPr="00626EF5">
        <w:rPr>
          <w:rFonts w:ascii="Times New Roman" w:eastAsia="Times New Roman" w:hAnsi="Times New Roman" w:cs="Times New Roman"/>
          <w:sz w:val="24"/>
          <w:szCs w:val="24"/>
        </w:rPr>
        <w:t xml:space="preserve">ской аскариды). Свободноживущие и паразитические </w:t>
      </w:r>
      <w:r w:rsidR="000A1200">
        <w:rPr>
          <w:rFonts w:ascii="Times New Roman" w:eastAsia="Times New Roman" w:hAnsi="Times New Roman" w:cs="Times New Roman"/>
          <w:sz w:val="24"/>
          <w:szCs w:val="24"/>
        </w:rPr>
        <w:t>круглые черви. Цикл развития че</w:t>
      </w:r>
      <w:r w:rsidRPr="00626EF5">
        <w:rPr>
          <w:rFonts w:ascii="Times New Roman" w:eastAsia="Times New Roman" w:hAnsi="Times New Roman" w:cs="Times New Roman"/>
          <w:sz w:val="24"/>
          <w:szCs w:val="24"/>
        </w:rPr>
        <w:t>ловеческой аскариды; меры профилактики аскаридоза.</w:t>
      </w:r>
    </w:p>
    <w:p w:rsidR="001D00D8" w:rsidRDefault="001D00D8" w:rsidP="001D00D8">
      <w:pPr>
        <w:pStyle w:val="a4"/>
        <w:rPr>
          <w:rFonts w:ascii="Times New Roman" w:eastAsia="Times New Roman" w:hAnsi="Times New Roman" w:cs="Times New Roman"/>
          <w:sz w:val="24"/>
          <w:szCs w:val="24"/>
        </w:rPr>
      </w:pPr>
      <w:r w:rsidRPr="00787370">
        <w:rPr>
          <w:rFonts w:ascii="Times New Roman" w:eastAsia="Times New Roman" w:hAnsi="Times New Roman" w:cs="Times New Roman"/>
          <w:b/>
          <w:sz w:val="24"/>
          <w:szCs w:val="24"/>
        </w:rPr>
        <w:t>Демонстрация</w:t>
      </w:r>
      <w:r w:rsidRPr="00626EF5">
        <w:rPr>
          <w:rFonts w:ascii="Times New Roman" w:eastAsia="Times New Roman" w:hAnsi="Times New Roman" w:cs="Times New Roman"/>
          <w:sz w:val="24"/>
          <w:szCs w:val="24"/>
        </w:rPr>
        <w:t>. Схема строения и цикл развития человеческой аскариды. Различные сво-бодноживущие и паразитические формы круглых червей.</w:t>
      </w:r>
    </w:p>
    <w:p w:rsidR="001D00D8" w:rsidRPr="00626EF5" w:rsidRDefault="001D00D8" w:rsidP="001D00D8">
      <w:pPr>
        <w:pStyle w:val="a4"/>
        <w:rPr>
          <w:rFonts w:ascii="Times New Roman" w:hAnsi="Times New Roman" w:cs="Times New Roman"/>
          <w:sz w:val="24"/>
          <w:szCs w:val="24"/>
        </w:rPr>
      </w:pPr>
      <w:r w:rsidRPr="00787370">
        <w:rPr>
          <w:rFonts w:ascii="Times New Roman" w:eastAsia="Times New Roman" w:hAnsi="Times New Roman" w:cs="Times New Roman"/>
          <w:b/>
          <w:sz w:val="24"/>
          <w:szCs w:val="24"/>
        </w:rPr>
        <w:t xml:space="preserve"> Лабораторная работа</w:t>
      </w:r>
      <w:r w:rsidRPr="00626EF5">
        <w:rPr>
          <w:rFonts w:ascii="Times New Roman" w:eastAsia="Times New Roman" w:hAnsi="Times New Roman" w:cs="Times New Roman"/>
          <w:sz w:val="24"/>
          <w:szCs w:val="24"/>
        </w:rPr>
        <w:t>. Жизненный цикл человеческой аскариды.</w:t>
      </w:r>
    </w:p>
    <w:p w:rsidR="001D00D8" w:rsidRPr="00626EF5" w:rsidRDefault="001D00D8" w:rsidP="001D00D8">
      <w:pPr>
        <w:pStyle w:val="a4"/>
        <w:rPr>
          <w:rFonts w:ascii="Times New Roman" w:hAnsi="Times New Roman" w:cs="Times New Roman"/>
          <w:sz w:val="24"/>
          <w:szCs w:val="24"/>
        </w:rPr>
      </w:pPr>
      <w:r w:rsidRPr="00787370">
        <w:rPr>
          <w:rFonts w:ascii="Times New Roman" w:eastAsia="Times New Roman" w:hAnsi="Times New Roman" w:cs="Times New Roman"/>
          <w:b/>
          <w:sz w:val="24"/>
          <w:szCs w:val="24"/>
        </w:rPr>
        <w:t>Тип Кольчатые черви</w:t>
      </w:r>
      <w:r w:rsidRPr="00626EF5">
        <w:rPr>
          <w:rFonts w:ascii="Times New Roman" w:eastAsia="Times New Roman" w:hAnsi="Times New Roman" w:cs="Times New Roman"/>
          <w:sz w:val="24"/>
          <w:szCs w:val="24"/>
        </w:rPr>
        <w:t>. Особенности организации кольчатых червей (на примере много-щетинкового червя нереиды); вторичная полость тела. Многообразие кольчатых червей; многощетинковые и малощетинковые кольчатые черви, пиявки. Значение кольчатых червей в биоценозах.</w:t>
      </w:r>
    </w:p>
    <w:p w:rsidR="001D00D8" w:rsidRDefault="001D00D8" w:rsidP="001D00D8">
      <w:pPr>
        <w:pStyle w:val="a4"/>
        <w:rPr>
          <w:rFonts w:ascii="Times New Roman" w:eastAsia="Times New Roman" w:hAnsi="Times New Roman" w:cs="Times New Roman"/>
          <w:sz w:val="24"/>
          <w:szCs w:val="24"/>
        </w:rPr>
      </w:pPr>
      <w:r w:rsidRPr="00787370">
        <w:rPr>
          <w:rFonts w:ascii="Times New Roman" w:eastAsia="Times New Roman" w:hAnsi="Times New Roman" w:cs="Times New Roman"/>
          <w:b/>
          <w:sz w:val="24"/>
          <w:szCs w:val="24"/>
        </w:rPr>
        <w:lastRenderedPageBreak/>
        <w:t>Демонстрация</w:t>
      </w:r>
      <w:r w:rsidRPr="00626EF5">
        <w:rPr>
          <w:rFonts w:ascii="Times New Roman" w:eastAsia="Times New Roman" w:hAnsi="Times New Roman" w:cs="Times New Roman"/>
          <w:sz w:val="24"/>
          <w:szCs w:val="24"/>
        </w:rPr>
        <w:t xml:space="preserve">. Схема строения многощетинкового и малощетинкового кольчатых чер-вей. Различные представители типа Кольчатые черви. </w:t>
      </w:r>
    </w:p>
    <w:p w:rsidR="001D00D8" w:rsidRPr="00626EF5" w:rsidRDefault="001D00D8" w:rsidP="001D00D8">
      <w:pPr>
        <w:pStyle w:val="a4"/>
        <w:rPr>
          <w:rFonts w:ascii="Times New Roman" w:hAnsi="Times New Roman" w:cs="Times New Roman"/>
          <w:sz w:val="24"/>
          <w:szCs w:val="24"/>
        </w:rPr>
      </w:pPr>
      <w:r w:rsidRPr="00787370">
        <w:rPr>
          <w:rFonts w:ascii="Times New Roman" w:eastAsia="Times New Roman" w:hAnsi="Times New Roman" w:cs="Times New Roman"/>
          <w:b/>
          <w:sz w:val="24"/>
          <w:szCs w:val="24"/>
        </w:rPr>
        <w:t>Лабораторная работа</w:t>
      </w:r>
      <w:r w:rsidRPr="00626EF5">
        <w:rPr>
          <w:rFonts w:ascii="Times New Roman" w:eastAsia="Times New Roman" w:hAnsi="Times New Roman" w:cs="Times New Roman"/>
          <w:sz w:val="24"/>
          <w:szCs w:val="24"/>
        </w:rPr>
        <w:t>. Внешнее строение дождевого червя.</w:t>
      </w:r>
    </w:p>
    <w:p w:rsidR="001D00D8" w:rsidRPr="00626EF5" w:rsidRDefault="001D00D8" w:rsidP="001D00D8">
      <w:pPr>
        <w:pStyle w:val="a4"/>
        <w:rPr>
          <w:rFonts w:ascii="Times New Roman" w:hAnsi="Times New Roman" w:cs="Times New Roman"/>
          <w:sz w:val="24"/>
          <w:szCs w:val="24"/>
        </w:rPr>
      </w:pPr>
      <w:r w:rsidRPr="00787370">
        <w:rPr>
          <w:rFonts w:ascii="Times New Roman" w:eastAsia="Times New Roman" w:hAnsi="Times New Roman" w:cs="Times New Roman"/>
          <w:b/>
          <w:sz w:val="24"/>
          <w:szCs w:val="24"/>
        </w:rPr>
        <w:t>Тип Моллюски</w:t>
      </w:r>
      <w:r w:rsidRPr="00626EF5">
        <w:rPr>
          <w:rFonts w:ascii="Times New Roman" w:eastAsia="Times New Roman" w:hAnsi="Times New Roman" w:cs="Times New Roman"/>
          <w:sz w:val="24"/>
          <w:szCs w:val="24"/>
        </w:rPr>
        <w:t>. Особенности организации моллюсков; смешанная полость тела. Много-образие моллюсков; классы Брюхоногие, Двустворчатые и Головоногие моллюски. Зна-чение моллюсков в биоценозах. Роль в жизни человека и его хозяйственной деятельно-сти.</w:t>
      </w:r>
    </w:p>
    <w:p w:rsidR="001D00D8" w:rsidRPr="00626EF5" w:rsidRDefault="001D00D8" w:rsidP="001D00D8">
      <w:pPr>
        <w:pStyle w:val="a4"/>
        <w:rPr>
          <w:rFonts w:ascii="Times New Roman" w:hAnsi="Times New Roman" w:cs="Times New Roman"/>
          <w:sz w:val="24"/>
          <w:szCs w:val="24"/>
        </w:rPr>
      </w:pPr>
      <w:r w:rsidRPr="00787370">
        <w:rPr>
          <w:rFonts w:ascii="Times New Roman" w:eastAsia="Times New Roman" w:hAnsi="Times New Roman" w:cs="Times New Roman"/>
          <w:b/>
          <w:sz w:val="24"/>
          <w:szCs w:val="24"/>
        </w:rPr>
        <w:t>Демонстрация.</w:t>
      </w:r>
      <w:r w:rsidRPr="00626EF5">
        <w:rPr>
          <w:rFonts w:ascii="Times New Roman" w:eastAsia="Times New Roman" w:hAnsi="Times New Roman" w:cs="Times New Roman"/>
          <w:sz w:val="24"/>
          <w:szCs w:val="24"/>
        </w:rPr>
        <w:t xml:space="preserve"> Схема строения брюхоногих, двустворчатых и головоногих моллюсков.</w:t>
      </w:r>
    </w:p>
    <w:p w:rsidR="001D00D8" w:rsidRPr="00626EF5" w:rsidRDefault="001D00D8" w:rsidP="001D00D8">
      <w:pPr>
        <w:pStyle w:val="a4"/>
        <w:rPr>
          <w:rFonts w:ascii="Times New Roman" w:hAnsi="Times New Roman" w:cs="Times New Roman"/>
          <w:sz w:val="24"/>
          <w:szCs w:val="24"/>
        </w:rPr>
      </w:pPr>
      <w:r w:rsidRPr="00626EF5">
        <w:rPr>
          <w:rFonts w:ascii="Times New Roman" w:eastAsia="Times New Roman" w:hAnsi="Times New Roman" w:cs="Times New Roman"/>
          <w:sz w:val="24"/>
          <w:szCs w:val="24"/>
        </w:rPr>
        <w:t>Различные представители типа моллюсков.</w:t>
      </w:r>
    </w:p>
    <w:p w:rsidR="001D00D8" w:rsidRPr="00626EF5" w:rsidRDefault="001D00D8" w:rsidP="001D00D8">
      <w:pPr>
        <w:pStyle w:val="a4"/>
        <w:rPr>
          <w:rFonts w:ascii="Times New Roman" w:hAnsi="Times New Roman" w:cs="Times New Roman"/>
          <w:sz w:val="24"/>
          <w:szCs w:val="24"/>
        </w:rPr>
      </w:pPr>
      <w:r w:rsidRPr="00787370">
        <w:rPr>
          <w:rFonts w:ascii="Times New Roman" w:eastAsia="Times New Roman" w:hAnsi="Times New Roman" w:cs="Times New Roman"/>
          <w:b/>
          <w:sz w:val="24"/>
          <w:szCs w:val="24"/>
        </w:rPr>
        <w:t>Лабораторная работа.</w:t>
      </w:r>
      <w:r w:rsidRPr="00626EF5">
        <w:rPr>
          <w:rFonts w:ascii="Times New Roman" w:eastAsia="Times New Roman" w:hAnsi="Times New Roman" w:cs="Times New Roman"/>
          <w:sz w:val="24"/>
          <w:szCs w:val="24"/>
        </w:rPr>
        <w:t xml:space="preserve"> Внешнее строение моллюсков.</w:t>
      </w:r>
    </w:p>
    <w:p w:rsidR="001D00D8" w:rsidRDefault="001D00D8" w:rsidP="001D00D8">
      <w:pPr>
        <w:pStyle w:val="a4"/>
        <w:rPr>
          <w:rFonts w:ascii="Times New Roman" w:eastAsia="Times New Roman" w:hAnsi="Times New Roman" w:cs="Times New Roman"/>
          <w:sz w:val="24"/>
          <w:szCs w:val="24"/>
        </w:rPr>
      </w:pPr>
      <w:r w:rsidRPr="00787370">
        <w:rPr>
          <w:rFonts w:ascii="Times New Roman" w:eastAsia="Times New Roman" w:hAnsi="Times New Roman" w:cs="Times New Roman"/>
          <w:b/>
          <w:sz w:val="24"/>
          <w:szCs w:val="24"/>
        </w:rPr>
        <w:t>Тип Членистоногие</w:t>
      </w:r>
      <w:r w:rsidRPr="00626EF5">
        <w:rPr>
          <w:rFonts w:ascii="Times New Roman" w:eastAsia="Times New Roman" w:hAnsi="Times New Roman" w:cs="Times New Roman"/>
          <w:sz w:val="24"/>
          <w:szCs w:val="24"/>
        </w:rPr>
        <w:t>. Происхождение и особенности организации членистоногих. Много-образие членистоногих; классы Ракообразные, Паукообразные, Насекомые и Многонож-ки. Класс Ракообразные. Общая характеристика класс</w:t>
      </w:r>
      <w:r>
        <w:rPr>
          <w:rFonts w:ascii="Times New Roman" w:eastAsia="Times New Roman" w:hAnsi="Times New Roman" w:cs="Times New Roman"/>
          <w:sz w:val="24"/>
          <w:szCs w:val="24"/>
        </w:rPr>
        <w:t>а ракообразных на примере речно</w:t>
      </w:r>
      <w:r w:rsidRPr="00626EF5">
        <w:rPr>
          <w:rFonts w:ascii="Times New Roman" w:eastAsia="Times New Roman" w:hAnsi="Times New Roman" w:cs="Times New Roman"/>
          <w:sz w:val="24"/>
          <w:szCs w:val="24"/>
        </w:rPr>
        <w:t>го рака. Высшие и низшие раки. Многообразие и значение ракообразных в биоценозах. Класс Паукообразные. Общая характеристика паукообразных. Пауки, скорпионы, клещи. Многообразие и значение паукообразных в биоценозах. Класс Насекомые. Многообразие насекомых. Общая характеристика класса насекомых; отряды насекомых с полным и</w:t>
      </w:r>
    </w:p>
    <w:p w:rsidR="001D00D8" w:rsidRPr="00626EF5" w:rsidRDefault="001D00D8" w:rsidP="001D00D8">
      <w:pPr>
        <w:pStyle w:val="a4"/>
        <w:rPr>
          <w:rFonts w:ascii="Times New Roman" w:hAnsi="Times New Roman" w:cs="Times New Roman"/>
          <w:sz w:val="24"/>
          <w:szCs w:val="24"/>
        </w:rPr>
      </w:pPr>
      <w:r>
        <w:rPr>
          <w:rFonts w:ascii="Times New Roman" w:eastAsia="Times New Roman" w:hAnsi="Times New Roman" w:cs="Times New Roman"/>
          <w:sz w:val="24"/>
          <w:szCs w:val="24"/>
        </w:rPr>
        <w:t xml:space="preserve"> не</w:t>
      </w:r>
      <w:r w:rsidRPr="00626EF5">
        <w:rPr>
          <w:rFonts w:ascii="Times New Roman" w:eastAsia="Times New Roman" w:hAnsi="Times New Roman" w:cs="Times New Roman"/>
          <w:sz w:val="24"/>
          <w:szCs w:val="24"/>
        </w:rPr>
        <w:t>полным превращением. Многообразие и значение насекомых в биоценозах. Многонож-ки.</w:t>
      </w:r>
    </w:p>
    <w:p w:rsidR="001D00D8" w:rsidRPr="00626EF5" w:rsidRDefault="001D00D8" w:rsidP="001D00D8">
      <w:pPr>
        <w:pStyle w:val="a4"/>
        <w:rPr>
          <w:rFonts w:ascii="Times New Roman" w:hAnsi="Times New Roman" w:cs="Times New Roman"/>
          <w:sz w:val="24"/>
          <w:szCs w:val="24"/>
        </w:rPr>
      </w:pPr>
      <w:r w:rsidRPr="00787370">
        <w:rPr>
          <w:rFonts w:ascii="Times New Roman" w:eastAsia="Times New Roman" w:hAnsi="Times New Roman" w:cs="Times New Roman"/>
          <w:b/>
          <w:sz w:val="24"/>
          <w:szCs w:val="24"/>
        </w:rPr>
        <w:t>Демонстрация.</w:t>
      </w:r>
      <w:r w:rsidRPr="00626EF5">
        <w:rPr>
          <w:rFonts w:ascii="Times New Roman" w:eastAsia="Times New Roman" w:hAnsi="Times New Roman" w:cs="Times New Roman"/>
          <w:sz w:val="24"/>
          <w:szCs w:val="24"/>
        </w:rPr>
        <w:t xml:space="preserve"> Схема строения речного рака. Разли</w:t>
      </w:r>
      <w:r>
        <w:rPr>
          <w:rFonts w:ascii="Times New Roman" w:eastAsia="Times New Roman" w:hAnsi="Times New Roman" w:cs="Times New Roman"/>
          <w:sz w:val="24"/>
          <w:szCs w:val="24"/>
        </w:rPr>
        <w:t>чные представители низших и выс</w:t>
      </w:r>
      <w:r w:rsidRPr="00626EF5">
        <w:rPr>
          <w:rFonts w:ascii="Times New Roman" w:eastAsia="Times New Roman" w:hAnsi="Times New Roman" w:cs="Times New Roman"/>
          <w:sz w:val="24"/>
          <w:szCs w:val="24"/>
        </w:rPr>
        <w:t>ших ракообразных. Схема строения паука-крестовика. Различные представители класса Паукообразные. Схемы строения насекомых различных отрядов.</w:t>
      </w:r>
    </w:p>
    <w:p w:rsidR="001D00D8" w:rsidRPr="00626EF5" w:rsidRDefault="001D00D8" w:rsidP="001D00D8">
      <w:pPr>
        <w:pStyle w:val="a4"/>
        <w:rPr>
          <w:rFonts w:ascii="Times New Roman" w:hAnsi="Times New Roman" w:cs="Times New Roman"/>
          <w:sz w:val="24"/>
          <w:szCs w:val="24"/>
        </w:rPr>
      </w:pPr>
      <w:r w:rsidRPr="00787370">
        <w:rPr>
          <w:rFonts w:ascii="Times New Roman" w:eastAsia="Times New Roman" w:hAnsi="Times New Roman" w:cs="Times New Roman"/>
          <w:b/>
          <w:sz w:val="24"/>
          <w:szCs w:val="24"/>
        </w:rPr>
        <w:t>Лабораторная работа</w:t>
      </w:r>
      <w:r w:rsidRPr="00626EF5">
        <w:rPr>
          <w:rFonts w:ascii="Times New Roman" w:eastAsia="Times New Roman" w:hAnsi="Times New Roman" w:cs="Times New Roman"/>
          <w:sz w:val="24"/>
          <w:szCs w:val="24"/>
        </w:rPr>
        <w:t>. Изучение внешнего строения и многообразия членистоногих.</w:t>
      </w:r>
    </w:p>
    <w:p w:rsidR="001D00D8" w:rsidRPr="00787370" w:rsidRDefault="001D00D8" w:rsidP="001D00D8">
      <w:pPr>
        <w:pStyle w:val="a4"/>
        <w:rPr>
          <w:rFonts w:ascii="Times New Roman" w:hAnsi="Times New Roman" w:cs="Times New Roman"/>
          <w:b/>
          <w:sz w:val="24"/>
          <w:szCs w:val="24"/>
        </w:rPr>
      </w:pPr>
      <w:r w:rsidRPr="00787370">
        <w:rPr>
          <w:rFonts w:ascii="Times New Roman" w:eastAsia="Times New Roman" w:hAnsi="Times New Roman" w:cs="Times New Roman"/>
          <w:b/>
          <w:sz w:val="24"/>
          <w:szCs w:val="24"/>
        </w:rPr>
        <w:t>Предметные результаты обучения</w:t>
      </w:r>
    </w:p>
    <w:p w:rsidR="001D00D8" w:rsidRPr="00787370" w:rsidRDefault="001D00D8" w:rsidP="001D00D8">
      <w:pPr>
        <w:pStyle w:val="a4"/>
        <w:rPr>
          <w:rFonts w:ascii="Times New Roman" w:hAnsi="Times New Roman" w:cs="Times New Roman"/>
          <w:b/>
          <w:sz w:val="24"/>
          <w:szCs w:val="24"/>
        </w:rPr>
      </w:pPr>
      <w:r w:rsidRPr="00787370">
        <w:rPr>
          <w:rFonts w:ascii="Times New Roman" w:eastAsia="Times New Roman" w:hAnsi="Times New Roman" w:cs="Times New Roman"/>
          <w:b/>
          <w:sz w:val="24"/>
          <w:szCs w:val="24"/>
        </w:rPr>
        <w:t>Учащиеся должны знать:</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современные представления о возникновении многоклеточных животных;</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общую характеристику типа Кишечнополостные;</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общую характеристику типа Плоские черви;</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общую характеристику типа Круглые черви;</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общую характеристику типа Кольчатые черви;</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общую характеристику типа Членистоногие.</w:t>
      </w:r>
    </w:p>
    <w:p w:rsidR="001D00D8" w:rsidRPr="00787370" w:rsidRDefault="001D00D8" w:rsidP="001D00D8">
      <w:pPr>
        <w:pStyle w:val="a4"/>
        <w:rPr>
          <w:rFonts w:ascii="Times New Roman" w:hAnsi="Times New Roman" w:cs="Times New Roman"/>
          <w:b/>
          <w:sz w:val="24"/>
          <w:szCs w:val="24"/>
        </w:rPr>
      </w:pPr>
      <w:r w:rsidRPr="00787370">
        <w:rPr>
          <w:rFonts w:ascii="Times New Roman" w:eastAsia="Times New Roman" w:hAnsi="Times New Roman" w:cs="Times New Roman"/>
          <w:b/>
          <w:sz w:val="24"/>
          <w:szCs w:val="24"/>
        </w:rPr>
        <w:t>Учащиеся должны уметь:</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определять систематическую принадлежность живо</w:t>
      </w:r>
      <w:r>
        <w:rPr>
          <w:rFonts w:ascii="Times New Roman" w:eastAsia="Times New Roman" w:hAnsi="Times New Roman" w:cs="Times New Roman"/>
          <w:sz w:val="24"/>
          <w:szCs w:val="24"/>
        </w:rPr>
        <w:t>тных к той или иной таксономиче</w:t>
      </w:r>
      <w:r w:rsidRPr="00626EF5">
        <w:rPr>
          <w:rFonts w:ascii="Times New Roman" w:eastAsia="Times New Roman" w:hAnsi="Times New Roman" w:cs="Times New Roman"/>
          <w:sz w:val="24"/>
          <w:szCs w:val="24"/>
        </w:rPr>
        <w:t>ской группе;</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наблюдать за поведением животных в природе;</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 xml:space="preserve">работать с живыми животными и фиксированными </w:t>
      </w:r>
      <w:r>
        <w:rPr>
          <w:rFonts w:ascii="Times New Roman" w:eastAsia="Times New Roman" w:hAnsi="Times New Roman" w:cs="Times New Roman"/>
          <w:sz w:val="24"/>
          <w:szCs w:val="24"/>
        </w:rPr>
        <w:t>препаратами (коллекциями, влаж</w:t>
      </w:r>
      <w:r w:rsidRPr="00626EF5">
        <w:rPr>
          <w:rFonts w:ascii="Times New Roman" w:eastAsia="Times New Roman" w:hAnsi="Times New Roman" w:cs="Times New Roman"/>
          <w:sz w:val="24"/>
          <w:szCs w:val="24"/>
        </w:rPr>
        <w:t>ными и микропрепаратами, чучелами и др.);</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 xml:space="preserve">объяснять взаимосвязь строения и функций органов </w:t>
      </w:r>
      <w:r>
        <w:rPr>
          <w:rFonts w:ascii="Times New Roman" w:eastAsia="Times New Roman" w:hAnsi="Times New Roman" w:cs="Times New Roman"/>
          <w:sz w:val="24"/>
          <w:szCs w:val="24"/>
        </w:rPr>
        <w:t>и их систем, образа жизни и сре</w:t>
      </w:r>
      <w:r w:rsidRPr="00626EF5">
        <w:rPr>
          <w:rFonts w:ascii="Times New Roman" w:eastAsia="Times New Roman" w:hAnsi="Times New Roman" w:cs="Times New Roman"/>
          <w:sz w:val="24"/>
          <w:szCs w:val="24"/>
        </w:rPr>
        <w:t>ды обитания животных;</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 xml:space="preserve">понимать взаимосвязи, сложившиеся в природе, и их значение для экологических </w:t>
      </w:r>
      <w:r>
        <w:rPr>
          <w:rFonts w:ascii="Times New Roman" w:eastAsia="Times New Roman" w:hAnsi="Times New Roman" w:cs="Times New Roman"/>
          <w:sz w:val="24"/>
          <w:szCs w:val="24"/>
        </w:rPr>
        <w:t>сис</w:t>
      </w:r>
      <w:r w:rsidRPr="00626EF5">
        <w:rPr>
          <w:rFonts w:ascii="Times New Roman" w:eastAsia="Times New Roman" w:hAnsi="Times New Roman" w:cs="Times New Roman"/>
          <w:sz w:val="24"/>
          <w:szCs w:val="24"/>
        </w:rPr>
        <w:t>тем;</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выделять животных, занесѐнных в Красную книгу, и способствовать сохранению их численности и мест обитания;</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оказывать первую медицинскую помощь при ук</w:t>
      </w:r>
      <w:r>
        <w:rPr>
          <w:rFonts w:ascii="Times New Roman" w:eastAsia="Times New Roman" w:hAnsi="Times New Roman" w:cs="Times New Roman"/>
          <w:sz w:val="24"/>
          <w:szCs w:val="24"/>
        </w:rPr>
        <w:t>усах опасных или ядовитых живо</w:t>
      </w:r>
      <w:r w:rsidRPr="00626EF5">
        <w:rPr>
          <w:rFonts w:ascii="Times New Roman" w:eastAsia="Times New Roman" w:hAnsi="Times New Roman" w:cs="Times New Roman"/>
          <w:sz w:val="24"/>
          <w:szCs w:val="24"/>
        </w:rPr>
        <w:t>ных;</w:t>
      </w:r>
    </w:p>
    <w:p w:rsidR="001D00D8" w:rsidRPr="00F84B28"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использовать меры профилактики паразитарных заболеваний.</w:t>
      </w:r>
    </w:p>
    <w:p w:rsidR="001D00D8" w:rsidRPr="00626EF5" w:rsidRDefault="001D00D8" w:rsidP="001D00D8">
      <w:pPr>
        <w:pStyle w:val="a4"/>
        <w:rPr>
          <w:rFonts w:ascii="Times New Roman" w:hAnsi="Times New Roman" w:cs="Times New Roman"/>
          <w:sz w:val="24"/>
          <w:szCs w:val="24"/>
        </w:rPr>
      </w:pPr>
      <w:r w:rsidRPr="00787370">
        <w:rPr>
          <w:rFonts w:ascii="Times New Roman" w:eastAsia="Times New Roman" w:hAnsi="Times New Roman" w:cs="Times New Roman"/>
          <w:b/>
          <w:sz w:val="24"/>
          <w:szCs w:val="24"/>
        </w:rPr>
        <w:t>Тип Иглокожие</w:t>
      </w:r>
      <w:r w:rsidRPr="00626EF5">
        <w:rPr>
          <w:rFonts w:ascii="Times New Roman" w:eastAsia="Times New Roman" w:hAnsi="Times New Roman" w:cs="Times New Roman"/>
          <w:sz w:val="24"/>
          <w:szCs w:val="24"/>
        </w:rPr>
        <w:t xml:space="preserve">. </w:t>
      </w:r>
      <w:r w:rsidRPr="00626EF5">
        <w:rPr>
          <w:rFonts w:ascii="Times New Roman" w:eastAsia="Times New Roman" w:hAnsi="Times New Roman" w:cs="Times New Roman"/>
          <w:i/>
          <w:iCs/>
          <w:sz w:val="24"/>
          <w:szCs w:val="24"/>
        </w:rPr>
        <w:t>Общая характеристика типа.Многообразие иглокожих;классы Мор-ские звѐзды, Морские ежи, Голотурии. Многообразие и экологическое значение.</w:t>
      </w:r>
    </w:p>
    <w:p w:rsidR="001D00D8" w:rsidRPr="00626EF5" w:rsidRDefault="001D00D8" w:rsidP="001D00D8">
      <w:pPr>
        <w:pStyle w:val="a4"/>
        <w:rPr>
          <w:rFonts w:ascii="Times New Roman" w:hAnsi="Times New Roman" w:cs="Times New Roman"/>
          <w:sz w:val="24"/>
          <w:szCs w:val="24"/>
        </w:rPr>
      </w:pPr>
      <w:r w:rsidRPr="00787370">
        <w:rPr>
          <w:rFonts w:ascii="Times New Roman" w:eastAsia="Times New Roman" w:hAnsi="Times New Roman" w:cs="Times New Roman"/>
          <w:b/>
          <w:sz w:val="24"/>
          <w:szCs w:val="24"/>
        </w:rPr>
        <w:t>Тип Хордовые</w:t>
      </w:r>
      <w:r w:rsidRPr="00626EF5">
        <w:rPr>
          <w:rFonts w:ascii="Times New Roman" w:eastAsia="Times New Roman" w:hAnsi="Times New Roman" w:cs="Times New Roman"/>
          <w:sz w:val="24"/>
          <w:szCs w:val="24"/>
        </w:rPr>
        <w:t>. Бесчерепные. Происхождение хордовых; подтипы бесчерепных и позво-ночных. Общая характеристика типа. Подтип Бесчерепные: ланцетник; особенности его организации и распространения.</w:t>
      </w:r>
    </w:p>
    <w:p w:rsidR="001D00D8" w:rsidRPr="00626EF5" w:rsidRDefault="001D00D8" w:rsidP="001D00D8">
      <w:pPr>
        <w:pStyle w:val="a4"/>
        <w:rPr>
          <w:rFonts w:ascii="Times New Roman" w:hAnsi="Times New Roman" w:cs="Times New Roman"/>
          <w:sz w:val="24"/>
          <w:szCs w:val="24"/>
        </w:rPr>
      </w:pPr>
      <w:r w:rsidRPr="00787370">
        <w:rPr>
          <w:rFonts w:ascii="Times New Roman" w:eastAsia="Times New Roman" w:hAnsi="Times New Roman" w:cs="Times New Roman"/>
          <w:b/>
          <w:sz w:val="24"/>
          <w:szCs w:val="24"/>
        </w:rPr>
        <w:t>Демонстрация</w:t>
      </w:r>
      <w:r w:rsidRPr="00626EF5">
        <w:rPr>
          <w:rFonts w:ascii="Times New Roman" w:eastAsia="Times New Roman" w:hAnsi="Times New Roman" w:cs="Times New Roman"/>
          <w:sz w:val="24"/>
          <w:szCs w:val="24"/>
        </w:rPr>
        <w:t>. Схема строения ланцетника. Схема метаморфоза у асцидий.</w:t>
      </w:r>
    </w:p>
    <w:p w:rsidR="001D00D8" w:rsidRDefault="001D00D8" w:rsidP="001D00D8">
      <w:pPr>
        <w:pStyle w:val="a4"/>
        <w:rPr>
          <w:rFonts w:ascii="Times New Roman" w:eastAsia="Times New Roman" w:hAnsi="Times New Roman" w:cs="Times New Roman"/>
          <w:sz w:val="24"/>
          <w:szCs w:val="24"/>
        </w:rPr>
      </w:pPr>
      <w:r w:rsidRPr="00787370">
        <w:rPr>
          <w:rFonts w:ascii="Times New Roman" w:eastAsia="Times New Roman" w:hAnsi="Times New Roman" w:cs="Times New Roman"/>
          <w:b/>
          <w:sz w:val="24"/>
          <w:szCs w:val="24"/>
        </w:rPr>
        <w:lastRenderedPageBreak/>
        <w:t>Подтип Позвоночные (Черепные</w:t>
      </w:r>
      <w:r w:rsidRPr="00626EF5">
        <w:rPr>
          <w:rFonts w:ascii="Times New Roman" w:eastAsia="Times New Roman" w:hAnsi="Times New Roman" w:cs="Times New Roman"/>
          <w:sz w:val="24"/>
          <w:szCs w:val="24"/>
        </w:rPr>
        <w:t>). Надкласс Рыбы. Общая характеристика позвоночных. Происхождение рыб. Общая характеристика рыб. Классы Хрящевые (акулы и скаты) и Костные рыбы. Многообразие костных рыб: хряще</w:t>
      </w:r>
      <w:r>
        <w:rPr>
          <w:rFonts w:ascii="Times New Roman" w:eastAsia="Times New Roman" w:hAnsi="Times New Roman" w:cs="Times New Roman"/>
          <w:sz w:val="24"/>
          <w:szCs w:val="24"/>
        </w:rPr>
        <w:t>костные, кистеперые, двоякодыша</w:t>
      </w:r>
      <w:r w:rsidRPr="00626EF5">
        <w:rPr>
          <w:rFonts w:ascii="Times New Roman" w:eastAsia="Times New Roman" w:hAnsi="Times New Roman" w:cs="Times New Roman"/>
          <w:sz w:val="24"/>
          <w:szCs w:val="24"/>
        </w:rPr>
        <w:t>щие</w:t>
      </w:r>
    </w:p>
    <w:p w:rsidR="001D00D8" w:rsidRPr="00626EF5" w:rsidRDefault="001D00D8" w:rsidP="001D00D8">
      <w:pPr>
        <w:pStyle w:val="a4"/>
        <w:rPr>
          <w:rFonts w:ascii="Times New Roman" w:hAnsi="Times New Roman" w:cs="Times New Roman"/>
          <w:sz w:val="24"/>
          <w:szCs w:val="24"/>
        </w:rPr>
      </w:pPr>
      <w:r w:rsidRPr="00626EF5">
        <w:rPr>
          <w:rFonts w:ascii="Times New Roman" w:eastAsia="Times New Roman" w:hAnsi="Times New Roman" w:cs="Times New Roman"/>
          <w:sz w:val="24"/>
          <w:szCs w:val="24"/>
        </w:rPr>
        <w:t xml:space="preserve">и лучеперые рыбы. Многообразие видов и черты </w:t>
      </w:r>
      <w:r>
        <w:rPr>
          <w:rFonts w:ascii="Times New Roman" w:eastAsia="Times New Roman" w:hAnsi="Times New Roman" w:cs="Times New Roman"/>
          <w:sz w:val="24"/>
          <w:szCs w:val="24"/>
        </w:rPr>
        <w:t>приспособленности к среде обита</w:t>
      </w:r>
      <w:r w:rsidRPr="00626EF5">
        <w:rPr>
          <w:rFonts w:ascii="Times New Roman" w:eastAsia="Times New Roman" w:hAnsi="Times New Roman" w:cs="Times New Roman"/>
          <w:sz w:val="24"/>
          <w:szCs w:val="24"/>
        </w:rPr>
        <w:t>ния. Экологическое и хозяйственное значение рыб.</w:t>
      </w:r>
    </w:p>
    <w:p w:rsidR="001D00D8" w:rsidRPr="00EE21C3" w:rsidRDefault="001D00D8" w:rsidP="001D00D8">
      <w:pPr>
        <w:pStyle w:val="a4"/>
        <w:rPr>
          <w:rFonts w:ascii="Times New Roman" w:eastAsia="Times New Roman" w:hAnsi="Times New Roman" w:cs="Times New Roman"/>
          <w:sz w:val="24"/>
          <w:szCs w:val="24"/>
        </w:rPr>
      </w:pPr>
      <w:r w:rsidRPr="00787370">
        <w:rPr>
          <w:rFonts w:ascii="Times New Roman" w:eastAsia="Times New Roman" w:hAnsi="Times New Roman" w:cs="Times New Roman"/>
          <w:b/>
          <w:sz w:val="24"/>
          <w:szCs w:val="24"/>
        </w:rPr>
        <w:t>Демонстрация.</w:t>
      </w:r>
      <w:r w:rsidRPr="00626EF5">
        <w:rPr>
          <w:rFonts w:ascii="Times New Roman" w:eastAsia="Times New Roman" w:hAnsi="Times New Roman" w:cs="Times New Roman"/>
          <w:sz w:val="24"/>
          <w:szCs w:val="24"/>
        </w:rPr>
        <w:t xml:space="preserve"> Многообразие рыб. Схема строения кистеперых и лучеперых рыб. </w:t>
      </w:r>
      <w:r w:rsidRPr="00787370">
        <w:rPr>
          <w:rFonts w:ascii="Times New Roman" w:eastAsia="Times New Roman" w:hAnsi="Times New Roman" w:cs="Times New Roman"/>
          <w:b/>
          <w:sz w:val="24"/>
          <w:szCs w:val="24"/>
        </w:rPr>
        <w:t>Лабораторная работа.</w:t>
      </w:r>
      <w:r w:rsidRPr="00626EF5">
        <w:rPr>
          <w:rFonts w:ascii="Times New Roman" w:eastAsia="Times New Roman" w:hAnsi="Times New Roman" w:cs="Times New Roman"/>
          <w:sz w:val="24"/>
          <w:szCs w:val="24"/>
        </w:rPr>
        <w:t xml:space="preserve"> Особенности внешнего строения рыб в связи с образом жизни. </w:t>
      </w:r>
      <w:r w:rsidRPr="00787370">
        <w:rPr>
          <w:rFonts w:ascii="Times New Roman" w:eastAsia="Times New Roman" w:hAnsi="Times New Roman" w:cs="Times New Roman"/>
          <w:b/>
          <w:sz w:val="24"/>
          <w:szCs w:val="24"/>
        </w:rPr>
        <w:t>Класс Земноводные</w:t>
      </w:r>
      <w:r w:rsidRPr="00626EF5">
        <w:rPr>
          <w:rFonts w:ascii="Times New Roman" w:eastAsia="Times New Roman" w:hAnsi="Times New Roman" w:cs="Times New Roman"/>
          <w:sz w:val="24"/>
          <w:szCs w:val="24"/>
        </w:rPr>
        <w:t xml:space="preserve">. Первые земноводные. Общая характеристика земноводных как пер-вых наземных позвоночных. Бесхвостые, хвостатые и безногие амфибии; многообразие, среда обитания и экологические особенности. Структурно-функциональная организация земноводных на примере лягушки. Экологическая роль и многообразие земноводных. </w:t>
      </w:r>
      <w:r w:rsidRPr="00787370">
        <w:rPr>
          <w:rFonts w:ascii="Times New Roman" w:eastAsia="Times New Roman" w:hAnsi="Times New Roman" w:cs="Times New Roman"/>
          <w:b/>
          <w:sz w:val="24"/>
          <w:szCs w:val="24"/>
        </w:rPr>
        <w:t>Демонстрация.</w:t>
      </w:r>
      <w:r w:rsidRPr="00626EF5">
        <w:rPr>
          <w:rFonts w:ascii="Times New Roman" w:eastAsia="Times New Roman" w:hAnsi="Times New Roman" w:cs="Times New Roman"/>
          <w:sz w:val="24"/>
          <w:szCs w:val="24"/>
        </w:rPr>
        <w:t xml:space="preserve"> Многообразие амфибий. Схемы стр</w:t>
      </w:r>
      <w:r>
        <w:rPr>
          <w:rFonts w:ascii="Times New Roman" w:eastAsia="Times New Roman" w:hAnsi="Times New Roman" w:cs="Times New Roman"/>
          <w:sz w:val="24"/>
          <w:szCs w:val="24"/>
        </w:rPr>
        <w:t>оения кистеперых рыб и земновод</w:t>
      </w:r>
      <w:r w:rsidRPr="00626EF5">
        <w:rPr>
          <w:rFonts w:ascii="Times New Roman" w:eastAsia="Times New Roman" w:hAnsi="Times New Roman" w:cs="Times New Roman"/>
          <w:sz w:val="24"/>
          <w:szCs w:val="24"/>
        </w:rPr>
        <w:t>ных.</w:t>
      </w:r>
    </w:p>
    <w:p w:rsidR="001D00D8" w:rsidRPr="00626EF5" w:rsidRDefault="001D00D8" w:rsidP="001D00D8">
      <w:pPr>
        <w:pStyle w:val="a4"/>
        <w:rPr>
          <w:rFonts w:ascii="Times New Roman" w:hAnsi="Times New Roman" w:cs="Times New Roman"/>
          <w:sz w:val="24"/>
          <w:szCs w:val="24"/>
        </w:rPr>
      </w:pPr>
      <w:r w:rsidRPr="00EE21C3">
        <w:rPr>
          <w:rFonts w:ascii="Times New Roman" w:eastAsia="Times New Roman" w:hAnsi="Times New Roman" w:cs="Times New Roman"/>
          <w:b/>
          <w:sz w:val="24"/>
          <w:szCs w:val="24"/>
        </w:rPr>
        <w:t xml:space="preserve">Лабораторные и практические работы. </w:t>
      </w:r>
      <w:r w:rsidRPr="00626EF5">
        <w:rPr>
          <w:rFonts w:ascii="Times New Roman" w:eastAsia="Times New Roman" w:hAnsi="Times New Roman" w:cs="Times New Roman"/>
          <w:sz w:val="24"/>
          <w:szCs w:val="24"/>
        </w:rPr>
        <w:t>Особенности внешнего строения лягушки, свя-занные с еѐ образом жизни.</w:t>
      </w:r>
    </w:p>
    <w:p w:rsidR="001D00D8" w:rsidRPr="00626EF5" w:rsidRDefault="001D00D8" w:rsidP="001D00D8">
      <w:pPr>
        <w:pStyle w:val="a4"/>
        <w:rPr>
          <w:rFonts w:ascii="Times New Roman" w:hAnsi="Times New Roman" w:cs="Times New Roman"/>
          <w:sz w:val="24"/>
          <w:szCs w:val="24"/>
        </w:rPr>
      </w:pPr>
      <w:r w:rsidRPr="00EE21C3">
        <w:rPr>
          <w:rFonts w:ascii="Times New Roman" w:eastAsia="Times New Roman" w:hAnsi="Times New Roman" w:cs="Times New Roman"/>
          <w:b/>
          <w:sz w:val="24"/>
          <w:szCs w:val="24"/>
        </w:rPr>
        <w:t>Класс Пресмыкающиеся</w:t>
      </w:r>
      <w:r w:rsidRPr="00626EF5">
        <w:rPr>
          <w:rFonts w:ascii="Times New Roman" w:eastAsia="Times New Roman" w:hAnsi="Times New Roman" w:cs="Times New Roman"/>
          <w:sz w:val="24"/>
          <w:szCs w:val="24"/>
        </w:rPr>
        <w:t>. Происхождение рептилий. Общая характеристика пресмыкаю-щихся как первичноназемных животных. Структурно-функциональная организация пре-смыкающихся на примере ящерицы. Чешуйчатые (зм</w:t>
      </w:r>
      <w:r>
        <w:rPr>
          <w:rFonts w:ascii="Times New Roman" w:eastAsia="Times New Roman" w:hAnsi="Times New Roman" w:cs="Times New Roman"/>
          <w:sz w:val="24"/>
          <w:szCs w:val="24"/>
        </w:rPr>
        <w:t>еи, ящерицы и хамелеоны), кроко</w:t>
      </w:r>
      <w:r w:rsidRPr="00626EF5">
        <w:rPr>
          <w:rFonts w:ascii="Times New Roman" w:eastAsia="Times New Roman" w:hAnsi="Times New Roman" w:cs="Times New Roman"/>
          <w:sz w:val="24"/>
          <w:szCs w:val="24"/>
        </w:rPr>
        <w:t>дилы и черепахи. Распространение и многообразие ф</w:t>
      </w:r>
      <w:r>
        <w:rPr>
          <w:rFonts w:ascii="Times New Roman" w:eastAsia="Times New Roman" w:hAnsi="Times New Roman" w:cs="Times New Roman"/>
          <w:sz w:val="24"/>
          <w:szCs w:val="24"/>
        </w:rPr>
        <w:t>орм рептилий; положение в эколо</w:t>
      </w:r>
      <w:r w:rsidRPr="00626EF5">
        <w:rPr>
          <w:rFonts w:ascii="Times New Roman" w:eastAsia="Times New Roman" w:hAnsi="Times New Roman" w:cs="Times New Roman"/>
          <w:sz w:val="24"/>
          <w:szCs w:val="24"/>
        </w:rPr>
        <w:t>гических системах. Вымершие группы пресмыкающихся.</w:t>
      </w:r>
    </w:p>
    <w:p w:rsidR="001D00D8" w:rsidRPr="00626EF5" w:rsidRDefault="001D00D8" w:rsidP="001D00D8">
      <w:pPr>
        <w:pStyle w:val="a4"/>
        <w:rPr>
          <w:rFonts w:ascii="Times New Roman" w:hAnsi="Times New Roman" w:cs="Times New Roman"/>
          <w:sz w:val="24"/>
          <w:szCs w:val="24"/>
        </w:rPr>
      </w:pPr>
      <w:r w:rsidRPr="00EE21C3">
        <w:rPr>
          <w:rFonts w:ascii="Times New Roman" w:eastAsia="Times New Roman" w:hAnsi="Times New Roman" w:cs="Times New Roman"/>
          <w:b/>
          <w:sz w:val="24"/>
          <w:szCs w:val="24"/>
        </w:rPr>
        <w:t>Демонстрация</w:t>
      </w:r>
      <w:r w:rsidRPr="00626EF5">
        <w:rPr>
          <w:rFonts w:ascii="Times New Roman" w:eastAsia="Times New Roman" w:hAnsi="Times New Roman" w:cs="Times New Roman"/>
          <w:sz w:val="24"/>
          <w:szCs w:val="24"/>
        </w:rPr>
        <w:t>. Многообразие пресмыкающихся. Схе</w:t>
      </w:r>
      <w:r>
        <w:rPr>
          <w:rFonts w:ascii="Times New Roman" w:eastAsia="Times New Roman" w:hAnsi="Times New Roman" w:cs="Times New Roman"/>
          <w:sz w:val="24"/>
          <w:szCs w:val="24"/>
        </w:rPr>
        <w:t>мы строения земноводных и репти</w:t>
      </w:r>
      <w:r w:rsidRPr="00626EF5">
        <w:rPr>
          <w:rFonts w:ascii="Times New Roman" w:eastAsia="Times New Roman" w:hAnsi="Times New Roman" w:cs="Times New Roman"/>
          <w:sz w:val="24"/>
          <w:szCs w:val="24"/>
        </w:rPr>
        <w:t>лий.</w:t>
      </w:r>
    </w:p>
    <w:p w:rsidR="001D00D8" w:rsidRPr="00626EF5" w:rsidRDefault="001D00D8" w:rsidP="001D00D8">
      <w:pPr>
        <w:pStyle w:val="a4"/>
        <w:rPr>
          <w:rFonts w:ascii="Times New Roman" w:hAnsi="Times New Roman" w:cs="Times New Roman"/>
          <w:sz w:val="24"/>
          <w:szCs w:val="24"/>
        </w:rPr>
      </w:pPr>
      <w:r w:rsidRPr="00EE21C3">
        <w:rPr>
          <w:rFonts w:ascii="Times New Roman" w:eastAsia="Times New Roman" w:hAnsi="Times New Roman" w:cs="Times New Roman"/>
          <w:b/>
          <w:sz w:val="24"/>
          <w:szCs w:val="24"/>
        </w:rPr>
        <w:t>Лабораторные и практические работы</w:t>
      </w:r>
      <w:r w:rsidRPr="00626EF5">
        <w:rPr>
          <w:rFonts w:ascii="Times New Roman" w:eastAsia="Times New Roman" w:hAnsi="Times New Roman" w:cs="Times New Roman"/>
          <w:sz w:val="24"/>
          <w:szCs w:val="24"/>
        </w:rPr>
        <w:t xml:space="preserve">. Сравнительный </w:t>
      </w:r>
      <w:r>
        <w:rPr>
          <w:rFonts w:ascii="Times New Roman" w:eastAsia="Times New Roman" w:hAnsi="Times New Roman" w:cs="Times New Roman"/>
          <w:sz w:val="24"/>
          <w:szCs w:val="24"/>
        </w:rPr>
        <w:t>анализ строения скелетов черепа</w:t>
      </w:r>
      <w:r w:rsidRPr="00626EF5">
        <w:rPr>
          <w:rFonts w:ascii="Times New Roman" w:eastAsia="Times New Roman" w:hAnsi="Times New Roman" w:cs="Times New Roman"/>
          <w:sz w:val="24"/>
          <w:szCs w:val="24"/>
        </w:rPr>
        <w:t>хи, ящерицы и змеи.</w:t>
      </w:r>
    </w:p>
    <w:p w:rsidR="001D00D8" w:rsidRPr="00626EF5" w:rsidRDefault="001D00D8" w:rsidP="001D00D8">
      <w:pPr>
        <w:pStyle w:val="a4"/>
        <w:rPr>
          <w:rFonts w:ascii="Times New Roman" w:hAnsi="Times New Roman" w:cs="Times New Roman"/>
          <w:sz w:val="24"/>
          <w:szCs w:val="24"/>
        </w:rPr>
      </w:pPr>
      <w:r w:rsidRPr="00EE21C3">
        <w:rPr>
          <w:rFonts w:ascii="Times New Roman" w:eastAsia="Times New Roman" w:hAnsi="Times New Roman" w:cs="Times New Roman"/>
          <w:b/>
          <w:sz w:val="24"/>
          <w:szCs w:val="24"/>
        </w:rPr>
        <w:t>Класс Птицы</w:t>
      </w:r>
      <w:r w:rsidRPr="00626EF5">
        <w:rPr>
          <w:rFonts w:ascii="Times New Roman" w:eastAsia="Times New Roman" w:hAnsi="Times New Roman" w:cs="Times New Roman"/>
          <w:sz w:val="24"/>
          <w:szCs w:val="24"/>
        </w:rPr>
        <w:t>. Происхождение птиц; первоптицы и их предки; настоящие птицы. Килег-рудые, или летающие; бескилевые, или бегающие; пингвины, или плавающие птицы. Особенности организации и экологическая дифферен</w:t>
      </w:r>
      <w:r>
        <w:rPr>
          <w:rFonts w:ascii="Times New Roman" w:eastAsia="Times New Roman" w:hAnsi="Times New Roman" w:cs="Times New Roman"/>
          <w:sz w:val="24"/>
          <w:szCs w:val="24"/>
        </w:rPr>
        <w:t>цировка летающих птиц (птицы ле</w:t>
      </w:r>
      <w:r w:rsidRPr="00626EF5">
        <w:rPr>
          <w:rFonts w:ascii="Times New Roman" w:eastAsia="Times New Roman" w:hAnsi="Times New Roman" w:cs="Times New Roman"/>
          <w:sz w:val="24"/>
          <w:szCs w:val="24"/>
        </w:rPr>
        <w:t>са, степей и пустынь, открытых воздушных пространств, болот, водоѐмов и побережий). Охрана и привлечение птиц; домашние птицы. Роль птиц в природе, жизни человека и его хозяйственной деятельности.</w:t>
      </w:r>
    </w:p>
    <w:p w:rsidR="001D00D8" w:rsidRPr="00626EF5" w:rsidRDefault="001D00D8" w:rsidP="001D00D8">
      <w:pPr>
        <w:pStyle w:val="a4"/>
        <w:rPr>
          <w:rFonts w:ascii="Times New Roman" w:hAnsi="Times New Roman" w:cs="Times New Roman"/>
          <w:sz w:val="24"/>
          <w:szCs w:val="24"/>
        </w:rPr>
      </w:pPr>
      <w:r w:rsidRPr="00EE21C3">
        <w:rPr>
          <w:rFonts w:ascii="Times New Roman" w:eastAsia="Times New Roman" w:hAnsi="Times New Roman" w:cs="Times New Roman"/>
          <w:b/>
          <w:sz w:val="24"/>
          <w:szCs w:val="24"/>
        </w:rPr>
        <w:t>Демонстрация.</w:t>
      </w:r>
      <w:r w:rsidRPr="00626EF5">
        <w:rPr>
          <w:rFonts w:ascii="Times New Roman" w:eastAsia="Times New Roman" w:hAnsi="Times New Roman" w:cs="Times New Roman"/>
          <w:sz w:val="24"/>
          <w:szCs w:val="24"/>
        </w:rPr>
        <w:t xml:space="preserve"> Многообразие птиц. Схемы строения рептилий и птиц.</w:t>
      </w:r>
    </w:p>
    <w:p w:rsidR="001D00D8" w:rsidRPr="00626EF5" w:rsidRDefault="001D00D8" w:rsidP="001D00D8">
      <w:pPr>
        <w:pStyle w:val="a4"/>
        <w:rPr>
          <w:rFonts w:ascii="Times New Roman" w:hAnsi="Times New Roman" w:cs="Times New Roman"/>
          <w:sz w:val="24"/>
          <w:szCs w:val="24"/>
        </w:rPr>
      </w:pPr>
      <w:r w:rsidRPr="00EE21C3">
        <w:rPr>
          <w:rFonts w:ascii="Times New Roman" w:eastAsia="Times New Roman" w:hAnsi="Times New Roman" w:cs="Times New Roman"/>
          <w:b/>
          <w:sz w:val="24"/>
          <w:szCs w:val="24"/>
        </w:rPr>
        <w:t>Лабораторные и практические работы</w:t>
      </w:r>
      <w:r w:rsidRPr="00626EF5">
        <w:rPr>
          <w:rFonts w:ascii="Times New Roman" w:eastAsia="Times New Roman" w:hAnsi="Times New Roman" w:cs="Times New Roman"/>
          <w:sz w:val="24"/>
          <w:szCs w:val="24"/>
        </w:rPr>
        <w:t>. Особенности внешнего строения птиц, связанные с их образом жизни.</w:t>
      </w:r>
    </w:p>
    <w:p w:rsidR="001D00D8" w:rsidRPr="00626EF5" w:rsidRDefault="001D00D8" w:rsidP="001D00D8">
      <w:pPr>
        <w:pStyle w:val="a4"/>
        <w:rPr>
          <w:rFonts w:ascii="Times New Roman" w:hAnsi="Times New Roman" w:cs="Times New Roman"/>
          <w:sz w:val="24"/>
          <w:szCs w:val="24"/>
        </w:rPr>
      </w:pPr>
      <w:r w:rsidRPr="00EE21C3">
        <w:rPr>
          <w:rFonts w:ascii="Times New Roman" w:eastAsia="Times New Roman" w:hAnsi="Times New Roman" w:cs="Times New Roman"/>
          <w:b/>
          <w:sz w:val="24"/>
          <w:szCs w:val="24"/>
        </w:rPr>
        <w:t>Класс Млекопитающие</w:t>
      </w:r>
      <w:r w:rsidRPr="00626EF5">
        <w:rPr>
          <w:rFonts w:ascii="Times New Roman" w:eastAsia="Times New Roman" w:hAnsi="Times New Roman" w:cs="Times New Roman"/>
          <w:sz w:val="24"/>
          <w:szCs w:val="24"/>
        </w:rPr>
        <w:t>. Происхождение млекопитающих. Первозвери (утконос и ехид-на). Низшие звери (сумчатые). Настоящие звери (плацентарные). Структурно-функциональные особенности организации млекопи</w:t>
      </w:r>
      <w:r>
        <w:rPr>
          <w:rFonts w:ascii="Times New Roman" w:eastAsia="Times New Roman" w:hAnsi="Times New Roman" w:cs="Times New Roman"/>
          <w:sz w:val="24"/>
          <w:szCs w:val="24"/>
        </w:rPr>
        <w:t>тающих на примере собаки. Эколо</w:t>
      </w:r>
      <w:r w:rsidRPr="00626EF5">
        <w:rPr>
          <w:rFonts w:ascii="Times New Roman" w:eastAsia="Times New Roman" w:hAnsi="Times New Roman" w:cs="Times New Roman"/>
          <w:sz w:val="24"/>
          <w:szCs w:val="24"/>
        </w:rPr>
        <w:t>гическая роль млекопитающих в процессе развития живой природы в кайнозойской эре. Основные отряды плацентарных млекопитающих: Н</w:t>
      </w:r>
      <w:r>
        <w:rPr>
          <w:rFonts w:ascii="Times New Roman" w:eastAsia="Times New Roman" w:hAnsi="Times New Roman" w:cs="Times New Roman"/>
          <w:sz w:val="24"/>
          <w:szCs w:val="24"/>
        </w:rPr>
        <w:t>асекомоядные, Рукокрылые, Грызу</w:t>
      </w:r>
      <w:r w:rsidRPr="00626EF5">
        <w:rPr>
          <w:rFonts w:ascii="Times New Roman" w:eastAsia="Times New Roman" w:hAnsi="Times New Roman" w:cs="Times New Roman"/>
          <w:sz w:val="24"/>
          <w:szCs w:val="24"/>
        </w:rPr>
        <w:t>ны, Зайцеобразные, Хищные, Ластоногие, Китообр</w:t>
      </w:r>
      <w:r>
        <w:rPr>
          <w:rFonts w:ascii="Times New Roman" w:eastAsia="Times New Roman" w:hAnsi="Times New Roman" w:cs="Times New Roman"/>
          <w:sz w:val="24"/>
          <w:szCs w:val="24"/>
        </w:rPr>
        <w:t>азные, Непарнокопытные, Парноко</w:t>
      </w:r>
      <w:r w:rsidRPr="00626EF5">
        <w:rPr>
          <w:rFonts w:ascii="Times New Roman" w:eastAsia="Times New Roman" w:hAnsi="Times New Roman" w:cs="Times New Roman"/>
          <w:sz w:val="24"/>
          <w:szCs w:val="24"/>
        </w:rPr>
        <w:t>пытные, Приматы и др. Значение млекопитающих в пр</w:t>
      </w:r>
      <w:r>
        <w:rPr>
          <w:rFonts w:ascii="Times New Roman" w:eastAsia="Times New Roman" w:hAnsi="Times New Roman" w:cs="Times New Roman"/>
          <w:sz w:val="24"/>
          <w:szCs w:val="24"/>
        </w:rPr>
        <w:t>ироде и хозяйственной деятельно</w:t>
      </w:r>
      <w:r w:rsidRPr="00626EF5">
        <w:rPr>
          <w:rFonts w:ascii="Times New Roman" w:eastAsia="Times New Roman" w:hAnsi="Times New Roman" w:cs="Times New Roman"/>
          <w:sz w:val="24"/>
          <w:szCs w:val="24"/>
        </w:rPr>
        <w:t>сти человека. Охрана ценных зверей. Домашние мле</w:t>
      </w:r>
      <w:r>
        <w:rPr>
          <w:rFonts w:ascii="Times New Roman" w:eastAsia="Times New Roman" w:hAnsi="Times New Roman" w:cs="Times New Roman"/>
          <w:sz w:val="24"/>
          <w:szCs w:val="24"/>
        </w:rPr>
        <w:t>копитающие (крупный и мелкий ро</w:t>
      </w:r>
      <w:r w:rsidRPr="00626EF5">
        <w:rPr>
          <w:rFonts w:ascii="Times New Roman" w:eastAsia="Times New Roman" w:hAnsi="Times New Roman" w:cs="Times New Roman"/>
          <w:sz w:val="24"/>
          <w:szCs w:val="24"/>
        </w:rPr>
        <w:t>гатый скот и другие сельскохозяйственные животные).</w:t>
      </w:r>
    </w:p>
    <w:p w:rsidR="001D00D8" w:rsidRPr="00626EF5" w:rsidRDefault="001D00D8" w:rsidP="001D00D8">
      <w:pPr>
        <w:pStyle w:val="a4"/>
        <w:rPr>
          <w:rFonts w:ascii="Times New Roman" w:hAnsi="Times New Roman" w:cs="Times New Roman"/>
          <w:sz w:val="24"/>
          <w:szCs w:val="24"/>
        </w:rPr>
      </w:pPr>
      <w:r w:rsidRPr="00EE21C3">
        <w:rPr>
          <w:rFonts w:ascii="Times New Roman" w:eastAsia="Times New Roman" w:hAnsi="Times New Roman" w:cs="Times New Roman"/>
          <w:b/>
          <w:sz w:val="24"/>
          <w:szCs w:val="24"/>
        </w:rPr>
        <w:t>Демонстрация</w:t>
      </w:r>
      <w:r w:rsidRPr="00626EF5">
        <w:rPr>
          <w:rFonts w:ascii="Times New Roman" w:eastAsia="Times New Roman" w:hAnsi="Times New Roman" w:cs="Times New Roman"/>
          <w:sz w:val="24"/>
          <w:szCs w:val="24"/>
        </w:rPr>
        <w:t>. Схемы, отражающие экологическую дифференцировку млекопитающих.</w:t>
      </w:r>
    </w:p>
    <w:p w:rsidR="001D00D8" w:rsidRPr="00626EF5" w:rsidRDefault="001D00D8" w:rsidP="001D00D8">
      <w:pPr>
        <w:pStyle w:val="a4"/>
        <w:rPr>
          <w:rFonts w:ascii="Times New Roman" w:hAnsi="Times New Roman" w:cs="Times New Roman"/>
          <w:sz w:val="24"/>
          <w:szCs w:val="24"/>
        </w:rPr>
      </w:pPr>
      <w:r w:rsidRPr="00626EF5">
        <w:rPr>
          <w:rFonts w:ascii="Times New Roman" w:eastAsia="Times New Roman" w:hAnsi="Times New Roman" w:cs="Times New Roman"/>
          <w:sz w:val="24"/>
          <w:szCs w:val="24"/>
        </w:rPr>
        <w:t>Многообразие млекопитающих. Схемы строения рептилий и млекопитающих.</w:t>
      </w:r>
    </w:p>
    <w:p w:rsidR="001D00D8" w:rsidRPr="00626EF5" w:rsidRDefault="001D00D8" w:rsidP="001D00D8">
      <w:pPr>
        <w:pStyle w:val="a4"/>
        <w:rPr>
          <w:rFonts w:ascii="Times New Roman" w:hAnsi="Times New Roman" w:cs="Times New Roman"/>
          <w:sz w:val="24"/>
          <w:szCs w:val="24"/>
        </w:rPr>
      </w:pPr>
      <w:r w:rsidRPr="00EE21C3">
        <w:rPr>
          <w:rFonts w:ascii="Times New Roman" w:eastAsia="Times New Roman" w:hAnsi="Times New Roman" w:cs="Times New Roman"/>
          <w:b/>
          <w:sz w:val="24"/>
          <w:szCs w:val="24"/>
        </w:rPr>
        <w:t>Лабораторные и практические работы</w:t>
      </w:r>
      <w:r w:rsidRPr="00626EF5">
        <w:rPr>
          <w:rFonts w:ascii="Times New Roman" w:eastAsia="Times New Roman" w:hAnsi="Times New Roman" w:cs="Times New Roman"/>
          <w:sz w:val="24"/>
          <w:szCs w:val="24"/>
        </w:rPr>
        <w:t>. Изучение строения млекопитающих.</w:t>
      </w:r>
    </w:p>
    <w:p w:rsidR="001D00D8" w:rsidRPr="00EE21C3" w:rsidRDefault="001D00D8" w:rsidP="001D00D8">
      <w:pPr>
        <w:pStyle w:val="a4"/>
        <w:rPr>
          <w:rFonts w:ascii="Times New Roman" w:hAnsi="Times New Roman" w:cs="Times New Roman"/>
          <w:b/>
          <w:sz w:val="24"/>
          <w:szCs w:val="24"/>
        </w:rPr>
      </w:pPr>
      <w:r w:rsidRPr="00EE21C3">
        <w:rPr>
          <w:rFonts w:ascii="Times New Roman" w:eastAsia="Times New Roman" w:hAnsi="Times New Roman" w:cs="Times New Roman"/>
          <w:b/>
          <w:sz w:val="24"/>
          <w:szCs w:val="24"/>
        </w:rPr>
        <w:t>Предметные результаты обучения</w:t>
      </w:r>
    </w:p>
    <w:p w:rsidR="001D00D8" w:rsidRPr="00EE21C3" w:rsidRDefault="001D00D8" w:rsidP="001D00D8">
      <w:pPr>
        <w:pStyle w:val="a4"/>
        <w:rPr>
          <w:rFonts w:ascii="Times New Roman" w:hAnsi="Times New Roman" w:cs="Times New Roman"/>
          <w:b/>
          <w:sz w:val="24"/>
          <w:szCs w:val="24"/>
        </w:rPr>
      </w:pPr>
      <w:r w:rsidRPr="00EE21C3">
        <w:rPr>
          <w:rFonts w:ascii="Times New Roman" w:eastAsia="Times New Roman" w:hAnsi="Times New Roman" w:cs="Times New Roman"/>
          <w:b/>
          <w:sz w:val="24"/>
          <w:szCs w:val="24"/>
        </w:rPr>
        <w:t>Учащиеся должны знать:</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современные представления о возникновении хордовых животных;</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основные направления эволюции хордовых;</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общую характеристику надкласса Рыбы;</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общую характеристику класса Земноводные;</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общую характеристику класса Пресмыкающиеся;</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lastRenderedPageBreak/>
        <w:t xml:space="preserve">- </w:t>
      </w:r>
      <w:r w:rsidRPr="00626EF5">
        <w:rPr>
          <w:rFonts w:ascii="Times New Roman" w:eastAsia="Times New Roman" w:hAnsi="Times New Roman" w:cs="Times New Roman"/>
          <w:sz w:val="24"/>
          <w:szCs w:val="24"/>
        </w:rPr>
        <w:t>общую характеристику класса Птицы;</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общую характеристику класса Млекопитающие.</w:t>
      </w:r>
    </w:p>
    <w:p w:rsidR="001D00D8" w:rsidRPr="00EE21C3" w:rsidRDefault="001D00D8" w:rsidP="001D00D8">
      <w:pPr>
        <w:pStyle w:val="a4"/>
        <w:rPr>
          <w:rFonts w:ascii="Times New Roman" w:eastAsia="Times New Roman" w:hAnsi="Times New Roman" w:cs="Times New Roman"/>
          <w:b/>
          <w:sz w:val="24"/>
          <w:szCs w:val="24"/>
        </w:rPr>
      </w:pPr>
      <w:r w:rsidRPr="00EE21C3">
        <w:rPr>
          <w:rFonts w:ascii="Times New Roman" w:eastAsia="Times New Roman" w:hAnsi="Times New Roman" w:cs="Times New Roman"/>
          <w:b/>
          <w:sz w:val="24"/>
          <w:szCs w:val="24"/>
        </w:rPr>
        <w:t xml:space="preserve"> Учащиеся должны уметь:</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определять систематическую принадлежность живо</w:t>
      </w:r>
      <w:r>
        <w:rPr>
          <w:rFonts w:ascii="Times New Roman" w:eastAsia="Times New Roman" w:hAnsi="Times New Roman" w:cs="Times New Roman"/>
          <w:sz w:val="24"/>
          <w:szCs w:val="24"/>
        </w:rPr>
        <w:t>тных к той или иной таксономиче</w:t>
      </w:r>
      <w:r w:rsidRPr="00626EF5">
        <w:rPr>
          <w:rFonts w:ascii="Times New Roman" w:eastAsia="Times New Roman" w:hAnsi="Times New Roman" w:cs="Times New Roman"/>
          <w:sz w:val="24"/>
          <w:szCs w:val="24"/>
        </w:rPr>
        <w:t>ской группе;</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 xml:space="preserve">работать с живыми животными и фиксированными препаратами (коллекциями, </w:t>
      </w:r>
      <w:r>
        <w:rPr>
          <w:rFonts w:ascii="Times New Roman" w:eastAsia="Times New Roman" w:hAnsi="Times New Roman" w:cs="Times New Roman"/>
          <w:sz w:val="24"/>
          <w:szCs w:val="24"/>
        </w:rPr>
        <w:t>влаж</w:t>
      </w:r>
      <w:r w:rsidRPr="00626EF5">
        <w:rPr>
          <w:rFonts w:ascii="Times New Roman" w:eastAsia="Times New Roman" w:hAnsi="Times New Roman" w:cs="Times New Roman"/>
          <w:sz w:val="24"/>
          <w:szCs w:val="24"/>
        </w:rPr>
        <w:t>ными и микропрепаратами, чучелами и др.);</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 xml:space="preserve">объяснять взаимосвязь строения и функций органов </w:t>
      </w:r>
      <w:r>
        <w:rPr>
          <w:rFonts w:ascii="Times New Roman" w:eastAsia="Times New Roman" w:hAnsi="Times New Roman" w:cs="Times New Roman"/>
          <w:sz w:val="24"/>
          <w:szCs w:val="24"/>
        </w:rPr>
        <w:t>и их систем, образа жизни и ср</w:t>
      </w:r>
      <w:r w:rsidRPr="00626EF5">
        <w:rPr>
          <w:rFonts w:ascii="Times New Roman" w:eastAsia="Times New Roman" w:hAnsi="Times New Roman" w:cs="Times New Roman"/>
          <w:sz w:val="24"/>
          <w:szCs w:val="24"/>
        </w:rPr>
        <w:t>ды обитания животных;</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понимать и уметь характеризовать экологическую роль хордовых животных;</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характеризовать хозяйственное значение позвоночных;</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наблюдать за поведением животных в природе;</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выделять животных, занесѐнных в Красную книгу, и способствовать сохранению их численности и мест обитания;</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оказывать первую медицинскую помощь при ук</w:t>
      </w:r>
      <w:r w:rsidR="000A1200">
        <w:rPr>
          <w:rFonts w:ascii="Times New Roman" w:eastAsia="Times New Roman" w:hAnsi="Times New Roman" w:cs="Times New Roman"/>
          <w:sz w:val="24"/>
          <w:szCs w:val="24"/>
        </w:rPr>
        <w:t>усах опасных или ядовитых живот</w:t>
      </w:r>
      <w:r w:rsidRPr="00626EF5">
        <w:rPr>
          <w:rFonts w:ascii="Times New Roman" w:eastAsia="Times New Roman" w:hAnsi="Times New Roman" w:cs="Times New Roman"/>
          <w:sz w:val="24"/>
          <w:szCs w:val="24"/>
        </w:rPr>
        <w:t>ных.</w:t>
      </w:r>
    </w:p>
    <w:p w:rsidR="001D00D8" w:rsidRPr="00EE21C3" w:rsidRDefault="001D00D8" w:rsidP="001D00D8">
      <w:pPr>
        <w:pStyle w:val="a4"/>
        <w:rPr>
          <w:rFonts w:ascii="Times New Roman" w:hAnsi="Times New Roman" w:cs="Times New Roman"/>
          <w:b/>
          <w:sz w:val="24"/>
          <w:szCs w:val="24"/>
        </w:rPr>
      </w:pPr>
      <w:r w:rsidRPr="00EE21C3">
        <w:rPr>
          <w:rFonts w:ascii="Times New Roman" w:eastAsia="Times New Roman" w:hAnsi="Times New Roman" w:cs="Times New Roman"/>
          <w:b/>
          <w:sz w:val="24"/>
          <w:szCs w:val="24"/>
        </w:rPr>
        <w:t>Метапредметные результаты обучения</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давать характеристику методам изучения биологических объектов;</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наблюдать и описывать различных представителей животного мира;</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находить в различных источниках необходимую информацию о животных;</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избирательно относиться к биологической информации, содержащейся в средствах массовой информации;</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сравнивать животных изученных таксономических групп между собой;</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использовать индуктивный и дедуктивный подходы при изучении крупных таксонов;</w:t>
      </w:r>
    </w:p>
    <w:p w:rsidR="001D00D8" w:rsidRPr="00626EF5" w:rsidRDefault="001D00D8" w:rsidP="001D00D8">
      <w:pPr>
        <w:pStyle w:val="a4"/>
        <w:rPr>
          <w:rFonts w:ascii="Times New Roman" w:eastAsia="Symbol" w:hAnsi="Times New Roman" w:cs="Times New Roman"/>
          <w:sz w:val="24"/>
          <w:szCs w:val="24"/>
        </w:rPr>
      </w:pPr>
      <w:r w:rsidRPr="00626EF5">
        <w:rPr>
          <w:rFonts w:ascii="Times New Roman" w:eastAsia="Times New Roman" w:hAnsi="Times New Roman" w:cs="Times New Roman"/>
          <w:sz w:val="24"/>
          <w:szCs w:val="24"/>
        </w:rPr>
        <w:t>выявлять признаки сходства и различия в строении</w:t>
      </w:r>
      <w:r>
        <w:rPr>
          <w:rFonts w:ascii="Times New Roman" w:eastAsia="Times New Roman" w:hAnsi="Times New Roman" w:cs="Times New Roman"/>
          <w:sz w:val="24"/>
          <w:szCs w:val="24"/>
        </w:rPr>
        <w:t>, образе жизни и поведении живо</w:t>
      </w:r>
      <w:r w:rsidRPr="00626EF5">
        <w:rPr>
          <w:rFonts w:ascii="Times New Roman" w:eastAsia="Times New Roman" w:hAnsi="Times New Roman" w:cs="Times New Roman"/>
          <w:sz w:val="24"/>
          <w:szCs w:val="24"/>
        </w:rPr>
        <w:t>-ных;</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обобщать и делать выводы по изученному материалу;</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работать с дополнительными источниками информации, использовать для поиска ин-формации возможности Интернета;</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представлять изученный материал, используя в</w:t>
      </w:r>
      <w:r>
        <w:rPr>
          <w:rFonts w:ascii="Times New Roman" w:eastAsia="Times New Roman" w:hAnsi="Times New Roman" w:cs="Times New Roman"/>
          <w:sz w:val="24"/>
          <w:szCs w:val="24"/>
        </w:rPr>
        <w:t>озможности компьютерных техноло</w:t>
      </w:r>
      <w:r w:rsidRPr="00626EF5">
        <w:rPr>
          <w:rFonts w:ascii="Times New Roman" w:eastAsia="Times New Roman" w:hAnsi="Times New Roman" w:cs="Times New Roman"/>
          <w:sz w:val="24"/>
          <w:szCs w:val="24"/>
        </w:rPr>
        <w:t>гий.</w:t>
      </w:r>
    </w:p>
    <w:p w:rsidR="001D00D8" w:rsidRPr="00EE21C3" w:rsidRDefault="001D00D8" w:rsidP="001D00D8">
      <w:pPr>
        <w:pStyle w:val="a4"/>
        <w:rPr>
          <w:rFonts w:ascii="Times New Roman" w:hAnsi="Times New Roman" w:cs="Times New Roman"/>
          <w:b/>
          <w:sz w:val="24"/>
          <w:szCs w:val="24"/>
        </w:rPr>
      </w:pPr>
      <w:r>
        <w:rPr>
          <w:rFonts w:ascii="Times New Roman" w:eastAsia="Times New Roman" w:hAnsi="Times New Roman" w:cs="Times New Roman"/>
          <w:b/>
          <w:sz w:val="24"/>
          <w:szCs w:val="24"/>
        </w:rPr>
        <w:t>Раздел 5. Вирус</w:t>
      </w:r>
    </w:p>
    <w:p w:rsidR="001D00D8" w:rsidRPr="00626EF5" w:rsidRDefault="001D00D8" w:rsidP="001D00D8">
      <w:pPr>
        <w:pStyle w:val="a4"/>
        <w:rPr>
          <w:rFonts w:ascii="Times New Roman" w:hAnsi="Times New Roman" w:cs="Times New Roman"/>
          <w:sz w:val="24"/>
          <w:szCs w:val="24"/>
        </w:rPr>
      </w:pPr>
      <w:r w:rsidRPr="00626EF5">
        <w:rPr>
          <w:rFonts w:ascii="Times New Roman" w:eastAsia="Times New Roman" w:hAnsi="Times New Roman" w:cs="Times New Roman"/>
          <w:sz w:val="24"/>
          <w:szCs w:val="24"/>
        </w:rPr>
        <w:t>Многообразие, особенности строения и происхождения вирусов. Общая характеристика вирусов. История их открытия. Строение вируса на примере вируса табачной мозаики. Взаимодействие вируса и клетки. Вирусы - возбудители опасных заболеваний человека. Профилактика заболевания гриппом. Происхождение вирусов.</w:t>
      </w:r>
    </w:p>
    <w:p w:rsidR="001D00D8" w:rsidRDefault="001D00D8" w:rsidP="001D00D8">
      <w:pPr>
        <w:pStyle w:val="a4"/>
        <w:rPr>
          <w:rFonts w:ascii="Times New Roman" w:eastAsia="Times New Roman" w:hAnsi="Times New Roman" w:cs="Times New Roman"/>
          <w:sz w:val="24"/>
          <w:szCs w:val="24"/>
        </w:rPr>
      </w:pPr>
      <w:r w:rsidRPr="00EE21C3">
        <w:rPr>
          <w:rFonts w:ascii="Times New Roman" w:eastAsia="Times New Roman" w:hAnsi="Times New Roman" w:cs="Times New Roman"/>
          <w:b/>
          <w:sz w:val="24"/>
          <w:szCs w:val="24"/>
        </w:rPr>
        <w:t>Демонстрация.</w:t>
      </w:r>
      <w:r w:rsidRPr="00626EF5">
        <w:rPr>
          <w:rFonts w:ascii="Times New Roman" w:eastAsia="Times New Roman" w:hAnsi="Times New Roman" w:cs="Times New Roman"/>
          <w:sz w:val="24"/>
          <w:szCs w:val="24"/>
        </w:rPr>
        <w:t xml:space="preserve"> Модели различных вирусных частиц. Схемы взаимодействия вируса и клетки при горизонтальном и вертикальном типе пере</w:t>
      </w:r>
      <w:r>
        <w:rPr>
          <w:rFonts w:ascii="Times New Roman" w:eastAsia="Times New Roman" w:hAnsi="Times New Roman" w:cs="Times New Roman"/>
          <w:sz w:val="24"/>
          <w:szCs w:val="24"/>
        </w:rPr>
        <w:t>дачи инфекции. Схемы, отражаю</w:t>
      </w:r>
      <w:r w:rsidRPr="00626EF5">
        <w:rPr>
          <w:rFonts w:ascii="Times New Roman" w:eastAsia="Times New Roman" w:hAnsi="Times New Roman" w:cs="Times New Roman"/>
          <w:sz w:val="24"/>
          <w:szCs w:val="24"/>
        </w:rPr>
        <w:t>щие процесс развития вирусных заболеваний.</w:t>
      </w:r>
    </w:p>
    <w:p w:rsidR="001D00D8" w:rsidRPr="00F84B28" w:rsidRDefault="001D00D8" w:rsidP="001D00D8">
      <w:pPr>
        <w:pStyle w:val="a4"/>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Обобщение </w:t>
      </w:r>
    </w:p>
    <w:p w:rsidR="001D00D8" w:rsidRPr="00EE21C3" w:rsidRDefault="001D00D8" w:rsidP="001D00D8">
      <w:pPr>
        <w:pStyle w:val="a4"/>
        <w:rPr>
          <w:rFonts w:ascii="Times New Roman" w:hAnsi="Times New Roman" w:cs="Times New Roman"/>
          <w:b/>
          <w:sz w:val="24"/>
          <w:szCs w:val="24"/>
        </w:rPr>
      </w:pPr>
      <w:r w:rsidRPr="00EE21C3">
        <w:rPr>
          <w:rFonts w:ascii="Times New Roman" w:eastAsia="Times New Roman" w:hAnsi="Times New Roman" w:cs="Times New Roman"/>
          <w:b/>
          <w:sz w:val="24"/>
          <w:szCs w:val="24"/>
        </w:rPr>
        <w:t>Предметные результаты обучения</w:t>
      </w:r>
    </w:p>
    <w:p w:rsidR="001D00D8" w:rsidRPr="00EE21C3" w:rsidRDefault="001D00D8" w:rsidP="001D00D8">
      <w:pPr>
        <w:pStyle w:val="a4"/>
        <w:rPr>
          <w:rFonts w:ascii="Times New Roman" w:hAnsi="Times New Roman" w:cs="Times New Roman"/>
          <w:b/>
          <w:sz w:val="24"/>
          <w:szCs w:val="24"/>
        </w:rPr>
      </w:pPr>
      <w:r w:rsidRPr="00EE21C3">
        <w:rPr>
          <w:rFonts w:ascii="Times New Roman" w:eastAsia="Times New Roman" w:hAnsi="Times New Roman" w:cs="Times New Roman"/>
          <w:b/>
          <w:sz w:val="24"/>
          <w:szCs w:val="24"/>
        </w:rPr>
        <w:t>Учащиеся должны знать:</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общие принципы строения вирусов животных, растений и бактерий;</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пути проникновения вирусов в организм;</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этапы взаимодействия вируса и клетки;</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меры профилактики вирусных заболеваний.</w:t>
      </w:r>
    </w:p>
    <w:p w:rsidR="001D00D8" w:rsidRPr="00F84B28" w:rsidRDefault="001D00D8" w:rsidP="001D00D8">
      <w:pPr>
        <w:pStyle w:val="a4"/>
        <w:rPr>
          <w:rFonts w:ascii="Times New Roman" w:hAnsi="Times New Roman" w:cs="Times New Roman"/>
          <w:b/>
          <w:sz w:val="24"/>
          <w:szCs w:val="24"/>
        </w:rPr>
      </w:pPr>
      <w:r w:rsidRPr="00EE21C3">
        <w:rPr>
          <w:rFonts w:ascii="Times New Roman" w:eastAsia="Times New Roman" w:hAnsi="Times New Roman" w:cs="Times New Roman"/>
          <w:b/>
          <w:sz w:val="24"/>
          <w:szCs w:val="24"/>
        </w:rPr>
        <w:t>Учащиеся должны уметь:</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объяснять механизмы взаимодействия вирусов и клеток;</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характеризовать опасные вирусные заболевания человека (СПИД, гепатит С и др.);</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выявлять признаки сходства и различия в строении вирусов;</w:t>
      </w:r>
    </w:p>
    <w:p w:rsidR="001D00D8" w:rsidRDefault="001D00D8" w:rsidP="001D00D8">
      <w:pPr>
        <w:pStyle w:val="a4"/>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 xml:space="preserve">осуществлять на практике мероприятия по профилактике вирусных заболеваний. </w:t>
      </w:r>
      <w:r w:rsidRPr="00EE21C3">
        <w:rPr>
          <w:rFonts w:ascii="Times New Roman" w:eastAsia="Times New Roman" w:hAnsi="Times New Roman" w:cs="Times New Roman"/>
          <w:b/>
          <w:sz w:val="24"/>
          <w:szCs w:val="24"/>
        </w:rPr>
        <w:t xml:space="preserve">Метапредметные результаты обучения </w:t>
      </w:r>
    </w:p>
    <w:p w:rsidR="001D00D8" w:rsidRPr="00EE21C3" w:rsidRDefault="001D00D8" w:rsidP="001D00D8">
      <w:pPr>
        <w:pStyle w:val="a4"/>
        <w:rPr>
          <w:rFonts w:ascii="Times New Roman" w:eastAsia="Symbol" w:hAnsi="Times New Roman" w:cs="Times New Roman"/>
          <w:b/>
          <w:sz w:val="24"/>
          <w:szCs w:val="24"/>
        </w:rPr>
      </w:pPr>
      <w:r w:rsidRPr="00EE21C3">
        <w:rPr>
          <w:rFonts w:ascii="Times New Roman" w:eastAsia="Times New Roman" w:hAnsi="Times New Roman" w:cs="Times New Roman"/>
          <w:b/>
          <w:sz w:val="24"/>
          <w:szCs w:val="24"/>
        </w:rPr>
        <w:t>Учащиеся должны уметь:</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обобщать и делать выводы по изученному материалу;</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lastRenderedPageBreak/>
        <w:t xml:space="preserve">- </w:t>
      </w:r>
      <w:r w:rsidRPr="00626EF5">
        <w:rPr>
          <w:rFonts w:ascii="Times New Roman" w:eastAsia="Times New Roman" w:hAnsi="Times New Roman" w:cs="Times New Roman"/>
          <w:sz w:val="24"/>
          <w:szCs w:val="24"/>
        </w:rPr>
        <w:t>работать с дополнительными источниками информации, использовать для поиска ин-формации возможности Интернета;</w:t>
      </w:r>
    </w:p>
    <w:p w:rsidR="001D00D8" w:rsidRPr="00626EF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626EF5">
        <w:rPr>
          <w:rFonts w:ascii="Times New Roman" w:eastAsia="Times New Roman" w:hAnsi="Times New Roman" w:cs="Times New Roman"/>
          <w:sz w:val="24"/>
          <w:szCs w:val="24"/>
        </w:rPr>
        <w:t>представлять изученный материал, используя возможности компьют</w:t>
      </w:r>
      <w:r>
        <w:rPr>
          <w:rFonts w:ascii="Times New Roman" w:eastAsia="Times New Roman" w:hAnsi="Times New Roman" w:cs="Times New Roman"/>
          <w:sz w:val="24"/>
          <w:szCs w:val="24"/>
        </w:rPr>
        <w:t>ерных техноло</w:t>
      </w:r>
      <w:r w:rsidRPr="00626EF5">
        <w:rPr>
          <w:rFonts w:ascii="Times New Roman" w:eastAsia="Times New Roman" w:hAnsi="Times New Roman" w:cs="Times New Roman"/>
          <w:sz w:val="24"/>
          <w:szCs w:val="24"/>
        </w:rPr>
        <w:t>гий.</w:t>
      </w:r>
    </w:p>
    <w:p w:rsidR="001D00D8" w:rsidRDefault="001D00D8" w:rsidP="001D00D8">
      <w:pPr>
        <w:pStyle w:val="a4"/>
        <w:rPr>
          <w:rFonts w:ascii="Times New Roman" w:hAnsi="Times New Roman" w:cs="Times New Roman"/>
          <w:sz w:val="24"/>
          <w:szCs w:val="24"/>
        </w:rPr>
      </w:pPr>
    </w:p>
    <w:p w:rsidR="001D00D8" w:rsidRDefault="001D00D8" w:rsidP="001D00D8">
      <w:pPr>
        <w:pStyle w:val="a4"/>
        <w:rPr>
          <w:rFonts w:ascii="Times New Roman" w:eastAsia="Times New Roman" w:hAnsi="Times New Roman" w:cs="Times New Roman"/>
          <w:b/>
          <w:sz w:val="24"/>
          <w:szCs w:val="24"/>
        </w:rPr>
      </w:pPr>
      <w:r w:rsidRPr="00762082">
        <w:rPr>
          <w:rFonts w:ascii="Times New Roman" w:eastAsia="Times New Roman" w:hAnsi="Times New Roman" w:cs="Times New Roman"/>
          <w:b/>
          <w:sz w:val="24"/>
          <w:szCs w:val="24"/>
        </w:rPr>
        <w:t xml:space="preserve">Содержание программы «Биология. </w:t>
      </w:r>
      <w:r>
        <w:rPr>
          <w:rFonts w:ascii="Times New Roman" w:eastAsia="Times New Roman" w:hAnsi="Times New Roman" w:cs="Times New Roman"/>
          <w:b/>
          <w:sz w:val="24"/>
          <w:szCs w:val="24"/>
        </w:rPr>
        <w:t xml:space="preserve">Человек. 8 класс» </w:t>
      </w:r>
    </w:p>
    <w:p w:rsidR="001D00D8" w:rsidRDefault="001D00D8" w:rsidP="001D00D8">
      <w:pPr>
        <w:pStyle w:val="a4"/>
        <w:rPr>
          <w:rFonts w:ascii="Times New Roman" w:eastAsia="Times New Roman" w:hAnsi="Times New Roman" w:cs="Times New Roman"/>
          <w:sz w:val="24"/>
          <w:szCs w:val="24"/>
        </w:rPr>
      </w:pPr>
      <w:r w:rsidRPr="00762082">
        <w:rPr>
          <w:rFonts w:ascii="Times New Roman" w:eastAsia="Times New Roman" w:hAnsi="Times New Roman" w:cs="Times New Roman"/>
          <w:b/>
          <w:sz w:val="24"/>
          <w:szCs w:val="24"/>
          <w:u w:val="single"/>
        </w:rPr>
        <w:t>Раздел 1. Место человека в системе органического мира</w:t>
      </w:r>
      <w:r w:rsidRPr="00EE21C3">
        <w:rPr>
          <w:rFonts w:ascii="Times New Roman" w:eastAsia="Times New Roman" w:hAnsi="Times New Roman" w:cs="Times New Roman"/>
          <w:sz w:val="24"/>
          <w:szCs w:val="24"/>
          <w:u w:val="single"/>
        </w:rPr>
        <w:t xml:space="preserve">. </w:t>
      </w:r>
      <w:r w:rsidRPr="00762082">
        <w:rPr>
          <w:rFonts w:ascii="Times New Roman" w:eastAsia="Times New Roman" w:hAnsi="Times New Roman" w:cs="Times New Roman"/>
          <w:b/>
          <w:sz w:val="24"/>
          <w:szCs w:val="24"/>
          <w:u w:val="single"/>
        </w:rPr>
        <w:t>Происхождение человека. Краткая история развития знаний о строении и функц</w:t>
      </w:r>
      <w:r>
        <w:rPr>
          <w:rFonts w:ascii="Times New Roman" w:eastAsia="Times New Roman" w:hAnsi="Times New Roman" w:cs="Times New Roman"/>
          <w:b/>
          <w:sz w:val="24"/>
          <w:szCs w:val="24"/>
          <w:u w:val="single"/>
        </w:rPr>
        <w:t xml:space="preserve">иях организма человека </w:t>
      </w:r>
    </w:p>
    <w:p w:rsidR="001D00D8" w:rsidRPr="00EE21C3" w:rsidRDefault="001D00D8" w:rsidP="001D00D8">
      <w:pPr>
        <w:pStyle w:val="a4"/>
        <w:rPr>
          <w:rFonts w:ascii="Times New Roman" w:hAnsi="Times New Roman" w:cs="Times New Roman"/>
          <w:sz w:val="24"/>
          <w:szCs w:val="24"/>
        </w:rPr>
      </w:pPr>
      <w:r w:rsidRPr="00EE21C3">
        <w:rPr>
          <w:rFonts w:ascii="Times New Roman" w:eastAsia="Times New Roman" w:hAnsi="Times New Roman" w:cs="Times New Roman"/>
          <w:sz w:val="24"/>
          <w:szCs w:val="24"/>
        </w:rPr>
        <w:t>Человек как часть живой природы. Место человека в системе органического мира. Черты сходства человека и животных. Сходство и различия человека и человекообразных обезьян. Человек разумный.</w:t>
      </w:r>
    </w:p>
    <w:p w:rsidR="001D00D8" w:rsidRDefault="001D00D8" w:rsidP="001D00D8">
      <w:pPr>
        <w:pStyle w:val="a4"/>
        <w:rPr>
          <w:rFonts w:ascii="Times New Roman" w:eastAsia="Times New Roman" w:hAnsi="Times New Roman" w:cs="Times New Roman"/>
          <w:sz w:val="24"/>
          <w:szCs w:val="24"/>
        </w:rPr>
      </w:pPr>
      <w:r w:rsidRPr="00762082">
        <w:rPr>
          <w:rFonts w:ascii="Times New Roman" w:eastAsia="Times New Roman" w:hAnsi="Times New Roman" w:cs="Times New Roman"/>
          <w:b/>
          <w:sz w:val="24"/>
          <w:szCs w:val="24"/>
        </w:rPr>
        <w:t>Демонстрация.</w:t>
      </w:r>
      <w:r w:rsidRPr="00EE21C3">
        <w:rPr>
          <w:rFonts w:ascii="Times New Roman" w:eastAsia="Times New Roman" w:hAnsi="Times New Roman" w:cs="Times New Roman"/>
          <w:sz w:val="24"/>
          <w:szCs w:val="24"/>
        </w:rPr>
        <w:t xml:space="preserve"> Скелеты человека и позвоночных. Таблицы, схемы, рисунки, раскры-вающие черты сходства человека и животных.</w:t>
      </w:r>
    </w:p>
    <w:p w:rsidR="001D00D8" w:rsidRPr="00762082" w:rsidRDefault="001D00D8" w:rsidP="001D00D8">
      <w:pPr>
        <w:pStyle w:val="a4"/>
        <w:rPr>
          <w:rFonts w:ascii="Times New Roman" w:hAnsi="Times New Roman" w:cs="Times New Roman"/>
          <w:b/>
          <w:sz w:val="24"/>
          <w:szCs w:val="24"/>
        </w:rPr>
      </w:pPr>
      <w:r w:rsidRPr="00762082">
        <w:rPr>
          <w:rFonts w:ascii="Times New Roman" w:eastAsia="Times New Roman" w:hAnsi="Times New Roman" w:cs="Times New Roman"/>
          <w:b/>
          <w:sz w:val="24"/>
          <w:szCs w:val="24"/>
        </w:rPr>
        <w:t>Предметные результаты обучения</w:t>
      </w:r>
    </w:p>
    <w:p w:rsidR="001D00D8" w:rsidRPr="00762082" w:rsidRDefault="001D00D8" w:rsidP="001D00D8">
      <w:pPr>
        <w:pStyle w:val="a4"/>
        <w:rPr>
          <w:rFonts w:ascii="Times New Roman" w:hAnsi="Times New Roman" w:cs="Times New Roman"/>
          <w:b/>
          <w:sz w:val="24"/>
          <w:szCs w:val="24"/>
        </w:rPr>
      </w:pPr>
      <w:r w:rsidRPr="00762082">
        <w:rPr>
          <w:rFonts w:ascii="Times New Roman" w:eastAsia="Times New Roman" w:hAnsi="Times New Roman" w:cs="Times New Roman"/>
          <w:b/>
          <w:sz w:val="24"/>
          <w:szCs w:val="24"/>
        </w:rPr>
        <w:t>Учащиеся должны знать:</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признаки, доказывающие родство человека и животных. Учащиеся должны уметь:</w:t>
      </w:r>
    </w:p>
    <w:p w:rsidR="001D00D8" w:rsidRPr="00762082"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анализировать особенности строения человека и человекообразных обезьян, древних предков человека, представителей различных рас.</w:t>
      </w:r>
    </w:p>
    <w:p w:rsidR="001D00D8" w:rsidRPr="00EE21C3" w:rsidRDefault="001D00D8" w:rsidP="001D00D8">
      <w:pPr>
        <w:pStyle w:val="a4"/>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Биологические и социальные факторы антропосоциогенеза. Этапы антропогенеза и фак-</w:t>
      </w:r>
    </w:p>
    <w:p w:rsidR="001D00D8" w:rsidRPr="00EE21C3" w:rsidRDefault="001D00D8" w:rsidP="001D00D8">
      <w:pPr>
        <w:pStyle w:val="a4"/>
        <w:rPr>
          <w:rFonts w:ascii="Times New Roman" w:hAnsi="Times New Roman" w:cs="Times New Roman"/>
          <w:sz w:val="24"/>
          <w:szCs w:val="24"/>
        </w:rPr>
      </w:pPr>
      <w:r w:rsidRPr="00EE21C3">
        <w:rPr>
          <w:rFonts w:ascii="Times New Roman" w:eastAsia="Times New Roman" w:hAnsi="Times New Roman" w:cs="Times New Roman"/>
          <w:sz w:val="24"/>
          <w:szCs w:val="24"/>
        </w:rPr>
        <w:t>торы становления человека. Расы человека, их происхождение и единство.</w:t>
      </w:r>
    </w:p>
    <w:p w:rsidR="001D00D8" w:rsidRPr="00EE21C3" w:rsidRDefault="001D00D8" w:rsidP="001D00D8">
      <w:pPr>
        <w:pStyle w:val="a4"/>
        <w:rPr>
          <w:rFonts w:ascii="Times New Roman" w:hAnsi="Times New Roman" w:cs="Times New Roman"/>
          <w:sz w:val="24"/>
          <w:szCs w:val="24"/>
        </w:rPr>
      </w:pPr>
      <w:r w:rsidRPr="00762082">
        <w:rPr>
          <w:rFonts w:ascii="Times New Roman" w:eastAsia="Times New Roman" w:hAnsi="Times New Roman" w:cs="Times New Roman"/>
          <w:b/>
          <w:sz w:val="24"/>
          <w:szCs w:val="24"/>
        </w:rPr>
        <w:t>Демонстрация</w:t>
      </w:r>
      <w:r w:rsidRPr="00EE21C3">
        <w:rPr>
          <w:rFonts w:ascii="Times New Roman" w:eastAsia="Times New Roman" w:hAnsi="Times New Roman" w:cs="Times New Roman"/>
          <w:sz w:val="24"/>
          <w:szCs w:val="24"/>
        </w:rPr>
        <w:t>. Модель «Происхождение человека». Модели остатков материальной пер-</w:t>
      </w:r>
    </w:p>
    <w:p w:rsidR="001D00D8" w:rsidRPr="00EE21C3" w:rsidRDefault="001D00D8" w:rsidP="001D00D8">
      <w:pPr>
        <w:pStyle w:val="a4"/>
        <w:rPr>
          <w:rFonts w:ascii="Times New Roman" w:hAnsi="Times New Roman" w:cs="Times New Roman"/>
          <w:sz w:val="24"/>
          <w:szCs w:val="24"/>
        </w:rPr>
      </w:pPr>
      <w:r w:rsidRPr="00EE21C3">
        <w:rPr>
          <w:rFonts w:ascii="Times New Roman" w:eastAsia="Times New Roman" w:hAnsi="Times New Roman" w:cs="Times New Roman"/>
          <w:sz w:val="24"/>
          <w:szCs w:val="24"/>
        </w:rPr>
        <w:t>вобытной культуры человека. Изображение представителей различных рас человека.</w:t>
      </w:r>
    </w:p>
    <w:p w:rsidR="001D00D8" w:rsidRPr="00762082" w:rsidRDefault="001D00D8" w:rsidP="001D00D8">
      <w:pPr>
        <w:pStyle w:val="a4"/>
        <w:rPr>
          <w:rFonts w:ascii="Times New Roman" w:hAnsi="Times New Roman" w:cs="Times New Roman"/>
          <w:b/>
          <w:sz w:val="24"/>
          <w:szCs w:val="24"/>
        </w:rPr>
      </w:pPr>
      <w:r w:rsidRPr="00762082">
        <w:rPr>
          <w:rFonts w:ascii="Times New Roman" w:eastAsia="Times New Roman" w:hAnsi="Times New Roman" w:cs="Times New Roman"/>
          <w:b/>
          <w:sz w:val="24"/>
          <w:szCs w:val="24"/>
        </w:rPr>
        <w:t>Предметные результаты обучения</w:t>
      </w:r>
    </w:p>
    <w:p w:rsidR="001D00D8" w:rsidRPr="00762082" w:rsidRDefault="001D00D8" w:rsidP="001D00D8">
      <w:pPr>
        <w:pStyle w:val="a4"/>
        <w:rPr>
          <w:rFonts w:ascii="Times New Roman" w:hAnsi="Times New Roman" w:cs="Times New Roman"/>
          <w:b/>
          <w:sz w:val="24"/>
          <w:szCs w:val="24"/>
        </w:rPr>
      </w:pPr>
      <w:r w:rsidRPr="00762082">
        <w:rPr>
          <w:rFonts w:ascii="Times New Roman" w:eastAsia="Times New Roman" w:hAnsi="Times New Roman" w:cs="Times New Roman"/>
          <w:b/>
          <w:sz w:val="24"/>
          <w:szCs w:val="24"/>
        </w:rPr>
        <w:t>Учащиеся должны знать:</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биологические и социальные факторы антропогенеза;</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основные этапы эволюции человека;</w:t>
      </w:r>
    </w:p>
    <w:p w:rsidR="001D00D8" w:rsidRPr="00762082"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основные черты рас человека.</w:t>
      </w:r>
    </w:p>
    <w:p w:rsidR="001D00D8" w:rsidRPr="00EE21C3" w:rsidRDefault="001D00D8" w:rsidP="001D00D8">
      <w:pPr>
        <w:pStyle w:val="a4"/>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Науки о человеке: анатомия, физиология, гигиена. Великие анатомы и физиологи: Гип-пократ, Клавдий Гален, Андреас Везалий.</w:t>
      </w:r>
    </w:p>
    <w:p w:rsidR="001D00D8" w:rsidRDefault="001D00D8" w:rsidP="001D00D8">
      <w:pPr>
        <w:pStyle w:val="a4"/>
        <w:rPr>
          <w:rFonts w:ascii="Times New Roman" w:eastAsia="Times New Roman" w:hAnsi="Times New Roman" w:cs="Times New Roman"/>
          <w:sz w:val="24"/>
          <w:szCs w:val="24"/>
        </w:rPr>
      </w:pPr>
      <w:r w:rsidRPr="00762082">
        <w:rPr>
          <w:rFonts w:ascii="Times New Roman" w:eastAsia="Times New Roman" w:hAnsi="Times New Roman" w:cs="Times New Roman"/>
          <w:b/>
          <w:sz w:val="24"/>
          <w:szCs w:val="24"/>
        </w:rPr>
        <w:t>Демонстрация</w:t>
      </w:r>
      <w:r w:rsidRPr="00EE21C3">
        <w:rPr>
          <w:rFonts w:ascii="Times New Roman" w:eastAsia="Times New Roman" w:hAnsi="Times New Roman" w:cs="Times New Roman"/>
          <w:sz w:val="24"/>
          <w:szCs w:val="24"/>
        </w:rPr>
        <w:t xml:space="preserve">. Портреты великих учѐных - анатомов и физиологов. </w:t>
      </w:r>
    </w:p>
    <w:p w:rsidR="001D00D8" w:rsidRDefault="001D00D8" w:rsidP="001D00D8">
      <w:pPr>
        <w:pStyle w:val="a4"/>
        <w:rPr>
          <w:rFonts w:ascii="Times New Roman" w:eastAsia="Times New Roman" w:hAnsi="Times New Roman" w:cs="Times New Roman"/>
          <w:b/>
          <w:sz w:val="24"/>
          <w:szCs w:val="24"/>
        </w:rPr>
      </w:pPr>
      <w:r w:rsidRPr="00762082">
        <w:rPr>
          <w:rFonts w:ascii="Times New Roman" w:eastAsia="Times New Roman" w:hAnsi="Times New Roman" w:cs="Times New Roman"/>
          <w:b/>
          <w:sz w:val="24"/>
          <w:szCs w:val="24"/>
        </w:rPr>
        <w:t>Предметные результаты обучения</w:t>
      </w:r>
    </w:p>
    <w:p w:rsidR="001D00D8" w:rsidRPr="00762082" w:rsidRDefault="001D00D8" w:rsidP="001D00D8">
      <w:pPr>
        <w:pStyle w:val="a4"/>
        <w:rPr>
          <w:rFonts w:ascii="Times New Roman" w:hAnsi="Times New Roman" w:cs="Times New Roman"/>
          <w:b/>
          <w:sz w:val="24"/>
          <w:szCs w:val="24"/>
        </w:rPr>
      </w:pPr>
      <w:r w:rsidRPr="00762082">
        <w:rPr>
          <w:rFonts w:ascii="Times New Roman" w:eastAsia="Times New Roman" w:hAnsi="Times New Roman" w:cs="Times New Roman"/>
          <w:b/>
          <w:sz w:val="24"/>
          <w:szCs w:val="24"/>
        </w:rPr>
        <w:t xml:space="preserve"> Учащиеся должны знать:</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 xml:space="preserve">вклад отечественных учѐных в развитие знаний об организме человека. </w:t>
      </w:r>
    </w:p>
    <w:p w:rsidR="001D00D8" w:rsidRPr="00762082" w:rsidRDefault="001D00D8" w:rsidP="001D00D8">
      <w:pPr>
        <w:pStyle w:val="a4"/>
        <w:rPr>
          <w:rFonts w:ascii="Times New Roman" w:eastAsia="Symbol" w:hAnsi="Times New Roman" w:cs="Times New Roman"/>
          <w:b/>
          <w:sz w:val="24"/>
          <w:szCs w:val="24"/>
        </w:rPr>
      </w:pPr>
      <w:r w:rsidRPr="00762082">
        <w:rPr>
          <w:rFonts w:ascii="Times New Roman" w:eastAsia="Times New Roman" w:hAnsi="Times New Roman" w:cs="Times New Roman"/>
          <w:b/>
          <w:sz w:val="24"/>
          <w:szCs w:val="24"/>
          <w:u w:val="single"/>
        </w:rPr>
        <w:t>Раздел 2. Общий обзор строения</w:t>
      </w:r>
      <w:r>
        <w:rPr>
          <w:rFonts w:ascii="Times New Roman" w:eastAsia="Times New Roman" w:hAnsi="Times New Roman" w:cs="Times New Roman"/>
          <w:b/>
          <w:sz w:val="24"/>
          <w:szCs w:val="24"/>
          <w:u w:val="single"/>
        </w:rPr>
        <w:t xml:space="preserve"> и функций организма человека</w:t>
      </w:r>
    </w:p>
    <w:p w:rsidR="001D00D8" w:rsidRPr="00EE21C3" w:rsidRDefault="001D00D8" w:rsidP="001D00D8">
      <w:pPr>
        <w:pStyle w:val="a4"/>
        <w:rPr>
          <w:rFonts w:ascii="Times New Roman" w:eastAsia="Symbol" w:hAnsi="Times New Roman" w:cs="Times New Roman"/>
          <w:sz w:val="24"/>
          <w:szCs w:val="24"/>
        </w:rPr>
      </w:pPr>
      <w:r w:rsidRPr="00EE21C3">
        <w:rPr>
          <w:rFonts w:ascii="Times New Roman" w:eastAsia="Times New Roman" w:hAnsi="Times New Roman" w:cs="Times New Roman"/>
          <w:sz w:val="24"/>
          <w:szCs w:val="24"/>
        </w:rPr>
        <w:t>Клеточное строение организма. Ткани: эпителиальные, соединительные, мышечные, нервная. Органы человеческого организма. Системы органов. Взаимосвязь органов и систем органов как основа гомеостаза.</w:t>
      </w:r>
    </w:p>
    <w:p w:rsidR="001D00D8" w:rsidRDefault="001D00D8" w:rsidP="001D00D8">
      <w:pPr>
        <w:pStyle w:val="a4"/>
        <w:rPr>
          <w:rFonts w:ascii="Times New Roman" w:eastAsia="Times New Roman" w:hAnsi="Times New Roman" w:cs="Times New Roman"/>
          <w:sz w:val="24"/>
          <w:szCs w:val="24"/>
        </w:rPr>
      </w:pPr>
      <w:r w:rsidRPr="00762082">
        <w:rPr>
          <w:rFonts w:ascii="Times New Roman" w:eastAsia="Times New Roman" w:hAnsi="Times New Roman" w:cs="Times New Roman"/>
          <w:b/>
          <w:sz w:val="24"/>
          <w:szCs w:val="24"/>
        </w:rPr>
        <w:t>Демонстрация</w:t>
      </w:r>
      <w:r w:rsidRPr="00EE21C3">
        <w:rPr>
          <w:rFonts w:ascii="Times New Roman" w:eastAsia="Times New Roman" w:hAnsi="Times New Roman" w:cs="Times New Roman"/>
          <w:sz w:val="24"/>
          <w:szCs w:val="24"/>
        </w:rPr>
        <w:t>. Схемы строения систем органов человека. Лабораторные и практические работы Изучение микроскопического строения тканей. Распознавание на таблицах органов и систем органов.</w:t>
      </w:r>
    </w:p>
    <w:p w:rsidR="001D00D8" w:rsidRDefault="001D00D8" w:rsidP="001D00D8">
      <w:pPr>
        <w:pStyle w:val="a4"/>
        <w:rPr>
          <w:rFonts w:ascii="Times New Roman" w:eastAsia="Times New Roman" w:hAnsi="Times New Roman" w:cs="Times New Roman"/>
          <w:b/>
          <w:sz w:val="24"/>
          <w:szCs w:val="24"/>
        </w:rPr>
      </w:pPr>
      <w:r w:rsidRPr="00762082">
        <w:rPr>
          <w:rFonts w:ascii="Times New Roman" w:eastAsia="Times New Roman" w:hAnsi="Times New Roman" w:cs="Times New Roman"/>
          <w:b/>
          <w:sz w:val="24"/>
          <w:szCs w:val="24"/>
        </w:rPr>
        <w:t xml:space="preserve">Предметные результаты обучения </w:t>
      </w:r>
    </w:p>
    <w:p w:rsidR="001D00D8" w:rsidRPr="00F84B28" w:rsidRDefault="001D00D8" w:rsidP="001D00D8">
      <w:pPr>
        <w:pStyle w:val="a4"/>
        <w:rPr>
          <w:rFonts w:ascii="Times New Roman" w:eastAsia="Symbol" w:hAnsi="Times New Roman" w:cs="Times New Roman"/>
          <w:b/>
          <w:sz w:val="24"/>
          <w:szCs w:val="24"/>
        </w:rPr>
      </w:pPr>
      <w:r w:rsidRPr="00762082">
        <w:rPr>
          <w:rFonts w:ascii="Times New Roman" w:eastAsia="Times New Roman" w:hAnsi="Times New Roman" w:cs="Times New Roman"/>
          <w:b/>
          <w:sz w:val="24"/>
          <w:szCs w:val="24"/>
        </w:rPr>
        <w:t>Учащиеся должны знать:</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основные признаки организма человека.</w:t>
      </w:r>
    </w:p>
    <w:p w:rsidR="001D00D8" w:rsidRPr="00762082" w:rsidRDefault="001D00D8" w:rsidP="001D00D8">
      <w:pPr>
        <w:pStyle w:val="a4"/>
        <w:rPr>
          <w:rFonts w:ascii="Times New Roman" w:hAnsi="Times New Roman" w:cs="Times New Roman"/>
          <w:b/>
          <w:sz w:val="24"/>
          <w:szCs w:val="24"/>
        </w:rPr>
      </w:pPr>
      <w:r w:rsidRPr="00762082">
        <w:rPr>
          <w:rFonts w:ascii="Times New Roman" w:eastAsia="Times New Roman" w:hAnsi="Times New Roman" w:cs="Times New Roman"/>
          <w:b/>
          <w:sz w:val="24"/>
          <w:szCs w:val="24"/>
        </w:rPr>
        <w:t>Учащиеся должны уметь:</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узнавать основные структурные компоненты клеток, тканей на таблицах и микропре-паратах;</w:t>
      </w:r>
    </w:p>
    <w:p w:rsidR="001D00D8" w:rsidRPr="00762082"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устанавливать и объяснять взаимосвязь между строением и функциями клеток тканей, органов и их систем.</w:t>
      </w:r>
    </w:p>
    <w:p w:rsidR="001D00D8" w:rsidRPr="00762082" w:rsidRDefault="001D00D8" w:rsidP="001D00D8">
      <w:pPr>
        <w:pStyle w:val="a4"/>
        <w:rPr>
          <w:rFonts w:ascii="Times New Roman" w:hAnsi="Times New Roman" w:cs="Times New Roman"/>
          <w:b/>
          <w:sz w:val="24"/>
          <w:szCs w:val="24"/>
        </w:rPr>
      </w:pPr>
      <w:r w:rsidRPr="00762082">
        <w:rPr>
          <w:rFonts w:ascii="Times New Roman" w:eastAsia="Times New Roman" w:hAnsi="Times New Roman" w:cs="Times New Roman"/>
          <w:b/>
          <w:sz w:val="24"/>
          <w:szCs w:val="24"/>
          <w:u w:val="single"/>
        </w:rPr>
        <w:t xml:space="preserve">Раздел 3. Координация и регуляция </w:t>
      </w:r>
    </w:p>
    <w:p w:rsidR="001D00D8" w:rsidRPr="00762082" w:rsidRDefault="001D00D8" w:rsidP="001D00D8">
      <w:pPr>
        <w:pStyle w:val="a4"/>
        <w:rPr>
          <w:rFonts w:ascii="Times New Roman" w:eastAsia="Times New Roman" w:hAnsi="Times New Roman" w:cs="Times New Roman"/>
          <w:sz w:val="24"/>
          <w:szCs w:val="24"/>
        </w:rPr>
      </w:pPr>
      <w:r w:rsidRPr="00EE21C3">
        <w:rPr>
          <w:rFonts w:ascii="Times New Roman" w:eastAsia="Times New Roman" w:hAnsi="Times New Roman" w:cs="Times New Roman"/>
          <w:sz w:val="24"/>
          <w:szCs w:val="24"/>
        </w:rPr>
        <w:t>Гуморальная регуляция. Железы внутренней секреции. Гормоны и их роль в обменных процессах. Нервно-гуморальная регуляция. Демонс</w:t>
      </w:r>
      <w:r>
        <w:rPr>
          <w:rFonts w:ascii="Times New Roman" w:eastAsia="Times New Roman" w:hAnsi="Times New Roman" w:cs="Times New Roman"/>
          <w:sz w:val="24"/>
          <w:szCs w:val="24"/>
        </w:rPr>
        <w:t>трация. Схемы строения эндокрин</w:t>
      </w:r>
      <w:r w:rsidRPr="00EE21C3">
        <w:rPr>
          <w:rFonts w:ascii="Times New Roman" w:eastAsia="Times New Roman" w:hAnsi="Times New Roman" w:cs="Times New Roman"/>
          <w:sz w:val="24"/>
          <w:szCs w:val="24"/>
        </w:rPr>
        <w:t xml:space="preserve">ных желез. Таблицы, иллюстрирующие строение, биологическую активность и точки </w:t>
      </w:r>
      <w:r w:rsidRPr="00EE21C3">
        <w:rPr>
          <w:rFonts w:ascii="Times New Roman" w:eastAsia="Times New Roman" w:hAnsi="Times New Roman" w:cs="Times New Roman"/>
          <w:sz w:val="24"/>
          <w:szCs w:val="24"/>
        </w:rPr>
        <w:lastRenderedPageBreak/>
        <w:t>приложения гормонов. Фотографии больных с различными нарушениями функций эн-докринных желез. Нервная регуляция. Значение нервной системы. Центральная и пери-</w:t>
      </w:r>
    </w:p>
    <w:p w:rsidR="001D00D8" w:rsidRPr="00EE21C3" w:rsidRDefault="001D00D8" w:rsidP="001D00D8">
      <w:pPr>
        <w:pStyle w:val="a4"/>
        <w:rPr>
          <w:rFonts w:ascii="Times New Roman" w:hAnsi="Times New Roman" w:cs="Times New Roman"/>
          <w:sz w:val="24"/>
          <w:szCs w:val="24"/>
        </w:rPr>
      </w:pPr>
      <w:r w:rsidRPr="00EE21C3">
        <w:rPr>
          <w:rFonts w:ascii="Times New Roman" w:eastAsia="Times New Roman" w:hAnsi="Times New Roman" w:cs="Times New Roman"/>
          <w:sz w:val="24"/>
          <w:szCs w:val="24"/>
        </w:rPr>
        <w:t>ферическая нервные системы. Вегетативная и соматическая части нервной системы. Рефлекс; проведение нервного импульса. Строение и функции спинного мозга, отделов головного мозга. Большие полушария головного моз</w:t>
      </w:r>
      <w:r>
        <w:rPr>
          <w:rFonts w:ascii="Times New Roman" w:eastAsia="Times New Roman" w:hAnsi="Times New Roman" w:cs="Times New Roman"/>
          <w:sz w:val="24"/>
          <w:szCs w:val="24"/>
        </w:rPr>
        <w:t>га. Кора больших полушарий. Зна</w:t>
      </w:r>
      <w:r w:rsidRPr="00EE21C3">
        <w:rPr>
          <w:rFonts w:ascii="Times New Roman" w:eastAsia="Times New Roman" w:hAnsi="Times New Roman" w:cs="Times New Roman"/>
          <w:sz w:val="24"/>
          <w:szCs w:val="24"/>
        </w:rPr>
        <w:t>чение коры больших полушарий и еѐ связи с другими отделами мозга.</w:t>
      </w:r>
    </w:p>
    <w:p w:rsidR="001D00D8" w:rsidRPr="00EE21C3" w:rsidRDefault="001D00D8" w:rsidP="001D00D8">
      <w:pPr>
        <w:pStyle w:val="a4"/>
        <w:rPr>
          <w:rFonts w:ascii="Times New Roman" w:hAnsi="Times New Roman" w:cs="Times New Roman"/>
          <w:sz w:val="24"/>
          <w:szCs w:val="24"/>
        </w:rPr>
      </w:pPr>
      <w:r w:rsidRPr="00762082">
        <w:rPr>
          <w:rFonts w:ascii="Times New Roman" w:eastAsia="Times New Roman" w:hAnsi="Times New Roman" w:cs="Times New Roman"/>
          <w:b/>
          <w:sz w:val="24"/>
          <w:szCs w:val="24"/>
        </w:rPr>
        <w:t>Демонстрация</w:t>
      </w:r>
      <w:r w:rsidRPr="00EE21C3">
        <w:rPr>
          <w:rFonts w:ascii="Times New Roman" w:eastAsia="Times New Roman" w:hAnsi="Times New Roman" w:cs="Times New Roman"/>
          <w:sz w:val="24"/>
          <w:szCs w:val="24"/>
        </w:rPr>
        <w:t>. Модели головного мозга, органов чувств. Схемы рефлекторных дуг без-условных рефлексов.</w:t>
      </w:r>
    </w:p>
    <w:p w:rsidR="001D00D8" w:rsidRPr="00762082" w:rsidRDefault="001D00D8" w:rsidP="001D00D8">
      <w:pPr>
        <w:pStyle w:val="a4"/>
        <w:rPr>
          <w:rFonts w:ascii="Times New Roman" w:hAnsi="Times New Roman" w:cs="Times New Roman"/>
          <w:b/>
          <w:sz w:val="24"/>
          <w:szCs w:val="24"/>
        </w:rPr>
      </w:pPr>
      <w:r w:rsidRPr="00762082">
        <w:rPr>
          <w:rFonts w:ascii="Times New Roman" w:eastAsia="Times New Roman" w:hAnsi="Times New Roman" w:cs="Times New Roman"/>
          <w:b/>
          <w:sz w:val="24"/>
          <w:szCs w:val="24"/>
        </w:rPr>
        <w:t>Лабораторные и практические работы</w:t>
      </w:r>
    </w:p>
    <w:p w:rsidR="001D00D8" w:rsidRPr="00EE21C3" w:rsidRDefault="001D00D8" w:rsidP="001D00D8">
      <w:pPr>
        <w:pStyle w:val="a4"/>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Изучение головного мозга человека (по муляжам).</w:t>
      </w:r>
    </w:p>
    <w:p w:rsidR="001D00D8" w:rsidRPr="00EE21C3" w:rsidRDefault="001D00D8" w:rsidP="001D00D8">
      <w:pPr>
        <w:pStyle w:val="a4"/>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Изучение изменения размера зрачка.</w:t>
      </w:r>
    </w:p>
    <w:p w:rsidR="001D00D8" w:rsidRPr="00762082" w:rsidRDefault="001D00D8" w:rsidP="001D00D8">
      <w:pPr>
        <w:pStyle w:val="a4"/>
        <w:rPr>
          <w:rFonts w:ascii="Times New Roman" w:hAnsi="Times New Roman" w:cs="Times New Roman"/>
          <w:b/>
          <w:sz w:val="24"/>
          <w:szCs w:val="24"/>
        </w:rPr>
      </w:pPr>
      <w:r w:rsidRPr="00762082">
        <w:rPr>
          <w:rFonts w:ascii="Times New Roman" w:eastAsia="Times New Roman" w:hAnsi="Times New Roman" w:cs="Times New Roman"/>
          <w:b/>
          <w:sz w:val="24"/>
          <w:szCs w:val="24"/>
        </w:rPr>
        <w:t>Предметные результаты обучения</w:t>
      </w:r>
    </w:p>
    <w:p w:rsidR="001D00D8" w:rsidRPr="00762082" w:rsidRDefault="001D00D8" w:rsidP="001D00D8">
      <w:pPr>
        <w:pStyle w:val="a4"/>
        <w:rPr>
          <w:rFonts w:ascii="Times New Roman" w:hAnsi="Times New Roman" w:cs="Times New Roman"/>
          <w:b/>
          <w:sz w:val="24"/>
          <w:szCs w:val="24"/>
        </w:rPr>
      </w:pPr>
      <w:r w:rsidRPr="00762082">
        <w:rPr>
          <w:rFonts w:ascii="Times New Roman" w:eastAsia="Times New Roman" w:hAnsi="Times New Roman" w:cs="Times New Roman"/>
          <w:b/>
          <w:sz w:val="24"/>
          <w:szCs w:val="24"/>
        </w:rPr>
        <w:t>Учащиеся должны знать:</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роль регуляторных систем;</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механизм действия гормонов.</w:t>
      </w:r>
    </w:p>
    <w:p w:rsidR="001D00D8" w:rsidRPr="00762082" w:rsidRDefault="001D00D8" w:rsidP="001D00D8">
      <w:pPr>
        <w:pStyle w:val="a4"/>
        <w:rPr>
          <w:rFonts w:ascii="Times New Roman" w:eastAsia="Symbol" w:hAnsi="Times New Roman" w:cs="Times New Roman"/>
          <w:b/>
          <w:sz w:val="24"/>
          <w:szCs w:val="24"/>
        </w:rPr>
      </w:pPr>
      <w:r w:rsidRPr="00762082">
        <w:rPr>
          <w:rFonts w:ascii="Times New Roman" w:eastAsia="Times New Roman" w:hAnsi="Times New Roman" w:cs="Times New Roman"/>
          <w:b/>
          <w:sz w:val="24"/>
          <w:szCs w:val="24"/>
        </w:rPr>
        <w:t>Учащиеся должны уметь:</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выявлять существенные признаки строения и функционирования органов чувств;</w:t>
      </w:r>
    </w:p>
    <w:p w:rsidR="001D00D8" w:rsidRPr="00EE21C3" w:rsidRDefault="001D00D8" w:rsidP="001D00D8">
      <w:pPr>
        <w:pStyle w:val="a4"/>
        <w:rPr>
          <w:rFonts w:ascii="Times New Roman" w:eastAsia="Symbol" w:hAnsi="Times New Roman" w:cs="Times New Roman"/>
          <w:sz w:val="24"/>
          <w:szCs w:val="24"/>
        </w:rPr>
      </w:pPr>
      <w:r w:rsidRPr="00EE21C3">
        <w:rPr>
          <w:rFonts w:ascii="Times New Roman" w:eastAsia="Times New Roman" w:hAnsi="Times New Roman" w:cs="Times New Roman"/>
          <w:sz w:val="24"/>
          <w:szCs w:val="24"/>
        </w:rPr>
        <w:t>соблюдать меры профилактики заболеваний органов чувств.</w:t>
      </w:r>
    </w:p>
    <w:p w:rsidR="001D00D8" w:rsidRPr="00762082" w:rsidRDefault="001D00D8" w:rsidP="001D00D8">
      <w:pPr>
        <w:pStyle w:val="a4"/>
        <w:rPr>
          <w:rFonts w:ascii="Times New Roman" w:hAnsi="Times New Roman" w:cs="Times New Roman"/>
          <w:b/>
          <w:sz w:val="24"/>
          <w:szCs w:val="24"/>
        </w:rPr>
      </w:pPr>
      <w:r>
        <w:rPr>
          <w:rFonts w:ascii="Times New Roman" w:eastAsia="Times New Roman" w:hAnsi="Times New Roman" w:cs="Times New Roman"/>
          <w:b/>
          <w:sz w:val="24"/>
          <w:szCs w:val="24"/>
          <w:u w:val="single"/>
        </w:rPr>
        <w:t xml:space="preserve">Раздел 4. Анализаторы </w:t>
      </w:r>
    </w:p>
    <w:p w:rsidR="001D00D8" w:rsidRDefault="001D00D8" w:rsidP="001D00D8">
      <w:pPr>
        <w:pStyle w:val="a4"/>
        <w:rPr>
          <w:rFonts w:ascii="Times New Roman" w:eastAsia="Times New Roman" w:hAnsi="Times New Roman" w:cs="Times New Roman"/>
          <w:sz w:val="24"/>
          <w:szCs w:val="24"/>
        </w:rPr>
      </w:pPr>
      <w:r w:rsidRPr="00EE21C3">
        <w:rPr>
          <w:rFonts w:ascii="Times New Roman" w:eastAsia="Times New Roman" w:hAnsi="Times New Roman" w:cs="Times New Roman"/>
          <w:sz w:val="24"/>
          <w:szCs w:val="24"/>
        </w:rPr>
        <w:t xml:space="preserve">Органы чувств (анализаторы), их строение и функции. Строение, функции и гигиена ор-ганов зрения. Строение и функции органов слуха. Предупреждение нарушений слуха. Органы осязания, вкуса, обоняния. Гигиена органов чувств. </w:t>
      </w:r>
    </w:p>
    <w:p w:rsidR="001D00D8" w:rsidRPr="00762082" w:rsidRDefault="001D00D8" w:rsidP="001D00D8">
      <w:pPr>
        <w:pStyle w:val="a4"/>
        <w:rPr>
          <w:rFonts w:ascii="Times New Roman" w:hAnsi="Times New Roman" w:cs="Times New Roman"/>
          <w:b/>
          <w:sz w:val="24"/>
          <w:szCs w:val="24"/>
        </w:rPr>
      </w:pPr>
      <w:r w:rsidRPr="00762082">
        <w:rPr>
          <w:rFonts w:ascii="Times New Roman" w:eastAsia="Times New Roman" w:hAnsi="Times New Roman" w:cs="Times New Roman"/>
          <w:b/>
          <w:sz w:val="24"/>
          <w:szCs w:val="24"/>
        </w:rPr>
        <w:t>Лабораторные и практические работы</w:t>
      </w:r>
    </w:p>
    <w:p w:rsidR="001D00D8" w:rsidRPr="00EE21C3" w:rsidRDefault="001D00D8" w:rsidP="001D00D8">
      <w:pPr>
        <w:pStyle w:val="a4"/>
        <w:rPr>
          <w:rFonts w:ascii="Times New Roman" w:hAnsi="Times New Roman" w:cs="Times New Roman"/>
          <w:sz w:val="24"/>
          <w:szCs w:val="24"/>
        </w:rPr>
      </w:pPr>
      <w:r>
        <w:rPr>
          <w:rFonts w:ascii="Times New Roman" w:eastAsia="Times New Roman" w:hAnsi="Times New Roman" w:cs="Times New Roman"/>
          <w:sz w:val="24"/>
          <w:szCs w:val="24"/>
        </w:rPr>
        <w:t>-</w:t>
      </w:r>
      <w:r w:rsidRPr="00EE21C3">
        <w:rPr>
          <w:rFonts w:ascii="Times New Roman" w:eastAsia="Times New Roman" w:hAnsi="Times New Roman" w:cs="Times New Roman"/>
          <w:sz w:val="24"/>
          <w:szCs w:val="24"/>
        </w:rPr>
        <w:t>Изучение изменения размера зрачка.</w:t>
      </w:r>
    </w:p>
    <w:p w:rsidR="001D00D8" w:rsidRPr="00762082" w:rsidRDefault="001D00D8" w:rsidP="001D00D8">
      <w:pPr>
        <w:pStyle w:val="a4"/>
        <w:rPr>
          <w:rFonts w:ascii="Times New Roman" w:hAnsi="Times New Roman" w:cs="Times New Roman"/>
          <w:b/>
          <w:sz w:val="24"/>
          <w:szCs w:val="24"/>
        </w:rPr>
      </w:pPr>
      <w:r w:rsidRPr="00762082">
        <w:rPr>
          <w:rFonts w:ascii="Times New Roman" w:eastAsia="Times New Roman" w:hAnsi="Times New Roman" w:cs="Times New Roman"/>
          <w:b/>
          <w:sz w:val="24"/>
          <w:szCs w:val="24"/>
        </w:rPr>
        <w:t xml:space="preserve"> Предметные результаты обучения</w:t>
      </w:r>
    </w:p>
    <w:p w:rsidR="001D00D8" w:rsidRPr="00762082" w:rsidRDefault="001D00D8" w:rsidP="001D00D8">
      <w:pPr>
        <w:pStyle w:val="a4"/>
        <w:rPr>
          <w:rFonts w:ascii="Times New Roman" w:hAnsi="Times New Roman" w:cs="Times New Roman"/>
          <w:b/>
          <w:sz w:val="24"/>
          <w:szCs w:val="24"/>
        </w:rPr>
      </w:pPr>
      <w:r w:rsidRPr="00762082">
        <w:rPr>
          <w:rFonts w:ascii="Times New Roman" w:eastAsia="Times New Roman" w:hAnsi="Times New Roman" w:cs="Times New Roman"/>
          <w:b/>
          <w:sz w:val="24"/>
          <w:szCs w:val="24"/>
        </w:rPr>
        <w:t>Учащиеся должны знать:</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 xml:space="preserve">роль регуляторных систем; </w:t>
      </w:r>
    </w:p>
    <w:p w:rsidR="001D00D8" w:rsidRPr="00EE21C3" w:rsidRDefault="001D00D8" w:rsidP="001D00D8">
      <w:pPr>
        <w:pStyle w:val="a4"/>
        <w:rPr>
          <w:rFonts w:ascii="Times New Roman" w:eastAsia="Symbol" w:hAnsi="Times New Roman" w:cs="Times New Roman"/>
          <w:sz w:val="24"/>
          <w:szCs w:val="24"/>
        </w:rPr>
      </w:pPr>
      <w:r w:rsidRPr="00762082">
        <w:rPr>
          <w:rFonts w:ascii="Times New Roman" w:eastAsia="Times New Roman" w:hAnsi="Times New Roman" w:cs="Times New Roman"/>
          <w:b/>
          <w:sz w:val="24"/>
          <w:szCs w:val="24"/>
        </w:rPr>
        <w:t>Учащиеся должны уметь:</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выявлять существенные признаки строения и функционирования органов чувств;</w:t>
      </w:r>
    </w:p>
    <w:p w:rsidR="001D00D8" w:rsidRPr="00EE21C3" w:rsidRDefault="001D00D8" w:rsidP="001D00D8">
      <w:pPr>
        <w:pStyle w:val="a4"/>
        <w:rPr>
          <w:rFonts w:ascii="Times New Roman" w:eastAsia="Symbol" w:hAnsi="Times New Roman" w:cs="Times New Roman"/>
          <w:sz w:val="24"/>
          <w:szCs w:val="24"/>
        </w:rPr>
      </w:pPr>
      <w:r w:rsidRPr="00EE21C3">
        <w:rPr>
          <w:rFonts w:ascii="Times New Roman" w:eastAsia="Times New Roman" w:hAnsi="Times New Roman" w:cs="Times New Roman"/>
          <w:sz w:val="24"/>
          <w:szCs w:val="24"/>
        </w:rPr>
        <w:t>соблюдать меры профилактики заболеваний органов чувств.</w:t>
      </w:r>
    </w:p>
    <w:p w:rsidR="001D00D8" w:rsidRPr="00762082" w:rsidRDefault="001D00D8" w:rsidP="001D00D8">
      <w:pPr>
        <w:pStyle w:val="a4"/>
        <w:rPr>
          <w:rFonts w:ascii="Times New Roman" w:hAnsi="Times New Roman" w:cs="Times New Roman"/>
          <w:b/>
          <w:sz w:val="24"/>
          <w:szCs w:val="24"/>
        </w:rPr>
      </w:pPr>
      <w:r>
        <w:rPr>
          <w:rFonts w:ascii="Times New Roman" w:eastAsia="Times New Roman" w:hAnsi="Times New Roman" w:cs="Times New Roman"/>
          <w:b/>
          <w:sz w:val="24"/>
          <w:szCs w:val="24"/>
          <w:u w:val="single"/>
        </w:rPr>
        <w:t xml:space="preserve">Раздел 5. Опора и движение </w:t>
      </w:r>
    </w:p>
    <w:p w:rsidR="001D00D8" w:rsidRPr="00EE21C3" w:rsidRDefault="001D00D8" w:rsidP="001D00D8">
      <w:pPr>
        <w:pStyle w:val="a4"/>
        <w:rPr>
          <w:rFonts w:ascii="Times New Roman" w:hAnsi="Times New Roman" w:cs="Times New Roman"/>
          <w:sz w:val="24"/>
          <w:szCs w:val="24"/>
        </w:rPr>
      </w:pPr>
      <w:r w:rsidRPr="00EE21C3">
        <w:rPr>
          <w:rFonts w:ascii="Times New Roman" w:eastAsia="Times New Roman" w:hAnsi="Times New Roman" w:cs="Times New Roman"/>
          <w:sz w:val="24"/>
          <w:szCs w:val="24"/>
        </w:rPr>
        <w:t>Скелет человека, его отделы: осевой скелет, скелет поясов конечностей. Особенности скелета человека, связанные с трудовой деятельностью и прямохождением. Состав и строение костей: трубчатые губчатые кости. Рост костей. Возрастные изменения в строении костей. Типы соединения костей. Заболевания опорно-двигательной системы и их профилактика. Мышечная система. Строение и развитие мышц. Основные группы мышц, их функции. Работа мышц; статическая и динамическая нагрузки. Роль нервной системы в регуляции работы мышц. Утомление мышц,</w:t>
      </w:r>
      <w:r>
        <w:rPr>
          <w:rFonts w:ascii="Times New Roman" w:eastAsia="Times New Roman" w:hAnsi="Times New Roman" w:cs="Times New Roman"/>
          <w:sz w:val="24"/>
          <w:szCs w:val="24"/>
        </w:rPr>
        <w:t xml:space="preserve"> роль активного отдыха в восста</w:t>
      </w:r>
      <w:r w:rsidRPr="00EE21C3">
        <w:rPr>
          <w:rFonts w:ascii="Times New Roman" w:eastAsia="Times New Roman" w:hAnsi="Times New Roman" w:cs="Times New Roman"/>
          <w:sz w:val="24"/>
          <w:szCs w:val="24"/>
        </w:rPr>
        <w:t>новлении активности мышечной ткани. Значение физической культуры и режима труда для правильного формирования опорно-двигательной системы.</w:t>
      </w:r>
    </w:p>
    <w:p w:rsidR="001D00D8" w:rsidRPr="00EE21C3" w:rsidRDefault="001D00D8" w:rsidP="001D00D8">
      <w:pPr>
        <w:pStyle w:val="a4"/>
        <w:rPr>
          <w:rFonts w:ascii="Times New Roman" w:hAnsi="Times New Roman" w:cs="Times New Roman"/>
          <w:sz w:val="24"/>
          <w:szCs w:val="24"/>
        </w:rPr>
      </w:pPr>
      <w:r w:rsidRPr="00762082">
        <w:rPr>
          <w:rFonts w:ascii="Times New Roman" w:eastAsia="Times New Roman" w:hAnsi="Times New Roman" w:cs="Times New Roman"/>
          <w:b/>
          <w:sz w:val="24"/>
          <w:szCs w:val="24"/>
        </w:rPr>
        <w:t>Демонстрация.</w:t>
      </w:r>
      <w:r w:rsidRPr="00EE21C3">
        <w:rPr>
          <w:rFonts w:ascii="Times New Roman" w:eastAsia="Times New Roman" w:hAnsi="Times New Roman" w:cs="Times New Roman"/>
          <w:sz w:val="24"/>
          <w:szCs w:val="24"/>
        </w:rPr>
        <w:t xml:space="preserve"> Скелет человека, отдельных костей. Распилы костей. Приѐмы оказания</w:t>
      </w:r>
    </w:p>
    <w:p w:rsidR="001D00D8" w:rsidRPr="00EE21C3" w:rsidRDefault="001D00D8" w:rsidP="001D00D8">
      <w:pPr>
        <w:pStyle w:val="a4"/>
        <w:rPr>
          <w:rFonts w:ascii="Times New Roman" w:hAnsi="Times New Roman" w:cs="Times New Roman"/>
          <w:sz w:val="24"/>
          <w:szCs w:val="24"/>
        </w:rPr>
      </w:pPr>
      <w:r w:rsidRPr="00EE21C3">
        <w:rPr>
          <w:rFonts w:ascii="Times New Roman" w:eastAsia="Times New Roman" w:hAnsi="Times New Roman" w:cs="Times New Roman"/>
          <w:sz w:val="24"/>
          <w:szCs w:val="24"/>
        </w:rPr>
        <w:t>первой помощи при повреждениях (травмах) опорно-двигательной системы.</w:t>
      </w:r>
    </w:p>
    <w:p w:rsidR="001D00D8" w:rsidRPr="00762082" w:rsidRDefault="001D00D8" w:rsidP="001D00D8">
      <w:pPr>
        <w:pStyle w:val="a4"/>
        <w:rPr>
          <w:rFonts w:ascii="Times New Roman" w:hAnsi="Times New Roman" w:cs="Times New Roman"/>
          <w:b/>
          <w:sz w:val="24"/>
          <w:szCs w:val="24"/>
        </w:rPr>
      </w:pPr>
      <w:r w:rsidRPr="00762082">
        <w:rPr>
          <w:rFonts w:ascii="Times New Roman" w:eastAsia="Times New Roman" w:hAnsi="Times New Roman" w:cs="Times New Roman"/>
          <w:b/>
          <w:sz w:val="24"/>
          <w:szCs w:val="24"/>
        </w:rPr>
        <w:t>Лабораторные и практические работы</w:t>
      </w:r>
    </w:p>
    <w:p w:rsidR="001D00D8" w:rsidRDefault="001D00D8" w:rsidP="001D00D8">
      <w:pPr>
        <w:pStyle w:val="a4"/>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Изучение внешнего строения костей.</w:t>
      </w:r>
    </w:p>
    <w:p w:rsidR="001D00D8" w:rsidRPr="00EE21C3" w:rsidRDefault="001D00D8" w:rsidP="001D00D8">
      <w:pPr>
        <w:pStyle w:val="a4"/>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Измерение массы и роста своего организма.</w:t>
      </w:r>
    </w:p>
    <w:p w:rsidR="001D00D8" w:rsidRPr="00EE21C3" w:rsidRDefault="001D00D8" w:rsidP="001D00D8">
      <w:pPr>
        <w:pStyle w:val="a4"/>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Выявление влияния статистической и динамической работы на утомление мышц.</w:t>
      </w:r>
    </w:p>
    <w:p w:rsidR="001D00D8" w:rsidRPr="00762082" w:rsidRDefault="001D00D8" w:rsidP="001D00D8">
      <w:pPr>
        <w:pStyle w:val="a4"/>
        <w:rPr>
          <w:rFonts w:ascii="Times New Roman" w:hAnsi="Times New Roman" w:cs="Times New Roman"/>
          <w:b/>
          <w:sz w:val="24"/>
          <w:szCs w:val="24"/>
        </w:rPr>
      </w:pPr>
      <w:r w:rsidRPr="00762082">
        <w:rPr>
          <w:rFonts w:ascii="Times New Roman" w:eastAsia="Times New Roman" w:hAnsi="Times New Roman" w:cs="Times New Roman"/>
          <w:b/>
          <w:sz w:val="24"/>
          <w:szCs w:val="24"/>
        </w:rPr>
        <w:t>Предметные результаты обучения</w:t>
      </w:r>
    </w:p>
    <w:p w:rsidR="001D00D8" w:rsidRPr="00762082" w:rsidRDefault="001D00D8" w:rsidP="001D00D8">
      <w:pPr>
        <w:pStyle w:val="a4"/>
        <w:rPr>
          <w:rFonts w:ascii="Times New Roman" w:hAnsi="Times New Roman" w:cs="Times New Roman"/>
          <w:b/>
          <w:sz w:val="24"/>
          <w:szCs w:val="24"/>
        </w:rPr>
      </w:pPr>
      <w:r w:rsidRPr="00762082">
        <w:rPr>
          <w:rFonts w:ascii="Times New Roman" w:eastAsia="Times New Roman" w:hAnsi="Times New Roman" w:cs="Times New Roman"/>
          <w:b/>
          <w:sz w:val="24"/>
          <w:szCs w:val="24"/>
        </w:rPr>
        <w:t>Учащиеся должны знать:</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части скелета человека;</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химический состав и строение костей;</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 xml:space="preserve">основные скелетные мышцы человека. </w:t>
      </w:r>
    </w:p>
    <w:p w:rsidR="001D00D8" w:rsidRPr="00762082" w:rsidRDefault="001D00D8" w:rsidP="001D00D8">
      <w:pPr>
        <w:pStyle w:val="a4"/>
        <w:rPr>
          <w:rFonts w:ascii="Times New Roman" w:eastAsia="Symbol" w:hAnsi="Times New Roman" w:cs="Times New Roman"/>
          <w:sz w:val="24"/>
          <w:szCs w:val="24"/>
        </w:rPr>
      </w:pPr>
      <w:r w:rsidRPr="00762082">
        <w:rPr>
          <w:rFonts w:ascii="Times New Roman" w:eastAsia="Times New Roman" w:hAnsi="Times New Roman" w:cs="Times New Roman"/>
          <w:b/>
          <w:sz w:val="24"/>
          <w:szCs w:val="24"/>
        </w:rPr>
        <w:t>Учащиеся должны уметь:</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lastRenderedPageBreak/>
        <w:t xml:space="preserve">- </w:t>
      </w:r>
      <w:r w:rsidRPr="00EE21C3">
        <w:rPr>
          <w:rFonts w:ascii="Times New Roman" w:eastAsia="Times New Roman" w:hAnsi="Times New Roman" w:cs="Times New Roman"/>
          <w:sz w:val="24"/>
          <w:szCs w:val="24"/>
        </w:rPr>
        <w:t>распознавать части скелета на наглядных пособиях;</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находить на наглядных пособиях основные мышцы;</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оказывать первую доврачебную помощь при переломах.</w:t>
      </w:r>
    </w:p>
    <w:p w:rsidR="001D00D8" w:rsidRPr="00762082" w:rsidRDefault="001D00D8" w:rsidP="001D00D8">
      <w:pPr>
        <w:pStyle w:val="a4"/>
        <w:rPr>
          <w:rFonts w:ascii="Times New Roman" w:hAnsi="Times New Roman" w:cs="Times New Roman"/>
          <w:b/>
          <w:sz w:val="24"/>
          <w:szCs w:val="24"/>
        </w:rPr>
      </w:pPr>
      <w:r w:rsidRPr="00762082">
        <w:rPr>
          <w:rFonts w:ascii="Times New Roman" w:eastAsia="Times New Roman" w:hAnsi="Times New Roman" w:cs="Times New Roman"/>
          <w:b/>
          <w:sz w:val="24"/>
          <w:szCs w:val="24"/>
          <w:u w:val="single"/>
        </w:rPr>
        <w:t>Раздел 6. Внутренняя среда органи</w:t>
      </w:r>
      <w:r>
        <w:rPr>
          <w:rFonts w:ascii="Times New Roman" w:eastAsia="Times New Roman" w:hAnsi="Times New Roman" w:cs="Times New Roman"/>
          <w:b/>
          <w:sz w:val="24"/>
          <w:szCs w:val="24"/>
          <w:u w:val="single"/>
        </w:rPr>
        <w:t>зма. Транспорт веществ</w:t>
      </w:r>
    </w:p>
    <w:p w:rsidR="001D00D8" w:rsidRPr="00EE21C3" w:rsidRDefault="001D00D8" w:rsidP="001D00D8">
      <w:pPr>
        <w:pStyle w:val="a4"/>
        <w:rPr>
          <w:rFonts w:ascii="Times New Roman" w:hAnsi="Times New Roman" w:cs="Times New Roman"/>
          <w:sz w:val="24"/>
          <w:szCs w:val="24"/>
        </w:rPr>
      </w:pPr>
      <w:r w:rsidRPr="00EE21C3">
        <w:rPr>
          <w:rFonts w:ascii="Times New Roman" w:eastAsia="Times New Roman" w:hAnsi="Times New Roman" w:cs="Times New Roman"/>
          <w:sz w:val="24"/>
          <w:szCs w:val="24"/>
        </w:rPr>
        <w:t>Понятие «внутренняя среда». Тканевая жидкость. Кровь, еѐ состав и значение в обеспе-чении жизнедеятельности организма. Клеточные элем</w:t>
      </w:r>
      <w:r>
        <w:rPr>
          <w:rFonts w:ascii="Times New Roman" w:eastAsia="Times New Roman" w:hAnsi="Times New Roman" w:cs="Times New Roman"/>
          <w:sz w:val="24"/>
          <w:szCs w:val="24"/>
        </w:rPr>
        <w:t>енты крови: эритроциты, лейкоци</w:t>
      </w:r>
      <w:r w:rsidRPr="00EE21C3">
        <w:rPr>
          <w:rFonts w:ascii="Times New Roman" w:eastAsia="Times New Roman" w:hAnsi="Times New Roman" w:cs="Times New Roman"/>
          <w:sz w:val="24"/>
          <w:szCs w:val="24"/>
        </w:rPr>
        <w:t xml:space="preserve">ты, тромбоциты. Плазма крови. Свѐртывание крови. Группы крови. Лимфа. Иммунитет. Инфекционные заболевания. Предупредительные прививки. Переливание крови. Донор-ство. </w:t>
      </w:r>
      <w:r w:rsidRPr="00EE21C3">
        <w:rPr>
          <w:rFonts w:ascii="Times New Roman" w:eastAsia="Times New Roman" w:hAnsi="Times New Roman" w:cs="Times New Roman"/>
          <w:i/>
          <w:iCs/>
          <w:sz w:val="24"/>
          <w:szCs w:val="24"/>
        </w:rPr>
        <w:t>Значение работ Л.Пастера и И.И.Мечникова в области иммунитета.</w:t>
      </w:r>
    </w:p>
    <w:p w:rsidR="001D00D8" w:rsidRPr="00EE21C3" w:rsidRDefault="001D00D8" w:rsidP="001D00D8">
      <w:pPr>
        <w:pStyle w:val="a4"/>
        <w:rPr>
          <w:rFonts w:ascii="Times New Roman" w:hAnsi="Times New Roman" w:cs="Times New Roman"/>
          <w:sz w:val="24"/>
          <w:szCs w:val="24"/>
        </w:rPr>
      </w:pPr>
      <w:r w:rsidRPr="00762082">
        <w:rPr>
          <w:rFonts w:ascii="Times New Roman" w:eastAsia="Times New Roman" w:hAnsi="Times New Roman" w:cs="Times New Roman"/>
          <w:b/>
          <w:sz w:val="24"/>
          <w:szCs w:val="24"/>
        </w:rPr>
        <w:t>Демонстрация</w:t>
      </w:r>
      <w:r w:rsidRPr="00EE21C3">
        <w:rPr>
          <w:rFonts w:ascii="Times New Roman" w:eastAsia="Times New Roman" w:hAnsi="Times New Roman" w:cs="Times New Roman"/>
          <w:sz w:val="24"/>
          <w:szCs w:val="24"/>
        </w:rPr>
        <w:t>. Схемы и таблицы, посвящѐнные составу крови, группам крови.</w:t>
      </w:r>
    </w:p>
    <w:p w:rsidR="001D00D8" w:rsidRDefault="001D00D8" w:rsidP="001D00D8">
      <w:pPr>
        <w:pStyle w:val="a4"/>
        <w:rPr>
          <w:rFonts w:ascii="Times New Roman" w:eastAsia="Times New Roman" w:hAnsi="Times New Roman" w:cs="Times New Roman"/>
          <w:sz w:val="24"/>
          <w:szCs w:val="24"/>
        </w:rPr>
      </w:pPr>
      <w:r w:rsidRPr="00762082">
        <w:rPr>
          <w:rFonts w:ascii="Times New Roman" w:eastAsia="Times New Roman" w:hAnsi="Times New Roman" w:cs="Times New Roman"/>
          <w:b/>
          <w:sz w:val="24"/>
          <w:szCs w:val="24"/>
        </w:rPr>
        <w:t>Лабораторные и практические работы</w:t>
      </w:r>
      <w:r w:rsidRPr="00EE21C3">
        <w:rPr>
          <w:rFonts w:ascii="Times New Roman" w:eastAsia="Times New Roman" w:hAnsi="Times New Roman" w:cs="Times New Roman"/>
          <w:sz w:val="24"/>
          <w:szCs w:val="24"/>
        </w:rPr>
        <w:t>.</w:t>
      </w:r>
    </w:p>
    <w:p w:rsidR="001D00D8" w:rsidRPr="00EE21C3" w:rsidRDefault="001D00D8" w:rsidP="001D00D8">
      <w:pPr>
        <w:pStyle w:val="a4"/>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 xml:space="preserve"> Изучение микроскопического строения крови.</w:t>
      </w:r>
    </w:p>
    <w:p w:rsidR="001D00D8" w:rsidRPr="00762082" w:rsidRDefault="001D00D8" w:rsidP="001D00D8">
      <w:pPr>
        <w:pStyle w:val="a4"/>
        <w:rPr>
          <w:rFonts w:ascii="Times New Roman" w:hAnsi="Times New Roman" w:cs="Times New Roman"/>
          <w:b/>
          <w:sz w:val="24"/>
          <w:szCs w:val="24"/>
        </w:rPr>
      </w:pPr>
      <w:r w:rsidRPr="00762082">
        <w:rPr>
          <w:rFonts w:ascii="Times New Roman" w:eastAsia="Times New Roman" w:hAnsi="Times New Roman" w:cs="Times New Roman"/>
          <w:b/>
          <w:sz w:val="24"/>
          <w:szCs w:val="24"/>
        </w:rPr>
        <w:t>Предметные результаты обучения</w:t>
      </w:r>
    </w:p>
    <w:p w:rsidR="001D00D8" w:rsidRPr="00762082" w:rsidRDefault="001D00D8" w:rsidP="001D00D8">
      <w:pPr>
        <w:pStyle w:val="a4"/>
        <w:rPr>
          <w:rFonts w:ascii="Times New Roman" w:hAnsi="Times New Roman" w:cs="Times New Roman"/>
          <w:b/>
          <w:sz w:val="24"/>
          <w:szCs w:val="24"/>
        </w:rPr>
      </w:pPr>
      <w:r w:rsidRPr="00762082">
        <w:rPr>
          <w:rFonts w:ascii="Times New Roman" w:eastAsia="Times New Roman" w:hAnsi="Times New Roman" w:cs="Times New Roman"/>
          <w:b/>
          <w:sz w:val="24"/>
          <w:szCs w:val="24"/>
        </w:rPr>
        <w:t>Учащиеся должны знать:</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признаки внутренней среды организма;</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признаки иммунитета;</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 xml:space="preserve">сущность прививок и их значение. </w:t>
      </w:r>
    </w:p>
    <w:p w:rsidR="001D00D8" w:rsidRPr="00762082" w:rsidRDefault="001D00D8" w:rsidP="001D00D8">
      <w:pPr>
        <w:pStyle w:val="a4"/>
        <w:rPr>
          <w:rFonts w:ascii="Times New Roman" w:eastAsia="Symbol" w:hAnsi="Times New Roman" w:cs="Times New Roman"/>
          <w:b/>
          <w:sz w:val="24"/>
          <w:szCs w:val="24"/>
        </w:rPr>
      </w:pPr>
      <w:r w:rsidRPr="00762082">
        <w:rPr>
          <w:rFonts w:ascii="Times New Roman" w:eastAsia="Times New Roman" w:hAnsi="Times New Roman" w:cs="Times New Roman"/>
          <w:b/>
          <w:sz w:val="24"/>
          <w:szCs w:val="24"/>
        </w:rPr>
        <w:t>Учащиеся должны уметь:</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сравнивать между собой строение и функции клеток крови;</w:t>
      </w:r>
    </w:p>
    <w:p w:rsidR="001D00D8" w:rsidRPr="00762082" w:rsidRDefault="001D00D8" w:rsidP="001D00D8">
      <w:pPr>
        <w:pStyle w:val="a4"/>
        <w:rPr>
          <w:rFonts w:ascii="Times New Roman" w:eastAsia="Symbol" w:hAnsi="Times New Roman" w:cs="Times New Roman"/>
          <w:sz w:val="24"/>
          <w:szCs w:val="24"/>
        </w:rPr>
      </w:pPr>
      <w:r w:rsidRPr="00EE21C3">
        <w:rPr>
          <w:rFonts w:ascii="Times New Roman" w:eastAsia="Times New Roman" w:hAnsi="Times New Roman" w:cs="Times New Roman"/>
          <w:sz w:val="24"/>
          <w:szCs w:val="24"/>
        </w:rPr>
        <w:t>объяснять механизмы свѐртывания и переливания крови.</w:t>
      </w:r>
    </w:p>
    <w:p w:rsidR="001D00D8" w:rsidRPr="00EE21C3" w:rsidRDefault="001D00D8" w:rsidP="001D00D8">
      <w:pPr>
        <w:pStyle w:val="a4"/>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Сердце, его строение и регуляция деятельности. Бо</w:t>
      </w:r>
      <w:r>
        <w:rPr>
          <w:rFonts w:ascii="Times New Roman" w:eastAsia="Times New Roman" w:hAnsi="Times New Roman" w:cs="Times New Roman"/>
          <w:sz w:val="24"/>
          <w:szCs w:val="24"/>
        </w:rPr>
        <w:t>льшой и малый круги кровообраще</w:t>
      </w:r>
      <w:r w:rsidRPr="00EE21C3">
        <w:rPr>
          <w:rFonts w:ascii="Times New Roman" w:eastAsia="Times New Roman" w:hAnsi="Times New Roman" w:cs="Times New Roman"/>
          <w:sz w:val="24"/>
          <w:szCs w:val="24"/>
        </w:rPr>
        <w:t>ния. Лимфообращение. Движение крови по сосудам. Кровяное давление. Заболевания органов кровообращения, их предупреждение.</w:t>
      </w:r>
    </w:p>
    <w:p w:rsidR="001D00D8" w:rsidRPr="00EE21C3" w:rsidRDefault="001D00D8" w:rsidP="001D00D8">
      <w:pPr>
        <w:pStyle w:val="a4"/>
        <w:rPr>
          <w:rFonts w:ascii="Times New Roman" w:hAnsi="Times New Roman" w:cs="Times New Roman"/>
          <w:sz w:val="24"/>
          <w:szCs w:val="24"/>
        </w:rPr>
      </w:pPr>
      <w:r w:rsidRPr="00762082">
        <w:rPr>
          <w:rFonts w:ascii="Times New Roman" w:eastAsia="Times New Roman" w:hAnsi="Times New Roman" w:cs="Times New Roman"/>
          <w:b/>
          <w:sz w:val="24"/>
          <w:szCs w:val="24"/>
        </w:rPr>
        <w:t>Демонстрация.</w:t>
      </w:r>
      <w:r w:rsidRPr="00EE21C3">
        <w:rPr>
          <w:rFonts w:ascii="Times New Roman" w:eastAsia="Times New Roman" w:hAnsi="Times New Roman" w:cs="Times New Roman"/>
          <w:sz w:val="24"/>
          <w:szCs w:val="24"/>
        </w:rPr>
        <w:t xml:space="preserve"> Модель сердца человека. Таблицы и схемы, иллюстрирующие строение</w:t>
      </w:r>
    </w:p>
    <w:p w:rsidR="001D00D8" w:rsidRPr="00EE21C3" w:rsidRDefault="001D00D8" w:rsidP="001D00D8">
      <w:pPr>
        <w:pStyle w:val="a4"/>
        <w:rPr>
          <w:rFonts w:ascii="Times New Roman" w:hAnsi="Times New Roman" w:cs="Times New Roman"/>
          <w:sz w:val="24"/>
          <w:szCs w:val="24"/>
        </w:rPr>
      </w:pPr>
      <w:r w:rsidRPr="00EE21C3">
        <w:rPr>
          <w:rFonts w:ascii="Times New Roman" w:eastAsia="Times New Roman" w:hAnsi="Times New Roman" w:cs="Times New Roman"/>
          <w:sz w:val="24"/>
          <w:szCs w:val="24"/>
        </w:rPr>
        <w:t>клеток крови и органов кровообращения.</w:t>
      </w:r>
    </w:p>
    <w:p w:rsidR="001D00D8" w:rsidRPr="00762082" w:rsidRDefault="001D00D8" w:rsidP="001D00D8">
      <w:pPr>
        <w:pStyle w:val="a4"/>
        <w:rPr>
          <w:rFonts w:ascii="Times New Roman" w:hAnsi="Times New Roman" w:cs="Times New Roman"/>
          <w:b/>
          <w:sz w:val="24"/>
          <w:szCs w:val="24"/>
        </w:rPr>
      </w:pPr>
      <w:r w:rsidRPr="00762082">
        <w:rPr>
          <w:rFonts w:ascii="Times New Roman" w:eastAsia="Times New Roman" w:hAnsi="Times New Roman" w:cs="Times New Roman"/>
          <w:b/>
          <w:sz w:val="24"/>
          <w:szCs w:val="24"/>
        </w:rPr>
        <w:t>Лабораторные и практические работы</w:t>
      </w:r>
    </w:p>
    <w:p w:rsidR="001D00D8" w:rsidRPr="00EE21C3" w:rsidRDefault="001D00D8" w:rsidP="001D00D8">
      <w:pPr>
        <w:pStyle w:val="a4"/>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Измерение кровяного давления.</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Определение пульса и подсчѐт числа сердечных сокращений.</w:t>
      </w:r>
    </w:p>
    <w:p w:rsidR="001D00D8" w:rsidRDefault="001D00D8" w:rsidP="001D00D8">
      <w:pPr>
        <w:pStyle w:val="a4"/>
        <w:rPr>
          <w:rFonts w:ascii="Times New Roman" w:eastAsia="Times New Roman" w:hAnsi="Times New Roman" w:cs="Times New Roman"/>
          <w:b/>
          <w:sz w:val="24"/>
          <w:szCs w:val="24"/>
        </w:rPr>
      </w:pPr>
      <w:r w:rsidRPr="0087269B">
        <w:rPr>
          <w:rFonts w:ascii="Times New Roman" w:eastAsia="Times New Roman" w:hAnsi="Times New Roman" w:cs="Times New Roman"/>
          <w:b/>
          <w:sz w:val="24"/>
          <w:szCs w:val="24"/>
        </w:rPr>
        <w:t>Предметные результаты обучения</w:t>
      </w:r>
    </w:p>
    <w:p w:rsidR="001D00D8" w:rsidRPr="0087269B" w:rsidRDefault="001D00D8" w:rsidP="001D00D8">
      <w:pPr>
        <w:pStyle w:val="a4"/>
        <w:rPr>
          <w:rFonts w:ascii="Times New Roman" w:hAnsi="Times New Roman" w:cs="Times New Roman"/>
          <w:b/>
          <w:sz w:val="24"/>
          <w:szCs w:val="24"/>
        </w:rPr>
      </w:pPr>
      <w:r w:rsidRPr="0087269B">
        <w:rPr>
          <w:rFonts w:ascii="Times New Roman" w:eastAsia="Times New Roman" w:hAnsi="Times New Roman" w:cs="Times New Roman"/>
          <w:b/>
          <w:sz w:val="24"/>
          <w:szCs w:val="24"/>
        </w:rPr>
        <w:t xml:space="preserve"> Учащиеся должны знать:</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 xml:space="preserve">существенные признаки транспорта веществ в организме. </w:t>
      </w:r>
    </w:p>
    <w:p w:rsidR="001D00D8" w:rsidRPr="0087269B" w:rsidRDefault="001D00D8" w:rsidP="001D00D8">
      <w:pPr>
        <w:pStyle w:val="a4"/>
        <w:rPr>
          <w:rFonts w:ascii="Times New Roman" w:eastAsia="Symbol" w:hAnsi="Times New Roman" w:cs="Times New Roman"/>
          <w:b/>
          <w:sz w:val="24"/>
          <w:szCs w:val="24"/>
        </w:rPr>
      </w:pPr>
      <w:r w:rsidRPr="0087269B">
        <w:rPr>
          <w:rFonts w:ascii="Times New Roman" w:eastAsia="Times New Roman" w:hAnsi="Times New Roman" w:cs="Times New Roman"/>
          <w:b/>
          <w:sz w:val="24"/>
          <w:szCs w:val="24"/>
        </w:rPr>
        <w:t>Учащиеся должны уметь:</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различать и описывать органы кровеносной и лимфатической систем;</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измерять пульс и кровяное давление;</w:t>
      </w:r>
    </w:p>
    <w:p w:rsidR="001D00D8" w:rsidRPr="00F84B28"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оказывать первую доврачебную помощь при кровотечениях.</w:t>
      </w:r>
    </w:p>
    <w:p w:rsidR="001D00D8" w:rsidRPr="0087269B" w:rsidRDefault="001D00D8" w:rsidP="001D00D8">
      <w:pPr>
        <w:pStyle w:val="a4"/>
        <w:rPr>
          <w:rFonts w:ascii="Times New Roman" w:hAnsi="Times New Roman" w:cs="Times New Roman"/>
          <w:b/>
          <w:sz w:val="24"/>
          <w:szCs w:val="24"/>
        </w:rPr>
      </w:pPr>
      <w:r>
        <w:rPr>
          <w:rFonts w:ascii="Times New Roman" w:eastAsia="Times New Roman" w:hAnsi="Times New Roman" w:cs="Times New Roman"/>
          <w:b/>
          <w:sz w:val="24"/>
          <w:szCs w:val="24"/>
          <w:u w:val="single"/>
        </w:rPr>
        <w:t xml:space="preserve">Раздел 7. Дыхание </w:t>
      </w:r>
    </w:p>
    <w:p w:rsidR="001D00D8" w:rsidRPr="0087269B" w:rsidRDefault="001D00D8" w:rsidP="001D00D8">
      <w:pPr>
        <w:pStyle w:val="a4"/>
        <w:rPr>
          <w:rFonts w:ascii="Times New Roman" w:eastAsia="Times New Roman" w:hAnsi="Times New Roman" w:cs="Times New Roman"/>
          <w:sz w:val="24"/>
          <w:szCs w:val="24"/>
        </w:rPr>
      </w:pPr>
      <w:r w:rsidRPr="00EE21C3">
        <w:rPr>
          <w:rFonts w:ascii="Times New Roman" w:eastAsia="Times New Roman" w:hAnsi="Times New Roman" w:cs="Times New Roman"/>
          <w:sz w:val="24"/>
          <w:szCs w:val="24"/>
        </w:rPr>
        <w:t>Потребность организма человека в кислороде воздуха. Органы дыхания, их строение. Дыхательные движения. Газообмен в лѐгких, тканях. Перенос газов эритроцитами и плазмой крови. Регуляция дыхания. Искусственное дыхание. Голосовой аппарат.</w:t>
      </w:r>
    </w:p>
    <w:p w:rsidR="001D00D8" w:rsidRPr="00EE21C3" w:rsidRDefault="001D00D8" w:rsidP="001D00D8">
      <w:pPr>
        <w:pStyle w:val="a4"/>
        <w:rPr>
          <w:rFonts w:ascii="Times New Roman" w:hAnsi="Times New Roman" w:cs="Times New Roman"/>
          <w:sz w:val="24"/>
          <w:szCs w:val="24"/>
        </w:rPr>
      </w:pPr>
      <w:r w:rsidRPr="0087269B">
        <w:rPr>
          <w:rFonts w:ascii="Times New Roman" w:eastAsia="Times New Roman" w:hAnsi="Times New Roman" w:cs="Times New Roman"/>
          <w:b/>
          <w:sz w:val="24"/>
          <w:szCs w:val="24"/>
        </w:rPr>
        <w:t>Демонстрация</w:t>
      </w:r>
      <w:r w:rsidRPr="00EE21C3">
        <w:rPr>
          <w:rFonts w:ascii="Times New Roman" w:eastAsia="Times New Roman" w:hAnsi="Times New Roman" w:cs="Times New Roman"/>
          <w:sz w:val="24"/>
          <w:szCs w:val="24"/>
        </w:rPr>
        <w:t>. Модели гортани, лѐгких. Схемы, илл</w:t>
      </w:r>
      <w:r>
        <w:rPr>
          <w:rFonts w:ascii="Times New Roman" w:eastAsia="Times New Roman" w:hAnsi="Times New Roman" w:cs="Times New Roman"/>
          <w:sz w:val="24"/>
          <w:szCs w:val="24"/>
        </w:rPr>
        <w:t>юстрирующие механизм вдоха и вы</w:t>
      </w:r>
      <w:r w:rsidRPr="00EE21C3">
        <w:rPr>
          <w:rFonts w:ascii="Times New Roman" w:eastAsia="Times New Roman" w:hAnsi="Times New Roman" w:cs="Times New Roman"/>
          <w:sz w:val="24"/>
          <w:szCs w:val="24"/>
        </w:rPr>
        <w:t>доха, приѐмы искусственного дыхания.</w:t>
      </w:r>
    </w:p>
    <w:p w:rsidR="001D00D8" w:rsidRPr="00EE21C3" w:rsidRDefault="001D00D8" w:rsidP="001D00D8">
      <w:pPr>
        <w:pStyle w:val="a4"/>
        <w:rPr>
          <w:rFonts w:ascii="Times New Roman" w:hAnsi="Times New Roman" w:cs="Times New Roman"/>
          <w:sz w:val="24"/>
          <w:szCs w:val="24"/>
        </w:rPr>
      </w:pPr>
      <w:r w:rsidRPr="0087269B">
        <w:rPr>
          <w:rFonts w:ascii="Times New Roman" w:eastAsia="Times New Roman" w:hAnsi="Times New Roman" w:cs="Times New Roman"/>
          <w:b/>
          <w:sz w:val="24"/>
          <w:szCs w:val="24"/>
        </w:rPr>
        <w:t>Лабораторные и практические работы</w:t>
      </w:r>
      <w:r w:rsidRPr="00EE21C3">
        <w:rPr>
          <w:rFonts w:ascii="Times New Roman" w:eastAsia="Times New Roman" w:hAnsi="Times New Roman" w:cs="Times New Roman"/>
          <w:sz w:val="24"/>
          <w:szCs w:val="24"/>
        </w:rPr>
        <w:t>. Определение частоты дыхания.</w:t>
      </w:r>
    </w:p>
    <w:p w:rsidR="001D00D8" w:rsidRPr="0087269B" w:rsidRDefault="001D00D8" w:rsidP="001D00D8">
      <w:pPr>
        <w:pStyle w:val="a4"/>
        <w:rPr>
          <w:rFonts w:ascii="Times New Roman" w:hAnsi="Times New Roman" w:cs="Times New Roman"/>
          <w:b/>
          <w:sz w:val="24"/>
          <w:szCs w:val="24"/>
        </w:rPr>
      </w:pPr>
      <w:r w:rsidRPr="0087269B">
        <w:rPr>
          <w:rFonts w:ascii="Times New Roman" w:eastAsia="Times New Roman" w:hAnsi="Times New Roman" w:cs="Times New Roman"/>
          <w:b/>
          <w:sz w:val="24"/>
          <w:szCs w:val="24"/>
        </w:rPr>
        <w:t>Предметные результаты обучения</w:t>
      </w:r>
    </w:p>
    <w:p w:rsidR="001D00D8" w:rsidRPr="00EE21C3" w:rsidRDefault="001D00D8" w:rsidP="001D00D8">
      <w:pPr>
        <w:pStyle w:val="a4"/>
        <w:rPr>
          <w:rFonts w:ascii="Times New Roman" w:hAnsi="Times New Roman" w:cs="Times New Roman"/>
          <w:sz w:val="24"/>
          <w:szCs w:val="24"/>
        </w:rPr>
      </w:pPr>
      <w:r w:rsidRPr="0087269B">
        <w:rPr>
          <w:rFonts w:ascii="Times New Roman" w:eastAsia="Times New Roman" w:hAnsi="Times New Roman" w:cs="Times New Roman"/>
          <w:b/>
          <w:sz w:val="24"/>
          <w:szCs w:val="24"/>
        </w:rPr>
        <w:t>Учащиеся должны знать</w:t>
      </w:r>
      <w:r w:rsidRPr="00EE21C3">
        <w:rPr>
          <w:rFonts w:ascii="Times New Roman" w:eastAsia="Times New Roman" w:hAnsi="Times New Roman" w:cs="Times New Roman"/>
          <w:sz w:val="24"/>
          <w:szCs w:val="24"/>
        </w:rPr>
        <w:t>:</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органы дыхания, их строение и функции;</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гигиенические меры и меры профилактики лѐгочных заболеваний.</w:t>
      </w:r>
    </w:p>
    <w:p w:rsidR="001D00D8" w:rsidRPr="0087269B" w:rsidRDefault="001D00D8" w:rsidP="001D00D8">
      <w:pPr>
        <w:pStyle w:val="a4"/>
        <w:rPr>
          <w:rFonts w:ascii="Times New Roman" w:eastAsia="Symbol" w:hAnsi="Times New Roman" w:cs="Times New Roman"/>
          <w:b/>
          <w:sz w:val="24"/>
          <w:szCs w:val="24"/>
        </w:rPr>
      </w:pPr>
      <w:r w:rsidRPr="0087269B">
        <w:rPr>
          <w:rFonts w:ascii="Times New Roman" w:eastAsia="Times New Roman" w:hAnsi="Times New Roman" w:cs="Times New Roman"/>
          <w:b/>
          <w:sz w:val="24"/>
          <w:szCs w:val="24"/>
        </w:rPr>
        <w:t>Учащиеся должны уметь:</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выявлять существенные признаки дыхательной сис</w:t>
      </w:r>
      <w:r>
        <w:rPr>
          <w:rFonts w:ascii="Times New Roman" w:eastAsia="Times New Roman" w:hAnsi="Times New Roman" w:cs="Times New Roman"/>
          <w:sz w:val="24"/>
          <w:szCs w:val="24"/>
        </w:rPr>
        <w:t>темы, процессы дыхания и газооб</w:t>
      </w:r>
      <w:r w:rsidRPr="00EE21C3">
        <w:rPr>
          <w:rFonts w:ascii="Times New Roman" w:eastAsia="Times New Roman" w:hAnsi="Times New Roman" w:cs="Times New Roman"/>
          <w:sz w:val="24"/>
          <w:szCs w:val="24"/>
        </w:rPr>
        <w:t>мена;</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оказывать  первую  доврачебную  помощь  при  спасении  утопающего  и  отравлении</w:t>
      </w:r>
    </w:p>
    <w:p w:rsidR="001D00D8" w:rsidRPr="00EE21C3" w:rsidRDefault="001D00D8" w:rsidP="001D00D8">
      <w:pPr>
        <w:pStyle w:val="a4"/>
        <w:rPr>
          <w:rFonts w:ascii="Times New Roman" w:hAnsi="Times New Roman" w:cs="Times New Roman"/>
          <w:sz w:val="24"/>
          <w:szCs w:val="24"/>
        </w:rPr>
      </w:pPr>
      <w:r w:rsidRPr="00EE21C3">
        <w:rPr>
          <w:rFonts w:ascii="Times New Roman" w:eastAsia="Times New Roman" w:hAnsi="Times New Roman" w:cs="Times New Roman"/>
          <w:sz w:val="24"/>
          <w:szCs w:val="24"/>
        </w:rPr>
        <w:t>угарным газом.</w:t>
      </w:r>
    </w:p>
    <w:p w:rsidR="001D00D8" w:rsidRPr="0087269B" w:rsidRDefault="001D00D8" w:rsidP="001D00D8">
      <w:pPr>
        <w:pStyle w:val="a4"/>
        <w:rPr>
          <w:rFonts w:ascii="Times New Roman" w:hAnsi="Times New Roman" w:cs="Times New Roman"/>
          <w:b/>
          <w:sz w:val="24"/>
          <w:szCs w:val="24"/>
        </w:rPr>
      </w:pPr>
      <w:r>
        <w:rPr>
          <w:rFonts w:ascii="Times New Roman" w:eastAsia="Times New Roman" w:hAnsi="Times New Roman" w:cs="Times New Roman"/>
          <w:b/>
          <w:sz w:val="24"/>
          <w:szCs w:val="24"/>
          <w:u w:val="single"/>
        </w:rPr>
        <w:t xml:space="preserve">Раздел 8. Пищеварение </w:t>
      </w:r>
    </w:p>
    <w:p w:rsidR="001D00D8" w:rsidRPr="00EE21C3" w:rsidRDefault="001D00D8" w:rsidP="001D00D8">
      <w:pPr>
        <w:pStyle w:val="a4"/>
        <w:rPr>
          <w:rFonts w:ascii="Times New Roman" w:hAnsi="Times New Roman" w:cs="Times New Roman"/>
          <w:sz w:val="24"/>
          <w:szCs w:val="24"/>
        </w:rPr>
      </w:pPr>
      <w:r w:rsidRPr="00EE21C3">
        <w:rPr>
          <w:rFonts w:ascii="Times New Roman" w:eastAsia="Times New Roman" w:hAnsi="Times New Roman" w:cs="Times New Roman"/>
          <w:sz w:val="24"/>
          <w:szCs w:val="24"/>
        </w:rPr>
        <w:lastRenderedPageBreak/>
        <w:t>Питательные вещества и пищевые продукты. Потребн</w:t>
      </w:r>
      <w:r>
        <w:rPr>
          <w:rFonts w:ascii="Times New Roman" w:eastAsia="Times New Roman" w:hAnsi="Times New Roman" w:cs="Times New Roman"/>
          <w:sz w:val="24"/>
          <w:szCs w:val="24"/>
        </w:rPr>
        <w:t>ость человека в пище и питател</w:t>
      </w:r>
      <w:r w:rsidRPr="00EE21C3">
        <w:rPr>
          <w:rFonts w:ascii="Times New Roman" w:eastAsia="Times New Roman" w:hAnsi="Times New Roman" w:cs="Times New Roman"/>
          <w:sz w:val="24"/>
          <w:szCs w:val="24"/>
        </w:rPr>
        <w:t xml:space="preserve">ных веществах. Витамины. Пищеварение. Строение и функции органов пищеварения. Пищеварительные железы: печень и поджелудочная железа. Этапы процессов пищеваре-ния. </w:t>
      </w:r>
      <w:r w:rsidRPr="00EE21C3">
        <w:rPr>
          <w:rFonts w:ascii="Times New Roman" w:eastAsia="Times New Roman" w:hAnsi="Times New Roman" w:cs="Times New Roman"/>
          <w:i/>
          <w:iCs/>
          <w:sz w:val="24"/>
          <w:szCs w:val="24"/>
        </w:rPr>
        <w:t>Исследования И.П.Павлова в области пищеварения.</w:t>
      </w:r>
    </w:p>
    <w:p w:rsidR="001D00D8" w:rsidRPr="00EE21C3" w:rsidRDefault="001D00D8" w:rsidP="001D00D8">
      <w:pPr>
        <w:pStyle w:val="a4"/>
        <w:rPr>
          <w:rFonts w:ascii="Times New Roman" w:hAnsi="Times New Roman" w:cs="Times New Roman"/>
          <w:sz w:val="24"/>
          <w:szCs w:val="24"/>
        </w:rPr>
      </w:pPr>
      <w:r w:rsidRPr="0087269B">
        <w:rPr>
          <w:rFonts w:ascii="Times New Roman" w:eastAsia="Times New Roman" w:hAnsi="Times New Roman" w:cs="Times New Roman"/>
          <w:b/>
          <w:sz w:val="24"/>
          <w:szCs w:val="24"/>
        </w:rPr>
        <w:t>Демонстрация</w:t>
      </w:r>
      <w:r w:rsidRPr="00EE21C3">
        <w:rPr>
          <w:rFonts w:ascii="Times New Roman" w:eastAsia="Times New Roman" w:hAnsi="Times New Roman" w:cs="Times New Roman"/>
          <w:sz w:val="24"/>
          <w:szCs w:val="24"/>
        </w:rPr>
        <w:t>. Модель торса человека. Муляжи внутренних органов.</w:t>
      </w:r>
    </w:p>
    <w:p w:rsidR="001D00D8" w:rsidRPr="0087269B" w:rsidRDefault="001D00D8" w:rsidP="001D00D8">
      <w:pPr>
        <w:pStyle w:val="a4"/>
        <w:rPr>
          <w:rFonts w:ascii="Times New Roman" w:hAnsi="Times New Roman" w:cs="Times New Roman"/>
          <w:b/>
          <w:sz w:val="24"/>
          <w:szCs w:val="24"/>
        </w:rPr>
      </w:pPr>
      <w:r w:rsidRPr="0087269B">
        <w:rPr>
          <w:rFonts w:ascii="Times New Roman" w:eastAsia="Times New Roman" w:hAnsi="Times New Roman" w:cs="Times New Roman"/>
          <w:b/>
          <w:sz w:val="24"/>
          <w:szCs w:val="24"/>
        </w:rPr>
        <w:t>Лабораторные и практические работы</w:t>
      </w:r>
    </w:p>
    <w:p w:rsidR="001D00D8" w:rsidRPr="00EE21C3" w:rsidRDefault="001D00D8" w:rsidP="001D00D8">
      <w:pPr>
        <w:pStyle w:val="a4"/>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Возде</w:t>
      </w:r>
      <w:r>
        <w:rPr>
          <w:rFonts w:ascii="Times New Roman" w:eastAsia="Times New Roman" w:hAnsi="Times New Roman" w:cs="Times New Roman"/>
          <w:sz w:val="24"/>
          <w:szCs w:val="24"/>
        </w:rPr>
        <w:t xml:space="preserve">йствие </w:t>
      </w:r>
      <w:r w:rsidRPr="00EE21C3">
        <w:rPr>
          <w:rFonts w:ascii="Times New Roman" w:eastAsia="Times New Roman" w:hAnsi="Times New Roman" w:cs="Times New Roman"/>
          <w:sz w:val="24"/>
          <w:szCs w:val="24"/>
        </w:rPr>
        <w:t xml:space="preserve"> слюны - на крахмал.</w:t>
      </w:r>
    </w:p>
    <w:p w:rsidR="001D00D8" w:rsidRPr="00EE21C3" w:rsidRDefault="001D00D8" w:rsidP="001D00D8">
      <w:pPr>
        <w:pStyle w:val="a4"/>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Определение норм рационального питания.</w:t>
      </w:r>
    </w:p>
    <w:p w:rsidR="001D00D8" w:rsidRPr="0087269B" w:rsidRDefault="001D00D8" w:rsidP="001D00D8">
      <w:pPr>
        <w:pStyle w:val="a4"/>
        <w:rPr>
          <w:rFonts w:ascii="Times New Roman" w:hAnsi="Times New Roman" w:cs="Times New Roman"/>
          <w:b/>
          <w:sz w:val="24"/>
          <w:szCs w:val="24"/>
        </w:rPr>
      </w:pPr>
      <w:r w:rsidRPr="0087269B">
        <w:rPr>
          <w:rFonts w:ascii="Times New Roman" w:eastAsia="Times New Roman" w:hAnsi="Times New Roman" w:cs="Times New Roman"/>
          <w:b/>
          <w:sz w:val="24"/>
          <w:szCs w:val="24"/>
        </w:rPr>
        <w:t>Предметные результаты обучения</w:t>
      </w:r>
    </w:p>
    <w:p w:rsidR="001D00D8" w:rsidRPr="0087269B" w:rsidRDefault="001D00D8" w:rsidP="001D00D8">
      <w:pPr>
        <w:pStyle w:val="a4"/>
        <w:rPr>
          <w:rFonts w:ascii="Times New Roman" w:hAnsi="Times New Roman" w:cs="Times New Roman"/>
          <w:b/>
          <w:sz w:val="24"/>
          <w:szCs w:val="24"/>
        </w:rPr>
      </w:pPr>
      <w:r w:rsidRPr="0087269B">
        <w:rPr>
          <w:rFonts w:ascii="Times New Roman" w:eastAsia="Times New Roman" w:hAnsi="Times New Roman" w:cs="Times New Roman"/>
          <w:b/>
          <w:sz w:val="24"/>
          <w:szCs w:val="24"/>
        </w:rPr>
        <w:t>Учащиеся должны знать:</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органы пищеварительной системы;</w:t>
      </w:r>
    </w:p>
    <w:p w:rsidR="001D00D8" w:rsidRPr="0087269B"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гигиенические меры и меры профилактики нарушения работы пищеварительной сис-темы.</w:t>
      </w:r>
    </w:p>
    <w:p w:rsidR="001D00D8" w:rsidRPr="0087269B" w:rsidRDefault="001D00D8" w:rsidP="001D00D8">
      <w:pPr>
        <w:pStyle w:val="a4"/>
        <w:rPr>
          <w:rFonts w:ascii="Times New Roman" w:hAnsi="Times New Roman" w:cs="Times New Roman"/>
          <w:b/>
          <w:sz w:val="24"/>
          <w:szCs w:val="24"/>
        </w:rPr>
      </w:pPr>
      <w:r w:rsidRPr="0087269B">
        <w:rPr>
          <w:rFonts w:ascii="Times New Roman" w:eastAsia="Times New Roman" w:hAnsi="Times New Roman" w:cs="Times New Roman"/>
          <w:b/>
          <w:sz w:val="24"/>
          <w:szCs w:val="24"/>
        </w:rPr>
        <w:t>Учащиеся должны уметь:</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характеризовать пищеварение в разных отделах пищеварительной системы.</w:t>
      </w:r>
    </w:p>
    <w:p w:rsidR="001D00D8" w:rsidRPr="0087269B" w:rsidRDefault="001D00D8" w:rsidP="001D00D8">
      <w:pPr>
        <w:pStyle w:val="a4"/>
        <w:rPr>
          <w:rFonts w:ascii="Times New Roman" w:eastAsia="Symbol" w:hAnsi="Times New Roman" w:cs="Times New Roman"/>
          <w:b/>
          <w:sz w:val="24"/>
          <w:szCs w:val="24"/>
        </w:rPr>
      </w:pPr>
      <w:r w:rsidRPr="0087269B">
        <w:rPr>
          <w:rFonts w:ascii="Times New Roman" w:eastAsia="Times New Roman" w:hAnsi="Times New Roman" w:cs="Times New Roman"/>
          <w:b/>
          <w:sz w:val="24"/>
          <w:szCs w:val="24"/>
          <w:u w:val="single"/>
        </w:rPr>
        <w:t>Раздел 9. Обмен веще</w:t>
      </w:r>
      <w:r>
        <w:rPr>
          <w:rFonts w:ascii="Times New Roman" w:eastAsia="Times New Roman" w:hAnsi="Times New Roman" w:cs="Times New Roman"/>
          <w:b/>
          <w:sz w:val="24"/>
          <w:szCs w:val="24"/>
          <w:u w:val="single"/>
        </w:rPr>
        <w:t xml:space="preserve">ств и энергии </w:t>
      </w:r>
    </w:p>
    <w:p w:rsidR="001D00D8" w:rsidRPr="00EE21C3" w:rsidRDefault="001D00D8" w:rsidP="001D00D8">
      <w:pPr>
        <w:pStyle w:val="a4"/>
        <w:rPr>
          <w:rFonts w:ascii="Times New Roman" w:eastAsia="Symbol" w:hAnsi="Times New Roman" w:cs="Times New Roman"/>
          <w:sz w:val="24"/>
          <w:szCs w:val="24"/>
        </w:rPr>
      </w:pPr>
      <w:r w:rsidRPr="00EE21C3">
        <w:rPr>
          <w:rFonts w:ascii="Times New Roman" w:eastAsia="Times New Roman" w:hAnsi="Times New Roman" w:cs="Times New Roman"/>
          <w:sz w:val="24"/>
          <w:szCs w:val="24"/>
        </w:rPr>
        <w:t>Общая характеристика обмена веществ и энергии. П</w:t>
      </w:r>
      <w:r>
        <w:rPr>
          <w:rFonts w:ascii="Times New Roman" w:eastAsia="Times New Roman" w:hAnsi="Times New Roman" w:cs="Times New Roman"/>
          <w:sz w:val="24"/>
          <w:szCs w:val="24"/>
        </w:rPr>
        <w:t>ластический и энергетический об</w:t>
      </w:r>
      <w:r w:rsidRPr="00EE21C3">
        <w:rPr>
          <w:rFonts w:ascii="Times New Roman" w:eastAsia="Times New Roman" w:hAnsi="Times New Roman" w:cs="Times New Roman"/>
          <w:sz w:val="24"/>
          <w:szCs w:val="24"/>
        </w:rPr>
        <w:t>мен, их взаимосвязь.</w:t>
      </w:r>
    </w:p>
    <w:p w:rsidR="001D00D8" w:rsidRDefault="001D00D8" w:rsidP="001D00D8">
      <w:pPr>
        <w:pStyle w:val="a4"/>
        <w:rPr>
          <w:rFonts w:ascii="Times New Roman" w:eastAsia="Times New Roman" w:hAnsi="Times New Roman" w:cs="Times New Roman"/>
          <w:sz w:val="24"/>
          <w:szCs w:val="24"/>
        </w:rPr>
      </w:pPr>
      <w:r w:rsidRPr="00EE21C3">
        <w:rPr>
          <w:rFonts w:ascii="Times New Roman" w:eastAsia="Times New Roman" w:hAnsi="Times New Roman" w:cs="Times New Roman"/>
          <w:sz w:val="24"/>
          <w:szCs w:val="24"/>
        </w:rPr>
        <w:t>Витамины, их роль в обмене веществ. Гиповитаминоз. Гипервитаминоз.</w:t>
      </w:r>
    </w:p>
    <w:p w:rsidR="001D00D8" w:rsidRDefault="001D00D8" w:rsidP="001D00D8">
      <w:pPr>
        <w:pStyle w:val="a4"/>
        <w:rPr>
          <w:rFonts w:ascii="Times New Roman" w:eastAsia="Times New Roman" w:hAnsi="Times New Roman" w:cs="Times New Roman"/>
          <w:b/>
          <w:sz w:val="24"/>
          <w:szCs w:val="24"/>
        </w:rPr>
      </w:pPr>
      <w:r w:rsidRPr="0087269B">
        <w:rPr>
          <w:rFonts w:ascii="Times New Roman" w:eastAsia="Times New Roman" w:hAnsi="Times New Roman" w:cs="Times New Roman"/>
          <w:b/>
          <w:sz w:val="24"/>
          <w:szCs w:val="24"/>
        </w:rPr>
        <w:t xml:space="preserve"> Предметные результаты обучения</w:t>
      </w:r>
    </w:p>
    <w:p w:rsidR="001D00D8" w:rsidRPr="0087269B" w:rsidRDefault="001D00D8" w:rsidP="001D00D8">
      <w:pPr>
        <w:pStyle w:val="a4"/>
        <w:rPr>
          <w:rFonts w:ascii="Times New Roman" w:eastAsia="Symbol" w:hAnsi="Times New Roman" w:cs="Times New Roman"/>
          <w:b/>
          <w:sz w:val="24"/>
          <w:szCs w:val="24"/>
        </w:rPr>
      </w:pPr>
      <w:r w:rsidRPr="0087269B">
        <w:rPr>
          <w:rFonts w:ascii="Times New Roman" w:eastAsia="Times New Roman" w:hAnsi="Times New Roman" w:cs="Times New Roman"/>
          <w:b/>
          <w:sz w:val="24"/>
          <w:szCs w:val="24"/>
        </w:rPr>
        <w:t xml:space="preserve"> Учащиеся должны знать:</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особенности пластического и энергетического обмена в организме человека;</w:t>
      </w:r>
    </w:p>
    <w:p w:rsidR="001D00D8" w:rsidRPr="00EE21C3" w:rsidRDefault="001D00D8" w:rsidP="001D00D8">
      <w:pPr>
        <w:pStyle w:val="a4"/>
        <w:rPr>
          <w:rFonts w:ascii="Times New Roman" w:eastAsia="Symbol" w:hAnsi="Times New Roman" w:cs="Times New Roman"/>
          <w:sz w:val="24"/>
          <w:szCs w:val="24"/>
        </w:rPr>
      </w:pPr>
      <w:r w:rsidRPr="00EE21C3">
        <w:rPr>
          <w:rFonts w:ascii="Times New Roman" w:eastAsia="Times New Roman" w:hAnsi="Times New Roman" w:cs="Times New Roman"/>
          <w:sz w:val="24"/>
          <w:szCs w:val="24"/>
        </w:rPr>
        <w:t>роль витаминов.</w:t>
      </w:r>
    </w:p>
    <w:p w:rsidR="001D00D8" w:rsidRPr="0087269B" w:rsidRDefault="001D00D8" w:rsidP="001D00D8">
      <w:pPr>
        <w:pStyle w:val="a4"/>
        <w:rPr>
          <w:rFonts w:ascii="Times New Roman" w:hAnsi="Times New Roman" w:cs="Times New Roman"/>
          <w:b/>
          <w:sz w:val="24"/>
          <w:szCs w:val="24"/>
        </w:rPr>
      </w:pPr>
      <w:r w:rsidRPr="0087269B">
        <w:rPr>
          <w:rFonts w:ascii="Times New Roman" w:eastAsia="Times New Roman" w:hAnsi="Times New Roman" w:cs="Times New Roman"/>
          <w:b/>
          <w:sz w:val="24"/>
          <w:szCs w:val="24"/>
        </w:rPr>
        <w:t>Учащиеся должны уметь:</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 xml:space="preserve">выявлять существенные признаки обмена веществ и превращения энергии. </w:t>
      </w:r>
    </w:p>
    <w:p w:rsidR="001D00D8" w:rsidRPr="0087269B" w:rsidRDefault="001D00D8" w:rsidP="001D00D8">
      <w:pPr>
        <w:pStyle w:val="a4"/>
        <w:rPr>
          <w:rFonts w:ascii="Times New Roman" w:eastAsia="Symbol" w:hAnsi="Times New Roman" w:cs="Times New Roman"/>
          <w:b/>
          <w:sz w:val="24"/>
          <w:szCs w:val="24"/>
        </w:rPr>
      </w:pPr>
      <w:r w:rsidRPr="0087269B">
        <w:rPr>
          <w:rFonts w:ascii="Times New Roman" w:eastAsia="Times New Roman" w:hAnsi="Times New Roman" w:cs="Times New Roman"/>
          <w:b/>
          <w:sz w:val="24"/>
          <w:szCs w:val="24"/>
          <w:u w:val="single"/>
        </w:rPr>
        <w:t xml:space="preserve">Раздел 10. </w:t>
      </w:r>
      <w:r>
        <w:rPr>
          <w:rFonts w:ascii="Times New Roman" w:eastAsia="Times New Roman" w:hAnsi="Times New Roman" w:cs="Times New Roman"/>
          <w:b/>
          <w:sz w:val="24"/>
          <w:szCs w:val="24"/>
          <w:u w:val="single"/>
        </w:rPr>
        <w:t xml:space="preserve">Выделение. Покровы тела </w:t>
      </w:r>
    </w:p>
    <w:p w:rsidR="001D00D8" w:rsidRPr="00EE21C3" w:rsidRDefault="001D00D8" w:rsidP="001D00D8">
      <w:pPr>
        <w:pStyle w:val="a4"/>
        <w:rPr>
          <w:rFonts w:ascii="Times New Roman" w:eastAsia="Symbol" w:hAnsi="Times New Roman" w:cs="Times New Roman"/>
          <w:sz w:val="24"/>
          <w:szCs w:val="24"/>
        </w:rPr>
      </w:pPr>
      <w:r w:rsidRPr="00EE21C3">
        <w:rPr>
          <w:rFonts w:ascii="Times New Roman" w:eastAsia="Times New Roman" w:hAnsi="Times New Roman" w:cs="Times New Roman"/>
          <w:sz w:val="24"/>
          <w:szCs w:val="24"/>
        </w:rPr>
        <w:t xml:space="preserve">Конечные продукты обмена веществ. Органы выделения. Почки, их строение и функции. Образование мочи. Роль кожи в выведении из организма продуктов обмена веществ. </w:t>
      </w:r>
      <w:r w:rsidRPr="0087269B">
        <w:rPr>
          <w:rFonts w:ascii="Times New Roman" w:eastAsia="Times New Roman" w:hAnsi="Times New Roman" w:cs="Times New Roman"/>
          <w:b/>
          <w:sz w:val="24"/>
          <w:szCs w:val="24"/>
        </w:rPr>
        <w:t>Демонстрация</w:t>
      </w:r>
      <w:r w:rsidRPr="00EE21C3">
        <w:rPr>
          <w:rFonts w:ascii="Times New Roman" w:eastAsia="Times New Roman" w:hAnsi="Times New Roman" w:cs="Times New Roman"/>
          <w:sz w:val="24"/>
          <w:szCs w:val="24"/>
        </w:rPr>
        <w:t>. Модель почек.</w:t>
      </w:r>
    </w:p>
    <w:p w:rsidR="001D00D8" w:rsidRDefault="001D00D8" w:rsidP="001D00D8">
      <w:pPr>
        <w:pStyle w:val="a4"/>
        <w:rPr>
          <w:rFonts w:ascii="Times New Roman" w:eastAsia="Times New Roman" w:hAnsi="Times New Roman" w:cs="Times New Roman"/>
          <w:b/>
          <w:sz w:val="24"/>
          <w:szCs w:val="24"/>
        </w:rPr>
      </w:pPr>
      <w:r w:rsidRPr="0087269B">
        <w:rPr>
          <w:rFonts w:ascii="Times New Roman" w:eastAsia="Times New Roman" w:hAnsi="Times New Roman" w:cs="Times New Roman"/>
          <w:b/>
          <w:sz w:val="24"/>
          <w:szCs w:val="24"/>
        </w:rPr>
        <w:t xml:space="preserve">Предметные результаты обучения </w:t>
      </w:r>
    </w:p>
    <w:p w:rsidR="001D00D8" w:rsidRPr="0087269B" w:rsidRDefault="001D00D8" w:rsidP="001D00D8">
      <w:pPr>
        <w:pStyle w:val="a4"/>
        <w:rPr>
          <w:rFonts w:ascii="Times New Roman" w:eastAsia="Symbol" w:hAnsi="Times New Roman" w:cs="Times New Roman"/>
          <w:b/>
          <w:sz w:val="24"/>
          <w:szCs w:val="24"/>
        </w:rPr>
      </w:pPr>
      <w:r w:rsidRPr="0087269B">
        <w:rPr>
          <w:rFonts w:ascii="Times New Roman" w:eastAsia="Times New Roman" w:hAnsi="Times New Roman" w:cs="Times New Roman"/>
          <w:b/>
          <w:sz w:val="24"/>
          <w:szCs w:val="24"/>
        </w:rPr>
        <w:t>Учащиеся должны знать:</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органы мочевыделительной системы;</w:t>
      </w:r>
    </w:p>
    <w:p w:rsidR="001D00D8" w:rsidRPr="00F84B28"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меры профилактики заболеваний мочевыделительной системы.</w:t>
      </w:r>
    </w:p>
    <w:p w:rsidR="001D00D8" w:rsidRDefault="001D00D8" w:rsidP="001D00D8">
      <w:pPr>
        <w:pStyle w:val="a4"/>
        <w:rPr>
          <w:rFonts w:ascii="Times New Roman" w:eastAsia="Times New Roman" w:hAnsi="Times New Roman" w:cs="Times New Roman"/>
          <w:sz w:val="24"/>
          <w:szCs w:val="24"/>
        </w:rPr>
      </w:pPr>
      <w:r w:rsidRPr="0087269B">
        <w:rPr>
          <w:rFonts w:ascii="Times New Roman" w:eastAsia="Times New Roman" w:hAnsi="Times New Roman" w:cs="Times New Roman"/>
          <w:b/>
          <w:sz w:val="24"/>
          <w:szCs w:val="24"/>
        </w:rPr>
        <w:t>Строение и функции кожи</w:t>
      </w:r>
      <w:r w:rsidRPr="00EE21C3">
        <w:rPr>
          <w:rFonts w:ascii="Times New Roman" w:eastAsia="Times New Roman" w:hAnsi="Times New Roman" w:cs="Times New Roman"/>
          <w:sz w:val="24"/>
          <w:szCs w:val="24"/>
        </w:rPr>
        <w:t>. Роль кожи в теплорегуляции. Закаливание. Гигиенические требования к одежде, обуви. Заболевания кожи и их предупреждение.</w:t>
      </w:r>
    </w:p>
    <w:p w:rsidR="001D00D8" w:rsidRPr="00EE21C3" w:rsidRDefault="001D00D8" w:rsidP="001D00D8">
      <w:pPr>
        <w:pStyle w:val="a4"/>
        <w:rPr>
          <w:rFonts w:ascii="Times New Roman" w:hAnsi="Times New Roman" w:cs="Times New Roman"/>
          <w:sz w:val="24"/>
          <w:szCs w:val="24"/>
        </w:rPr>
      </w:pPr>
      <w:r w:rsidRPr="0087269B">
        <w:rPr>
          <w:rFonts w:ascii="Times New Roman" w:eastAsia="Times New Roman" w:hAnsi="Times New Roman" w:cs="Times New Roman"/>
          <w:b/>
          <w:sz w:val="24"/>
          <w:szCs w:val="24"/>
        </w:rPr>
        <w:t>Демонстрация</w:t>
      </w:r>
      <w:r w:rsidRPr="00EE21C3">
        <w:rPr>
          <w:rFonts w:ascii="Times New Roman" w:eastAsia="Times New Roman" w:hAnsi="Times New Roman" w:cs="Times New Roman"/>
          <w:sz w:val="24"/>
          <w:szCs w:val="24"/>
        </w:rPr>
        <w:t>. Схемы, иллюстрирующие строение кожных покровов человека, произ-водные кожи.</w:t>
      </w:r>
    </w:p>
    <w:p w:rsidR="001D00D8" w:rsidRPr="0087269B" w:rsidRDefault="001D00D8" w:rsidP="001D00D8">
      <w:pPr>
        <w:pStyle w:val="a4"/>
        <w:rPr>
          <w:rFonts w:ascii="Times New Roman" w:hAnsi="Times New Roman" w:cs="Times New Roman"/>
          <w:b/>
          <w:sz w:val="24"/>
          <w:szCs w:val="24"/>
        </w:rPr>
      </w:pPr>
      <w:r w:rsidRPr="0087269B">
        <w:rPr>
          <w:rFonts w:ascii="Times New Roman" w:eastAsia="Times New Roman" w:hAnsi="Times New Roman" w:cs="Times New Roman"/>
          <w:b/>
          <w:sz w:val="24"/>
          <w:szCs w:val="24"/>
        </w:rPr>
        <w:t>Предметные результаты обучения</w:t>
      </w:r>
    </w:p>
    <w:p w:rsidR="001D00D8" w:rsidRPr="0087269B" w:rsidRDefault="001D00D8" w:rsidP="001D00D8">
      <w:pPr>
        <w:pStyle w:val="a4"/>
        <w:rPr>
          <w:rFonts w:ascii="Times New Roman" w:hAnsi="Times New Roman" w:cs="Times New Roman"/>
          <w:b/>
          <w:sz w:val="24"/>
          <w:szCs w:val="24"/>
        </w:rPr>
      </w:pPr>
      <w:r w:rsidRPr="0087269B">
        <w:rPr>
          <w:rFonts w:ascii="Times New Roman" w:eastAsia="Times New Roman" w:hAnsi="Times New Roman" w:cs="Times New Roman"/>
          <w:b/>
          <w:sz w:val="24"/>
          <w:szCs w:val="24"/>
        </w:rPr>
        <w:t>Учащиеся должны знать:</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строение и функции кожи;</w:t>
      </w:r>
    </w:p>
    <w:p w:rsidR="001D00D8" w:rsidRPr="0087269B" w:rsidRDefault="001D00D8" w:rsidP="001D00D8">
      <w:pPr>
        <w:pStyle w:val="a4"/>
        <w:rPr>
          <w:rFonts w:ascii="Times New Roman" w:eastAsia="Symbol" w:hAnsi="Times New Roman" w:cs="Times New Roman"/>
          <w:b/>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 xml:space="preserve">гигиенические требования по уходу за кожей, ногтями, волосами, обувью и одеждой. </w:t>
      </w:r>
      <w:r w:rsidRPr="0087269B">
        <w:rPr>
          <w:rFonts w:ascii="Times New Roman" w:eastAsia="Times New Roman" w:hAnsi="Times New Roman" w:cs="Times New Roman"/>
          <w:b/>
          <w:sz w:val="24"/>
          <w:szCs w:val="24"/>
        </w:rPr>
        <w:t>Учащиеся должны уметь:</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объяснять механизм терморегуляции;</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оказывать первую помощь при</w:t>
      </w: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повреждения кожи, тепловых и солнечных ударах.</w:t>
      </w:r>
    </w:p>
    <w:p w:rsidR="001D00D8" w:rsidRPr="0087269B" w:rsidRDefault="001D00D8" w:rsidP="001D00D8">
      <w:pPr>
        <w:pStyle w:val="a4"/>
        <w:rPr>
          <w:rFonts w:ascii="Times New Roman" w:eastAsia="Symbol" w:hAnsi="Times New Roman" w:cs="Times New Roman"/>
          <w:b/>
          <w:sz w:val="24"/>
          <w:szCs w:val="24"/>
        </w:rPr>
      </w:pPr>
      <w:r w:rsidRPr="0087269B">
        <w:rPr>
          <w:rFonts w:ascii="Times New Roman" w:eastAsia="Times New Roman" w:hAnsi="Times New Roman" w:cs="Times New Roman"/>
          <w:b/>
          <w:sz w:val="24"/>
          <w:szCs w:val="24"/>
          <w:u w:val="single"/>
        </w:rPr>
        <w:t>Раздел 11.</w:t>
      </w:r>
      <w:r>
        <w:rPr>
          <w:rFonts w:ascii="Times New Roman" w:eastAsia="Times New Roman" w:hAnsi="Times New Roman" w:cs="Times New Roman"/>
          <w:b/>
          <w:sz w:val="24"/>
          <w:szCs w:val="24"/>
          <w:u w:val="single"/>
        </w:rPr>
        <w:t xml:space="preserve"> Размножение и развитие </w:t>
      </w:r>
    </w:p>
    <w:p w:rsidR="001D00D8" w:rsidRDefault="001D00D8" w:rsidP="001D00D8">
      <w:pPr>
        <w:pStyle w:val="a4"/>
        <w:rPr>
          <w:rFonts w:ascii="Times New Roman" w:eastAsia="Times New Roman" w:hAnsi="Times New Roman" w:cs="Times New Roman"/>
          <w:sz w:val="24"/>
          <w:szCs w:val="24"/>
        </w:rPr>
      </w:pPr>
      <w:r w:rsidRPr="00EE21C3">
        <w:rPr>
          <w:rFonts w:ascii="Times New Roman" w:eastAsia="Times New Roman" w:hAnsi="Times New Roman" w:cs="Times New Roman"/>
          <w:sz w:val="24"/>
          <w:szCs w:val="24"/>
        </w:rPr>
        <w:t>Система органов размножения: строение и гигиена. Оплодотворение. Внутриутробное развитие, роды. Лактация. Рост и развитие ребѐнка. Планирование семьи.</w:t>
      </w:r>
    </w:p>
    <w:p w:rsidR="001D00D8" w:rsidRPr="00460829" w:rsidRDefault="001D00D8" w:rsidP="001D00D8">
      <w:pPr>
        <w:pStyle w:val="a4"/>
        <w:rPr>
          <w:rFonts w:ascii="Times New Roman" w:hAnsi="Times New Roman" w:cs="Times New Roman"/>
          <w:b/>
          <w:sz w:val="24"/>
          <w:szCs w:val="24"/>
        </w:rPr>
      </w:pPr>
      <w:r w:rsidRPr="00460829">
        <w:rPr>
          <w:rFonts w:ascii="Times New Roman" w:eastAsia="Times New Roman" w:hAnsi="Times New Roman" w:cs="Times New Roman"/>
          <w:b/>
          <w:sz w:val="24"/>
          <w:szCs w:val="24"/>
        </w:rPr>
        <w:t>Предметные результаты обучения</w:t>
      </w:r>
    </w:p>
    <w:p w:rsidR="001D00D8" w:rsidRPr="00460829" w:rsidRDefault="001D00D8" w:rsidP="001D00D8">
      <w:pPr>
        <w:pStyle w:val="a4"/>
        <w:rPr>
          <w:rFonts w:ascii="Times New Roman" w:hAnsi="Times New Roman" w:cs="Times New Roman"/>
          <w:b/>
          <w:sz w:val="24"/>
          <w:szCs w:val="24"/>
        </w:rPr>
      </w:pPr>
      <w:r w:rsidRPr="00460829">
        <w:rPr>
          <w:rFonts w:ascii="Times New Roman" w:eastAsia="Times New Roman" w:hAnsi="Times New Roman" w:cs="Times New Roman"/>
          <w:b/>
          <w:sz w:val="24"/>
          <w:szCs w:val="24"/>
        </w:rPr>
        <w:t>Учащиеся должны знать:</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строение и функции органов половой системы человека;</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 xml:space="preserve">основные этапы внутриутробного и возрастного развития человека. </w:t>
      </w:r>
    </w:p>
    <w:p w:rsidR="001D00D8" w:rsidRPr="00460829" w:rsidRDefault="001D00D8" w:rsidP="001D00D8">
      <w:pPr>
        <w:pStyle w:val="a4"/>
        <w:rPr>
          <w:rFonts w:ascii="Times New Roman" w:eastAsia="Symbol" w:hAnsi="Times New Roman" w:cs="Times New Roman"/>
          <w:b/>
          <w:sz w:val="24"/>
          <w:szCs w:val="24"/>
        </w:rPr>
      </w:pPr>
      <w:r w:rsidRPr="00460829">
        <w:rPr>
          <w:rFonts w:ascii="Times New Roman" w:eastAsia="Times New Roman" w:hAnsi="Times New Roman" w:cs="Times New Roman"/>
          <w:b/>
          <w:sz w:val="24"/>
          <w:szCs w:val="24"/>
          <w:u w:val="single"/>
        </w:rPr>
        <w:t xml:space="preserve">Раздел 12. Высшая </w:t>
      </w:r>
      <w:r>
        <w:rPr>
          <w:rFonts w:ascii="Times New Roman" w:eastAsia="Times New Roman" w:hAnsi="Times New Roman" w:cs="Times New Roman"/>
          <w:b/>
          <w:sz w:val="24"/>
          <w:szCs w:val="24"/>
          <w:u w:val="single"/>
        </w:rPr>
        <w:t xml:space="preserve">нервная деятельность </w:t>
      </w:r>
    </w:p>
    <w:p w:rsidR="001D00D8" w:rsidRPr="00EE21C3" w:rsidRDefault="001D00D8" w:rsidP="001D00D8">
      <w:pPr>
        <w:pStyle w:val="a4"/>
        <w:rPr>
          <w:rFonts w:ascii="Times New Roman" w:eastAsia="Symbol" w:hAnsi="Times New Roman" w:cs="Times New Roman"/>
          <w:sz w:val="24"/>
          <w:szCs w:val="24"/>
        </w:rPr>
      </w:pPr>
      <w:r w:rsidRPr="00EE21C3">
        <w:rPr>
          <w:rFonts w:ascii="Times New Roman" w:eastAsia="Times New Roman" w:hAnsi="Times New Roman" w:cs="Times New Roman"/>
          <w:sz w:val="24"/>
          <w:szCs w:val="24"/>
        </w:rPr>
        <w:lastRenderedPageBreak/>
        <w:t xml:space="preserve">Рефлекс - основа нервной деятельности. </w:t>
      </w:r>
      <w:r w:rsidRPr="00EE21C3">
        <w:rPr>
          <w:rFonts w:ascii="Times New Roman" w:eastAsia="Times New Roman" w:hAnsi="Times New Roman" w:cs="Times New Roman"/>
          <w:i/>
          <w:iCs/>
          <w:sz w:val="24"/>
          <w:szCs w:val="24"/>
        </w:rPr>
        <w:t xml:space="preserve">Исследования И.М.Сеченова,И.П.Павлова,А.А. Ухтомского, П. К. Анохина. </w:t>
      </w:r>
      <w:r w:rsidRPr="00EE21C3">
        <w:rPr>
          <w:rFonts w:ascii="Times New Roman" w:eastAsia="Times New Roman" w:hAnsi="Times New Roman" w:cs="Times New Roman"/>
          <w:sz w:val="24"/>
          <w:szCs w:val="24"/>
        </w:rPr>
        <w:t>Виды рефлексов.Формы поведения.Особенности высшейнервной деятельности и поведения человека. Познавательные процессы. Торможение. Типы нервной системы. Речь. Мышление. Сознание. Биологические ритмы. Сон, его значение и гигиена. Гигиена умственного труда. Память. Эмоции. Особенности психики человека.</w:t>
      </w:r>
    </w:p>
    <w:p w:rsidR="001D00D8" w:rsidRPr="00460829" w:rsidRDefault="001D00D8" w:rsidP="001D00D8">
      <w:pPr>
        <w:pStyle w:val="a4"/>
        <w:rPr>
          <w:rFonts w:ascii="Times New Roman" w:eastAsia="Symbol" w:hAnsi="Times New Roman" w:cs="Times New Roman"/>
          <w:b/>
          <w:sz w:val="24"/>
          <w:szCs w:val="24"/>
        </w:rPr>
      </w:pPr>
      <w:r w:rsidRPr="00460829">
        <w:rPr>
          <w:rFonts w:ascii="Times New Roman" w:eastAsia="Times New Roman" w:hAnsi="Times New Roman" w:cs="Times New Roman"/>
          <w:b/>
          <w:sz w:val="24"/>
          <w:szCs w:val="24"/>
          <w:u w:val="single"/>
        </w:rPr>
        <w:t>Разд</w:t>
      </w:r>
      <w:r>
        <w:rPr>
          <w:rFonts w:ascii="Times New Roman" w:eastAsia="Times New Roman" w:hAnsi="Times New Roman" w:cs="Times New Roman"/>
          <w:b/>
          <w:sz w:val="24"/>
          <w:szCs w:val="24"/>
          <w:u w:val="single"/>
        </w:rPr>
        <w:t xml:space="preserve">ел 13. Человек и его здоровье </w:t>
      </w:r>
    </w:p>
    <w:p w:rsidR="001D00D8" w:rsidRPr="00EE21C3" w:rsidRDefault="001D00D8" w:rsidP="001D00D8">
      <w:pPr>
        <w:pStyle w:val="a4"/>
        <w:rPr>
          <w:rFonts w:ascii="Times New Roman" w:eastAsia="Symbol" w:hAnsi="Times New Roman" w:cs="Times New Roman"/>
          <w:sz w:val="24"/>
          <w:szCs w:val="24"/>
        </w:rPr>
      </w:pPr>
      <w:r w:rsidRPr="00EE21C3">
        <w:rPr>
          <w:rFonts w:ascii="Times New Roman" w:eastAsia="Times New Roman" w:hAnsi="Times New Roman" w:cs="Times New Roman"/>
          <w:sz w:val="24"/>
          <w:szCs w:val="24"/>
        </w:rPr>
        <w:t>Соблюдение санитарно-гигиенических норм и правил здорового образа жизни. Оказание первой доврачебной помощи при кровотечении, отравлении угарным газом, спасении утопающего, травмах, ожогах, обморожении. Укрепление здоровья: двигательная актив-ность, закаливание. Факторы риска: стрессы, гиподинамия, переутомление. Вредные привычки, их влияние на здоровье человека. Человек и окружающая среда. Окружающая среда как источник веществ и энергии. Среда обитания. Правила поведения человека в окружающей среде.</w:t>
      </w:r>
    </w:p>
    <w:p w:rsidR="001D00D8" w:rsidRPr="00460829" w:rsidRDefault="001D00D8" w:rsidP="001D00D8">
      <w:pPr>
        <w:pStyle w:val="a4"/>
        <w:rPr>
          <w:rFonts w:ascii="Times New Roman" w:eastAsia="Symbol" w:hAnsi="Times New Roman" w:cs="Times New Roman"/>
          <w:b/>
          <w:sz w:val="24"/>
          <w:szCs w:val="24"/>
        </w:rPr>
      </w:pPr>
      <w:r w:rsidRPr="00460829">
        <w:rPr>
          <w:rFonts w:ascii="Times New Roman" w:eastAsia="Times New Roman" w:hAnsi="Times New Roman" w:cs="Times New Roman"/>
          <w:b/>
          <w:sz w:val="24"/>
          <w:szCs w:val="24"/>
        </w:rPr>
        <w:t>Лабораторные и практические работы</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EE21C3">
        <w:rPr>
          <w:rFonts w:ascii="Times New Roman" w:eastAsia="Times New Roman" w:hAnsi="Times New Roman" w:cs="Times New Roman"/>
          <w:sz w:val="24"/>
          <w:szCs w:val="24"/>
        </w:rPr>
        <w:t xml:space="preserve">Изучение приѐмов остановки артериального и венозного кровотечений. Анализ и оценка влияния на здоровье человека факторов окружающей среды. </w:t>
      </w:r>
    </w:p>
    <w:p w:rsidR="001D00D8" w:rsidRDefault="001D00D8" w:rsidP="001D00D8">
      <w:pPr>
        <w:pStyle w:val="a4"/>
        <w:rPr>
          <w:rFonts w:ascii="Times New Roman" w:eastAsia="Times New Roman" w:hAnsi="Times New Roman" w:cs="Times New Roman"/>
          <w:b/>
          <w:sz w:val="24"/>
          <w:szCs w:val="24"/>
        </w:rPr>
      </w:pPr>
      <w:r w:rsidRPr="00460829">
        <w:rPr>
          <w:rFonts w:ascii="Times New Roman" w:eastAsia="Times New Roman" w:hAnsi="Times New Roman" w:cs="Times New Roman"/>
          <w:b/>
          <w:sz w:val="24"/>
          <w:szCs w:val="24"/>
        </w:rPr>
        <w:t xml:space="preserve">Предметные результаты обучения </w:t>
      </w:r>
    </w:p>
    <w:p w:rsidR="001D00D8" w:rsidRPr="00460829" w:rsidRDefault="001D00D8" w:rsidP="001D00D8">
      <w:pPr>
        <w:pStyle w:val="a4"/>
        <w:rPr>
          <w:rFonts w:ascii="Times New Roman" w:eastAsia="Symbol" w:hAnsi="Times New Roman" w:cs="Times New Roman"/>
          <w:b/>
          <w:sz w:val="24"/>
          <w:szCs w:val="24"/>
        </w:rPr>
      </w:pPr>
      <w:r w:rsidRPr="00460829">
        <w:rPr>
          <w:rFonts w:ascii="Times New Roman" w:eastAsia="Times New Roman" w:hAnsi="Times New Roman" w:cs="Times New Roman"/>
          <w:b/>
          <w:sz w:val="24"/>
          <w:szCs w:val="24"/>
        </w:rPr>
        <w:t>Учащиеся должны знать:</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особенности высшей нервной деятельности человека;</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значение сна, его фазы.</w:t>
      </w:r>
    </w:p>
    <w:p w:rsidR="001D00D8" w:rsidRPr="00460829" w:rsidRDefault="001D00D8" w:rsidP="001D00D8">
      <w:pPr>
        <w:pStyle w:val="a4"/>
        <w:rPr>
          <w:rFonts w:ascii="Times New Roman" w:hAnsi="Times New Roman" w:cs="Times New Roman"/>
          <w:b/>
          <w:sz w:val="24"/>
          <w:szCs w:val="24"/>
        </w:rPr>
      </w:pPr>
      <w:r w:rsidRPr="00460829">
        <w:rPr>
          <w:rFonts w:ascii="Times New Roman" w:eastAsia="Times New Roman" w:hAnsi="Times New Roman" w:cs="Times New Roman"/>
          <w:b/>
          <w:sz w:val="24"/>
          <w:szCs w:val="24"/>
        </w:rPr>
        <w:t>Учащиеся должны уметь:</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выделять существенные признаки психики человека;</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 xml:space="preserve">характеризовать типы нервной системы. </w:t>
      </w:r>
    </w:p>
    <w:p w:rsidR="001D00D8" w:rsidRDefault="001D00D8" w:rsidP="001D00D8">
      <w:pPr>
        <w:pStyle w:val="a4"/>
        <w:rPr>
          <w:rFonts w:ascii="Times New Roman" w:eastAsia="Times New Roman" w:hAnsi="Times New Roman" w:cs="Times New Roman"/>
          <w:b/>
          <w:sz w:val="24"/>
          <w:szCs w:val="24"/>
        </w:rPr>
      </w:pPr>
      <w:r w:rsidRPr="00460829">
        <w:rPr>
          <w:rFonts w:ascii="Times New Roman" w:eastAsia="Times New Roman" w:hAnsi="Times New Roman" w:cs="Times New Roman"/>
          <w:b/>
          <w:sz w:val="24"/>
          <w:szCs w:val="24"/>
        </w:rPr>
        <w:t xml:space="preserve">Предметные результаты обучения </w:t>
      </w:r>
    </w:p>
    <w:p w:rsidR="001D00D8" w:rsidRPr="00460829" w:rsidRDefault="001D00D8" w:rsidP="001D00D8">
      <w:pPr>
        <w:pStyle w:val="a4"/>
        <w:rPr>
          <w:rFonts w:ascii="Times New Roman" w:eastAsia="Symbol" w:hAnsi="Times New Roman" w:cs="Times New Roman"/>
          <w:b/>
          <w:sz w:val="24"/>
          <w:szCs w:val="24"/>
        </w:rPr>
      </w:pPr>
      <w:r w:rsidRPr="00460829">
        <w:rPr>
          <w:rFonts w:ascii="Times New Roman" w:eastAsia="Times New Roman" w:hAnsi="Times New Roman" w:cs="Times New Roman"/>
          <w:b/>
          <w:sz w:val="24"/>
          <w:szCs w:val="24"/>
        </w:rPr>
        <w:t>Учащиеся должны знать:</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приѐмы рациональной организации труда и отдыха;</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 xml:space="preserve">отрицательное влияние вредных привычек. </w:t>
      </w:r>
    </w:p>
    <w:p w:rsidR="001D00D8" w:rsidRPr="00460829" w:rsidRDefault="001D00D8" w:rsidP="001D00D8">
      <w:pPr>
        <w:pStyle w:val="a4"/>
        <w:rPr>
          <w:rFonts w:ascii="Times New Roman" w:eastAsia="Symbol" w:hAnsi="Times New Roman" w:cs="Times New Roman"/>
          <w:b/>
          <w:sz w:val="24"/>
          <w:szCs w:val="24"/>
        </w:rPr>
      </w:pPr>
      <w:r w:rsidRPr="00460829">
        <w:rPr>
          <w:rFonts w:ascii="Times New Roman" w:eastAsia="Times New Roman" w:hAnsi="Times New Roman" w:cs="Times New Roman"/>
          <w:b/>
          <w:sz w:val="24"/>
          <w:szCs w:val="24"/>
        </w:rPr>
        <w:t>Учащиеся должны уметь:</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соблюдать нормы личной гигиены и профилактики заболеваний;</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оказывать первую доврачебную помощь.</w:t>
      </w:r>
    </w:p>
    <w:p w:rsidR="001D00D8" w:rsidRPr="00F84B28" w:rsidRDefault="001D00D8" w:rsidP="001D00D8">
      <w:pPr>
        <w:pStyle w:val="a4"/>
        <w:rPr>
          <w:rFonts w:ascii="Times New Roman" w:eastAsia="Times New Roman" w:hAnsi="Times New Roman" w:cs="Times New Roman"/>
          <w:b/>
          <w:sz w:val="24"/>
          <w:szCs w:val="24"/>
        </w:rPr>
      </w:pPr>
      <w:r w:rsidRPr="00460829">
        <w:rPr>
          <w:rFonts w:ascii="Times New Roman" w:eastAsia="Times New Roman" w:hAnsi="Times New Roman" w:cs="Times New Roman"/>
          <w:b/>
          <w:sz w:val="24"/>
          <w:szCs w:val="24"/>
        </w:rPr>
        <w:t>Метапредметные результаты обучения</w:t>
      </w:r>
    </w:p>
    <w:p w:rsidR="001D00D8" w:rsidRPr="00460829" w:rsidRDefault="001D00D8" w:rsidP="001D00D8">
      <w:pPr>
        <w:pStyle w:val="a4"/>
        <w:rPr>
          <w:rFonts w:ascii="Times New Roman" w:hAnsi="Times New Roman" w:cs="Times New Roman"/>
          <w:b/>
          <w:sz w:val="24"/>
          <w:szCs w:val="24"/>
        </w:rPr>
      </w:pPr>
      <w:r w:rsidRPr="00460829">
        <w:rPr>
          <w:rFonts w:ascii="Times New Roman" w:eastAsia="Times New Roman" w:hAnsi="Times New Roman" w:cs="Times New Roman"/>
          <w:b/>
          <w:sz w:val="24"/>
          <w:szCs w:val="24"/>
        </w:rPr>
        <w:t>Учащиеся должны уметь:</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планировать собственную учебную деятельност</w:t>
      </w:r>
      <w:r w:rsidR="0078327E">
        <w:rPr>
          <w:rFonts w:ascii="Times New Roman" w:eastAsia="Times New Roman" w:hAnsi="Times New Roman" w:cs="Times New Roman"/>
          <w:sz w:val="24"/>
          <w:szCs w:val="24"/>
        </w:rPr>
        <w:t>ь как самостоятельно, так и под руко</w:t>
      </w:r>
      <w:r w:rsidRPr="00EE21C3">
        <w:rPr>
          <w:rFonts w:ascii="Times New Roman" w:eastAsia="Times New Roman" w:hAnsi="Times New Roman" w:cs="Times New Roman"/>
          <w:sz w:val="24"/>
          <w:szCs w:val="24"/>
        </w:rPr>
        <w:t>водством учителя;</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участвовать в совместной деятельности (работа в малых группах);</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работать в соответствии с поставленной задачей, планом;</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выделять главные и существенные признаки понятий;</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составлять описание объектов;</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составлять простые и сложные планы текста;</w:t>
      </w:r>
    </w:p>
    <w:p w:rsidR="001D00D8" w:rsidRPr="00EE21C3"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осуществлять поиск и отбор информации в дополнительных источниках;</w:t>
      </w:r>
    </w:p>
    <w:p w:rsidR="001D00D8" w:rsidRPr="00460829"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EE21C3">
        <w:rPr>
          <w:rFonts w:ascii="Times New Roman" w:eastAsia="Times New Roman" w:hAnsi="Times New Roman" w:cs="Times New Roman"/>
          <w:sz w:val="24"/>
          <w:szCs w:val="24"/>
        </w:rPr>
        <w:t>выявлять причинно-следственные связи;</w:t>
      </w:r>
    </w:p>
    <w:p w:rsidR="001D00D8" w:rsidRPr="001F1D0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1F1D05">
        <w:rPr>
          <w:rFonts w:ascii="Times New Roman" w:eastAsia="Times New Roman" w:hAnsi="Times New Roman" w:cs="Times New Roman"/>
          <w:sz w:val="24"/>
          <w:szCs w:val="24"/>
        </w:rPr>
        <w:t>работать со всеми компонентами текста;</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F1D05">
        <w:rPr>
          <w:rFonts w:ascii="Times New Roman" w:eastAsia="Times New Roman" w:hAnsi="Times New Roman" w:cs="Times New Roman"/>
          <w:sz w:val="24"/>
          <w:szCs w:val="24"/>
        </w:rPr>
        <w:t>оценивать свою работу и деятельность одноклассников.</w:t>
      </w:r>
    </w:p>
    <w:p w:rsidR="001D00D8" w:rsidRPr="00460829" w:rsidRDefault="001D00D8" w:rsidP="001D00D8">
      <w:pPr>
        <w:pStyle w:val="a4"/>
        <w:rPr>
          <w:rFonts w:ascii="Times New Roman" w:eastAsia="Symbol" w:hAnsi="Times New Roman" w:cs="Times New Roman"/>
          <w:b/>
          <w:sz w:val="24"/>
          <w:szCs w:val="24"/>
        </w:rPr>
      </w:pPr>
      <w:r w:rsidRPr="00460829">
        <w:rPr>
          <w:rFonts w:ascii="Times New Roman" w:eastAsia="Times New Roman" w:hAnsi="Times New Roman" w:cs="Times New Roman"/>
          <w:b/>
          <w:sz w:val="24"/>
          <w:szCs w:val="24"/>
        </w:rPr>
        <w:t xml:space="preserve"> Личностные результаты обучения</w:t>
      </w:r>
    </w:p>
    <w:p w:rsidR="001D00D8" w:rsidRPr="001F1D0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1F1D05">
        <w:rPr>
          <w:rFonts w:ascii="Times New Roman" w:eastAsia="Times New Roman" w:hAnsi="Times New Roman" w:cs="Times New Roman"/>
          <w:sz w:val="24"/>
          <w:szCs w:val="24"/>
        </w:rPr>
        <w:t>формирование ответственного отношения к учению, труду;</w:t>
      </w:r>
    </w:p>
    <w:p w:rsidR="001D00D8" w:rsidRPr="001F1D0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1F1D05">
        <w:rPr>
          <w:rFonts w:ascii="Times New Roman" w:eastAsia="Times New Roman" w:hAnsi="Times New Roman" w:cs="Times New Roman"/>
          <w:sz w:val="24"/>
          <w:szCs w:val="24"/>
        </w:rPr>
        <w:t>формирование целостного мировоззрения;</w:t>
      </w:r>
    </w:p>
    <w:p w:rsidR="001D00D8" w:rsidRPr="001F1D0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1F1D05">
        <w:rPr>
          <w:rFonts w:ascii="Times New Roman" w:eastAsia="Times New Roman" w:hAnsi="Times New Roman" w:cs="Times New Roman"/>
          <w:sz w:val="24"/>
          <w:szCs w:val="24"/>
        </w:rPr>
        <w:t>формирование осознанности и уважительного отношения к коллегам, другим людям;</w:t>
      </w:r>
    </w:p>
    <w:p w:rsidR="001D00D8" w:rsidRPr="001F1D05" w:rsidRDefault="001D00D8" w:rsidP="001D00D8">
      <w:pPr>
        <w:pStyle w:val="a4"/>
        <w:rPr>
          <w:rFonts w:ascii="Times New Roman" w:eastAsia="Symbol" w:hAnsi="Times New Roman" w:cs="Times New Roman"/>
          <w:sz w:val="24"/>
          <w:szCs w:val="24"/>
        </w:rPr>
      </w:pPr>
      <w:r>
        <w:rPr>
          <w:rFonts w:ascii="Times New Roman" w:eastAsia="Times New Roman" w:hAnsi="Times New Roman" w:cs="Times New Roman"/>
          <w:sz w:val="24"/>
          <w:szCs w:val="24"/>
        </w:rPr>
        <w:t xml:space="preserve">- </w:t>
      </w:r>
      <w:r w:rsidRPr="001F1D05">
        <w:rPr>
          <w:rFonts w:ascii="Times New Roman" w:eastAsia="Times New Roman" w:hAnsi="Times New Roman" w:cs="Times New Roman"/>
          <w:sz w:val="24"/>
          <w:szCs w:val="24"/>
        </w:rPr>
        <w:t>формирование коммуникативной компетенции в общении с коллегами;</w:t>
      </w:r>
    </w:p>
    <w:p w:rsidR="001D00D8" w:rsidRDefault="001D00D8" w:rsidP="001D00D8">
      <w:pPr>
        <w:pStyle w:val="a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F1D05">
        <w:rPr>
          <w:rFonts w:ascii="Times New Roman" w:eastAsia="Times New Roman" w:hAnsi="Times New Roman" w:cs="Times New Roman"/>
          <w:sz w:val="24"/>
          <w:szCs w:val="24"/>
        </w:rPr>
        <w:t>формирование основ экологической культуры.</w:t>
      </w:r>
    </w:p>
    <w:p w:rsidR="001D00D8" w:rsidRDefault="001D00D8" w:rsidP="001D00D8">
      <w:pPr>
        <w:pStyle w:val="a4"/>
        <w:rPr>
          <w:rFonts w:ascii="Times New Roman" w:eastAsia="Times New Roman" w:hAnsi="Times New Roman" w:cs="Times New Roman"/>
          <w:sz w:val="24"/>
          <w:szCs w:val="24"/>
        </w:rPr>
      </w:pPr>
    </w:p>
    <w:p w:rsidR="00AF562D" w:rsidRPr="00AD6954" w:rsidRDefault="00AF562D" w:rsidP="00AF562D">
      <w:pPr>
        <w:rPr>
          <w:rFonts w:ascii="Times New Roman" w:hAnsi="Times New Roman" w:cs="Times New Roman"/>
        </w:rPr>
      </w:pPr>
    </w:p>
    <w:p w:rsidR="00AF562D" w:rsidRPr="007B3708" w:rsidRDefault="00AF562D" w:rsidP="00AF562D">
      <w:pPr>
        <w:pStyle w:val="ab"/>
        <w:jc w:val="center"/>
        <w:rPr>
          <w:rFonts w:ascii="Times New Roman" w:hAnsi="Times New Roman" w:cs="Times New Roman"/>
          <w:b/>
        </w:rPr>
      </w:pPr>
    </w:p>
    <w:p w:rsidR="00AF562D" w:rsidRPr="007B3708" w:rsidRDefault="00AF562D" w:rsidP="007B3708">
      <w:pPr>
        <w:pStyle w:val="a4"/>
        <w:rPr>
          <w:rFonts w:ascii="Times New Roman" w:hAnsi="Times New Roman" w:cs="Times New Roman"/>
          <w:b/>
          <w:sz w:val="16"/>
          <w:szCs w:val="16"/>
        </w:rPr>
      </w:pPr>
      <w:r w:rsidRPr="007B3708">
        <w:rPr>
          <w:rFonts w:ascii="Times New Roman" w:hAnsi="Times New Roman" w:cs="Times New Roman"/>
          <w:b/>
          <w:sz w:val="16"/>
          <w:szCs w:val="16"/>
        </w:rPr>
        <w:t>КАЛЕНДАРНО- ТЕМАТИЧЕСКОЕ ПЛАНИРОВАНИЕ по биологии 5кл. на 2018-2019 учебный год</w:t>
      </w:r>
    </w:p>
    <w:tbl>
      <w:tblPr>
        <w:tblStyle w:val="ac"/>
        <w:tblW w:w="16840" w:type="dxa"/>
        <w:tblInd w:w="-856" w:type="dxa"/>
        <w:tblLayout w:type="fixed"/>
        <w:tblLook w:val="04A0" w:firstRow="1" w:lastRow="0" w:firstColumn="1" w:lastColumn="0" w:noHBand="0" w:noVBand="1"/>
      </w:tblPr>
      <w:tblGrid>
        <w:gridCol w:w="567"/>
        <w:gridCol w:w="1418"/>
        <w:gridCol w:w="567"/>
        <w:gridCol w:w="1418"/>
        <w:gridCol w:w="2410"/>
        <w:gridCol w:w="5924"/>
        <w:gridCol w:w="142"/>
        <w:gridCol w:w="2693"/>
        <w:gridCol w:w="851"/>
        <w:gridCol w:w="850"/>
      </w:tblGrid>
      <w:tr w:rsidR="00AF562D" w:rsidRPr="007B3708" w:rsidTr="007B3708">
        <w:trPr>
          <w:trHeight w:val="435"/>
        </w:trPr>
        <w:tc>
          <w:tcPr>
            <w:tcW w:w="567" w:type="dxa"/>
            <w:vMerge w:val="restart"/>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w:t>
            </w:r>
          </w:p>
        </w:tc>
        <w:tc>
          <w:tcPr>
            <w:tcW w:w="1418" w:type="dxa"/>
            <w:vMerge w:val="restart"/>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Изучаемый раздел, тема учебного материала</w:t>
            </w:r>
          </w:p>
        </w:tc>
        <w:tc>
          <w:tcPr>
            <w:tcW w:w="567" w:type="dxa"/>
            <w:vMerge w:val="restart"/>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Количество</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часов</w:t>
            </w:r>
          </w:p>
        </w:tc>
        <w:tc>
          <w:tcPr>
            <w:tcW w:w="1418" w:type="dxa"/>
            <w:vMerge w:val="restart"/>
          </w:tcPr>
          <w:p w:rsidR="00AF562D" w:rsidRPr="007B3708" w:rsidRDefault="007B3708" w:rsidP="007B3708">
            <w:pPr>
              <w:pStyle w:val="a4"/>
              <w:rPr>
                <w:rFonts w:ascii="Times New Roman" w:hAnsi="Times New Roman" w:cs="Times New Roman"/>
                <w:sz w:val="16"/>
                <w:szCs w:val="16"/>
              </w:rPr>
            </w:pPr>
            <w:r>
              <w:rPr>
                <w:rFonts w:ascii="Times New Roman" w:hAnsi="Times New Roman" w:cs="Times New Roman"/>
                <w:sz w:val="16"/>
                <w:szCs w:val="16"/>
              </w:rPr>
              <w:t>урок</w:t>
            </w:r>
          </w:p>
        </w:tc>
        <w:tc>
          <w:tcPr>
            <w:tcW w:w="11169" w:type="dxa"/>
            <w:gridSpan w:val="4"/>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Планируемые результаты</w:t>
            </w:r>
          </w:p>
        </w:tc>
        <w:tc>
          <w:tcPr>
            <w:tcW w:w="1701" w:type="dxa"/>
            <w:gridSpan w:val="2"/>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Сроки</w:t>
            </w:r>
          </w:p>
        </w:tc>
      </w:tr>
      <w:tr w:rsidR="00AF562D" w:rsidRPr="007B3708" w:rsidTr="007B3708">
        <w:trPr>
          <w:trHeight w:val="416"/>
        </w:trPr>
        <w:tc>
          <w:tcPr>
            <w:tcW w:w="567" w:type="dxa"/>
            <w:vMerge/>
          </w:tcPr>
          <w:p w:rsidR="00AF562D" w:rsidRPr="007B3708" w:rsidRDefault="00AF562D" w:rsidP="007B3708">
            <w:pPr>
              <w:pStyle w:val="a4"/>
              <w:rPr>
                <w:rFonts w:ascii="Times New Roman" w:hAnsi="Times New Roman" w:cs="Times New Roman"/>
                <w:sz w:val="16"/>
                <w:szCs w:val="16"/>
              </w:rPr>
            </w:pPr>
          </w:p>
        </w:tc>
        <w:tc>
          <w:tcPr>
            <w:tcW w:w="1418" w:type="dxa"/>
            <w:vMerge/>
          </w:tcPr>
          <w:p w:rsidR="00AF562D" w:rsidRPr="007B3708" w:rsidRDefault="00AF562D" w:rsidP="007B3708">
            <w:pPr>
              <w:pStyle w:val="a4"/>
              <w:rPr>
                <w:rFonts w:ascii="Times New Roman" w:hAnsi="Times New Roman" w:cs="Times New Roman"/>
                <w:sz w:val="16"/>
                <w:szCs w:val="16"/>
              </w:rPr>
            </w:pPr>
          </w:p>
        </w:tc>
        <w:tc>
          <w:tcPr>
            <w:tcW w:w="567" w:type="dxa"/>
            <w:vMerge/>
          </w:tcPr>
          <w:p w:rsidR="00AF562D" w:rsidRPr="007B3708" w:rsidRDefault="00AF562D" w:rsidP="007B3708">
            <w:pPr>
              <w:pStyle w:val="a4"/>
              <w:rPr>
                <w:rFonts w:ascii="Times New Roman" w:hAnsi="Times New Roman" w:cs="Times New Roman"/>
                <w:sz w:val="16"/>
                <w:szCs w:val="16"/>
              </w:rPr>
            </w:pPr>
          </w:p>
        </w:tc>
        <w:tc>
          <w:tcPr>
            <w:tcW w:w="1418" w:type="dxa"/>
            <w:vMerge/>
          </w:tcPr>
          <w:p w:rsidR="00AF562D" w:rsidRPr="007B3708" w:rsidRDefault="00AF562D" w:rsidP="007B3708">
            <w:pPr>
              <w:pStyle w:val="a4"/>
              <w:rPr>
                <w:rFonts w:ascii="Times New Roman" w:hAnsi="Times New Roman" w:cs="Times New Roman"/>
                <w:sz w:val="16"/>
                <w:szCs w:val="16"/>
              </w:rPr>
            </w:pP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Предметные </w:t>
            </w:r>
          </w:p>
        </w:tc>
        <w:tc>
          <w:tcPr>
            <w:tcW w:w="5924"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Метапредметные УУД</w:t>
            </w:r>
          </w:p>
        </w:tc>
        <w:tc>
          <w:tcPr>
            <w:tcW w:w="2835" w:type="dxa"/>
            <w:gridSpan w:val="2"/>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Личностные УУД</w:t>
            </w:r>
          </w:p>
        </w:tc>
        <w:tc>
          <w:tcPr>
            <w:tcW w:w="851"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план</w:t>
            </w:r>
          </w:p>
        </w:tc>
        <w:tc>
          <w:tcPr>
            <w:tcW w:w="85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факт</w:t>
            </w:r>
          </w:p>
        </w:tc>
      </w:tr>
      <w:tr w:rsidR="00AF562D" w:rsidRPr="007B3708" w:rsidTr="007B3708">
        <w:trPr>
          <w:trHeight w:val="748"/>
        </w:trPr>
        <w:tc>
          <w:tcPr>
            <w:tcW w:w="16840" w:type="dxa"/>
            <w:gridSpan w:val="10"/>
          </w:tcPr>
          <w:p w:rsidR="00AF562D" w:rsidRPr="007B3708" w:rsidRDefault="00AF562D" w:rsidP="007B3708">
            <w:pPr>
              <w:pStyle w:val="a4"/>
              <w:rPr>
                <w:rFonts w:ascii="Times New Roman" w:hAnsi="Times New Roman" w:cs="Times New Roman"/>
                <w:sz w:val="16"/>
                <w:szCs w:val="16"/>
              </w:rPr>
            </w:pP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Раздел 1.Живой организм (8 ч. )</w:t>
            </w:r>
          </w:p>
        </w:tc>
      </w:tr>
      <w:tr w:rsidR="00AF562D" w:rsidRPr="007B3708" w:rsidTr="007B3708">
        <w:trPr>
          <w:trHeight w:val="1752"/>
        </w:trPr>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Что такое живой организм.</w:t>
            </w: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Урок «открытия нового знания»</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Научиться выделять признаки живых организмов, черты сходства и отличия растений и животных; приобретать навыки чтения биологического текста.</w:t>
            </w:r>
          </w:p>
          <w:p w:rsidR="00AF562D" w:rsidRPr="007B3708" w:rsidRDefault="00AF562D" w:rsidP="007B3708">
            <w:pPr>
              <w:pStyle w:val="a4"/>
              <w:rPr>
                <w:rFonts w:ascii="Times New Roman" w:hAnsi="Times New Roman" w:cs="Times New Roman"/>
                <w:sz w:val="16"/>
                <w:szCs w:val="16"/>
              </w:rPr>
            </w:pPr>
          </w:p>
        </w:tc>
        <w:tc>
          <w:tcPr>
            <w:tcW w:w="5924"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i/>
                <w:sz w:val="16"/>
                <w:szCs w:val="16"/>
              </w:rPr>
              <w:t xml:space="preserve">Коммуникативные: </w:t>
            </w:r>
            <w:r w:rsidRPr="007B3708">
              <w:rPr>
                <w:rFonts w:ascii="Times New Roman" w:hAnsi="Times New Roman" w:cs="Times New Roman"/>
                <w:sz w:val="16"/>
                <w:szCs w:val="16"/>
              </w:rPr>
              <w:t>слушать и слышать друг друга; выражать мысли в соответствии с задачами и условиями коммуникациями.</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самостоятельно обнаруживать учебную проблему, выдвигать версии решения проблемы.</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sz w:val="16"/>
                <w:szCs w:val="16"/>
              </w:rPr>
              <w:t>выделять, анализировать, сравнивать факты; вычитывать все уровни текстовой информации.</w:t>
            </w:r>
          </w:p>
        </w:tc>
        <w:tc>
          <w:tcPr>
            <w:tcW w:w="2835" w:type="dxa"/>
            <w:gridSpan w:val="2"/>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 «стартовой» мотивации к изучению нового материала</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2.</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Наука о живой природе.</w:t>
            </w: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Урок «открытия нового знания»</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Познакомиться с предметом изучения биологии, узнать какие еще науки относятся к биологическим ; научиться применять биологические  знания в современном мире</w:t>
            </w:r>
          </w:p>
        </w:tc>
        <w:tc>
          <w:tcPr>
            <w:tcW w:w="5924" w:type="dxa"/>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r w:rsidRPr="007B3708">
              <w:rPr>
                <w:rFonts w:ascii="Times New Roman" w:hAnsi="Times New Roman" w:cs="Times New Roman"/>
                <w:sz w:val="16"/>
                <w:szCs w:val="16"/>
              </w:rPr>
              <w:t>: добывать недостающую информацию с помощью вопросов (познавательная инициативность).</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применять поисковую деятельность при помощи компьютерных средств</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преобразовывать информацию из одного вида в другой (текст в таблицу)</w:t>
            </w:r>
          </w:p>
        </w:tc>
        <w:tc>
          <w:tcPr>
            <w:tcW w:w="2835" w:type="dxa"/>
            <w:gridSpan w:val="2"/>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 навыков, способствующих применению биологических знаний в современном мире</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3.</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Методы изучения живой природы.</w:t>
            </w:r>
          </w:p>
          <w:p w:rsidR="00AF562D" w:rsidRPr="007B3708" w:rsidRDefault="00AF562D" w:rsidP="007B3708">
            <w:pPr>
              <w:pStyle w:val="a4"/>
              <w:rPr>
                <w:rFonts w:ascii="Times New Roman" w:hAnsi="Times New Roman" w:cs="Times New Roman"/>
                <w:sz w:val="16"/>
                <w:szCs w:val="16"/>
              </w:rPr>
            </w:pPr>
          </w:p>
          <w:p w:rsidR="00AF562D" w:rsidRPr="007B3708" w:rsidRDefault="00AF562D" w:rsidP="007B3708">
            <w:pPr>
              <w:pStyle w:val="a4"/>
              <w:rPr>
                <w:rFonts w:ascii="Times New Roman" w:hAnsi="Times New Roman" w:cs="Times New Roman"/>
                <w:sz w:val="16"/>
                <w:szCs w:val="16"/>
              </w:rPr>
            </w:pP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Л.Р. № 1 «Знакомство с оборудованием для новых исследований» </w:t>
            </w:r>
          </w:p>
          <w:p w:rsidR="00AF562D" w:rsidRPr="007B3708" w:rsidRDefault="00AF562D" w:rsidP="007B3708">
            <w:pPr>
              <w:pStyle w:val="a4"/>
              <w:rPr>
                <w:rFonts w:ascii="Times New Roman" w:hAnsi="Times New Roman" w:cs="Times New Roman"/>
                <w:sz w:val="16"/>
                <w:szCs w:val="16"/>
              </w:rPr>
            </w:pP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Научиться выделять особенности основных методов, применяемых в биологии; научиться различать оборудование для научных исследований</w:t>
            </w:r>
          </w:p>
        </w:tc>
        <w:tc>
          <w:tcPr>
            <w:tcW w:w="5924" w:type="dxa"/>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проявлять исследовательскую деятельность, распределять роли в группе</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Работать по плану, сверять свои действия с целью</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преобразовывать информацию из одного вида в другой (текст в таблицу)</w:t>
            </w:r>
          </w:p>
        </w:tc>
        <w:tc>
          <w:tcPr>
            <w:tcW w:w="2835" w:type="dxa"/>
            <w:gridSpan w:val="2"/>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 устойчивой мотивации к исследовательской деятельности</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4.</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Увеличительные приборы.                          </w:t>
            </w: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Л.Р. № 2 «Устройство ручной лупы, светового микроскопа»</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Научиться различать основные части микроскопа и их предназначение; освоить правила работы с микроскопом</w:t>
            </w:r>
          </w:p>
        </w:tc>
        <w:tc>
          <w:tcPr>
            <w:tcW w:w="5924" w:type="dxa"/>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устанавливать рабочие отношения в группе, проявлять интерес к исследовательской деятельности</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самостоятельно обнаруживать учебную проблему</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Выбирать наиболее эффективные способы решения задач в зависимости от конкретных условий</w:t>
            </w:r>
          </w:p>
        </w:tc>
        <w:tc>
          <w:tcPr>
            <w:tcW w:w="2835" w:type="dxa"/>
            <w:gridSpan w:val="2"/>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 устойчивой мотивации к исследовательской деятельности</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5.</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Живые клетки.</w:t>
            </w:r>
          </w:p>
          <w:p w:rsidR="00AF562D" w:rsidRPr="007B3708" w:rsidRDefault="00AF562D" w:rsidP="007B3708">
            <w:pPr>
              <w:pStyle w:val="a4"/>
              <w:rPr>
                <w:rFonts w:ascii="Times New Roman" w:hAnsi="Times New Roman" w:cs="Times New Roman"/>
                <w:sz w:val="16"/>
                <w:szCs w:val="16"/>
              </w:rPr>
            </w:pP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Л.Р. № 3 «Строение клеток кожицы чешуи лука»</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Научиться различать на рисунках различные структуры клетки; определять отличия растительной и животной клеток</w:t>
            </w:r>
          </w:p>
        </w:tc>
        <w:tc>
          <w:tcPr>
            <w:tcW w:w="5924" w:type="dxa"/>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устанавливать рабочие отношения в паре, проявлять интерес к исследовательской деятельности</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самостоятельно обнаруживать учебную проблему</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вычитывать все уровни текстовой информации, преобразовывать информацию в форме рисунка</w:t>
            </w:r>
          </w:p>
        </w:tc>
        <w:tc>
          <w:tcPr>
            <w:tcW w:w="2835" w:type="dxa"/>
            <w:gridSpan w:val="2"/>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 познавательного интереса к предмету исследования</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6.</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Химический состав клетки.                           </w:t>
            </w: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Л,Р. № 4 «Определение состава семян пшеницы»</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Научиться при помощи простых опытов определять наличие белков, жиров, углеводов в семенах растений</w:t>
            </w:r>
          </w:p>
        </w:tc>
        <w:tc>
          <w:tcPr>
            <w:tcW w:w="5924" w:type="dxa"/>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устанавливать рабочие отношения в паре, проявлять интерес к исследовательской деятельности</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самостоятельно обнаруживать учебную проблему</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выбирать наиболее эффективные способы решения задач в зависимости от конкретных условий</w:t>
            </w:r>
          </w:p>
          <w:p w:rsidR="00AF562D" w:rsidRPr="007B3708" w:rsidRDefault="00AF562D" w:rsidP="007B3708">
            <w:pPr>
              <w:pStyle w:val="a4"/>
              <w:rPr>
                <w:rFonts w:ascii="Times New Roman" w:hAnsi="Times New Roman" w:cs="Times New Roman"/>
                <w:sz w:val="16"/>
                <w:szCs w:val="16"/>
              </w:rPr>
            </w:pPr>
          </w:p>
        </w:tc>
        <w:tc>
          <w:tcPr>
            <w:tcW w:w="2835" w:type="dxa"/>
            <w:gridSpan w:val="2"/>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 устойчивой мотивации к исследовательской деятельности</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7.</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Вещества и          явления в окружающей          среде.</w:t>
            </w: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Урок «открытия нового знания»</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Познакомиться с отличиями чистых веществ от смесей, простых веществ от сложных; иметь представление об основных физических и химических явлениях</w:t>
            </w:r>
          </w:p>
        </w:tc>
        <w:tc>
          <w:tcPr>
            <w:tcW w:w="5924" w:type="dxa"/>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формировать навыки учебного сотрудничества в ходе индивидуальной работы</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выдвигать версии решения </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выявлять причины и следствия простых явлений</w:t>
            </w:r>
          </w:p>
        </w:tc>
        <w:tc>
          <w:tcPr>
            <w:tcW w:w="2835" w:type="dxa"/>
            <w:gridSpan w:val="2"/>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 навыков, позволяющих проводить анализ и сравнивать различные явления</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8.</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Великие естествоиспытатели.</w:t>
            </w: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Урок «открытия нового знания»</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Познакомиться с именами некоторых ученых, иметь представление об  их вкладе в биологию</w:t>
            </w:r>
          </w:p>
        </w:tc>
        <w:tc>
          <w:tcPr>
            <w:tcW w:w="5924" w:type="dxa"/>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добывать недостающую информацию с помощью вопросов</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применять методы информационного поиска, в том числе с помощью компьютерных средств</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составлять тезисы</w:t>
            </w:r>
          </w:p>
        </w:tc>
        <w:tc>
          <w:tcPr>
            <w:tcW w:w="2835" w:type="dxa"/>
            <w:gridSpan w:val="2"/>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 умения логически выстраивать рассказ по предложенному плану</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16840" w:type="dxa"/>
            <w:gridSpan w:val="10"/>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Раздел 2. Многообразие живых организмов14ч.</w:t>
            </w:r>
          </w:p>
          <w:p w:rsidR="00AF562D" w:rsidRPr="007B3708" w:rsidRDefault="00AF562D" w:rsidP="007B3708">
            <w:pPr>
              <w:pStyle w:val="a4"/>
              <w:rPr>
                <w:rFonts w:ascii="Times New Roman" w:hAnsi="Times New Roman" w:cs="Times New Roman"/>
                <w:sz w:val="16"/>
                <w:szCs w:val="16"/>
              </w:rPr>
            </w:pPr>
          </w:p>
        </w:tc>
      </w:tr>
      <w:tr w:rsidR="00AF562D" w:rsidRPr="007B3708" w:rsidTr="007B3708">
        <w:trPr>
          <w:trHeight w:val="1719"/>
        </w:trPr>
        <w:tc>
          <w:tcPr>
            <w:tcW w:w="567" w:type="dxa"/>
          </w:tcPr>
          <w:p w:rsidR="00AF562D" w:rsidRPr="007B3708" w:rsidRDefault="00AF562D" w:rsidP="007B3708">
            <w:pPr>
              <w:pStyle w:val="a4"/>
              <w:rPr>
                <w:rFonts w:ascii="Times New Roman" w:hAnsi="Times New Roman" w:cs="Times New Roman"/>
                <w:sz w:val="16"/>
                <w:szCs w:val="16"/>
              </w:rPr>
            </w:pP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9</w:t>
            </w:r>
          </w:p>
          <w:p w:rsidR="00AF562D" w:rsidRPr="007B3708" w:rsidRDefault="00AF562D" w:rsidP="007B3708">
            <w:pPr>
              <w:pStyle w:val="a4"/>
              <w:rPr>
                <w:rFonts w:ascii="Times New Roman" w:hAnsi="Times New Roman" w:cs="Times New Roman"/>
                <w:sz w:val="16"/>
                <w:szCs w:val="16"/>
              </w:rPr>
            </w:pPr>
          </w:p>
          <w:p w:rsidR="00AF562D" w:rsidRPr="007B3708" w:rsidRDefault="00AF562D" w:rsidP="007B3708">
            <w:pPr>
              <w:pStyle w:val="a4"/>
              <w:rPr>
                <w:rFonts w:ascii="Times New Roman" w:hAnsi="Times New Roman" w:cs="Times New Roman"/>
                <w:sz w:val="16"/>
                <w:szCs w:val="16"/>
              </w:rPr>
            </w:pPr>
          </w:p>
          <w:p w:rsidR="00AF562D" w:rsidRPr="007B3708" w:rsidRDefault="00AF562D" w:rsidP="007B3708">
            <w:pPr>
              <w:pStyle w:val="a4"/>
              <w:rPr>
                <w:rFonts w:ascii="Times New Roman" w:hAnsi="Times New Roman" w:cs="Times New Roman"/>
                <w:sz w:val="16"/>
                <w:szCs w:val="16"/>
              </w:rPr>
            </w:pPr>
          </w:p>
        </w:tc>
        <w:tc>
          <w:tcPr>
            <w:tcW w:w="1418" w:type="dxa"/>
          </w:tcPr>
          <w:p w:rsidR="00AF562D" w:rsidRPr="007B3708" w:rsidRDefault="00AF562D" w:rsidP="007B3708">
            <w:pPr>
              <w:pStyle w:val="a4"/>
              <w:rPr>
                <w:rFonts w:ascii="Times New Roman" w:hAnsi="Times New Roman" w:cs="Times New Roman"/>
                <w:sz w:val="16"/>
                <w:szCs w:val="16"/>
              </w:rPr>
            </w:pP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Как развивалась жизнь на Земле.</w:t>
            </w:r>
          </w:p>
          <w:p w:rsidR="00AF562D" w:rsidRPr="007B3708" w:rsidRDefault="00AF562D" w:rsidP="007B3708">
            <w:pPr>
              <w:pStyle w:val="a4"/>
              <w:rPr>
                <w:rFonts w:ascii="Times New Roman" w:hAnsi="Times New Roman" w:cs="Times New Roman"/>
                <w:sz w:val="16"/>
                <w:szCs w:val="16"/>
              </w:rPr>
            </w:pPr>
          </w:p>
          <w:p w:rsidR="00AF562D" w:rsidRPr="007B3708" w:rsidRDefault="00AF562D" w:rsidP="007B3708">
            <w:pPr>
              <w:pStyle w:val="a4"/>
              <w:rPr>
                <w:rFonts w:ascii="Times New Roman" w:hAnsi="Times New Roman" w:cs="Times New Roman"/>
                <w:sz w:val="16"/>
                <w:szCs w:val="16"/>
              </w:rPr>
            </w:pPr>
          </w:p>
        </w:tc>
        <w:tc>
          <w:tcPr>
            <w:tcW w:w="567" w:type="dxa"/>
          </w:tcPr>
          <w:p w:rsidR="00AF562D" w:rsidRPr="007B3708" w:rsidRDefault="00AF562D" w:rsidP="007B3708">
            <w:pPr>
              <w:pStyle w:val="a4"/>
              <w:rPr>
                <w:rFonts w:ascii="Times New Roman" w:hAnsi="Times New Roman" w:cs="Times New Roman"/>
                <w:sz w:val="16"/>
                <w:szCs w:val="16"/>
              </w:rPr>
            </w:pPr>
          </w:p>
          <w:p w:rsidR="00AF562D" w:rsidRPr="007B3708" w:rsidRDefault="00AF562D" w:rsidP="007B3708">
            <w:pPr>
              <w:pStyle w:val="a4"/>
              <w:rPr>
                <w:rFonts w:ascii="Times New Roman" w:hAnsi="Times New Roman" w:cs="Times New Roman"/>
                <w:sz w:val="16"/>
                <w:szCs w:val="16"/>
              </w:rPr>
            </w:pPr>
          </w:p>
          <w:p w:rsidR="00AF562D" w:rsidRPr="007B3708" w:rsidRDefault="00AF562D" w:rsidP="007B3708">
            <w:pPr>
              <w:pStyle w:val="a4"/>
              <w:rPr>
                <w:rFonts w:ascii="Times New Roman" w:hAnsi="Times New Roman" w:cs="Times New Roman"/>
                <w:sz w:val="16"/>
                <w:szCs w:val="16"/>
              </w:rPr>
            </w:pP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Урок изучения нового материала</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Познакомиться с основами научных представлений о том, когда появилась жизнь на Земле, иметь представление об основных этапах развития жизни на планете.</w:t>
            </w:r>
          </w:p>
          <w:p w:rsidR="00AF562D" w:rsidRPr="007B3708" w:rsidRDefault="00AF562D" w:rsidP="007B3708">
            <w:pPr>
              <w:pStyle w:val="a4"/>
              <w:rPr>
                <w:rFonts w:ascii="Times New Roman" w:hAnsi="Times New Roman" w:cs="Times New Roman"/>
                <w:sz w:val="16"/>
                <w:szCs w:val="16"/>
              </w:rPr>
            </w:pP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добывать недостающую информацию с помощью вопросов</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применять методы информационного поиска, в том числе с помощью компьютерных средств</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уметь составлять рассказ по алгоритму рассуждения;</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преобразовывать информацию из одного вида в другой (текст в таблицу)</w:t>
            </w: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Формирование интересов учащихся к проблемам, связанным с развитием жизни на Земле. </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rPr>
          <w:trHeight w:val="1718"/>
        </w:trPr>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10</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Разнообразие живого.</w:t>
            </w:r>
          </w:p>
        </w:tc>
        <w:tc>
          <w:tcPr>
            <w:tcW w:w="567" w:type="dxa"/>
          </w:tcPr>
          <w:p w:rsidR="00AF562D" w:rsidRPr="007B3708" w:rsidRDefault="00AF562D" w:rsidP="007B3708">
            <w:pPr>
              <w:pStyle w:val="a4"/>
              <w:rPr>
                <w:rFonts w:ascii="Times New Roman" w:hAnsi="Times New Roman" w:cs="Times New Roman"/>
                <w:sz w:val="16"/>
                <w:szCs w:val="16"/>
              </w:rPr>
            </w:pP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Урок - беседа</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Познакомиться с основными единицами биологической классификации в порядке возрастания и убывания; научиться выделять царства живых организмов и их признаки.</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добывать недостающую информацию с помощью вопросов</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применять методы информационного поиска, в том числе с помощью компьютерных средств</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уметь составлять рассказ по алгоритму рассуждения;</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sz w:val="16"/>
                <w:szCs w:val="16"/>
              </w:rPr>
              <w:t>преобразовывать информацию из одного вида в другой (текст в таблицу)</w:t>
            </w: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 у учащихся навыков составления рассказа по выработанному алгоритму</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Бактерии.</w:t>
            </w: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Комбинированный урок</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Научиться выделять основные характеристики царства Бактерии; представлять значение бактерий в природе, а так же их положительную и отрицательную роль в жизни человека</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формировать навыки учебного сотрудничества в ходе индивидуальной групповой работы</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проектировать маршрут преодоления затруднений в обучении через включение в новые виды деятельности и формы сотрудничества</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уметь сопоставлять биологический текст с иллюстрациями учебника</w:t>
            </w: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 у учащихся умений выделять положительные и отрицательные качества, а так же определять их относитель-ность в изменяющихся условиях</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12</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Грибы.</w:t>
            </w: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Комбинированный урок</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Познакомиться с основами строения шляпочных грибов, научиться называть представителей съедобных. Несъедобных, ядовитых и плесневых грибов; определять значение грибов в природе, а так же положительную и отрицательную роль в жизни человека</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формировать навыки алгоритма построения и реализации новых знаний</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проектировать маршрут преодоления затруднений в обучении через включение в новые виды деятельности и формы</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уметь сопоставлять биологический текст с иллюстрациями учебника</w:t>
            </w: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 у учащихся умений выделять положительные и отрицательные качества, а так же определять их относитель-ность в изменяющихся условиях</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13</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Водоросли.</w:t>
            </w: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Комбинированный урок</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Научиться проводить сравнительную характеристику представителей различных царств живой природы; выделять особенности царства растения; иметь представления об одноклеточных и многоклеточных водорослях</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добывать недостающую информацию с помощью вопросов</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В диалоге с учителем совершенствовать самостоятельно выработанные критерии оценки</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уметь сопоставлять биологический текст с иллюстрациями учебника</w:t>
            </w: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Формирование развитие умения логически рассуждать, а так же сравнивать и делать выводы </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14</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Мхи.</w:t>
            </w: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Комбинированный урок</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Продолжить формирование навыков сравнительной характеристики различных групп растений; научиться определять значение мхов в природе и жизни человека</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формировать навыки алгоритма построения и реализации новых знаний</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проектировать маршрут преодоления затруднений в обучении через включение в новые виды деятельности и формы</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уметь сопоставлять биологический текст с иллюстрациями учебника</w:t>
            </w:r>
          </w:p>
          <w:p w:rsidR="00AF562D" w:rsidRPr="007B3708" w:rsidRDefault="00AF562D" w:rsidP="007B3708">
            <w:pPr>
              <w:pStyle w:val="a4"/>
              <w:rPr>
                <w:rFonts w:ascii="Times New Roman" w:hAnsi="Times New Roman" w:cs="Times New Roman"/>
                <w:sz w:val="16"/>
                <w:szCs w:val="16"/>
              </w:rPr>
            </w:pP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Формирование у учащихся способностей выделять признаки приспособленности к данным условиям, а так же их относительность в изменяющемся мире; формирование умений давать характеристику, логически рассуждать, а так же сравнивать и делать выводы </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15</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Папоротники.</w:t>
            </w: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Комбинированный урок</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Научиться выделять и сравнивать особенности условий существования современных и древних папоротников; выявлять значение современных и древних папоротников для природы и человека</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формировать навыки учебного сотрудничества в ходе индивидуальной групповой работы</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проектировать маршрут преодоления затруднений в обучении через включение в новые виды деятельности и формы</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уметь сопоставлять биологический текст с иллюстрациями учебника</w:t>
            </w:r>
          </w:p>
          <w:p w:rsidR="00AF562D" w:rsidRPr="007B3708" w:rsidRDefault="00AF562D" w:rsidP="007B3708">
            <w:pPr>
              <w:pStyle w:val="a4"/>
              <w:rPr>
                <w:rFonts w:ascii="Times New Roman" w:hAnsi="Times New Roman" w:cs="Times New Roman"/>
                <w:sz w:val="16"/>
                <w:szCs w:val="16"/>
              </w:rPr>
            </w:pP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 учащихся способностей выделять признаки приспособленности к данным условиям, а так же их относительность в изменяющемся мире; формирование умений давать характеристику, логически рассуждать, а так же сравнивать и делать выводы</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16</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Голосеменные растения.</w:t>
            </w: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Комбинированный урок</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Научиться выделять признаки приспособленности к изменившимся условиям среды в строении голосеменных растений и объяснять причины их возникновения; научиться узнавать голосеменные растения на рисунках и называть их; выявлять значение голосеменных для природы и человека</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добывать недостающую информацию с помощью вопросов</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и интерактивных заданий</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проектировать маршрут преодоления затруднений в обучении через включение в новые виды деятельности и формы</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уметь строить логическое рассуждение с установлением причинно- следственных связей</w:t>
            </w: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 у учащихся способностей выделять признаки приспособленности к данным условиям, а так же их относительность в изменяющемся мире; формирование навыков использования полученных знаний в санитарных целях</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17</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Покрытосеменные (цветковые растения)</w:t>
            </w: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Комбинированный урок</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Научиться выделять особенности покрытосеменных растений, связанных с их образом жизни, особенностями </w:t>
            </w:r>
            <w:r w:rsidRPr="007B3708">
              <w:rPr>
                <w:rFonts w:ascii="Times New Roman" w:hAnsi="Times New Roman" w:cs="Times New Roman"/>
                <w:sz w:val="16"/>
                <w:szCs w:val="16"/>
              </w:rPr>
              <w:lastRenderedPageBreak/>
              <w:t>строения, связанные с их более высокой организацией; заполнять таблицы и проводить сравнительный анализ</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lastRenderedPageBreak/>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добывать недостающую информацию с помощью вопросов</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и интерактивных заданий</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lastRenderedPageBreak/>
              <w:t>проектировать маршрут преодоления затруднений в обучении через включение в новые виды деятельности и формы</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уметь строить логическое рассуждение с установлением причинно- следственных связей</w:t>
            </w: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lastRenderedPageBreak/>
              <w:t>Формирование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   у учащихся способностей выделять признаки приспособленности к данным </w:t>
            </w:r>
            <w:r w:rsidRPr="007B3708">
              <w:rPr>
                <w:rFonts w:ascii="Times New Roman" w:hAnsi="Times New Roman" w:cs="Times New Roman"/>
                <w:sz w:val="16"/>
                <w:szCs w:val="16"/>
              </w:rPr>
              <w:lastRenderedPageBreak/>
              <w:t>условиям, а так же их относительность в изменяющемся мире</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18</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Значение растений в природе и жизни человека.</w:t>
            </w: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Урок -развивающего контроля</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Представлять  значение растений в природе и в жизни человека, научиться выделять отличительные особенности дикорастущих и культурных растений; освоить правила поведения в лесу</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организовать и планировать учебное сотрудничество с учителями и сверстниками</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изучать материал через включение в новые виды деятельности  и формы сотрудничества</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Уметь выделять особенности различных групп растений, проводить классификацию растений</w:t>
            </w: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 мотивации к изучению различных систематических групп растений, знакомство с правилами поведения в лесу.</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19</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Простейшие.</w:t>
            </w: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Урок изучения нового материала</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Научиться выделять признаки животных; особенности строения одноклеточных организмов, находить их на рисунках; научиться находить сходства и отличия между простейшими и бактериями</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формировать навыки учебного сотрудничества в ходе индивидуальной групповой работы</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изучать материал через включение в новые виды деятельности  и формы</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уметь читать биологический текст сопоставлять с иллюстрациями учебника</w:t>
            </w: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мотивации к изучению темы «Царство Животные»; формирование и развитие умения логически рассуждать, а так же сравнивать и делать выводы</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20</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Беспозвоночные животные.</w:t>
            </w: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Комбинированный урок</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Научиться выделять основной признак, по которому животных разделили на позвоночных и беспозвоночных; выделять представителей беспозвоночных животных и узнавать их на рисунках</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добывать недостающую информацию с помощью вопросов</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и интерактивных заданий</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изучать материал через включение в новые виды деятельности  и формы сотрудничества</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Уметь выделять отличающие признаки беспозвоночных животных</w:t>
            </w: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мотивации к изучению темы  «Царство Животные»; формирование и развитие умения логически рассуждать, а так же сравнивать и делать выводы</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21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Позвоночные животные.</w:t>
            </w: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Комбинированный урок</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Научиться выделять представителей позвоночных животных и узнавать их на рисунках; приводить примеры видов- представителей разных классов</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добывать недостающую информацию с помощью вопросов</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и интерактивных заданий</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изучать материал через включение в новые виды деятельности  и формы</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Уметь правильно определять по рисункам представителей разных классов</w:t>
            </w: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мотивации к более подробному изучению зоологии в дальнейшем;   формирование и развитие умения логически рассуждать, а так же сравнивать и делать выводы</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22</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Значение животных в природе и жизни человека.</w:t>
            </w: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Тестирование </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Представлять значение животных в природе и в жизни человека</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добывать недостающую информацию с помощью вопросов</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и интерактивных заданий (познавательная активность)</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применять методы информационного поиска, в том числе с помощью компьютерных средств</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Уметь четко преобразовывать текстовую информацию в схему</w:t>
            </w: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 интереса учащихся к изучению взаимосвязей в экосистемах и в биосфере в целом</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rPr>
          <w:trHeight w:val="231"/>
        </w:trPr>
        <w:tc>
          <w:tcPr>
            <w:tcW w:w="16840" w:type="dxa"/>
            <w:gridSpan w:val="10"/>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Раздел 3.                         Среда обитания живых организмов (5ч.)</w:t>
            </w:r>
          </w:p>
        </w:tc>
      </w:tr>
      <w:tr w:rsidR="00AF562D" w:rsidRPr="007B3708" w:rsidTr="007B3708">
        <w:trPr>
          <w:trHeight w:val="231"/>
        </w:trPr>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23</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Три среды обитания живых организмов.</w:t>
            </w:r>
          </w:p>
          <w:p w:rsidR="00AF562D" w:rsidRPr="007B3708" w:rsidRDefault="00AF562D" w:rsidP="007B3708">
            <w:pPr>
              <w:pStyle w:val="a4"/>
              <w:rPr>
                <w:rFonts w:ascii="Times New Roman" w:hAnsi="Times New Roman" w:cs="Times New Roman"/>
                <w:sz w:val="16"/>
                <w:szCs w:val="16"/>
              </w:rPr>
            </w:pP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Урок изучения нового материала</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Научиться перечислять среды обитания; выделять особенности живых организмов, сформированные средой обитания.</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добывать недостающую информацию с помощью вопросов</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и интерактивных заданий (познавательная инициативность)</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применять методы информационного поиска, в том числе с помощью компьютерных средств</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Уметь логически рассуждать и анализировать видеоматериал</w:t>
            </w: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мотивации учащихся к изучению биологии с использованием компьютерных средств;</w:t>
            </w:r>
          </w:p>
          <w:p w:rsidR="00AF562D" w:rsidRPr="007B3708" w:rsidRDefault="00AF562D" w:rsidP="007B3708">
            <w:pPr>
              <w:pStyle w:val="a4"/>
              <w:rPr>
                <w:rFonts w:ascii="Times New Roman" w:hAnsi="Times New Roman" w:cs="Times New Roman"/>
                <w:sz w:val="16"/>
                <w:szCs w:val="16"/>
              </w:rPr>
            </w:pP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p>
          <w:p w:rsidR="00AF562D" w:rsidRPr="007B3708" w:rsidRDefault="00AF562D" w:rsidP="007B3708">
            <w:pPr>
              <w:pStyle w:val="a4"/>
              <w:rPr>
                <w:rFonts w:ascii="Times New Roman" w:hAnsi="Times New Roman" w:cs="Times New Roman"/>
                <w:sz w:val="16"/>
                <w:szCs w:val="16"/>
              </w:rPr>
            </w:pPr>
          </w:p>
          <w:p w:rsidR="00AF562D" w:rsidRPr="007B3708" w:rsidRDefault="00AF562D" w:rsidP="007B3708">
            <w:pPr>
              <w:pStyle w:val="a4"/>
              <w:rPr>
                <w:rFonts w:ascii="Times New Roman" w:hAnsi="Times New Roman" w:cs="Times New Roman"/>
                <w:sz w:val="16"/>
                <w:szCs w:val="16"/>
              </w:rPr>
            </w:pP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     24</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Приспособленность организмов к разным средам обитания.</w:t>
            </w:r>
          </w:p>
        </w:tc>
        <w:tc>
          <w:tcPr>
            <w:tcW w:w="567" w:type="dxa"/>
          </w:tcPr>
          <w:p w:rsidR="00AF562D" w:rsidRPr="007B3708" w:rsidRDefault="00AF562D" w:rsidP="007B3708">
            <w:pPr>
              <w:pStyle w:val="a4"/>
              <w:rPr>
                <w:rFonts w:ascii="Times New Roman" w:hAnsi="Times New Roman" w:cs="Times New Roman"/>
                <w:sz w:val="16"/>
                <w:szCs w:val="16"/>
              </w:rPr>
            </w:pPr>
          </w:p>
          <w:p w:rsidR="00AF562D" w:rsidRPr="007B3708" w:rsidRDefault="00AF562D" w:rsidP="007B3708">
            <w:pPr>
              <w:pStyle w:val="a4"/>
              <w:rPr>
                <w:rFonts w:ascii="Times New Roman" w:hAnsi="Times New Roman" w:cs="Times New Roman"/>
                <w:sz w:val="16"/>
                <w:szCs w:val="16"/>
              </w:rPr>
            </w:pPr>
          </w:p>
          <w:p w:rsidR="00AF562D" w:rsidRPr="007B3708" w:rsidRDefault="00AF562D" w:rsidP="007B3708">
            <w:pPr>
              <w:pStyle w:val="a4"/>
              <w:rPr>
                <w:rFonts w:ascii="Times New Roman" w:hAnsi="Times New Roman" w:cs="Times New Roman"/>
                <w:sz w:val="16"/>
                <w:szCs w:val="16"/>
              </w:rPr>
            </w:pP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p w:rsidR="00AF562D" w:rsidRPr="007B3708" w:rsidRDefault="00AF562D" w:rsidP="007B3708">
            <w:pPr>
              <w:pStyle w:val="a4"/>
              <w:rPr>
                <w:rFonts w:ascii="Times New Roman" w:hAnsi="Times New Roman" w:cs="Times New Roman"/>
                <w:sz w:val="16"/>
                <w:szCs w:val="16"/>
              </w:rPr>
            </w:pP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Комбинированный урок</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Научиться выделять признаки приспособленности живых организмов в зависимости от среды обитания</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добывать недостающую информацию с помощью вопросов</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sz w:val="16"/>
                <w:szCs w:val="16"/>
              </w:rPr>
              <w:t>и интерактивных заданий (познавательная инициативность</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i/>
                <w:sz w:val="16"/>
                <w:szCs w:val="16"/>
              </w:rPr>
              <w:t xml:space="preserve">Регулятивные: </w:t>
            </w:r>
            <w:r w:rsidRPr="007B3708">
              <w:rPr>
                <w:rFonts w:ascii="Times New Roman" w:hAnsi="Times New Roman" w:cs="Times New Roman"/>
                <w:sz w:val="16"/>
                <w:szCs w:val="16"/>
              </w:rPr>
              <w:t>изучать материал через включение в новые виды деятельности и формы сотрудничества</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Уметь логически рассуждать и анализировать видеоматериал</w:t>
            </w: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формирование и развитие умения рассуждать; способностей  </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выделять признаки приспособленности живых организмов в зависимости от среды обитания, а так же их относительность в изменяющемся мире</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rPr>
          <w:trHeight w:val="3949"/>
        </w:trPr>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lastRenderedPageBreak/>
              <w:t>25</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Жизнь на разных материках.</w:t>
            </w:r>
          </w:p>
          <w:p w:rsidR="00AF562D" w:rsidRPr="007B3708" w:rsidRDefault="00AF562D" w:rsidP="007B3708">
            <w:pPr>
              <w:pStyle w:val="a4"/>
              <w:rPr>
                <w:rFonts w:ascii="Times New Roman" w:hAnsi="Times New Roman" w:cs="Times New Roman"/>
                <w:sz w:val="16"/>
                <w:szCs w:val="16"/>
              </w:rPr>
            </w:pP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p w:rsidR="00AF562D" w:rsidRPr="007B3708" w:rsidRDefault="00AF562D" w:rsidP="007B3708">
            <w:pPr>
              <w:pStyle w:val="a4"/>
              <w:rPr>
                <w:rFonts w:ascii="Times New Roman" w:hAnsi="Times New Roman" w:cs="Times New Roman"/>
                <w:sz w:val="16"/>
                <w:szCs w:val="16"/>
              </w:rPr>
            </w:pP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Урок формирования знаний, умений и навыков</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Познакомиться с растениями и животными разных материков; научиться видеть различия животного и растительного мира разных материков.</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Научиться видеть различия животного и растительного  мира разных материков; научиться работать с атласом определителем</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добывать недостающую информацию из других источников, а так же использовать межпредметные связи (география) </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изучить материал через включение в новые виды деятельности и формы сотрудничества</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уметь выделять особенности растительного и животного мира различных материков</w:t>
            </w: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мотивации к изучению естественных наук; </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 и развитие умения логически рассуждать, а так же сравнивать и делать выводы</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26</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Жизнь на разных материках.</w:t>
            </w:r>
          </w:p>
          <w:p w:rsidR="00AF562D" w:rsidRPr="007B3708" w:rsidRDefault="00AF562D" w:rsidP="007B3708">
            <w:pPr>
              <w:pStyle w:val="a4"/>
              <w:rPr>
                <w:rFonts w:ascii="Times New Roman" w:hAnsi="Times New Roman" w:cs="Times New Roman"/>
                <w:sz w:val="16"/>
                <w:szCs w:val="16"/>
              </w:rPr>
            </w:pP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p w:rsidR="00AF562D" w:rsidRPr="007B3708" w:rsidRDefault="00AF562D" w:rsidP="007B3708">
            <w:pPr>
              <w:pStyle w:val="a4"/>
              <w:rPr>
                <w:rFonts w:ascii="Times New Roman" w:hAnsi="Times New Roman" w:cs="Times New Roman"/>
                <w:sz w:val="16"/>
                <w:szCs w:val="16"/>
              </w:rPr>
            </w:pP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П.Р. № 1 «Определение наиболее распространенных растений и животных»</w:t>
            </w:r>
          </w:p>
        </w:tc>
        <w:tc>
          <w:tcPr>
            <w:tcW w:w="2410" w:type="dxa"/>
          </w:tcPr>
          <w:p w:rsidR="00AF562D" w:rsidRPr="007B3708" w:rsidRDefault="00AF562D" w:rsidP="007B3708">
            <w:pPr>
              <w:pStyle w:val="a4"/>
              <w:rPr>
                <w:rFonts w:ascii="Times New Roman" w:hAnsi="Times New Roman" w:cs="Times New Roman"/>
                <w:sz w:val="16"/>
                <w:szCs w:val="16"/>
              </w:rPr>
            </w:pPr>
          </w:p>
        </w:tc>
        <w:tc>
          <w:tcPr>
            <w:tcW w:w="6066" w:type="dxa"/>
            <w:gridSpan w:val="2"/>
          </w:tcPr>
          <w:p w:rsidR="00AF562D" w:rsidRPr="007B3708" w:rsidRDefault="00AF562D" w:rsidP="007B3708">
            <w:pPr>
              <w:pStyle w:val="a4"/>
              <w:rPr>
                <w:rFonts w:ascii="Times New Roman" w:hAnsi="Times New Roman" w:cs="Times New Roman"/>
                <w:sz w:val="16"/>
                <w:szCs w:val="16"/>
              </w:rPr>
            </w:pPr>
          </w:p>
        </w:tc>
        <w:tc>
          <w:tcPr>
            <w:tcW w:w="2693" w:type="dxa"/>
          </w:tcPr>
          <w:p w:rsidR="00AF562D" w:rsidRPr="007B3708" w:rsidRDefault="00AF562D" w:rsidP="007B3708">
            <w:pPr>
              <w:pStyle w:val="a4"/>
              <w:rPr>
                <w:rFonts w:ascii="Times New Roman" w:hAnsi="Times New Roman" w:cs="Times New Roman"/>
                <w:sz w:val="16"/>
                <w:szCs w:val="16"/>
              </w:rPr>
            </w:pP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27</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Природные зоны Земли.</w:t>
            </w: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p w:rsidR="00AF562D" w:rsidRPr="007B3708" w:rsidRDefault="00AF562D" w:rsidP="007B3708">
            <w:pPr>
              <w:pStyle w:val="a4"/>
              <w:rPr>
                <w:rFonts w:ascii="Times New Roman" w:hAnsi="Times New Roman" w:cs="Times New Roman"/>
                <w:sz w:val="16"/>
                <w:szCs w:val="16"/>
              </w:rPr>
            </w:pP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Комбинированный урок</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Познакомиться с понятием </w:t>
            </w:r>
            <w:r w:rsidRPr="007B3708">
              <w:rPr>
                <w:rFonts w:ascii="Times New Roman" w:hAnsi="Times New Roman" w:cs="Times New Roman"/>
                <w:i/>
                <w:sz w:val="16"/>
                <w:szCs w:val="16"/>
              </w:rPr>
              <w:t>природная зона;</w:t>
            </w:r>
            <w:r w:rsidRPr="007B3708">
              <w:rPr>
                <w:rFonts w:ascii="Times New Roman" w:hAnsi="Times New Roman" w:cs="Times New Roman"/>
                <w:sz w:val="16"/>
                <w:szCs w:val="16"/>
              </w:rPr>
              <w:t xml:space="preserve"> научиться перечислять природные зоны с севера на юг и наоборот; понимать от чего зависит распределение природных зон; научиться приводить примеры типичных обитателей различных природных зон; характеризовать основные особенности природных зон и выявлять закономерности распределения организмов в них</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добывать недостающую информацию из других источников, а так же использовать межпредметные связи (география) </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изучить материал через включение в новые виды деятельности и формы сотрудничества</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уметь выделять особенности растительного и животного мира различных природных зон</w:t>
            </w: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мотивации к изучению естественных наук; </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 и развитие умения логически рассуждать, а так же сравнивать и делать выводы</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28</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Жизнь в морях и океанах.</w:t>
            </w: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p w:rsidR="00AF562D" w:rsidRPr="007B3708" w:rsidRDefault="00AF562D" w:rsidP="007B3708">
            <w:pPr>
              <w:pStyle w:val="a4"/>
              <w:rPr>
                <w:rFonts w:ascii="Times New Roman" w:hAnsi="Times New Roman" w:cs="Times New Roman"/>
                <w:sz w:val="16"/>
                <w:szCs w:val="16"/>
              </w:rPr>
            </w:pP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Комбинированный урок</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Научиться распознавать природные сообщества морей и океанов, а так же некоторые организмы, входящие в данные сообщества; сравнивать условия существования живых организмов в разных сообществах</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формировать навыки учебного сотрудничества в ходе индивидуальной и групповой работы</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изучить материал через включение в новые виды деятельности и формы сотрудничества</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уметь сравнивать, объяснять условия существования живых организмов в разных водных сообществах</w:t>
            </w: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 и развитие умения логически рассуждать, а так же сравнивать и делать выводы</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rPr>
          <w:trHeight w:val="547"/>
        </w:trPr>
        <w:tc>
          <w:tcPr>
            <w:tcW w:w="16840" w:type="dxa"/>
            <w:gridSpan w:val="10"/>
          </w:tcPr>
          <w:p w:rsidR="00AF562D" w:rsidRPr="007B3708" w:rsidRDefault="00AF562D" w:rsidP="007B3708">
            <w:pPr>
              <w:pStyle w:val="a4"/>
              <w:rPr>
                <w:rFonts w:ascii="Times New Roman" w:hAnsi="Times New Roman" w:cs="Times New Roman"/>
                <w:sz w:val="16"/>
                <w:szCs w:val="16"/>
              </w:rPr>
            </w:pP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Раздел 4.Человек на Земле. ( 5ч)</w:t>
            </w:r>
          </w:p>
        </w:tc>
      </w:tr>
      <w:tr w:rsidR="00AF562D" w:rsidRPr="007B3708" w:rsidTr="007B3708">
        <w:trPr>
          <w:trHeight w:val="1125"/>
        </w:trPr>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29</w:t>
            </w:r>
          </w:p>
          <w:p w:rsidR="00AF562D" w:rsidRPr="007B3708" w:rsidRDefault="00AF562D" w:rsidP="007B3708">
            <w:pPr>
              <w:pStyle w:val="a4"/>
              <w:rPr>
                <w:rFonts w:ascii="Times New Roman" w:hAnsi="Times New Roman" w:cs="Times New Roman"/>
                <w:sz w:val="16"/>
                <w:szCs w:val="16"/>
              </w:rPr>
            </w:pP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Как человек появился на Земле.</w:t>
            </w:r>
          </w:p>
          <w:p w:rsidR="00AF562D" w:rsidRPr="007B3708" w:rsidRDefault="00AF562D" w:rsidP="007B3708">
            <w:pPr>
              <w:pStyle w:val="a4"/>
              <w:rPr>
                <w:rFonts w:ascii="Times New Roman" w:hAnsi="Times New Roman" w:cs="Times New Roman"/>
                <w:sz w:val="16"/>
                <w:szCs w:val="16"/>
              </w:rPr>
            </w:pP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Урок - рассуждение</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Научиться давать сравнительную характеристику человекообразным обезьянам, древним людям и современному человеку; познакомиться с основными этапами эволюции человека; видеть взаимосвязь между появлением. Совершенствованием орудий труда и этапами развития человека</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добывать недостающую информацию с помощью вопросов</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и компьютерных источников</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изучить материал через включение в новые виды деятельности и формы сотрудничества</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sz w:val="16"/>
                <w:szCs w:val="16"/>
              </w:rPr>
              <w:t>уметь строить логическое рассуждение с установлением причинно- следственных связей</w:t>
            </w: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 и развитие умения логически рассуждать, а так же сравнивать и делать выводы; формирование научного мировоззрения</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30</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Как человек изменил Землю.</w:t>
            </w: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Урок - рассуждение</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Научиться видеть изменения в природе, связанные с деятельностью человека на Земле; экологические последствия, связанные с применением новых, неизвестных в природе веществ; предлагать свои пути решения экологических проблем </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добывать недостающую информацию с помощью вопросов</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и компьютерных источников</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изучить материал через включение в новые виды деятельности и формы сотрудничества</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уметь строить логическое рассуждение с установлением причинно- следственных связей</w:t>
            </w: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 экологического мышления; умения оценивать свою деятельность и поступки других людей с точки зрения минимизации антропогенного воздействия на биосферу</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31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Жизнь под угрозой.</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lastRenderedPageBreak/>
              <w:t>Не станет ли Земля пустыней?</w:t>
            </w: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lastRenderedPageBreak/>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Урок- конференция</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Научиться видеть изменения в природе, связанные с деятельностью человека на </w:t>
            </w:r>
            <w:r w:rsidRPr="007B3708">
              <w:rPr>
                <w:rFonts w:ascii="Times New Roman" w:hAnsi="Times New Roman" w:cs="Times New Roman"/>
                <w:sz w:val="16"/>
                <w:szCs w:val="16"/>
              </w:rPr>
              <w:lastRenderedPageBreak/>
              <w:t>Земле. Научиться рассуждать о причинах опустынивания и на основе этого прогнозировать, какие районы могут быть подвержены этому явлению; научиться решать элементарные экологические задачи</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lastRenderedPageBreak/>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самостоятельно организовывать учебное взаимодействие в группе (определять общие цели, распределять роли)</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lastRenderedPageBreak/>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изучить материал через включение в новые виды деятельности и формы сотрудничества</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уметь строить логическое рассуждение с установлением причинно- следственных связей</w:t>
            </w: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lastRenderedPageBreak/>
              <w:t>Формирование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экологического мышления; умения оценивать свою деятельность и </w:t>
            </w:r>
            <w:r w:rsidRPr="007B3708">
              <w:rPr>
                <w:rFonts w:ascii="Times New Roman" w:hAnsi="Times New Roman" w:cs="Times New Roman"/>
                <w:sz w:val="16"/>
                <w:szCs w:val="16"/>
              </w:rPr>
              <w:lastRenderedPageBreak/>
              <w:t>поступки других людей с точки зрения минимизации антропогенного воздействия на биосферу;</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 и развитие умения логически рассуждать, а так же сравнивать и делать выводы</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32</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Здоровье человека и безопасность жизни. </w:t>
            </w:r>
          </w:p>
          <w:p w:rsidR="00AF562D" w:rsidRPr="007B3708" w:rsidRDefault="00AF562D" w:rsidP="007B3708">
            <w:pPr>
              <w:pStyle w:val="a4"/>
              <w:rPr>
                <w:rFonts w:ascii="Times New Roman" w:hAnsi="Times New Roman" w:cs="Times New Roman"/>
                <w:sz w:val="16"/>
                <w:szCs w:val="16"/>
              </w:rPr>
            </w:pP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П.Р. № 2 «Измерение роста и массы тела».</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Научиться обосновывать необходимость соблюдения правил поведения в природе, а так же выполнения гигиенических требований и правил поведения, направленных на сохранения здоровья</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самостоятельно организовывать учебное взаимодействие в группе (определять общие цели, распределять роли)</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изучить материал через включение в новые виды деятельности и формы сотрудничества</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уметь строить логическое рассуждение с установлением причинно- следственных связей</w:t>
            </w: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 мотивации к ведению здорового образа жизни, к соблюдению гигиенических норм;</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 и развитие умения логически рассуждать, а так же сравнивать и делать выводы</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16840" w:type="dxa"/>
            <w:gridSpan w:val="10"/>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Раздел 5. Обобщение (2 ч)</w:t>
            </w: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p>
          <w:p w:rsidR="00AF562D" w:rsidRPr="007B3708" w:rsidRDefault="00AF562D" w:rsidP="007B3708">
            <w:pPr>
              <w:pStyle w:val="a4"/>
              <w:rPr>
                <w:rFonts w:ascii="Times New Roman" w:hAnsi="Times New Roman" w:cs="Times New Roman"/>
                <w:sz w:val="16"/>
                <w:szCs w:val="16"/>
              </w:rPr>
            </w:pP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33</w:t>
            </w:r>
          </w:p>
        </w:tc>
        <w:tc>
          <w:tcPr>
            <w:tcW w:w="1418" w:type="dxa"/>
          </w:tcPr>
          <w:p w:rsidR="00AF562D" w:rsidRPr="007B3708" w:rsidRDefault="00AF562D" w:rsidP="007B3708">
            <w:pPr>
              <w:pStyle w:val="a4"/>
              <w:rPr>
                <w:rFonts w:ascii="Times New Roman" w:hAnsi="Times New Roman" w:cs="Times New Roman"/>
                <w:sz w:val="16"/>
                <w:szCs w:val="16"/>
              </w:rPr>
            </w:pP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Растительный и животный мир местного региона.</w:t>
            </w:r>
          </w:p>
        </w:tc>
        <w:tc>
          <w:tcPr>
            <w:tcW w:w="567" w:type="dxa"/>
          </w:tcPr>
          <w:p w:rsidR="00AF562D" w:rsidRPr="007B3708" w:rsidRDefault="00AF562D" w:rsidP="007B3708">
            <w:pPr>
              <w:pStyle w:val="a4"/>
              <w:rPr>
                <w:rFonts w:ascii="Times New Roman" w:hAnsi="Times New Roman" w:cs="Times New Roman"/>
                <w:sz w:val="16"/>
                <w:szCs w:val="16"/>
              </w:rPr>
            </w:pP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Урок рефлексии</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Научиться узнавать некоторых представителей растительного и животного мира своего региона.</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добывать недостающую информацию с помощью информационно- коммуникационных технологий</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добывать знания через включение в новые виды деятельности и формы сотрудничества</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i/>
                <w:sz w:val="16"/>
                <w:szCs w:val="16"/>
              </w:rPr>
              <w:t>Познавательные: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научиться выделять представителей животного и растительного мира своего региона</w:t>
            </w: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 и развитие мотивации к изучению природы своего региона</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r w:rsidR="00AF562D" w:rsidRPr="007B3708" w:rsidTr="007B3708">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34</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Биология как наука о живом организме.</w:t>
            </w:r>
          </w:p>
        </w:tc>
        <w:tc>
          <w:tcPr>
            <w:tcW w:w="567"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1</w:t>
            </w:r>
          </w:p>
        </w:tc>
        <w:tc>
          <w:tcPr>
            <w:tcW w:w="1418"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(итоговая контрольная работа)</w:t>
            </w:r>
          </w:p>
        </w:tc>
        <w:tc>
          <w:tcPr>
            <w:tcW w:w="2410"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Научиться обобщать ранее изученный материал</w:t>
            </w:r>
          </w:p>
        </w:tc>
        <w:tc>
          <w:tcPr>
            <w:tcW w:w="6066" w:type="dxa"/>
            <w:gridSpan w:val="2"/>
          </w:tcPr>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Коммуникативные: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 xml:space="preserve">формировать навыки учебного сотрудничества в ходе индивидуальной и групповой работы </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Регулятивные:</w:t>
            </w:r>
          </w:p>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добывать знания через включение в новые виды деятельности и формы сотрудничества</w:t>
            </w:r>
          </w:p>
          <w:p w:rsidR="00AF562D" w:rsidRPr="007B3708" w:rsidRDefault="00AF562D" w:rsidP="007B3708">
            <w:pPr>
              <w:pStyle w:val="a4"/>
              <w:rPr>
                <w:rFonts w:ascii="Times New Roman" w:hAnsi="Times New Roman" w:cs="Times New Roman"/>
                <w:i/>
                <w:sz w:val="16"/>
                <w:szCs w:val="16"/>
              </w:rPr>
            </w:pPr>
            <w:r w:rsidRPr="007B3708">
              <w:rPr>
                <w:rFonts w:ascii="Times New Roman" w:hAnsi="Times New Roman" w:cs="Times New Roman"/>
                <w:i/>
                <w:sz w:val="16"/>
                <w:szCs w:val="16"/>
              </w:rPr>
              <w:t>Познавательные:анализировать,сравнивать</w:t>
            </w:r>
          </w:p>
          <w:p w:rsidR="00AF562D" w:rsidRPr="007B3708" w:rsidRDefault="00AF562D" w:rsidP="007B3708">
            <w:pPr>
              <w:pStyle w:val="a4"/>
              <w:rPr>
                <w:rFonts w:ascii="Times New Roman" w:hAnsi="Times New Roman" w:cs="Times New Roman"/>
                <w:sz w:val="16"/>
                <w:szCs w:val="16"/>
              </w:rPr>
            </w:pPr>
          </w:p>
        </w:tc>
        <w:tc>
          <w:tcPr>
            <w:tcW w:w="2693" w:type="dxa"/>
          </w:tcPr>
          <w:p w:rsidR="00AF562D" w:rsidRPr="007B3708" w:rsidRDefault="00AF562D" w:rsidP="007B3708">
            <w:pPr>
              <w:pStyle w:val="a4"/>
              <w:rPr>
                <w:rFonts w:ascii="Times New Roman" w:hAnsi="Times New Roman" w:cs="Times New Roman"/>
                <w:sz w:val="16"/>
                <w:szCs w:val="16"/>
              </w:rPr>
            </w:pPr>
            <w:r w:rsidRPr="007B3708">
              <w:rPr>
                <w:rFonts w:ascii="Times New Roman" w:hAnsi="Times New Roman" w:cs="Times New Roman"/>
                <w:sz w:val="16"/>
                <w:szCs w:val="16"/>
              </w:rPr>
              <w:t>Формирование и развитие мотивации к дальнейшему изучению биологии, а так же умения обобщать полученные знания, сравнивать и делать выводы.</w:t>
            </w:r>
          </w:p>
        </w:tc>
        <w:tc>
          <w:tcPr>
            <w:tcW w:w="851" w:type="dxa"/>
          </w:tcPr>
          <w:p w:rsidR="00AF562D" w:rsidRPr="007B3708" w:rsidRDefault="00AF562D" w:rsidP="007B3708">
            <w:pPr>
              <w:pStyle w:val="a4"/>
              <w:rPr>
                <w:rFonts w:ascii="Times New Roman" w:hAnsi="Times New Roman" w:cs="Times New Roman"/>
                <w:sz w:val="16"/>
                <w:szCs w:val="16"/>
              </w:rPr>
            </w:pPr>
          </w:p>
        </w:tc>
        <w:tc>
          <w:tcPr>
            <w:tcW w:w="850" w:type="dxa"/>
          </w:tcPr>
          <w:p w:rsidR="00AF562D" w:rsidRPr="007B3708" w:rsidRDefault="00AF562D" w:rsidP="007B3708">
            <w:pPr>
              <w:pStyle w:val="a4"/>
              <w:rPr>
                <w:rFonts w:ascii="Times New Roman" w:hAnsi="Times New Roman" w:cs="Times New Roman"/>
                <w:sz w:val="16"/>
                <w:szCs w:val="16"/>
              </w:rPr>
            </w:pPr>
          </w:p>
        </w:tc>
      </w:tr>
    </w:tbl>
    <w:p w:rsidR="00AF562D" w:rsidRPr="00AF562D" w:rsidRDefault="00AF562D" w:rsidP="00AF562D">
      <w:pPr>
        <w:spacing w:after="0" w:line="240" w:lineRule="atLeast"/>
        <w:jc w:val="center"/>
        <w:rPr>
          <w:rFonts w:ascii="Times New Roman" w:eastAsia="Times New Roman" w:hAnsi="Times New Roman" w:cs="Times New Roman"/>
          <w:sz w:val="24"/>
          <w:szCs w:val="24"/>
          <w:lang w:eastAsia="ja-JP"/>
        </w:rPr>
      </w:pPr>
      <w:r w:rsidRPr="00AF562D">
        <w:rPr>
          <w:rFonts w:ascii="Times New Roman" w:eastAsia="Times New Roman" w:hAnsi="Times New Roman" w:cs="Times New Roman"/>
          <w:sz w:val="24"/>
          <w:szCs w:val="24"/>
          <w:lang w:eastAsia="ja-JP"/>
        </w:rPr>
        <w:t xml:space="preserve"> КАЛЕНДАРНО-ТЕМАТИЧЕСКОЕ ПЛАНИРОВАНИЕ КУРСА «БИОЛОГИЯ. ЖИВОЙ ОРГАНИЗМ»</w:t>
      </w:r>
    </w:p>
    <w:p w:rsidR="00AF562D" w:rsidRPr="00AF562D" w:rsidRDefault="00AF562D" w:rsidP="00AF562D">
      <w:pPr>
        <w:spacing w:after="0" w:line="240" w:lineRule="atLeast"/>
        <w:jc w:val="center"/>
        <w:rPr>
          <w:rFonts w:ascii="Times New Roman" w:eastAsia="Times New Roman" w:hAnsi="Times New Roman" w:cs="Times New Roman"/>
          <w:sz w:val="24"/>
          <w:szCs w:val="24"/>
          <w:lang w:eastAsia="ja-JP"/>
        </w:rPr>
      </w:pPr>
      <w:r w:rsidRPr="00AF562D">
        <w:rPr>
          <w:rFonts w:ascii="Times New Roman" w:eastAsia="Times New Roman" w:hAnsi="Times New Roman" w:cs="Times New Roman"/>
          <w:sz w:val="24"/>
          <w:szCs w:val="24"/>
          <w:lang w:eastAsia="ja-JP"/>
        </w:rPr>
        <w:t>6 КЛАСС (34  ч) на 2018-2019уч.год</w:t>
      </w:r>
    </w:p>
    <w:p w:rsidR="00AF562D" w:rsidRPr="00AF562D" w:rsidRDefault="00AF562D" w:rsidP="00AF562D">
      <w:pPr>
        <w:spacing w:after="0" w:line="240" w:lineRule="auto"/>
        <w:ind w:right="-10"/>
        <w:rPr>
          <w:rFonts w:ascii="Calibri" w:eastAsia="Times New Roman" w:hAnsi="Calibri" w:cs="Times New Roman"/>
          <w:sz w:val="24"/>
          <w:szCs w:val="24"/>
          <w:lang w:eastAsia="ja-JP"/>
        </w:rPr>
      </w:pPr>
    </w:p>
    <w:tbl>
      <w:tblPr>
        <w:tblW w:w="5036" w:type="pct"/>
        <w:tblInd w:w="-227" w:type="dxa"/>
        <w:tblLayout w:type="fixed"/>
        <w:tblCellMar>
          <w:left w:w="0" w:type="dxa"/>
          <w:right w:w="0" w:type="dxa"/>
        </w:tblCellMar>
        <w:tblLook w:val="0000" w:firstRow="0" w:lastRow="0" w:firstColumn="0" w:lastColumn="0" w:noHBand="0" w:noVBand="0"/>
      </w:tblPr>
      <w:tblGrid>
        <w:gridCol w:w="330"/>
        <w:gridCol w:w="580"/>
        <w:gridCol w:w="661"/>
        <w:gridCol w:w="787"/>
        <w:gridCol w:w="1365"/>
        <w:gridCol w:w="1534"/>
        <w:gridCol w:w="1203"/>
        <w:gridCol w:w="1508"/>
        <w:gridCol w:w="424"/>
        <w:gridCol w:w="15"/>
        <w:gridCol w:w="34"/>
        <w:gridCol w:w="34"/>
        <w:gridCol w:w="399"/>
        <w:gridCol w:w="30"/>
        <w:gridCol w:w="30"/>
        <w:gridCol w:w="414"/>
        <w:gridCol w:w="17"/>
        <w:gridCol w:w="47"/>
      </w:tblGrid>
      <w:tr w:rsidR="00AF562D" w:rsidRPr="00AF562D" w:rsidTr="007677B3">
        <w:trPr>
          <w:gridAfter w:val="2"/>
          <w:wAfter w:w="36" w:type="pct"/>
        </w:trPr>
        <w:tc>
          <w:tcPr>
            <w:tcW w:w="176" w:type="pct"/>
            <w:vMerge w:val="restar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vAlign w:val="center"/>
          </w:tcPr>
          <w:p w:rsidR="00AF562D" w:rsidRPr="00AF562D" w:rsidRDefault="00AF562D" w:rsidP="00AF562D">
            <w:pPr>
              <w:widowControl w:val="0"/>
              <w:autoSpaceDE w:val="0"/>
              <w:autoSpaceDN w:val="0"/>
              <w:adjustRightInd w:val="0"/>
              <w:spacing w:after="0" w:line="268" w:lineRule="auto"/>
              <w:ind w:right="-10"/>
              <w:jc w:val="center"/>
              <w:rPr>
                <w:rFonts w:ascii="Times New Roman" w:eastAsia="Times New Roman" w:hAnsi="Times New Roman" w:cs="Times New Roman"/>
                <w:b/>
                <w:bCs/>
                <w:color w:val="000000"/>
                <w:sz w:val="18"/>
                <w:szCs w:val="18"/>
              </w:rPr>
            </w:pPr>
            <w:r w:rsidRPr="00AF562D">
              <w:rPr>
                <w:rFonts w:ascii="Times New Roman" w:eastAsia="Times New Roman" w:hAnsi="Times New Roman" w:cs="Times New Roman"/>
                <w:color w:val="000000"/>
                <w:sz w:val="18"/>
                <w:szCs w:val="18"/>
              </w:rPr>
              <w:t>№ урока</w:t>
            </w:r>
          </w:p>
        </w:tc>
        <w:tc>
          <w:tcPr>
            <w:tcW w:w="308" w:type="pct"/>
            <w:vMerge w:val="restar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vAlign w:val="center"/>
          </w:tcPr>
          <w:p w:rsidR="00AF562D" w:rsidRPr="00AF562D" w:rsidRDefault="00AF562D" w:rsidP="00AF562D">
            <w:pPr>
              <w:widowControl w:val="0"/>
              <w:autoSpaceDE w:val="0"/>
              <w:autoSpaceDN w:val="0"/>
              <w:adjustRightInd w:val="0"/>
              <w:spacing w:after="0" w:line="268" w:lineRule="auto"/>
              <w:ind w:right="-10"/>
              <w:jc w:val="center"/>
              <w:rPr>
                <w:rFonts w:ascii="Times New Roman" w:eastAsia="Times New Roman" w:hAnsi="Times New Roman" w:cs="Times New Roman"/>
                <w:b/>
                <w:bCs/>
                <w:color w:val="000000"/>
                <w:sz w:val="18"/>
                <w:szCs w:val="18"/>
              </w:rPr>
            </w:pPr>
            <w:r w:rsidRPr="00AF562D">
              <w:rPr>
                <w:rFonts w:ascii="Times New Roman" w:eastAsia="Times New Roman" w:hAnsi="Times New Roman" w:cs="Times New Roman"/>
                <w:color w:val="000000"/>
                <w:sz w:val="18"/>
                <w:szCs w:val="18"/>
              </w:rPr>
              <w:t>Тема урока</w:t>
            </w:r>
          </w:p>
        </w:tc>
        <w:tc>
          <w:tcPr>
            <w:tcW w:w="351" w:type="pct"/>
            <w:vMerge w:val="restar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vAlign w:val="center"/>
          </w:tcPr>
          <w:p w:rsidR="00AF562D" w:rsidRPr="00AF562D" w:rsidRDefault="00AF562D" w:rsidP="00AF562D">
            <w:pPr>
              <w:widowControl w:val="0"/>
              <w:autoSpaceDE w:val="0"/>
              <w:autoSpaceDN w:val="0"/>
              <w:adjustRightInd w:val="0"/>
              <w:spacing w:after="0" w:line="268" w:lineRule="auto"/>
              <w:ind w:right="-10"/>
              <w:jc w:val="center"/>
              <w:rPr>
                <w:rFonts w:ascii="Times New Roman" w:eastAsia="Times New Roman" w:hAnsi="Times New Roman" w:cs="Times New Roman"/>
                <w:b/>
                <w:bCs/>
                <w:color w:val="000000"/>
                <w:sz w:val="18"/>
                <w:szCs w:val="18"/>
              </w:rPr>
            </w:pPr>
            <w:r w:rsidRPr="00AF562D">
              <w:rPr>
                <w:rFonts w:ascii="Times New Roman" w:eastAsia="Times New Roman" w:hAnsi="Times New Roman" w:cs="Times New Roman"/>
                <w:color w:val="000000"/>
                <w:sz w:val="18"/>
                <w:szCs w:val="18"/>
              </w:rPr>
              <w:t>Тип урока</w:t>
            </w:r>
          </w:p>
        </w:tc>
        <w:tc>
          <w:tcPr>
            <w:tcW w:w="418" w:type="pct"/>
            <w:vMerge w:val="restar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vAlign w:val="center"/>
          </w:tcPr>
          <w:p w:rsidR="00AF562D" w:rsidRPr="00AF562D" w:rsidRDefault="00AF562D" w:rsidP="00AF562D">
            <w:pPr>
              <w:widowControl w:val="0"/>
              <w:autoSpaceDE w:val="0"/>
              <w:autoSpaceDN w:val="0"/>
              <w:adjustRightInd w:val="0"/>
              <w:spacing w:after="0" w:line="268" w:lineRule="auto"/>
              <w:ind w:right="-10"/>
              <w:jc w:val="center"/>
              <w:rPr>
                <w:rFonts w:ascii="Times New Roman" w:eastAsia="Times New Roman" w:hAnsi="Times New Roman" w:cs="Times New Roman"/>
                <w:b/>
                <w:bCs/>
                <w:color w:val="000000"/>
                <w:sz w:val="18"/>
                <w:szCs w:val="18"/>
              </w:rPr>
            </w:pPr>
            <w:r w:rsidRPr="00AF562D">
              <w:rPr>
                <w:rFonts w:ascii="Times New Roman" w:eastAsia="Times New Roman" w:hAnsi="Times New Roman" w:cs="Times New Roman"/>
                <w:color w:val="000000"/>
                <w:sz w:val="18"/>
                <w:szCs w:val="18"/>
              </w:rPr>
              <w:t xml:space="preserve">Решаемые </w:t>
            </w:r>
            <w:r w:rsidRPr="00AF562D">
              <w:rPr>
                <w:rFonts w:ascii="Times New Roman" w:eastAsia="Times New Roman" w:hAnsi="Times New Roman" w:cs="Times New Roman"/>
                <w:color w:val="000000"/>
                <w:sz w:val="18"/>
                <w:szCs w:val="18"/>
              </w:rPr>
              <w:br/>
              <w:t>проблемы</w:t>
            </w:r>
          </w:p>
        </w:tc>
        <w:tc>
          <w:tcPr>
            <w:tcW w:w="725" w:type="pct"/>
            <w:vMerge w:val="restar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vAlign w:val="center"/>
          </w:tcPr>
          <w:p w:rsidR="00AF562D" w:rsidRPr="00AF562D" w:rsidRDefault="00AF562D" w:rsidP="00AF562D">
            <w:pPr>
              <w:widowControl w:val="0"/>
              <w:autoSpaceDE w:val="0"/>
              <w:autoSpaceDN w:val="0"/>
              <w:adjustRightInd w:val="0"/>
              <w:spacing w:after="0" w:line="268" w:lineRule="auto"/>
              <w:ind w:right="-10"/>
              <w:jc w:val="center"/>
              <w:rPr>
                <w:rFonts w:ascii="Times New Roman" w:eastAsia="Times New Roman" w:hAnsi="Times New Roman" w:cs="Times New Roman"/>
                <w:b/>
                <w:bCs/>
                <w:color w:val="000000"/>
                <w:sz w:val="18"/>
                <w:szCs w:val="18"/>
              </w:rPr>
            </w:pPr>
            <w:r w:rsidRPr="00AF562D">
              <w:rPr>
                <w:rFonts w:ascii="Times New Roman" w:eastAsia="Times New Roman" w:hAnsi="Times New Roman" w:cs="Times New Roman"/>
                <w:color w:val="000000"/>
                <w:sz w:val="18"/>
                <w:szCs w:val="18"/>
              </w:rPr>
              <w:t xml:space="preserve">Элементы содержания, </w:t>
            </w:r>
            <w:r w:rsidRPr="00AF562D">
              <w:rPr>
                <w:rFonts w:ascii="Times New Roman" w:eastAsia="Times New Roman" w:hAnsi="Times New Roman" w:cs="Times New Roman"/>
                <w:color w:val="000000"/>
                <w:sz w:val="18"/>
                <w:szCs w:val="18"/>
              </w:rPr>
              <w:br/>
              <w:t>виды деятельности</w:t>
            </w:r>
          </w:p>
        </w:tc>
        <w:tc>
          <w:tcPr>
            <w:tcW w:w="2255" w:type="pct"/>
            <w:gridSpan w:val="3"/>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vAlign w:val="center"/>
          </w:tcPr>
          <w:p w:rsidR="00AF562D" w:rsidRPr="00AF562D" w:rsidRDefault="00AF562D" w:rsidP="00AF562D">
            <w:pPr>
              <w:widowControl w:val="0"/>
              <w:autoSpaceDE w:val="0"/>
              <w:autoSpaceDN w:val="0"/>
              <w:adjustRightInd w:val="0"/>
              <w:spacing w:after="0" w:line="268" w:lineRule="auto"/>
              <w:ind w:left="458" w:right="-10" w:hanging="458"/>
              <w:jc w:val="center"/>
              <w:rPr>
                <w:rFonts w:ascii="Times New Roman" w:eastAsia="Times New Roman" w:hAnsi="Times New Roman" w:cs="Times New Roman"/>
                <w:b/>
                <w:bCs/>
                <w:color w:val="000000"/>
                <w:sz w:val="18"/>
                <w:szCs w:val="18"/>
              </w:rPr>
            </w:pPr>
            <w:r w:rsidRPr="00AF562D">
              <w:rPr>
                <w:rFonts w:ascii="Times New Roman" w:eastAsia="Times New Roman" w:hAnsi="Times New Roman" w:cs="Times New Roman"/>
                <w:color w:val="000000"/>
                <w:sz w:val="18"/>
                <w:szCs w:val="18"/>
              </w:rPr>
              <w:t>Планируемые результаты</w:t>
            </w:r>
          </w:p>
        </w:tc>
        <w:tc>
          <w:tcPr>
            <w:tcW w:w="268" w:type="pct"/>
            <w:gridSpan w:val="4"/>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vAlign w:val="center"/>
          </w:tcPr>
          <w:p w:rsidR="00AF562D" w:rsidRPr="00AF562D" w:rsidRDefault="00AF562D" w:rsidP="00AF562D">
            <w:pPr>
              <w:widowControl w:val="0"/>
              <w:autoSpaceDE w:val="0"/>
              <w:autoSpaceDN w:val="0"/>
              <w:adjustRightInd w:val="0"/>
              <w:spacing w:after="0" w:line="268" w:lineRule="auto"/>
              <w:ind w:right="-10"/>
              <w:jc w:val="center"/>
              <w:rPr>
                <w:rFonts w:ascii="Times New Roman" w:eastAsia="Times New Roman" w:hAnsi="Times New Roman" w:cs="Times New Roman"/>
                <w:b/>
                <w:bCs/>
                <w:color w:val="000000"/>
                <w:sz w:val="18"/>
                <w:szCs w:val="18"/>
              </w:rPr>
            </w:pPr>
            <w:r w:rsidRPr="00AF562D">
              <w:rPr>
                <w:rFonts w:ascii="Times New Roman" w:eastAsia="Times New Roman" w:hAnsi="Times New Roman" w:cs="Times New Roman"/>
                <w:b/>
                <w:bCs/>
                <w:color w:val="000000"/>
                <w:sz w:val="18"/>
                <w:szCs w:val="18"/>
              </w:rPr>
              <w:t>Дата по</w:t>
            </w:r>
          </w:p>
        </w:tc>
        <w:tc>
          <w:tcPr>
            <w:tcW w:w="228" w:type="pct"/>
            <w:gridSpan w:val="2"/>
            <w:tcBorders>
              <w:top w:val="single" w:sz="4" w:space="0" w:color="000000"/>
              <w:left w:val="single" w:sz="4" w:space="0" w:color="auto"/>
              <w:bottom w:val="single" w:sz="4" w:space="0" w:color="000000"/>
              <w:right w:val="single" w:sz="4" w:space="0" w:color="auto"/>
            </w:tcBorders>
            <w:vAlign w:val="center"/>
          </w:tcPr>
          <w:p w:rsidR="00AF562D" w:rsidRPr="00AF562D" w:rsidRDefault="00AF562D" w:rsidP="00AF562D">
            <w:pPr>
              <w:widowControl w:val="0"/>
              <w:autoSpaceDE w:val="0"/>
              <w:autoSpaceDN w:val="0"/>
              <w:adjustRightInd w:val="0"/>
              <w:spacing w:after="0" w:line="268" w:lineRule="auto"/>
              <w:ind w:right="-10"/>
              <w:jc w:val="center"/>
              <w:rPr>
                <w:rFonts w:ascii="Times New Roman" w:eastAsia="Times New Roman" w:hAnsi="Times New Roman" w:cs="Times New Roman"/>
                <w:b/>
                <w:bCs/>
                <w:color w:val="000000"/>
                <w:sz w:val="18"/>
                <w:szCs w:val="18"/>
              </w:rPr>
            </w:pPr>
            <w:r w:rsidRPr="00AF562D">
              <w:rPr>
                <w:rFonts w:ascii="Times New Roman" w:eastAsia="Times New Roman" w:hAnsi="Times New Roman" w:cs="Times New Roman"/>
                <w:b/>
                <w:bCs/>
                <w:color w:val="000000"/>
                <w:sz w:val="18"/>
                <w:szCs w:val="18"/>
              </w:rPr>
              <w:t>дата</w:t>
            </w:r>
          </w:p>
        </w:tc>
        <w:tc>
          <w:tcPr>
            <w:tcW w:w="236" w:type="pct"/>
            <w:gridSpan w:val="2"/>
            <w:tcBorders>
              <w:top w:val="single" w:sz="4" w:space="0" w:color="000000"/>
              <w:left w:val="single" w:sz="4" w:space="0" w:color="auto"/>
              <w:bottom w:val="single" w:sz="4" w:space="0" w:color="000000"/>
              <w:right w:val="single" w:sz="4" w:space="0" w:color="000000"/>
            </w:tcBorders>
            <w:vAlign w:val="center"/>
          </w:tcPr>
          <w:p w:rsidR="00AF562D" w:rsidRPr="00AF562D" w:rsidRDefault="00AF562D" w:rsidP="00AF562D">
            <w:pPr>
              <w:widowControl w:val="0"/>
              <w:autoSpaceDE w:val="0"/>
              <w:autoSpaceDN w:val="0"/>
              <w:adjustRightInd w:val="0"/>
              <w:spacing w:after="0" w:line="268" w:lineRule="auto"/>
              <w:ind w:right="-10"/>
              <w:jc w:val="center"/>
              <w:rPr>
                <w:rFonts w:ascii="Times New Roman" w:eastAsia="Times New Roman" w:hAnsi="Times New Roman" w:cs="Times New Roman"/>
                <w:b/>
                <w:bCs/>
                <w:color w:val="000000"/>
                <w:sz w:val="18"/>
                <w:szCs w:val="18"/>
              </w:rPr>
            </w:pPr>
            <w:r w:rsidRPr="00AF562D">
              <w:rPr>
                <w:rFonts w:ascii="Times New Roman" w:eastAsia="Times New Roman" w:hAnsi="Times New Roman" w:cs="Times New Roman"/>
                <w:b/>
                <w:bCs/>
                <w:color w:val="000000"/>
                <w:sz w:val="18"/>
                <w:szCs w:val="18"/>
              </w:rPr>
              <w:t>примечание</w:t>
            </w:r>
          </w:p>
        </w:tc>
      </w:tr>
      <w:tr w:rsidR="00AF562D" w:rsidRPr="00AF562D" w:rsidTr="007677B3">
        <w:trPr>
          <w:gridAfter w:val="2"/>
          <w:wAfter w:w="36" w:type="pct"/>
        </w:trPr>
        <w:tc>
          <w:tcPr>
            <w:tcW w:w="176" w:type="pct"/>
            <w:vMerge/>
            <w:tcBorders>
              <w:top w:val="single" w:sz="4" w:space="0" w:color="000000"/>
              <w:left w:val="single" w:sz="4" w:space="0" w:color="000000"/>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ind w:right="-10"/>
              <w:rPr>
                <w:rFonts w:ascii="Times New Roman" w:eastAsia="Times New Roman" w:hAnsi="Times New Roman" w:cs="Times New Roman"/>
                <w:sz w:val="24"/>
                <w:szCs w:val="24"/>
                <w:lang w:val="en-US"/>
              </w:rPr>
            </w:pPr>
          </w:p>
        </w:tc>
        <w:tc>
          <w:tcPr>
            <w:tcW w:w="308" w:type="pct"/>
            <w:vMerge/>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ind w:right="-10"/>
              <w:rPr>
                <w:rFonts w:ascii="Times New Roman" w:eastAsia="Times New Roman" w:hAnsi="Times New Roman" w:cs="Times New Roman"/>
                <w:sz w:val="24"/>
                <w:szCs w:val="24"/>
                <w:lang w:val="en-US"/>
              </w:rPr>
            </w:pPr>
          </w:p>
        </w:tc>
        <w:tc>
          <w:tcPr>
            <w:tcW w:w="351" w:type="pct"/>
            <w:vMerge/>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ind w:right="-10"/>
              <w:rPr>
                <w:rFonts w:ascii="Times New Roman" w:eastAsia="Times New Roman" w:hAnsi="Times New Roman" w:cs="Times New Roman"/>
                <w:sz w:val="24"/>
                <w:szCs w:val="24"/>
                <w:lang w:val="en-US"/>
              </w:rPr>
            </w:pPr>
          </w:p>
        </w:tc>
        <w:tc>
          <w:tcPr>
            <w:tcW w:w="418" w:type="pct"/>
            <w:vMerge/>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ind w:right="-10"/>
              <w:rPr>
                <w:rFonts w:ascii="Times New Roman" w:eastAsia="Times New Roman" w:hAnsi="Times New Roman" w:cs="Times New Roman"/>
                <w:sz w:val="24"/>
                <w:szCs w:val="24"/>
                <w:lang w:val="en-US"/>
              </w:rPr>
            </w:pPr>
          </w:p>
        </w:tc>
        <w:tc>
          <w:tcPr>
            <w:tcW w:w="725" w:type="pct"/>
            <w:vMerge/>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ind w:right="-10"/>
              <w:rPr>
                <w:rFonts w:ascii="Times New Roman" w:eastAsia="Times New Roman" w:hAnsi="Times New Roman" w:cs="Times New Roman"/>
                <w:sz w:val="24"/>
                <w:szCs w:val="24"/>
                <w:lang w:val="en-US"/>
              </w:rPr>
            </w:pPr>
          </w:p>
        </w:tc>
        <w:tc>
          <w:tcPr>
            <w:tcW w:w="81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vAlign w:val="center"/>
          </w:tcPr>
          <w:p w:rsidR="00AF562D" w:rsidRPr="00AF562D" w:rsidRDefault="00AF562D" w:rsidP="00AF562D">
            <w:pPr>
              <w:widowControl w:val="0"/>
              <w:autoSpaceDE w:val="0"/>
              <w:autoSpaceDN w:val="0"/>
              <w:adjustRightInd w:val="0"/>
              <w:spacing w:after="0" w:line="268" w:lineRule="auto"/>
              <w:ind w:right="-10"/>
              <w:jc w:val="center"/>
              <w:rPr>
                <w:rFonts w:ascii="Times New Roman" w:eastAsia="Times New Roman" w:hAnsi="Times New Roman" w:cs="Times New Roman"/>
                <w:b/>
                <w:bCs/>
                <w:color w:val="000000"/>
                <w:sz w:val="18"/>
                <w:szCs w:val="18"/>
              </w:rPr>
            </w:pPr>
            <w:r w:rsidRPr="00AF562D">
              <w:rPr>
                <w:rFonts w:ascii="Times New Roman" w:eastAsia="Times New Roman" w:hAnsi="Times New Roman" w:cs="Times New Roman"/>
                <w:color w:val="000000"/>
                <w:sz w:val="18"/>
                <w:szCs w:val="18"/>
              </w:rPr>
              <w:t>Предметные</w:t>
            </w:r>
          </w:p>
        </w:tc>
        <w:tc>
          <w:tcPr>
            <w:tcW w:w="63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vAlign w:val="center"/>
          </w:tcPr>
          <w:p w:rsidR="00AF562D" w:rsidRPr="00AF562D" w:rsidRDefault="00AF562D" w:rsidP="00AF562D">
            <w:pPr>
              <w:widowControl w:val="0"/>
              <w:autoSpaceDE w:val="0"/>
              <w:autoSpaceDN w:val="0"/>
              <w:adjustRightInd w:val="0"/>
              <w:spacing w:after="0" w:line="268" w:lineRule="auto"/>
              <w:ind w:right="-10"/>
              <w:jc w:val="center"/>
              <w:rPr>
                <w:rFonts w:ascii="Times New Roman" w:eastAsia="Times New Roman" w:hAnsi="Times New Roman" w:cs="Times New Roman"/>
                <w:b/>
                <w:bCs/>
                <w:color w:val="000000"/>
                <w:sz w:val="18"/>
                <w:szCs w:val="18"/>
              </w:rPr>
            </w:pPr>
            <w:r w:rsidRPr="00AF562D">
              <w:rPr>
                <w:rFonts w:ascii="Times New Roman" w:eastAsia="Times New Roman" w:hAnsi="Times New Roman" w:cs="Times New Roman"/>
                <w:b/>
                <w:bCs/>
                <w:color w:val="000000"/>
                <w:sz w:val="18"/>
                <w:szCs w:val="18"/>
              </w:rPr>
              <w:t>УУД</w:t>
            </w:r>
          </w:p>
        </w:tc>
        <w:tc>
          <w:tcPr>
            <w:tcW w:w="80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vAlign w:val="center"/>
          </w:tcPr>
          <w:p w:rsidR="00AF562D" w:rsidRPr="00AF562D" w:rsidRDefault="00AF562D" w:rsidP="00AF562D">
            <w:pPr>
              <w:widowControl w:val="0"/>
              <w:autoSpaceDE w:val="0"/>
              <w:autoSpaceDN w:val="0"/>
              <w:adjustRightInd w:val="0"/>
              <w:spacing w:after="0" w:line="268" w:lineRule="auto"/>
              <w:ind w:right="-10"/>
              <w:jc w:val="center"/>
              <w:rPr>
                <w:rFonts w:ascii="Times New Roman" w:eastAsia="Times New Roman" w:hAnsi="Times New Roman" w:cs="Times New Roman"/>
                <w:b/>
                <w:bCs/>
                <w:color w:val="000000"/>
                <w:sz w:val="18"/>
                <w:szCs w:val="18"/>
              </w:rPr>
            </w:pPr>
            <w:r w:rsidRPr="00AF562D">
              <w:rPr>
                <w:rFonts w:ascii="Times New Roman" w:eastAsia="Times New Roman" w:hAnsi="Times New Roman" w:cs="Times New Roman"/>
                <w:color w:val="000000"/>
                <w:sz w:val="18"/>
                <w:szCs w:val="18"/>
              </w:rPr>
              <w:t>Личностные</w:t>
            </w:r>
          </w:p>
        </w:tc>
        <w:tc>
          <w:tcPr>
            <w:tcW w:w="268" w:type="pct"/>
            <w:gridSpan w:val="4"/>
            <w:tcBorders>
              <w:left w:val="single" w:sz="4" w:space="0" w:color="000000"/>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ind w:right="-10"/>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плану</w:t>
            </w:r>
          </w:p>
        </w:tc>
        <w:tc>
          <w:tcPr>
            <w:tcW w:w="228" w:type="pct"/>
            <w:gridSpan w:val="2"/>
            <w:tcBorders>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ind w:right="-10"/>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Факт.</w:t>
            </w:r>
          </w:p>
        </w:tc>
        <w:tc>
          <w:tcPr>
            <w:tcW w:w="236" w:type="pct"/>
            <w:gridSpan w:val="2"/>
            <w:tcBorders>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ind w:right="-10"/>
              <w:rPr>
                <w:rFonts w:ascii="Times New Roman" w:eastAsia="Times New Roman" w:hAnsi="Times New Roman" w:cs="Times New Roman"/>
                <w:sz w:val="24"/>
                <w:szCs w:val="24"/>
                <w:lang w:val="en-US"/>
              </w:rPr>
            </w:pPr>
          </w:p>
        </w:tc>
      </w:tr>
      <w:tr w:rsidR="00AF562D" w:rsidRPr="00AF562D" w:rsidTr="007677B3">
        <w:trPr>
          <w:gridAfter w:val="2"/>
          <w:wAfter w:w="36" w:type="pct"/>
        </w:trPr>
        <w:tc>
          <w:tcPr>
            <w:tcW w:w="17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vAlign w:val="center"/>
          </w:tcPr>
          <w:p w:rsidR="00AF562D" w:rsidRPr="00AF562D" w:rsidRDefault="00AF562D" w:rsidP="00AF562D">
            <w:pPr>
              <w:widowControl w:val="0"/>
              <w:autoSpaceDE w:val="0"/>
              <w:autoSpaceDN w:val="0"/>
              <w:adjustRightInd w:val="0"/>
              <w:spacing w:after="0" w:line="268" w:lineRule="auto"/>
              <w:ind w:right="-10"/>
              <w:jc w:val="center"/>
              <w:rPr>
                <w:rFonts w:ascii="Times New Roman" w:eastAsia="Times New Roman" w:hAnsi="Times New Roman" w:cs="Times New Roman"/>
                <w:b/>
                <w:bCs/>
                <w:color w:val="000000"/>
                <w:sz w:val="18"/>
                <w:szCs w:val="18"/>
              </w:rPr>
            </w:pPr>
            <w:r w:rsidRPr="00AF562D">
              <w:rPr>
                <w:rFonts w:ascii="Times New Roman" w:eastAsia="Times New Roman" w:hAnsi="Times New Roman" w:cs="Times New Roman"/>
                <w:color w:val="000000"/>
                <w:sz w:val="18"/>
                <w:szCs w:val="18"/>
              </w:rPr>
              <w:t>1</w:t>
            </w:r>
          </w:p>
        </w:tc>
        <w:tc>
          <w:tcPr>
            <w:tcW w:w="30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vAlign w:val="center"/>
          </w:tcPr>
          <w:p w:rsidR="00AF562D" w:rsidRPr="00AF562D" w:rsidRDefault="00AF562D" w:rsidP="00AF562D">
            <w:pPr>
              <w:widowControl w:val="0"/>
              <w:autoSpaceDE w:val="0"/>
              <w:autoSpaceDN w:val="0"/>
              <w:adjustRightInd w:val="0"/>
              <w:spacing w:after="0" w:line="268" w:lineRule="auto"/>
              <w:ind w:right="-10"/>
              <w:jc w:val="center"/>
              <w:rPr>
                <w:rFonts w:ascii="Times New Roman" w:eastAsia="Times New Roman" w:hAnsi="Times New Roman" w:cs="Times New Roman"/>
                <w:b/>
                <w:bCs/>
                <w:color w:val="000000"/>
                <w:sz w:val="18"/>
                <w:szCs w:val="18"/>
              </w:rPr>
            </w:pPr>
            <w:r w:rsidRPr="00AF562D">
              <w:rPr>
                <w:rFonts w:ascii="Times New Roman" w:eastAsia="Times New Roman" w:hAnsi="Times New Roman" w:cs="Times New Roman"/>
                <w:b/>
                <w:bCs/>
                <w:color w:val="000000"/>
                <w:sz w:val="18"/>
                <w:szCs w:val="18"/>
              </w:rPr>
              <w:t>2</w:t>
            </w:r>
          </w:p>
        </w:tc>
        <w:tc>
          <w:tcPr>
            <w:tcW w:w="35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vAlign w:val="center"/>
          </w:tcPr>
          <w:p w:rsidR="00AF562D" w:rsidRPr="00AF562D" w:rsidRDefault="00AF562D" w:rsidP="00AF562D">
            <w:pPr>
              <w:widowControl w:val="0"/>
              <w:autoSpaceDE w:val="0"/>
              <w:autoSpaceDN w:val="0"/>
              <w:adjustRightInd w:val="0"/>
              <w:spacing w:after="0" w:line="268" w:lineRule="auto"/>
              <w:ind w:right="-10"/>
              <w:jc w:val="center"/>
              <w:rPr>
                <w:rFonts w:ascii="Times New Roman" w:eastAsia="Times New Roman" w:hAnsi="Times New Roman" w:cs="Times New Roman"/>
                <w:b/>
                <w:bCs/>
                <w:color w:val="000000"/>
                <w:sz w:val="18"/>
                <w:szCs w:val="18"/>
              </w:rPr>
            </w:pPr>
            <w:r w:rsidRPr="00AF562D">
              <w:rPr>
                <w:rFonts w:ascii="Times New Roman" w:eastAsia="Times New Roman" w:hAnsi="Times New Roman" w:cs="Times New Roman"/>
                <w:b/>
                <w:bCs/>
                <w:color w:val="000000"/>
                <w:sz w:val="18"/>
                <w:szCs w:val="18"/>
              </w:rPr>
              <w:t>3</w:t>
            </w:r>
          </w:p>
        </w:tc>
        <w:tc>
          <w:tcPr>
            <w:tcW w:w="41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vAlign w:val="center"/>
          </w:tcPr>
          <w:p w:rsidR="00AF562D" w:rsidRPr="00AF562D" w:rsidRDefault="00AF562D" w:rsidP="00AF562D">
            <w:pPr>
              <w:widowControl w:val="0"/>
              <w:autoSpaceDE w:val="0"/>
              <w:autoSpaceDN w:val="0"/>
              <w:adjustRightInd w:val="0"/>
              <w:spacing w:after="0" w:line="268" w:lineRule="auto"/>
              <w:ind w:right="-10"/>
              <w:jc w:val="center"/>
              <w:rPr>
                <w:rFonts w:ascii="Times New Roman" w:eastAsia="Times New Roman" w:hAnsi="Times New Roman" w:cs="Times New Roman"/>
                <w:b/>
                <w:bCs/>
                <w:color w:val="000000"/>
                <w:sz w:val="18"/>
                <w:szCs w:val="18"/>
              </w:rPr>
            </w:pPr>
            <w:r w:rsidRPr="00AF562D">
              <w:rPr>
                <w:rFonts w:ascii="Times New Roman" w:eastAsia="Times New Roman" w:hAnsi="Times New Roman" w:cs="Times New Roman"/>
                <w:b/>
                <w:bCs/>
                <w:color w:val="000000"/>
                <w:sz w:val="18"/>
                <w:szCs w:val="18"/>
              </w:rPr>
              <w:t>4</w:t>
            </w:r>
          </w:p>
        </w:tc>
        <w:tc>
          <w:tcPr>
            <w:tcW w:w="72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vAlign w:val="center"/>
          </w:tcPr>
          <w:p w:rsidR="00AF562D" w:rsidRPr="00AF562D" w:rsidRDefault="00AF562D" w:rsidP="00AF562D">
            <w:pPr>
              <w:widowControl w:val="0"/>
              <w:autoSpaceDE w:val="0"/>
              <w:autoSpaceDN w:val="0"/>
              <w:adjustRightInd w:val="0"/>
              <w:spacing w:after="0" w:line="268" w:lineRule="auto"/>
              <w:ind w:right="-10"/>
              <w:jc w:val="center"/>
              <w:rPr>
                <w:rFonts w:ascii="Times New Roman" w:eastAsia="Times New Roman" w:hAnsi="Times New Roman" w:cs="Times New Roman"/>
                <w:b/>
                <w:bCs/>
                <w:color w:val="000000"/>
                <w:sz w:val="18"/>
                <w:szCs w:val="18"/>
              </w:rPr>
            </w:pPr>
            <w:r w:rsidRPr="00AF562D">
              <w:rPr>
                <w:rFonts w:ascii="Times New Roman" w:eastAsia="Times New Roman" w:hAnsi="Times New Roman" w:cs="Times New Roman"/>
                <w:b/>
                <w:bCs/>
                <w:color w:val="000000"/>
                <w:sz w:val="18"/>
                <w:szCs w:val="18"/>
              </w:rPr>
              <w:t>5</w:t>
            </w:r>
          </w:p>
        </w:tc>
        <w:tc>
          <w:tcPr>
            <w:tcW w:w="81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vAlign w:val="center"/>
          </w:tcPr>
          <w:p w:rsidR="00AF562D" w:rsidRPr="00AF562D" w:rsidRDefault="00AF562D" w:rsidP="00AF562D">
            <w:pPr>
              <w:widowControl w:val="0"/>
              <w:autoSpaceDE w:val="0"/>
              <w:autoSpaceDN w:val="0"/>
              <w:adjustRightInd w:val="0"/>
              <w:spacing w:after="0" w:line="268" w:lineRule="auto"/>
              <w:ind w:right="-10"/>
              <w:jc w:val="center"/>
              <w:rPr>
                <w:rFonts w:ascii="Times New Roman" w:eastAsia="Times New Roman" w:hAnsi="Times New Roman" w:cs="Times New Roman"/>
                <w:b/>
                <w:bCs/>
                <w:color w:val="000000"/>
                <w:sz w:val="18"/>
                <w:szCs w:val="18"/>
              </w:rPr>
            </w:pPr>
            <w:r w:rsidRPr="00AF562D">
              <w:rPr>
                <w:rFonts w:ascii="Times New Roman" w:eastAsia="Times New Roman" w:hAnsi="Times New Roman" w:cs="Times New Roman"/>
                <w:b/>
                <w:bCs/>
                <w:color w:val="000000"/>
                <w:sz w:val="18"/>
                <w:szCs w:val="18"/>
              </w:rPr>
              <w:t>6</w:t>
            </w:r>
          </w:p>
        </w:tc>
        <w:tc>
          <w:tcPr>
            <w:tcW w:w="63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vAlign w:val="center"/>
          </w:tcPr>
          <w:p w:rsidR="00AF562D" w:rsidRPr="00AF562D" w:rsidRDefault="00AF562D" w:rsidP="00AF562D">
            <w:pPr>
              <w:widowControl w:val="0"/>
              <w:autoSpaceDE w:val="0"/>
              <w:autoSpaceDN w:val="0"/>
              <w:adjustRightInd w:val="0"/>
              <w:spacing w:after="0" w:line="268" w:lineRule="auto"/>
              <w:ind w:right="-10"/>
              <w:jc w:val="center"/>
              <w:rPr>
                <w:rFonts w:ascii="Times New Roman" w:eastAsia="Times New Roman" w:hAnsi="Times New Roman" w:cs="Times New Roman"/>
                <w:b/>
                <w:bCs/>
                <w:color w:val="000000"/>
                <w:sz w:val="18"/>
                <w:szCs w:val="18"/>
              </w:rPr>
            </w:pPr>
            <w:r w:rsidRPr="00AF562D">
              <w:rPr>
                <w:rFonts w:ascii="Times New Roman" w:eastAsia="Times New Roman" w:hAnsi="Times New Roman" w:cs="Times New Roman"/>
                <w:b/>
                <w:bCs/>
                <w:color w:val="000000"/>
                <w:sz w:val="18"/>
                <w:szCs w:val="18"/>
              </w:rPr>
              <w:t>7</w:t>
            </w:r>
          </w:p>
        </w:tc>
        <w:tc>
          <w:tcPr>
            <w:tcW w:w="80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vAlign w:val="center"/>
          </w:tcPr>
          <w:p w:rsidR="00AF562D" w:rsidRPr="00AF562D" w:rsidRDefault="00AF562D" w:rsidP="00AF562D">
            <w:pPr>
              <w:widowControl w:val="0"/>
              <w:autoSpaceDE w:val="0"/>
              <w:autoSpaceDN w:val="0"/>
              <w:adjustRightInd w:val="0"/>
              <w:spacing w:after="0" w:line="268" w:lineRule="auto"/>
              <w:ind w:right="-10"/>
              <w:jc w:val="center"/>
              <w:rPr>
                <w:rFonts w:ascii="Times New Roman" w:eastAsia="Times New Roman" w:hAnsi="Times New Roman" w:cs="Times New Roman"/>
                <w:b/>
                <w:bCs/>
                <w:color w:val="000000"/>
                <w:sz w:val="18"/>
                <w:szCs w:val="18"/>
              </w:rPr>
            </w:pPr>
            <w:r w:rsidRPr="00AF562D">
              <w:rPr>
                <w:rFonts w:ascii="Times New Roman" w:eastAsia="Times New Roman" w:hAnsi="Times New Roman" w:cs="Times New Roman"/>
                <w:b/>
                <w:bCs/>
                <w:color w:val="000000"/>
                <w:sz w:val="18"/>
                <w:szCs w:val="18"/>
              </w:rPr>
              <w:t>8</w:t>
            </w:r>
          </w:p>
        </w:tc>
        <w:tc>
          <w:tcPr>
            <w:tcW w:w="268" w:type="pct"/>
            <w:gridSpan w:val="4"/>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vAlign w:val="center"/>
          </w:tcPr>
          <w:p w:rsidR="00AF562D" w:rsidRPr="00AF562D" w:rsidRDefault="00AF562D" w:rsidP="00AF562D">
            <w:pPr>
              <w:widowControl w:val="0"/>
              <w:autoSpaceDE w:val="0"/>
              <w:autoSpaceDN w:val="0"/>
              <w:adjustRightInd w:val="0"/>
              <w:spacing w:after="0" w:line="268" w:lineRule="auto"/>
              <w:ind w:right="-10"/>
              <w:jc w:val="center"/>
              <w:rPr>
                <w:rFonts w:ascii="Times New Roman" w:eastAsia="Times New Roman" w:hAnsi="Times New Roman" w:cs="Times New Roman"/>
                <w:b/>
                <w:bCs/>
                <w:color w:val="000000"/>
                <w:sz w:val="18"/>
                <w:szCs w:val="18"/>
              </w:rPr>
            </w:pPr>
            <w:r w:rsidRPr="00AF562D">
              <w:rPr>
                <w:rFonts w:ascii="Times New Roman" w:eastAsia="Times New Roman" w:hAnsi="Times New Roman" w:cs="Times New Roman"/>
                <w:b/>
                <w:bCs/>
                <w:color w:val="000000"/>
                <w:sz w:val="18"/>
                <w:szCs w:val="18"/>
              </w:rPr>
              <w:t>9</w:t>
            </w:r>
          </w:p>
        </w:tc>
        <w:tc>
          <w:tcPr>
            <w:tcW w:w="228" w:type="pct"/>
            <w:gridSpan w:val="2"/>
            <w:tcBorders>
              <w:top w:val="single" w:sz="4" w:space="0" w:color="000000"/>
              <w:left w:val="single" w:sz="4" w:space="0" w:color="auto"/>
              <w:bottom w:val="single" w:sz="4" w:space="0" w:color="000000"/>
              <w:right w:val="single" w:sz="4" w:space="0" w:color="auto"/>
            </w:tcBorders>
            <w:vAlign w:val="center"/>
          </w:tcPr>
          <w:p w:rsidR="00AF562D" w:rsidRPr="00AF562D" w:rsidRDefault="00AF562D" w:rsidP="00AF562D">
            <w:pPr>
              <w:widowControl w:val="0"/>
              <w:autoSpaceDE w:val="0"/>
              <w:autoSpaceDN w:val="0"/>
              <w:adjustRightInd w:val="0"/>
              <w:spacing w:after="0" w:line="268" w:lineRule="auto"/>
              <w:ind w:right="-10"/>
              <w:jc w:val="center"/>
              <w:rPr>
                <w:rFonts w:ascii="Times New Roman" w:eastAsia="Times New Roman" w:hAnsi="Times New Roman" w:cs="Times New Roman"/>
                <w:b/>
                <w:bCs/>
                <w:color w:val="000000"/>
                <w:sz w:val="18"/>
                <w:szCs w:val="18"/>
              </w:rPr>
            </w:pPr>
            <w:r w:rsidRPr="00AF562D">
              <w:rPr>
                <w:rFonts w:ascii="Times New Roman" w:eastAsia="Times New Roman" w:hAnsi="Times New Roman" w:cs="Times New Roman"/>
                <w:b/>
                <w:bCs/>
                <w:color w:val="000000"/>
                <w:sz w:val="18"/>
                <w:szCs w:val="18"/>
              </w:rPr>
              <w:t>10</w:t>
            </w:r>
          </w:p>
        </w:tc>
        <w:tc>
          <w:tcPr>
            <w:tcW w:w="236" w:type="pct"/>
            <w:gridSpan w:val="2"/>
            <w:tcBorders>
              <w:top w:val="single" w:sz="4" w:space="0" w:color="000000"/>
              <w:left w:val="single" w:sz="4" w:space="0" w:color="auto"/>
              <w:bottom w:val="single" w:sz="4" w:space="0" w:color="000000"/>
              <w:right w:val="single" w:sz="4" w:space="0" w:color="000000"/>
            </w:tcBorders>
            <w:vAlign w:val="center"/>
          </w:tcPr>
          <w:p w:rsidR="00AF562D" w:rsidRPr="00AF562D" w:rsidRDefault="00AF562D" w:rsidP="00AF562D">
            <w:pPr>
              <w:widowControl w:val="0"/>
              <w:autoSpaceDE w:val="0"/>
              <w:autoSpaceDN w:val="0"/>
              <w:adjustRightInd w:val="0"/>
              <w:spacing w:after="0" w:line="268" w:lineRule="auto"/>
              <w:ind w:right="-10"/>
              <w:jc w:val="center"/>
              <w:rPr>
                <w:rFonts w:ascii="Times New Roman" w:eastAsia="Times New Roman" w:hAnsi="Times New Roman" w:cs="Times New Roman"/>
                <w:b/>
                <w:bCs/>
                <w:color w:val="000000"/>
                <w:sz w:val="18"/>
                <w:szCs w:val="18"/>
              </w:rPr>
            </w:pPr>
            <w:r w:rsidRPr="00AF562D">
              <w:rPr>
                <w:rFonts w:ascii="Times New Roman" w:eastAsia="Times New Roman" w:hAnsi="Times New Roman" w:cs="Times New Roman"/>
                <w:b/>
                <w:bCs/>
                <w:color w:val="000000"/>
                <w:sz w:val="18"/>
                <w:szCs w:val="18"/>
              </w:rPr>
              <w:t>11</w:t>
            </w:r>
          </w:p>
        </w:tc>
      </w:tr>
      <w:tr w:rsidR="00AF562D" w:rsidRPr="00AF562D" w:rsidTr="007677B3">
        <w:trPr>
          <w:gridAfter w:val="1"/>
          <w:wAfter w:w="27" w:type="pct"/>
        </w:trPr>
        <w:tc>
          <w:tcPr>
            <w:tcW w:w="17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ind w:right="-10"/>
              <w:jc w:val="center"/>
              <w:rPr>
                <w:rFonts w:ascii="Times New Roman" w:eastAsia="Times New Roman" w:hAnsi="Times New Roman" w:cs="Times New Roman"/>
                <w:color w:val="000000"/>
                <w:sz w:val="19"/>
                <w:szCs w:val="19"/>
              </w:rPr>
            </w:pPr>
            <w:r w:rsidRPr="00AF562D">
              <w:rPr>
                <w:rFonts w:ascii="Times New Roman" w:eastAsia="Times New Roman" w:hAnsi="Times New Roman" w:cs="Times New Roman"/>
                <w:color w:val="000000"/>
                <w:sz w:val="19"/>
                <w:szCs w:val="19"/>
              </w:rPr>
              <w:t>1</w:t>
            </w:r>
          </w:p>
        </w:tc>
        <w:tc>
          <w:tcPr>
            <w:tcW w:w="30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ind w:right="-10"/>
              <w:rPr>
                <w:rFonts w:ascii="Times New Roman" w:eastAsia="Times New Roman" w:hAnsi="Times New Roman" w:cs="Times New Roman"/>
                <w:color w:val="000000"/>
                <w:sz w:val="19"/>
                <w:szCs w:val="19"/>
              </w:rPr>
            </w:pPr>
            <w:r w:rsidRPr="00AF562D">
              <w:rPr>
                <w:rFonts w:ascii="Times New Roman" w:eastAsia="Times New Roman" w:hAnsi="Times New Roman" w:cs="Newton-Regular"/>
                <w:color w:val="000000"/>
                <w:sz w:val="19"/>
                <w:szCs w:val="19"/>
              </w:rPr>
              <w:t>Чем живое отличается от неживого</w:t>
            </w:r>
          </w:p>
        </w:tc>
        <w:tc>
          <w:tcPr>
            <w:tcW w:w="35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ind w:right="-10"/>
              <w:rPr>
                <w:rFonts w:ascii="Times New Roman" w:eastAsia="Times New Roman" w:hAnsi="Times New Roman" w:cs="Times New Roman"/>
                <w:color w:val="000000"/>
                <w:sz w:val="19"/>
                <w:szCs w:val="19"/>
              </w:rPr>
            </w:pPr>
            <w:r w:rsidRPr="00AF562D">
              <w:rPr>
                <w:rFonts w:ascii="Times New Roman" w:eastAsia="Times New Roman" w:hAnsi="Times New Roman" w:cs="Times New Roman"/>
                <w:color w:val="000000"/>
                <w:sz w:val="19"/>
                <w:szCs w:val="19"/>
              </w:rPr>
              <w:t>Урок «открытия» нового знания</w:t>
            </w:r>
          </w:p>
        </w:tc>
        <w:tc>
          <w:tcPr>
            <w:tcW w:w="41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ind w:right="-10"/>
              <w:rPr>
                <w:rFonts w:ascii="Times New Roman" w:eastAsia="Times New Roman" w:hAnsi="Times New Roman" w:cs="Times New Roman"/>
                <w:color w:val="000000"/>
                <w:sz w:val="19"/>
                <w:szCs w:val="19"/>
              </w:rPr>
            </w:pPr>
            <w:r w:rsidRPr="00AF562D">
              <w:rPr>
                <w:rFonts w:ascii="Times New Roman" w:eastAsia="Times New Roman" w:hAnsi="Times New Roman" w:cs="Times New Roman"/>
                <w:color w:val="000000"/>
                <w:sz w:val="19"/>
                <w:szCs w:val="19"/>
              </w:rPr>
              <w:t xml:space="preserve">Какими признаками и свойствами обладает живой организм? Что общего в строении всех живых организмов? В чем заключаются сходство и </w:t>
            </w:r>
            <w:r w:rsidRPr="00AF562D">
              <w:rPr>
                <w:rFonts w:ascii="Times New Roman" w:eastAsia="Times New Roman" w:hAnsi="Times New Roman" w:cs="Times New Roman"/>
                <w:color w:val="000000"/>
                <w:sz w:val="19"/>
                <w:szCs w:val="19"/>
              </w:rPr>
              <w:lastRenderedPageBreak/>
              <w:t>различия между растениями и животными?</w:t>
            </w:r>
          </w:p>
        </w:tc>
        <w:tc>
          <w:tcPr>
            <w:tcW w:w="72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ind w:right="-10"/>
              <w:rPr>
                <w:rFonts w:ascii="Times New Roman" w:eastAsia="Times New Roman" w:hAnsi="Times New Roman" w:cs="Times New Roman"/>
                <w:i/>
                <w:color w:val="000000"/>
                <w:sz w:val="18"/>
                <w:szCs w:val="18"/>
                <w:lang w:eastAsia="ja-JP"/>
              </w:rPr>
            </w:pPr>
            <w:r w:rsidRPr="00AF562D">
              <w:rPr>
                <w:rFonts w:ascii="Times New Roman" w:eastAsia="Times New Roman" w:hAnsi="Times New Roman" w:cs="Times New Roman"/>
                <w:i/>
                <w:color w:val="000000"/>
                <w:sz w:val="18"/>
                <w:szCs w:val="18"/>
                <w:lang w:eastAsia="ja-JP"/>
              </w:rPr>
              <w:lastRenderedPageBreak/>
              <w:t>Элементы содержания</w:t>
            </w:r>
          </w:p>
          <w:p w:rsidR="00AF562D" w:rsidRPr="00AF562D" w:rsidRDefault="00AF562D" w:rsidP="00AF562D">
            <w:pPr>
              <w:spacing w:after="0" w:line="240" w:lineRule="auto"/>
              <w:ind w:right="-10"/>
              <w:rPr>
                <w:rFonts w:ascii="Times New Roman" w:eastAsia="Times New Roman" w:hAnsi="Times New Roman" w:cs="Times New Roman"/>
                <w:color w:val="000000"/>
                <w:sz w:val="18"/>
                <w:szCs w:val="18"/>
                <w:lang w:eastAsia="ja-JP"/>
              </w:rPr>
            </w:pPr>
            <w:r w:rsidRPr="00AF562D">
              <w:rPr>
                <w:rFonts w:ascii="Times New Roman" w:eastAsia="Times New Roman" w:hAnsi="Times New Roman" w:cs="Times New Roman"/>
                <w:color w:val="000000"/>
                <w:sz w:val="18"/>
                <w:szCs w:val="18"/>
                <w:lang w:eastAsia="ja-JP"/>
              </w:rPr>
              <w:t xml:space="preserve">Многообразие живых организмов. Основные свойства живых организмов: </w:t>
            </w:r>
          </w:p>
          <w:p w:rsidR="00AF562D" w:rsidRPr="00AF562D" w:rsidRDefault="00AF562D" w:rsidP="00AF562D">
            <w:pPr>
              <w:spacing w:after="0" w:line="240" w:lineRule="auto"/>
              <w:ind w:right="-10"/>
              <w:rPr>
                <w:rFonts w:ascii="Times New Roman" w:eastAsia="Times New Roman" w:hAnsi="Times New Roman" w:cs="Times New Roman"/>
                <w:color w:val="000000"/>
                <w:sz w:val="18"/>
                <w:szCs w:val="18"/>
                <w:lang w:eastAsia="ja-JP"/>
              </w:rPr>
            </w:pPr>
            <w:r w:rsidRPr="00AF562D">
              <w:rPr>
                <w:rFonts w:ascii="Times New Roman" w:eastAsia="Times New Roman" w:hAnsi="Times New Roman" w:cs="Times New Roman"/>
                <w:color w:val="000000"/>
                <w:sz w:val="18"/>
                <w:szCs w:val="18"/>
                <w:lang w:eastAsia="ja-JP"/>
              </w:rPr>
              <w:t xml:space="preserve">клеточное строение, сходный химический состав, обмен веществ и энергии, </w:t>
            </w:r>
          </w:p>
          <w:p w:rsidR="00AF562D" w:rsidRPr="00AF562D" w:rsidRDefault="00AF562D" w:rsidP="00AF562D">
            <w:pPr>
              <w:spacing w:after="0" w:line="240" w:lineRule="auto"/>
              <w:ind w:right="-10"/>
              <w:rPr>
                <w:rFonts w:ascii="Times New Roman" w:eastAsia="Times New Roman" w:hAnsi="Times New Roman" w:cs="Times New Roman"/>
                <w:color w:val="000000"/>
                <w:sz w:val="18"/>
                <w:szCs w:val="18"/>
                <w:lang w:eastAsia="ja-JP"/>
              </w:rPr>
            </w:pPr>
            <w:r w:rsidRPr="00AF562D">
              <w:rPr>
                <w:rFonts w:ascii="Times New Roman" w:eastAsia="Times New Roman" w:hAnsi="Times New Roman" w:cs="Times New Roman"/>
                <w:color w:val="000000"/>
                <w:sz w:val="18"/>
                <w:szCs w:val="18"/>
                <w:lang w:eastAsia="ja-JP"/>
              </w:rPr>
              <w:t xml:space="preserve">питание, дыхание, выделение, рост и </w:t>
            </w:r>
          </w:p>
          <w:p w:rsidR="00AF562D" w:rsidRPr="00AF562D" w:rsidRDefault="00AF562D" w:rsidP="00AF562D">
            <w:pPr>
              <w:spacing w:after="0" w:line="240" w:lineRule="auto"/>
              <w:ind w:right="-10"/>
              <w:rPr>
                <w:rFonts w:ascii="Times New Roman" w:eastAsia="Times New Roman" w:hAnsi="Times New Roman" w:cs="Times New Roman"/>
                <w:color w:val="000000"/>
                <w:sz w:val="18"/>
                <w:szCs w:val="18"/>
                <w:lang w:eastAsia="ja-JP"/>
              </w:rPr>
            </w:pPr>
            <w:r w:rsidRPr="00AF562D">
              <w:rPr>
                <w:rFonts w:ascii="Times New Roman" w:eastAsia="Times New Roman" w:hAnsi="Times New Roman" w:cs="Times New Roman"/>
                <w:color w:val="000000"/>
                <w:sz w:val="18"/>
                <w:szCs w:val="18"/>
                <w:lang w:eastAsia="ja-JP"/>
              </w:rPr>
              <w:t xml:space="preserve">развитие, раздражимость, движение, </w:t>
            </w:r>
          </w:p>
          <w:p w:rsidR="00AF562D" w:rsidRPr="00AF562D" w:rsidRDefault="00AF562D" w:rsidP="00AF562D">
            <w:pPr>
              <w:widowControl w:val="0"/>
              <w:autoSpaceDE w:val="0"/>
              <w:autoSpaceDN w:val="0"/>
              <w:adjustRightInd w:val="0"/>
              <w:spacing w:after="0" w:line="268" w:lineRule="auto"/>
              <w:ind w:right="-10"/>
              <w:rPr>
                <w:rFonts w:ascii="Times New Roman" w:eastAsia="Times New Roman" w:hAnsi="Times New Roman" w:cs="Times New Roman"/>
                <w:color w:val="000000"/>
                <w:sz w:val="18"/>
                <w:szCs w:val="18"/>
              </w:rPr>
            </w:pPr>
            <w:r w:rsidRPr="00AF562D">
              <w:rPr>
                <w:rFonts w:ascii="Times New Roman" w:eastAsia="Times New Roman" w:hAnsi="Times New Roman" w:cs="Times New Roman"/>
                <w:color w:val="000000"/>
                <w:sz w:val="18"/>
                <w:szCs w:val="18"/>
              </w:rPr>
              <w:t>размножение</w:t>
            </w:r>
          </w:p>
          <w:p w:rsidR="00AF562D" w:rsidRPr="00AF562D" w:rsidRDefault="00AF562D" w:rsidP="00AF562D">
            <w:pPr>
              <w:widowControl w:val="0"/>
              <w:autoSpaceDE w:val="0"/>
              <w:autoSpaceDN w:val="0"/>
              <w:adjustRightInd w:val="0"/>
              <w:spacing w:after="0" w:line="268" w:lineRule="auto"/>
              <w:ind w:right="-10"/>
              <w:rPr>
                <w:rFonts w:ascii="Times New Roman" w:eastAsia="Times New Roman" w:hAnsi="Times New Roman" w:cs="Times New Roman"/>
                <w:i/>
                <w:color w:val="000000"/>
                <w:sz w:val="18"/>
                <w:szCs w:val="18"/>
              </w:rPr>
            </w:pPr>
          </w:p>
          <w:p w:rsidR="00AF562D" w:rsidRPr="00AF562D" w:rsidRDefault="00AF562D" w:rsidP="00AF562D">
            <w:pPr>
              <w:widowControl w:val="0"/>
              <w:autoSpaceDE w:val="0"/>
              <w:autoSpaceDN w:val="0"/>
              <w:adjustRightInd w:val="0"/>
              <w:spacing w:after="0" w:line="268" w:lineRule="auto"/>
              <w:ind w:right="-10"/>
              <w:rPr>
                <w:rFonts w:ascii="Times New Roman" w:eastAsia="Times New Roman" w:hAnsi="Times New Roman" w:cs="Times New Roman"/>
                <w:i/>
                <w:color w:val="000000"/>
                <w:sz w:val="18"/>
                <w:szCs w:val="18"/>
              </w:rPr>
            </w:pPr>
            <w:r w:rsidRPr="00AF562D">
              <w:rPr>
                <w:rFonts w:ascii="Times New Roman" w:eastAsia="Times New Roman" w:hAnsi="Times New Roman" w:cs="Times New Roman"/>
                <w:i/>
                <w:color w:val="000000"/>
                <w:sz w:val="18"/>
                <w:szCs w:val="18"/>
              </w:rPr>
              <w:lastRenderedPageBreak/>
              <w:t>Деятельность учащихся</w:t>
            </w:r>
          </w:p>
          <w:p w:rsidR="00AF562D" w:rsidRPr="00AF562D" w:rsidRDefault="00AF562D" w:rsidP="007B3708">
            <w:pPr>
              <w:widowControl w:val="0"/>
              <w:autoSpaceDE w:val="0"/>
              <w:autoSpaceDN w:val="0"/>
              <w:adjustRightInd w:val="0"/>
              <w:spacing w:after="0" w:line="268" w:lineRule="auto"/>
              <w:ind w:right="-10"/>
              <w:rPr>
                <w:rFonts w:ascii="Times New Roman" w:eastAsia="Times New Roman" w:hAnsi="Times New Roman" w:cs="Times New Roman"/>
                <w:color w:val="000000"/>
                <w:sz w:val="18"/>
                <w:szCs w:val="18"/>
              </w:rPr>
            </w:pPr>
            <w:r w:rsidRPr="00AF562D">
              <w:rPr>
                <w:rFonts w:ascii="Times New Roman" w:eastAsia="Times New Roman" w:hAnsi="Times New Roman" w:cs="Times New Roman"/>
                <w:color w:val="000000"/>
                <w:sz w:val="18"/>
                <w:szCs w:val="18"/>
              </w:rPr>
              <w:t xml:space="preserve">Коллективная работа по постановке учебной задачи </w:t>
            </w:r>
            <w:r w:rsidRPr="00AF562D">
              <w:rPr>
                <w:rFonts w:ascii="Newton-Regular" w:eastAsia="Times New Roman" w:hAnsi="Newton-Regular" w:cs="Newton-Regular"/>
                <w:color w:val="000000"/>
                <w:sz w:val="18"/>
                <w:szCs w:val="18"/>
              </w:rPr>
              <w:t>на основе соотнесения того, что уже известно и усвоено, и того, что еще неизвестно</w:t>
            </w:r>
            <w:r w:rsidRPr="00AF562D">
              <w:rPr>
                <w:rFonts w:ascii="Times New Roman" w:eastAsia="Times New Roman" w:hAnsi="Times New Roman" w:cs="Newton-Regular"/>
                <w:color w:val="000000"/>
                <w:sz w:val="18"/>
                <w:szCs w:val="18"/>
              </w:rPr>
              <w:t>;</w:t>
            </w:r>
            <w:r w:rsidRPr="00AF562D">
              <w:rPr>
                <w:rFonts w:ascii="Newton-Regular" w:eastAsia="Times New Roman" w:hAnsi="Newton-Regular" w:cs="Newton-Regular"/>
                <w:color w:val="000000"/>
                <w:sz w:val="18"/>
                <w:szCs w:val="18"/>
              </w:rPr>
              <w:t xml:space="preserve"> </w:t>
            </w:r>
            <w:r w:rsidRPr="00AF562D">
              <w:rPr>
                <w:rFonts w:ascii="Times New Roman" w:eastAsia="Times New Roman" w:hAnsi="Times New Roman" w:cs="Newton-Regular"/>
                <w:color w:val="000000"/>
                <w:sz w:val="18"/>
                <w:szCs w:val="18"/>
              </w:rPr>
              <w:t xml:space="preserve">самостоятельное </w:t>
            </w:r>
            <w:r w:rsidRPr="00AF562D">
              <w:rPr>
                <w:rFonts w:ascii="Times New Roman" w:eastAsia="Times New Roman" w:hAnsi="Times New Roman" w:cs="Times New Roman"/>
                <w:color w:val="000000"/>
                <w:sz w:val="18"/>
                <w:szCs w:val="18"/>
              </w:rPr>
              <w:t xml:space="preserve">выделение основных признаков живого, </w:t>
            </w:r>
          </w:p>
        </w:tc>
        <w:tc>
          <w:tcPr>
            <w:tcW w:w="81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ind w:right="-10"/>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lastRenderedPageBreak/>
              <w:t>Выделять признаки живых организмов, черты сходства и отличия растений и животных; приобретать навыки чтения учебного текста</w:t>
            </w:r>
          </w:p>
          <w:p w:rsidR="00AF562D" w:rsidRPr="00AF562D" w:rsidRDefault="00AF562D" w:rsidP="00AF562D">
            <w:pPr>
              <w:autoSpaceDE w:val="0"/>
              <w:autoSpaceDN w:val="0"/>
              <w:adjustRightInd w:val="0"/>
              <w:spacing w:after="160" w:line="240" w:lineRule="exact"/>
              <w:rPr>
                <w:rFonts w:ascii="Calibri" w:eastAsia="Times New Roman" w:hAnsi="Calibri" w:cs="Times New Roman"/>
                <w:sz w:val="18"/>
                <w:szCs w:val="18"/>
                <w:lang w:eastAsia="ja-JP"/>
              </w:rPr>
            </w:pPr>
            <w:r w:rsidRPr="00AF562D">
              <w:rPr>
                <w:rFonts w:ascii="Calibri" w:eastAsia="Times New Roman" w:hAnsi="Calibri" w:cs="Times New Roman"/>
                <w:sz w:val="18"/>
                <w:szCs w:val="18"/>
                <w:lang w:eastAsia="ja-JP"/>
              </w:rPr>
              <w:t xml:space="preserve">    </w:t>
            </w:r>
          </w:p>
          <w:p w:rsidR="00AF562D" w:rsidRPr="00AF562D" w:rsidRDefault="00AF562D" w:rsidP="00AF562D">
            <w:pPr>
              <w:widowControl w:val="0"/>
              <w:autoSpaceDE w:val="0"/>
              <w:autoSpaceDN w:val="0"/>
              <w:adjustRightInd w:val="0"/>
              <w:spacing w:after="0" w:line="268" w:lineRule="auto"/>
              <w:ind w:right="-10"/>
              <w:rPr>
                <w:rFonts w:ascii="Times New Roman" w:eastAsia="Times New Roman" w:hAnsi="Times New Roman" w:cs="Times New Roman"/>
                <w:sz w:val="19"/>
                <w:szCs w:val="19"/>
              </w:rPr>
            </w:pPr>
          </w:p>
        </w:tc>
        <w:tc>
          <w:tcPr>
            <w:tcW w:w="63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ind w:right="-10"/>
              <w:rPr>
                <w:rFonts w:ascii="Times New Roman" w:eastAsia="Times New Roman" w:hAnsi="Times New Roman" w:cs="Times New Roman"/>
                <w:sz w:val="18"/>
                <w:szCs w:val="18"/>
              </w:rPr>
            </w:pPr>
            <w:r w:rsidRPr="00AF562D">
              <w:rPr>
                <w:rFonts w:ascii="Times New Roman" w:eastAsia="Times New Roman" w:hAnsi="Times New Roman" w:cs="Times New Roman"/>
                <w:b/>
                <w:i/>
                <w:sz w:val="18"/>
                <w:szCs w:val="18"/>
              </w:rPr>
              <w:t>Коммуникативные:</w:t>
            </w:r>
            <w:r w:rsidRPr="00AF562D">
              <w:rPr>
                <w:rFonts w:ascii="Times New Roman" w:eastAsia="Times New Roman" w:hAnsi="Times New Roman" w:cs="Times New Roman"/>
                <w:sz w:val="18"/>
                <w:szCs w:val="18"/>
              </w:rPr>
              <w:t xml:space="preserve"> слушать и слышать друг друга; с достаточной полнотой и точностью выражать свои мысли в соответствии с задачами и условиями коммуникации.</w:t>
            </w:r>
          </w:p>
          <w:p w:rsidR="00AF562D" w:rsidRPr="00AF562D" w:rsidRDefault="00AF562D" w:rsidP="00AF562D">
            <w:pPr>
              <w:widowControl w:val="0"/>
              <w:autoSpaceDE w:val="0"/>
              <w:autoSpaceDN w:val="0"/>
              <w:adjustRightInd w:val="0"/>
              <w:spacing w:after="0" w:line="268" w:lineRule="auto"/>
              <w:ind w:right="-10"/>
              <w:rPr>
                <w:rFonts w:ascii="Times New Roman" w:eastAsia="Times New Roman" w:hAnsi="Times New Roman" w:cs="Times New Roman"/>
                <w:sz w:val="18"/>
                <w:szCs w:val="18"/>
              </w:rPr>
            </w:pPr>
            <w:r w:rsidRPr="00AF562D">
              <w:rPr>
                <w:rFonts w:ascii="Times New Roman" w:eastAsia="Times New Roman" w:hAnsi="Times New Roman" w:cs="Times New Roman"/>
                <w:b/>
                <w:i/>
                <w:sz w:val="18"/>
                <w:szCs w:val="18"/>
              </w:rPr>
              <w:t xml:space="preserve">Регулятивные: </w:t>
            </w:r>
            <w:r w:rsidRPr="00AF562D">
              <w:rPr>
                <w:rFonts w:ascii="Times New Roman" w:eastAsia="Times New Roman" w:hAnsi="Times New Roman" w:cs="Times New Roman"/>
                <w:sz w:val="18"/>
                <w:szCs w:val="18"/>
              </w:rPr>
              <w:t xml:space="preserve">самостоятельно обнаруживать учебную проблему, </w:t>
            </w:r>
            <w:r w:rsidRPr="00AF562D">
              <w:rPr>
                <w:rFonts w:ascii="Times New Roman" w:eastAsia="Times New Roman" w:hAnsi="Times New Roman" w:cs="Times New Roman"/>
                <w:sz w:val="18"/>
                <w:szCs w:val="18"/>
              </w:rPr>
              <w:lastRenderedPageBreak/>
              <w:t>выдвигать версии решения проблемы.</w:t>
            </w:r>
          </w:p>
          <w:p w:rsidR="00AF562D" w:rsidRPr="00AF562D" w:rsidRDefault="00AF562D" w:rsidP="00AF562D">
            <w:pPr>
              <w:widowControl w:val="0"/>
              <w:autoSpaceDE w:val="0"/>
              <w:autoSpaceDN w:val="0"/>
              <w:adjustRightInd w:val="0"/>
              <w:spacing w:after="0" w:line="268" w:lineRule="auto"/>
              <w:ind w:right="-10"/>
              <w:rPr>
                <w:rFonts w:ascii="Times New Roman" w:eastAsia="Times New Roman" w:hAnsi="Times New Roman" w:cs="Times New Roman"/>
                <w:sz w:val="18"/>
                <w:szCs w:val="18"/>
              </w:rPr>
            </w:pPr>
            <w:r w:rsidRPr="00AF562D">
              <w:rPr>
                <w:rFonts w:ascii="Times New Roman" w:eastAsia="Times New Roman" w:hAnsi="Times New Roman" w:cs="Times New Roman"/>
                <w:b/>
                <w:i/>
                <w:sz w:val="18"/>
                <w:szCs w:val="18"/>
              </w:rPr>
              <w:t>Познавательные:</w:t>
            </w:r>
            <w:r w:rsidRPr="00AF562D">
              <w:rPr>
                <w:rFonts w:ascii="Times New Roman" w:eastAsia="Times New Roman" w:hAnsi="Times New Roman" w:cs="Times New Roman"/>
                <w:sz w:val="18"/>
                <w:szCs w:val="18"/>
              </w:rPr>
              <w:t xml:space="preserve"> выделять, анализировать, сравнивать факты; вычитывать все уровни текстовой информации</w:t>
            </w:r>
          </w:p>
        </w:tc>
        <w:tc>
          <w:tcPr>
            <w:tcW w:w="80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ind w:right="-10"/>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lastRenderedPageBreak/>
              <w:t>«Стартовая» мотивация  и п</w:t>
            </w:r>
            <w:r w:rsidRPr="00AF562D">
              <w:rPr>
                <w:rFonts w:ascii="Times New Roman" w:eastAsia="Times New Roman" w:hAnsi="Times New Roman" w:cs="Times New Roman"/>
                <w:color w:val="000000"/>
                <w:sz w:val="18"/>
                <w:szCs w:val="18"/>
              </w:rPr>
              <w:t xml:space="preserve">ознавательный интерес </w:t>
            </w:r>
            <w:r w:rsidRPr="00AF562D">
              <w:rPr>
                <w:rFonts w:ascii="Times New Roman" w:eastAsia="Times New Roman" w:hAnsi="Times New Roman" w:cs="Times New Roman"/>
                <w:sz w:val="18"/>
                <w:szCs w:val="18"/>
              </w:rPr>
              <w:t>к изучению  биологии</w:t>
            </w:r>
            <w:r w:rsidRPr="00AF562D">
              <w:rPr>
                <w:rFonts w:ascii="Times New Roman" w:eastAsia="Times New Roman" w:hAnsi="Times New Roman" w:cs="Times New Roman"/>
                <w:color w:val="000000"/>
                <w:sz w:val="18"/>
                <w:szCs w:val="18"/>
              </w:rPr>
              <w:t>. Осознание значимости изучения живых организмов для сохранения природы</w:t>
            </w:r>
            <w:r w:rsidRPr="00AF562D">
              <w:rPr>
                <w:rFonts w:ascii="Times New Roman" w:eastAsia="Times New Roman" w:hAnsi="Times New Roman" w:cs="Times New Roman"/>
                <w:sz w:val="18"/>
                <w:szCs w:val="18"/>
              </w:rPr>
              <w:t>.</w:t>
            </w:r>
          </w:p>
          <w:p w:rsidR="00AF562D" w:rsidRPr="00AF562D" w:rsidRDefault="00AF562D" w:rsidP="00AF562D">
            <w:pPr>
              <w:widowControl w:val="0"/>
              <w:autoSpaceDE w:val="0"/>
              <w:autoSpaceDN w:val="0"/>
              <w:adjustRightInd w:val="0"/>
              <w:spacing w:after="0" w:line="268" w:lineRule="auto"/>
              <w:ind w:right="-10"/>
              <w:rPr>
                <w:rFonts w:ascii="Times New Roman" w:eastAsia="Times New Roman" w:hAnsi="Times New Roman" w:cs="Times New Roman"/>
                <w:sz w:val="18"/>
                <w:szCs w:val="18"/>
              </w:rPr>
            </w:pPr>
            <w:r w:rsidRPr="00AF562D">
              <w:rPr>
                <w:rFonts w:ascii="Times New Roman" w:eastAsia="Times New Roman" w:hAnsi="Times New Roman" w:cs="Times New Roman"/>
                <w:color w:val="000000"/>
                <w:sz w:val="18"/>
                <w:szCs w:val="18"/>
              </w:rPr>
              <w:t>Представление об общих признаках живых организмов.</w:t>
            </w:r>
          </w:p>
        </w:tc>
        <w:tc>
          <w:tcPr>
            <w:tcW w:w="268" w:type="pct"/>
            <w:gridSpan w:val="4"/>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ind w:right="-10"/>
              <w:rPr>
                <w:rFonts w:ascii="Times New Roman" w:eastAsia="Times New Roman" w:hAnsi="Times New Roman" w:cs="Times New Roman"/>
                <w:sz w:val="24"/>
                <w:szCs w:val="24"/>
              </w:rPr>
            </w:pPr>
          </w:p>
        </w:tc>
        <w:tc>
          <w:tcPr>
            <w:tcW w:w="228" w:type="pct"/>
            <w:gridSpan w:val="2"/>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ind w:right="-10"/>
              <w:rPr>
                <w:rFonts w:ascii="Times New Roman" w:eastAsia="Times New Roman" w:hAnsi="Times New Roman" w:cs="Times New Roman"/>
                <w:sz w:val="24"/>
                <w:szCs w:val="24"/>
              </w:rPr>
            </w:pPr>
          </w:p>
        </w:tc>
        <w:tc>
          <w:tcPr>
            <w:tcW w:w="245" w:type="pct"/>
            <w:gridSpan w:val="3"/>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ind w:right="-10"/>
              <w:rPr>
                <w:rFonts w:ascii="Times New Roman" w:eastAsia="Times New Roman" w:hAnsi="Times New Roman" w:cs="Times New Roman"/>
                <w:sz w:val="24"/>
                <w:szCs w:val="24"/>
              </w:rPr>
            </w:pPr>
          </w:p>
        </w:tc>
      </w:tr>
      <w:tr w:rsidR="00AF562D" w:rsidRPr="00AF562D" w:rsidTr="007677B3">
        <w:trPr>
          <w:gridAfter w:val="1"/>
          <w:wAfter w:w="27" w:type="pct"/>
        </w:trPr>
        <w:tc>
          <w:tcPr>
            <w:tcW w:w="17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2</w:t>
            </w:r>
          </w:p>
        </w:tc>
        <w:tc>
          <w:tcPr>
            <w:tcW w:w="30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Химический состав клетки</w:t>
            </w:r>
          </w:p>
        </w:tc>
        <w:tc>
          <w:tcPr>
            <w:tcW w:w="35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«открытия» нового знания</w:t>
            </w:r>
          </w:p>
        </w:tc>
        <w:tc>
          <w:tcPr>
            <w:tcW w:w="41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Каков химический состав живых организмов?</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Какие факты свидетельствуют о единстве происхождения всех живых организмов?</w:t>
            </w:r>
          </w:p>
        </w:tc>
        <w:tc>
          <w:tcPr>
            <w:tcW w:w="72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ind w:right="-10"/>
              <w:rPr>
                <w:rFonts w:ascii="Times New Roman" w:eastAsia="Times New Roman" w:hAnsi="Times New Roman" w:cs="Times New Roman"/>
                <w:i/>
                <w:sz w:val="18"/>
                <w:szCs w:val="18"/>
                <w:lang w:eastAsia="ja-JP"/>
              </w:rPr>
            </w:pPr>
            <w:r w:rsidRPr="00AF562D">
              <w:rPr>
                <w:rFonts w:ascii="Times New Roman" w:eastAsia="Times New Roman" w:hAnsi="Times New Roman" w:cs="Times New Roman"/>
                <w:i/>
                <w:sz w:val="18"/>
                <w:szCs w:val="18"/>
                <w:lang w:eastAsia="ja-JP"/>
              </w:rPr>
              <w:t>Элементы содержания</w:t>
            </w:r>
          </w:p>
          <w:p w:rsidR="00AF562D" w:rsidRPr="00AF562D" w:rsidRDefault="00AF562D" w:rsidP="00AF562D">
            <w:pPr>
              <w:spacing w:after="0" w:line="240" w:lineRule="atLeast"/>
              <w:ind w:right="-10"/>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Элементы:</w:t>
            </w: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Вещества</w:t>
            </w: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Органические вещества: белки, жиры, углеводы, нуклеиновые кислоты;</w:t>
            </w: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Неорганические вещества: вода и минеральные соли.</w:t>
            </w: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p>
          <w:p w:rsidR="00AF562D" w:rsidRPr="00AF562D" w:rsidRDefault="00AF562D" w:rsidP="00AF562D">
            <w:pPr>
              <w:widowControl w:val="0"/>
              <w:autoSpaceDE w:val="0"/>
              <w:autoSpaceDN w:val="0"/>
              <w:adjustRightInd w:val="0"/>
              <w:spacing w:after="0" w:line="268" w:lineRule="auto"/>
              <w:ind w:right="-10"/>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t>Деятельность учащихся</w:t>
            </w:r>
          </w:p>
          <w:p w:rsidR="00AF562D" w:rsidRPr="00AF562D" w:rsidRDefault="00AF562D" w:rsidP="00AF562D">
            <w:pPr>
              <w:spacing w:after="0" w:line="240" w:lineRule="atLeast"/>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t>Коллективная работа по постановке учебной задачи на основе соотнесения того, что уже известно и усвоено, и того, что еще неизвестно; самостоятельная работа с биологическими терминами</w:t>
            </w:r>
          </w:p>
        </w:tc>
        <w:tc>
          <w:tcPr>
            <w:tcW w:w="81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Учащиеся должны знать:</w:t>
            </w:r>
          </w:p>
          <w:p w:rsidR="00AF562D" w:rsidRPr="00AF562D" w:rsidRDefault="00AF562D" w:rsidP="00AF562D">
            <w:pPr>
              <w:tabs>
                <w:tab w:val="left" w:pos="709"/>
              </w:tabs>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 xml:space="preserve"> </w:t>
            </w: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r w:rsidRPr="00AF562D">
              <w:rPr>
                <w:rFonts w:ascii="Times New Roman" w:eastAsia="MS Mincho" w:hAnsi="Times New Roman" w:cs="Times New Roman"/>
                <w:sz w:val="24"/>
                <w:szCs w:val="24"/>
                <w:lang w:eastAsia="ja-JP"/>
              </w:rPr>
              <w:t>Химический состав</w:t>
            </w:r>
            <w:r w:rsidRPr="00AF562D">
              <w:rPr>
                <w:rFonts w:ascii="Times New Roman" w:eastAsia="Times New Roman" w:hAnsi="Times New Roman" w:cs="Times New Roman"/>
                <w:sz w:val="18"/>
                <w:szCs w:val="18"/>
                <w:lang w:eastAsia="ja-JP"/>
              </w:rPr>
              <w:t xml:space="preserve"> Органические вещества: белки, жиры, углеводы, нуклеиновые кислоты;</w:t>
            </w:r>
          </w:p>
          <w:p w:rsidR="00AF562D" w:rsidRPr="00AF562D" w:rsidRDefault="00AF562D" w:rsidP="00AF562D">
            <w:pPr>
              <w:spacing w:after="0" w:line="240" w:lineRule="auto"/>
              <w:rPr>
                <w:rFonts w:ascii="Times New Roman" w:eastAsia="MS Mincho" w:hAnsi="Times New Roman" w:cs="Times New Roman"/>
                <w:sz w:val="24"/>
                <w:szCs w:val="24"/>
                <w:lang w:eastAsia="ja-JP"/>
              </w:rPr>
            </w:pPr>
            <w:r w:rsidRPr="00AF562D">
              <w:rPr>
                <w:rFonts w:ascii="Times New Roman" w:eastAsia="Times New Roman" w:hAnsi="Times New Roman" w:cs="Times New Roman"/>
                <w:sz w:val="18"/>
                <w:szCs w:val="18"/>
                <w:lang w:eastAsia="ja-JP"/>
              </w:rPr>
              <w:t>Неорганические вещества: вода и минеральные соли</w:t>
            </w:r>
            <w:r w:rsidRPr="00AF562D">
              <w:rPr>
                <w:rFonts w:ascii="Times New Roman" w:eastAsia="MS Mincho" w:hAnsi="Times New Roman" w:cs="Times New Roman"/>
                <w:sz w:val="24"/>
                <w:szCs w:val="24"/>
                <w:lang w:eastAsia="ja-JP"/>
              </w:rPr>
              <w:t xml:space="preserve"> в клетки </w:t>
            </w:r>
          </w:p>
        </w:tc>
        <w:tc>
          <w:tcPr>
            <w:tcW w:w="63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b/>
                <w:i/>
                <w:sz w:val="18"/>
                <w:szCs w:val="18"/>
              </w:rPr>
            </w:pPr>
            <w:r w:rsidRPr="00AF562D">
              <w:rPr>
                <w:rFonts w:ascii="Times New Roman" w:eastAsia="Times New Roman" w:hAnsi="Times New Roman" w:cs="Times New Roman"/>
                <w:b/>
                <w:i/>
                <w:sz w:val="18"/>
                <w:szCs w:val="18"/>
              </w:rPr>
              <w:t xml:space="preserve">Познавательные </w:t>
            </w:r>
            <w:r w:rsidRPr="00AF562D">
              <w:rPr>
                <w:rFonts w:ascii="Times New Roman" w:eastAsia="Times New Roman" w:hAnsi="Times New Roman" w:cs="Times New Roman"/>
                <w:sz w:val="18"/>
                <w:szCs w:val="18"/>
              </w:rPr>
              <w:t>УУД</w:t>
            </w:r>
            <w:r w:rsidRPr="00AF562D">
              <w:rPr>
                <w:rFonts w:ascii="Times New Roman" w:eastAsia="Times New Roman" w:hAnsi="Times New Roman" w:cs="Times New Roman"/>
                <w:b/>
                <w:i/>
                <w:sz w:val="18"/>
                <w:szCs w:val="18"/>
              </w:rPr>
              <w:t>:</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Умение работать с дополнительными источниками информации, готовить сообщения и презентации, представлять результаты работы классу. Выделять главное в тексте, грамотно формулировать вопросы</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Личностные УУД:</w:t>
            </w:r>
            <w:r w:rsidRPr="00AF562D">
              <w:rPr>
                <w:rFonts w:ascii="Times New Roman" w:eastAsia="Times New Roman" w:hAnsi="Times New Roman" w:cs="Times New Roman"/>
                <w:sz w:val="18"/>
                <w:szCs w:val="18"/>
              </w:rPr>
              <w:t xml:space="preserve"> потребность в справедливом оценивании своей работы и работы одноклассников.</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t xml:space="preserve">Регулятивные УУД: </w:t>
            </w:r>
            <w:r w:rsidRPr="00AF562D">
              <w:rPr>
                <w:rFonts w:ascii="Times New Roman" w:eastAsia="Times New Roman" w:hAnsi="Times New Roman" w:cs="Times New Roman"/>
                <w:sz w:val="18"/>
                <w:szCs w:val="18"/>
              </w:rPr>
              <w:t xml:space="preserve">умение организовать выполнение заданий учителя </w:t>
            </w:r>
            <w:r w:rsidRPr="00AF562D">
              <w:rPr>
                <w:rFonts w:ascii="Times New Roman" w:eastAsia="Times New Roman" w:hAnsi="Times New Roman" w:cs="Times New Roman"/>
                <w:i/>
                <w:sz w:val="18"/>
                <w:szCs w:val="18"/>
              </w:rPr>
              <w:t>Коммуникативные УУД:</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Слуховое восприятие текста.</w:t>
            </w:r>
          </w:p>
        </w:tc>
        <w:tc>
          <w:tcPr>
            <w:tcW w:w="80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Познавательный интерес к биологии. Осознание взаимосвязи объектов живой и неживой природы на основании знаний о химическом составе клеток.</w:t>
            </w:r>
          </w:p>
        </w:tc>
        <w:tc>
          <w:tcPr>
            <w:tcW w:w="251" w:type="pct"/>
            <w:gridSpan w:val="3"/>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8" w:type="pct"/>
            <w:tcBorders>
              <w:top w:val="single" w:sz="4" w:space="0" w:color="000000"/>
              <w:left w:val="single" w:sz="4" w:space="0" w:color="000000"/>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28" w:type="pct"/>
            <w:gridSpan w:val="2"/>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5" w:type="pct"/>
            <w:gridSpan w:val="3"/>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7677B3">
        <w:trPr>
          <w:gridAfter w:val="1"/>
          <w:wAfter w:w="27" w:type="pct"/>
        </w:trPr>
        <w:tc>
          <w:tcPr>
            <w:tcW w:w="17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lastRenderedPageBreak/>
              <w:t>3</w:t>
            </w:r>
          </w:p>
        </w:tc>
        <w:tc>
          <w:tcPr>
            <w:tcW w:w="30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before="100" w:beforeAutospacing="1" w:after="100" w:afterAutospacing="1"/>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Строение растительной  клетки</w:t>
            </w:r>
          </w:p>
        </w:tc>
        <w:tc>
          <w:tcPr>
            <w:tcW w:w="35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общеметодологической направленности</w:t>
            </w:r>
          </w:p>
        </w:tc>
        <w:tc>
          <w:tcPr>
            <w:tcW w:w="41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Какие части обязательны для клеток всех живых организмов? Почему?</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В чем особенность строения растительной клетки?</w:t>
            </w:r>
          </w:p>
        </w:tc>
        <w:tc>
          <w:tcPr>
            <w:tcW w:w="72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ind w:right="-10"/>
              <w:rPr>
                <w:rFonts w:ascii="Times New Roman" w:eastAsia="Times New Roman" w:hAnsi="Times New Roman" w:cs="Times New Roman"/>
                <w:i/>
                <w:sz w:val="18"/>
                <w:szCs w:val="18"/>
                <w:lang w:eastAsia="ja-JP"/>
              </w:rPr>
            </w:pPr>
            <w:r w:rsidRPr="00AF562D">
              <w:rPr>
                <w:rFonts w:ascii="Times New Roman" w:eastAsia="Times New Roman" w:hAnsi="Times New Roman" w:cs="Times New Roman"/>
                <w:i/>
                <w:sz w:val="18"/>
                <w:szCs w:val="18"/>
                <w:lang w:eastAsia="ja-JP"/>
              </w:rPr>
              <w:t>Элементы содержания</w:t>
            </w:r>
          </w:p>
          <w:p w:rsidR="00AF562D" w:rsidRPr="00AF562D" w:rsidRDefault="00AF562D" w:rsidP="00AF562D">
            <w:pPr>
              <w:spacing w:after="0" w:line="240" w:lineRule="auto"/>
              <w:ind w:right="-10"/>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Главные части клетки и органоиды растительной клетки.</w:t>
            </w: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Доядерные, ядерные организмы.</w:t>
            </w: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Хромосомы.</w:t>
            </w: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Фагоцитоз, пиноцитоз.</w:t>
            </w: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p>
          <w:p w:rsidR="00AF562D" w:rsidRPr="00AF562D" w:rsidRDefault="00AF562D" w:rsidP="00AF562D">
            <w:pPr>
              <w:widowControl w:val="0"/>
              <w:autoSpaceDE w:val="0"/>
              <w:autoSpaceDN w:val="0"/>
              <w:adjustRightInd w:val="0"/>
              <w:spacing w:after="0" w:line="268" w:lineRule="auto"/>
              <w:ind w:right="-10"/>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t>Деятельность учащихся</w:t>
            </w: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r w:rsidRPr="00AF562D">
              <w:rPr>
                <w:rFonts w:ascii="Times New Roman" w:eastAsia="MS Mincho" w:hAnsi="Times New Roman" w:cs="Times New Roman"/>
                <w:sz w:val="18"/>
                <w:szCs w:val="18"/>
                <w:lang w:eastAsia="ja-JP"/>
              </w:rPr>
              <w:t>Коллективная работа по постановке учебной задачи на основе соотнесения того, что уже известно и усвоено, и того, что еще неизвестно; самостоятельная работа с биологическими терминами</w:t>
            </w:r>
          </w:p>
        </w:tc>
        <w:tc>
          <w:tcPr>
            <w:tcW w:w="81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Учащиеся должны знать</w:t>
            </w:r>
          </w:p>
          <w:p w:rsidR="00AF562D" w:rsidRPr="00AF562D" w:rsidRDefault="00AF562D" w:rsidP="00AF562D">
            <w:pPr>
              <w:tabs>
                <w:tab w:val="left" w:pos="709"/>
              </w:tabs>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суть понятий и терминов: «клетка», «ядро», «мембрана», «оболочка», «пластида», «органоид», «хромосома», основные органоиды клетки, что лежит в основе строения всех живых организмов.</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распознавать и показывать на таблицах основные органоиды растительной клетки, исследовать строение основных органов растения.</w:t>
            </w:r>
          </w:p>
          <w:p w:rsidR="00AF562D" w:rsidRPr="00AF562D" w:rsidRDefault="00AF562D" w:rsidP="00AF562D">
            <w:pPr>
              <w:spacing w:after="0" w:line="240" w:lineRule="auto"/>
              <w:rPr>
                <w:rFonts w:ascii="Times New Roman" w:eastAsia="MS Mincho" w:hAnsi="Times New Roman" w:cs="Times New Roman"/>
                <w:sz w:val="24"/>
                <w:szCs w:val="24"/>
                <w:lang w:eastAsia="ja-JP"/>
              </w:rPr>
            </w:pPr>
          </w:p>
        </w:tc>
        <w:tc>
          <w:tcPr>
            <w:tcW w:w="63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t xml:space="preserve">Познавательные </w:t>
            </w:r>
            <w:r w:rsidRPr="00AF562D">
              <w:rPr>
                <w:rFonts w:ascii="Times New Roman" w:eastAsia="Times New Roman" w:hAnsi="Times New Roman" w:cs="Times New Roman"/>
                <w:sz w:val="18"/>
                <w:szCs w:val="18"/>
              </w:rPr>
              <w:t>УУД</w:t>
            </w:r>
            <w:r w:rsidRPr="00AF562D">
              <w:rPr>
                <w:rFonts w:ascii="Times New Roman" w:eastAsia="Times New Roman" w:hAnsi="Times New Roman" w:cs="Times New Roman"/>
                <w:i/>
                <w:sz w:val="18"/>
                <w:szCs w:val="18"/>
              </w:rPr>
              <w:t>:</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Умение работать с дополнительными источниками информации, осуществлять смысловое чтение; отделять главное от второстепенного.</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Личностные УУД:</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Умение применять полученные знания на практике, уважительное отношение к одноклассникам.</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t xml:space="preserve">Регулятивные УУД: </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 xml:space="preserve">Умение определять цель работы и планировать этапы ее выполнения и оценивать полученные результаты  </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t>Коммуникативные УУД:</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Умение воспринимать информацию на слух, работать в группах.</w:t>
            </w:r>
          </w:p>
        </w:tc>
        <w:tc>
          <w:tcPr>
            <w:tcW w:w="80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Познавательный интерес к биологии. Осознание единства живой природы на основе знаний о клеточном строении организмов. Понимании основных различий растительных и животных клеток. Привитие правил работы в кабинете биологии во время проведения лабораторных работ</w:t>
            </w:r>
          </w:p>
        </w:tc>
        <w:tc>
          <w:tcPr>
            <w:tcW w:w="251" w:type="pct"/>
            <w:gridSpan w:val="3"/>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5" w:type="pct"/>
            <w:gridSpan w:val="3"/>
            <w:tcBorders>
              <w:top w:val="single" w:sz="4" w:space="0" w:color="000000"/>
              <w:left w:val="single" w:sz="4" w:space="0" w:color="000000"/>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5" w:type="pct"/>
            <w:gridSpan w:val="3"/>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7677B3">
        <w:tc>
          <w:tcPr>
            <w:tcW w:w="17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4</w:t>
            </w:r>
          </w:p>
        </w:tc>
        <w:tc>
          <w:tcPr>
            <w:tcW w:w="30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before="100" w:beforeAutospacing="1" w:after="100" w:afterAutospacing="1"/>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Строение  животной  клетки</w:t>
            </w:r>
          </w:p>
        </w:tc>
        <w:tc>
          <w:tcPr>
            <w:tcW w:w="35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общеметодологической направленности</w:t>
            </w:r>
          </w:p>
        </w:tc>
        <w:tc>
          <w:tcPr>
            <w:tcW w:w="41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В чем особенность строения животной  клетки?</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p>
        </w:tc>
        <w:tc>
          <w:tcPr>
            <w:tcW w:w="72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ind w:right="-10"/>
              <w:rPr>
                <w:rFonts w:ascii="Times New Roman" w:eastAsia="Times New Roman" w:hAnsi="Times New Roman" w:cs="Times New Roman"/>
                <w:i/>
                <w:sz w:val="18"/>
                <w:szCs w:val="18"/>
                <w:lang w:eastAsia="ja-JP"/>
              </w:rPr>
            </w:pPr>
            <w:r w:rsidRPr="00AF562D">
              <w:rPr>
                <w:rFonts w:ascii="Times New Roman" w:eastAsia="Times New Roman" w:hAnsi="Times New Roman" w:cs="Times New Roman"/>
                <w:i/>
                <w:sz w:val="18"/>
                <w:szCs w:val="18"/>
                <w:lang w:eastAsia="ja-JP"/>
              </w:rPr>
              <w:t>Элементы содержания</w:t>
            </w:r>
          </w:p>
          <w:p w:rsidR="00AF562D" w:rsidRPr="00AF562D" w:rsidRDefault="00AF562D" w:rsidP="00AF562D">
            <w:pPr>
              <w:spacing w:after="0" w:line="240" w:lineRule="auto"/>
              <w:ind w:right="-10"/>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Главные части клетки и органоиды животной  клетки.</w:t>
            </w: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Доядерные, ядерные организмы.</w:t>
            </w: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Хромосомы.</w:t>
            </w: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Фагоцитоз, пиноцитоз.</w:t>
            </w: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p>
          <w:p w:rsidR="00AF562D" w:rsidRPr="00AF562D" w:rsidRDefault="00AF562D" w:rsidP="00AF562D">
            <w:pPr>
              <w:widowControl w:val="0"/>
              <w:autoSpaceDE w:val="0"/>
              <w:autoSpaceDN w:val="0"/>
              <w:adjustRightInd w:val="0"/>
              <w:spacing w:after="0" w:line="268" w:lineRule="auto"/>
              <w:ind w:right="-10"/>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t>Деятельность учащихся</w:t>
            </w:r>
          </w:p>
          <w:p w:rsidR="00AF562D" w:rsidRPr="00AF562D" w:rsidRDefault="00AF562D" w:rsidP="00AF562D">
            <w:pPr>
              <w:spacing w:after="0" w:line="240" w:lineRule="auto"/>
              <w:ind w:right="-10"/>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lastRenderedPageBreak/>
              <w:t>Коллективная работа по постановке учебной задачи на основе соотнесения того, что уже известно и усвоено, и того, что еще неизвестно; самостоятельная работа с биологическими терминами</w:t>
            </w:r>
          </w:p>
        </w:tc>
        <w:tc>
          <w:tcPr>
            <w:tcW w:w="81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lastRenderedPageBreak/>
              <w:t>Учащиеся должны знать:</w:t>
            </w:r>
          </w:p>
          <w:p w:rsidR="00AF562D" w:rsidRPr="00AF562D" w:rsidRDefault="00AF562D" w:rsidP="00AF562D">
            <w:pPr>
              <w:tabs>
                <w:tab w:val="left" w:pos="709"/>
              </w:tabs>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суть понятий и терминов: «клетка», «ядро», «мембрана», «оболочка», «пластида», «органоид», «хромосома», основные органоиды животной клетки</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 xml:space="preserve">распознавать и показывать на таблицах </w:t>
            </w:r>
            <w:r w:rsidRPr="00AF562D">
              <w:rPr>
                <w:rFonts w:ascii="Times New Roman" w:eastAsia="Times New Roman" w:hAnsi="Times New Roman" w:cs="Times New Roman"/>
                <w:sz w:val="18"/>
                <w:szCs w:val="18"/>
                <w:lang w:eastAsia="ja-JP"/>
              </w:rPr>
              <w:lastRenderedPageBreak/>
              <w:t>основные органоиды клетки животных.</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устанавливать основные черты различия в строении растительной и животной клеток.</w:t>
            </w:r>
          </w:p>
          <w:p w:rsidR="00AF562D" w:rsidRPr="00AF562D" w:rsidRDefault="00AF562D" w:rsidP="00AF562D">
            <w:pPr>
              <w:spacing w:after="0" w:line="240" w:lineRule="auto"/>
              <w:rPr>
                <w:rFonts w:ascii="Times New Roman" w:eastAsia="MS Mincho" w:hAnsi="Times New Roman" w:cs="Times New Roman"/>
                <w:sz w:val="24"/>
                <w:szCs w:val="24"/>
                <w:lang w:eastAsia="ja-JP"/>
              </w:rPr>
            </w:pPr>
          </w:p>
        </w:tc>
        <w:tc>
          <w:tcPr>
            <w:tcW w:w="63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lastRenderedPageBreak/>
              <w:t xml:space="preserve">Познавательные </w:t>
            </w:r>
            <w:r w:rsidRPr="00AF562D">
              <w:rPr>
                <w:rFonts w:ascii="Times New Roman" w:eastAsia="Times New Roman" w:hAnsi="Times New Roman" w:cs="Times New Roman"/>
                <w:sz w:val="18"/>
                <w:szCs w:val="18"/>
              </w:rPr>
              <w:t>УУД</w:t>
            </w:r>
            <w:r w:rsidRPr="00AF562D">
              <w:rPr>
                <w:rFonts w:ascii="Times New Roman" w:eastAsia="Times New Roman" w:hAnsi="Times New Roman" w:cs="Times New Roman"/>
                <w:i/>
                <w:sz w:val="18"/>
                <w:szCs w:val="18"/>
              </w:rPr>
              <w:t>:</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Умение работать с дополнительными источниками информации, осуществлять смысловое чтение; отделять главное от второстепенного.</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 xml:space="preserve">Личностные </w:t>
            </w:r>
            <w:r w:rsidRPr="00AF562D">
              <w:rPr>
                <w:rFonts w:ascii="Times New Roman" w:eastAsia="Times New Roman" w:hAnsi="Times New Roman" w:cs="Times New Roman"/>
                <w:i/>
                <w:sz w:val="18"/>
                <w:szCs w:val="18"/>
              </w:rPr>
              <w:lastRenderedPageBreak/>
              <w:t>УУД:</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Умение применять полученные знания на практике, уважительное отношение к одноклассникам.</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t xml:space="preserve">Регулятивные УУД: </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 xml:space="preserve">Умение определять цель работы и планировать этапы ее выполнения и оценивать полученные результаты  </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t>Коммуникативные УУД:</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b/>
                <w:sz w:val="18"/>
                <w:szCs w:val="18"/>
              </w:rPr>
            </w:pPr>
            <w:r w:rsidRPr="00AF562D">
              <w:rPr>
                <w:rFonts w:ascii="Times New Roman" w:eastAsia="Times New Roman" w:hAnsi="Times New Roman" w:cs="Times New Roman"/>
                <w:sz w:val="18"/>
                <w:szCs w:val="18"/>
              </w:rPr>
              <w:t>Умение воспринимать информацию на слух, работать в группах.</w:t>
            </w:r>
          </w:p>
        </w:tc>
        <w:tc>
          <w:tcPr>
            <w:tcW w:w="80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lastRenderedPageBreak/>
              <w:t xml:space="preserve">Познавательный интерес к биологии. Осознание единства живой природы на основе знаний о клеточном строении организмов. Понимании основных различий растительных и животных клеток. Привитие правил </w:t>
            </w:r>
            <w:r w:rsidRPr="00AF562D">
              <w:rPr>
                <w:rFonts w:ascii="Times New Roman" w:eastAsia="Times New Roman" w:hAnsi="Times New Roman" w:cs="Times New Roman"/>
                <w:sz w:val="18"/>
                <w:szCs w:val="18"/>
              </w:rPr>
              <w:lastRenderedPageBreak/>
              <w:t>работы в кабинете биологии во время проведения лабораторных работ</w:t>
            </w:r>
          </w:p>
        </w:tc>
        <w:tc>
          <w:tcPr>
            <w:tcW w:w="251" w:type="pct"/>
            <w:gridSpan w:val="3"/>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45" w:type="pct"/>
            <w:gridSpan w:val="3"/>
            <w:tcBorders>
              <w:top w:val="single" w:sz="4" w:space="0" w:color="000000"/>
              <w:left w:val="single" w:sz="4" w:space="0" w:color="000000"/>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6" w:type="pct"/>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56" w:type="pct"/>
            <w:gridSpan w:val="3"/>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7677B3">
        <w:trPr>
          <w:trHeight w:val="915"/>
        </w:trPr>
        <w:tc>
          <w:tcPr>
            <w:tcW w:w="17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5</w:t>
            </w:r>
          </w:p>
        </w:tc>
        <w:tc>
          <w:tcPr>
            <w:tcW w:w="30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before="100" w:beforeAutospacing="1" w:after="100" w:afterAutospacing="1"/>
              <w:contextualSpacing/>
              <w:rPr>
                <w:rFonts w:ascii="Times New Roman" w:eastAsia="Times New Roman" w:hAnsi="Times New Roman" w:cs="Times New Roman"/>
                <w:i/>
                <w:sz w:val="19"/>
                <w:szCs w:val="19"/>
              </w:rPr>
            </w:pPr>
            <w:r w:rsidRPr="00AF562D">
              <w:rPr>
                <w:rFonts w:ascii="Times New Roman" w:eastAsia="Times New Roman" w:hAnsi="Times New Roman" w:cs="Times New Roman"/>
                <w:i/>
                <w:sz w:val="19"/>
                <w:szCs w:val="19"/>
              </w:rPr>
              <w:t>П\р.№1 «Строение клеток живых организмов».</w:t>
            </w:r>
          </w:p>
        </w:tc>
        <w:tc>
          <w:tcPr>
            <w:tcW w:w="35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общеметодологической направленности</w:t>
            </w:r>
          </w:p>
        </w:tc>
        <w:tc>
          <w:tcPr>
            <w:tcW w:w="41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Каковы отличительные особенности  животной клетки от растительной?</w:t>
            </w:r>
          </w:p>
        </w:tc>
        <w:tc>
          <w:tcPr>
            <w:tcW w:w="72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ind w:right="-10"/>
              <w:rPr>
                <w:rFonts w:ascii="Times New Roman" w:eastAsia="Times New Roman" w:hAnsi="Times New Roman" w:cs="Times New Roman"/>
                <w:i/>
                <w:sz w:val="18"/>
                <w:szCs w:val="18"/>
                <w:lang w:eastAsia="ja-JP"/>
              </w:rPr>
            </w:pPr>
            <w:r w:rsidRPr="00AF562D">
              <w:rPr>
                <w:rFonts w:ascii="Times New Roman" w:eastAsia="Times New Roman" w:hAnsi="Times New Roman" w:cs="Times New Roman"/>
                <w:i/>
                <w:sz w:val="18"/>
                <w:szCs w:val="18"/>
                <w:lang w:eastAsia="ja-JP"/>
              </w:rPr>
              <w:t>Элементы содержания</w:t>
            </w:r>
          </w:p>
          <w:p w:rsidR="00AF562D" w:rsidRPr="00AF562D" w:rsidRDefault="00AF562D" w:rsidP="00AF562D">
            <w:pPr>
              <w:spacing w:after="0" w:line="240" w:lineRule="auto"/>
              <w:ind w:right="-10"/>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Главные части клетки и органоиды растительной и животной клетки.</w:t>
            </w:r>
          </w:p>
          <w:p w:rsidR="00AF562D" w:rsidRPr="00AF562D" w:rsidRDefault="00AF562D" w:rsidP="00AF562D">
            <w:pPr>
              <w:widowControl w:val="0"/>
              <w:autoSpaceDE w:val="0"/>
              <w:autoSpaceDN w:val="0"/>
              <w:adjustRightInd w:val="0"/>
              <w:spacing w:after="0" w:line="268" w:lineRule="auto"/>
              <w:ind w:right="-10"/>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t>Деятельность учащихся</w:t>
            </w:r>
          </w:p>
          <w:p w:rsidR="00AF562D" w:rsidRPr="00AF562D" w:rsidRDefault="00AF562D" w:rsidP="00AF562D">
            <w:pPr>
              <w:spacing w:after="0" w:line="240" w:lineRule="auto"/>
              <w:ind w:right="-10"/>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t xml:space="preserve">Индивидуальная работа по постановке учебной задачи на основе соотнесения того, что уже известно и усвоено, и того, что еще неизвестно; самостоятельное выделение основных признаков. </w:t>
            </w:r>
          </w:p>
        </w:tc>
        <w:tc>
          <w:tcPr>
            <w:tcW w:w="81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Учащиеся должны знать:</w:t>
            </w:r>
          </w:p>
          <w:p w:rsidR="00AF562D" w:rsidRPr="00AF562D" w:rsidRDefault="00AF562D" w:rsidP="00AF562D">
            <w:pPr>
              <w:tabs>
                <w:tab w:val="left" w:pos="709"/>
              </w:tabs>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 xml:space="preserve">суть понятий и терминов: «клетка», «ядро», «мембрана», «оболочка», «пластида», «органоид», «хромосома», основные органоиды клетки, </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 xml:space="preserve">распознавать и показывать на таблицах основные органоиды клетки, растительные и животные ткани, </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устанавливать основные черты различия в строении растительной и животной клеток;</w:t>
            </w:r>
          </w:p>
          <w:p w:rsidR="00AF562D" w:rsidRPr="00AF562D" w:rsidRDefault="00AF562D" w:rsidP="00AF562D">
            <w:pPr>
              <w:spacing w:after="0" w:line="240" w:lineRule="auto"/>
              <w:rPr>
                <w:rFonts w:ascii="Times New Roman" w:eastAsia="MS Mincho" w:hAnsi="Times New Roman" w:cs="Times New Roman"/>
                <w:sz w:val="24"/>
                <w:szCs w:val="24"/>
                <w:lang w:eastAsia="ja-JP"/>
              </w:rPr>
            </w:pPr>
            <w:r w:rsidRPr="00AF562D">
              <w:rPr>
                <w:rFonts w:ascii="Times New Roman" w:eastAsia="Times New Roman" w:hAnsi="Times New Roman" w:cs="Times New Roman"/>
                <w:sz w:val="18"/>
                <w:szCs w:val="18"/>
                <w:lang w:eastAsia="ja-JP"/>
              </w:rPr>
              <w:t>устанавливать.</w:t>
            </w:r>
          </w:p>
        </w:tc>
        <w:tc>
          <w:tcPr>
            <w:tcW w:w="63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 xml:space="preserve">Познавательные УУД: </w:t>
            </w:r>
            <w:r w:rsidRPr="00AF562D">
              <w:rPr>
                <w:rFonts w:ascii="Times New Roman" w:eastAsia="Times New Roman" w:hAnsi="Times New Roman" w:cs="Times New Roman"/>
                <w:sz w:val="18"/>
                <w:szCs w:val="18"/>
              </w:rPr>
              <w:t>умение работать с микроскопом.</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t>Личностные УУД:</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Умение применять полученные знания на практике, уважительное отношение к одноклассникам.</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t xml:space="preserve">Регулятивные УУД: </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 xml:space="preserve">Умение определять цель работы и планировать этапы ее выполнения и оценивать полученные результаты  </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t>Коммуникативные УУД</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b/>
                <w:sz w:val="18"/>
                <w:szCs w:val="18"/>
              </w:rPr>
            </w:pPr>
            <w:r w:rsidRPr="00AF562D">
              <w:rPr>
                <w:rFonts w:ascii="Times New Roman" w:eastAsia="Times New Roman" w:hAnsi="Times New Roman" w:cs="Times New Roman"/>
                <w:sz w:val="18"/>
                <w:szCs w:val="18"/>
              </w:rPr>
              <w:t xml:space="preserve">Умение воспринимать информацию </w:t>
            </w:r>
            <w:r w:rsidRPr="00AF562D">
              <w:rPr>
                <w:rFonts w:ascii="Times New Roman" w:eastAsia="Times New Roman" w:hAnsi="Times New Roman" w:cs="Times New Roman"/>
                <w:sz w:val="18"/>
                <w:szCs w:val="18"/>
              </w:rPr>
              <w:lastRenderedPageBreak/>
              <w:t>на слух, работать в группах.</w:t>
            </w:r>
          </w:p>
        </w:tc>
        <w:tc>
          <w:tcPr>
            <w:tcW w:w="80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lastRenderedPageBreak/>
              <w:t>Привитие правил работы в кабинете биологии во время проведения лабораторных работ.</w:t>
            </w:r>
          </w:p>
        </w:tc>
        <w:tc>
          <w:tcPr>
            <w:tcW w:w="225" w:type="pct"/>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1" w:type="pct"/>
            <w:gridSpan w:val="5"/>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2" w:type="pct"/>
            <w:gridSpan w:val="4"/>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7677B3">
        <w:tc>
          <w:tcPr>
            <w:tcW w:w="17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6</w:t>
            </w:r>
          </w:p>
        </w:tc>
        <w:tc>
          <w:tcPr>
            <w:tcW w:w="30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before="100" w:beforeAutospacing="1" w:after="100" w:afterAutospacing="1"/>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Деление клетки</w:t>
            </w:r>
          </w:p>
        </w:tc>
        <w:tc>
          <w:tcPr>
            <w:tcW w:w="35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«открытия» нового знания</w:t>
            </w:r>
          </w:p>
        </w:tc>
        <w:tc>
          <w:tcPr>
            <w:tcW w:w="41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Какова роль деления клеток?</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Какова биологическая роль митоза и мейоза?</w:t>
            </w:r>
          </w:p>
        </w:tc>
        <w:tc>
          <w:tcPr>
            <w:tcW w:w="72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ind w:right="-10"/>
              <w:rPr>
                <w:rFonts w:ascii="Times New Roman" w:eastAsia="Times New Roman" w:hAnsi="Times New Roman" w:cs="Times New Roman"/>
                <w:i/>
                <w:sz w:val="18"/>
                <w:szCs w:val="18"/>
                <w:lang w:eastAsia="ja-JP"/>
              </w:rPr>
            </w:pPr>
            <w:r w:rsidRPr="00AF562D">
              <w:rPr>
                <w:rFonts w:ascii="Times New Roman" w:eastAsia="Times New Roman" w:hAnsi="Times New Roman" w:cs="Times New Roman"/>
                <w:i/>
                <w:sz w:val="18"/>
                <w:szCs w:val="18"/>
                <w:lang w:eastAsia="ja-JP"/>
              </w:rPr>
              <w:t>Элементы содержания</w:t>
            </w: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Митоз. М</w:t>
            </w: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Мейоз. Спора. Половые клетки, Хромосомы.</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Гомологичные хромосомы.</w:t>
            </w:r>
          </w:p>
          <w:p w:rsidR="00AF562D" w:rsidRPr="00AF562D" w:rsidRDefault="00AF562D" w:rsidP="00AF562D">
            <w:pPr>
              <w:widowControl w:val="0"/>
              <w:autoSpaceDE w:val="0"/>
              <w:autoSpaceDN w:val="0"/>
              <w:adjustRightInd w:val="0"/>
              <w:spacing w:after="0" w:line="268" w:lineRule="auto"/>
              <w:ind w:right="-10"/>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t>Деятельность учащихся</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MS Mincho" w:hAnsi="Times New Roman" w:cs="Times New Roman"/>
                <w:sz w:val="18"/>
                <w:szCs w:val="18"/>
                <w:lang w:eastAsia="ja-JP"/>
              </w:rPr>
              <w:t>Коллективная работа по постановке учебной задачи. самостоятельная работа с биологическими терминами</w:t>
            </w:r>
          </w:p>
        </w:tc>
        <w:tc>
          <w:tcPr>
            <w:tcW w:w="81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Учащиеся должны знать:</w:t>
            </w:r>
          </w:p>
          <w:p w:rsidR="00AF562D" w:rsidRPr="00AF562D" w:rsidRDefault="00AF562D" w:rsidP="00AF562D">
            <w:pPr>
              <w:spacing w:after="0" w:line="240" w:lineRule="auto"/>
              <w:rPr>
                <w:rFonts w:ascii="Times New Roman" w:eastAsia="MS Mincho" w:hAnsi="Times New Roman" w:cs="Times New Roman"/>
                <w:sz w:val="18"/>
                <w:szCs w:val="18"/>
                <w:lang w:eastAsia="ja-JP"/>
              </w:rPr>
            </w:pPr>
            <w:r w:rsidRPr="00AF562D">
              <w:rPr>
                <w:rFonts w:ascii="Times New Roman" w:eastAsia="MS Mincho" w:hAnsi="Times New Roman" w:cs="Times New Roman"/>
                <w:sz w:val="18"/>
                <w:szCs w:val="18"/>
                <w:lang w:eastAsia="ja-JP"/>
              </w:rPr>
              <w:t>Сущность процесса митоза и мейоза</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Учащиеся должны уметь:</w:t>
            </w:r>
          </w:p>
          <w:p w:rsidR="00AF562D" w:rsidRPr="00AF562D" w:rsidRDefault="00AF562D" w:rsidP="00AF562D">
            <w:pPr>
              <w:spacing w:after="0" w:line="240" w:lineRule="auto"/>
              <w:rPr>
                <w:rFonts w:ascii="Times New Roman" w:eastAsia="MS Mincho" w:hAnsi="Times New Roman" w:cs="Times New Roman"/>
                <w:sz w:val="18"/>
                <w:szCs w:val="18"/>
                <w:lang w:eastAsia="ja-JP"/>
              </w:rPr>
            </w:pPr>
            <w:r w:rsidRPr="00AF562D">
              <w:rPr>
                <w:rFonts w:ascii="Times New Roman" w:eastAsia="MS Mincho" w:hAnsi="Times New Roman" w:cs="Times New Roman"/>
                <w:sz w:val="18"/>
                <w:szCs w:val="18"/>
                <w:lang w:eastAsia="ja-JP"/>
              </w:rPr>
              <w:t>Узнавать схемы иллюстрирующие митоз и мейоз.</w:t>
            </w:r>
          </w:p>
        </w:tc>
        <w:tc>
          <w:tcPr>
            <w:tcW w:w="63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t>Познавательные УУД:</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Умения давать определения понятиям, строить речевые высказывания в устной и письменной форме.</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t xml:space="preserve">Личностные УУД: </w:t>
            </w:r>
            <w:r w:rsidRPr="00AF562D">
              <w:rPr>
                <w:rFonts w:ascii="Times New Roman" w:eastAsia="Times New Roman" w:hAnsi="Times New Roman" w:cs="Times New Roman"/>
                <w:sz w:val="18"/>
                <w:szCs w:val="18"/>
              </w:rPr>
              <w:t>умение соблюдать дисциплину на уроке, уважительно относиться к учителю и одноклассникам.</w:t>
            </w:r>
            <w:r w:rsidRPr="00AF562D">
              <w:rPr>
                <w:rFonts w:ascii="Times New Roman" w:eastAsia="Times New Roman" w:hAnsi="Times New Roman" w:cs="Times New Roman"/>
                <w:i/>
                <w:sz w:val="18"/>
                <w:szCs w:val="18"/>
              </w:rPr>
              <w:t xml:space="preserve"> Регулятивные УУД: </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sz w:val="18"/>
                <w:szCs w:val="18"/>
              </w:rPr>
              <w:t>Умение организовать выполнение заданий учителем. Развитие навыков самооценки и самоанализа.</w:t>
            </w:r>
            <w:r w:rsidRPr="00AF562D">
              <w:rPr>
                <w:rFonts w:ascii="Times New Roman" w:eastAsia="Times New Roman" w:hAnsi="Times New Roman" w:cs="Times New Roman"/>
                <w:i/>
                <w:sz w:val="18"/>
                <w:szCs w:val="18"/>
              </w:rPr>
              <w:t xml:space="preserve"> Коммуникативные УУД</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Умение воспринимать информацию на слух, задавать и отвечать  на вопросы.</w:t>
            </w:r>
          </w:p>
        </w:tc>
        <w:tc>
          <w:tcPr>
            <w:tcW w:w="80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Познавательный интерес к биологии. Представление о клетке как целом организме, обладающем всеми признаками живого.</w:t>
            </w:r>
          </w:p>
        </w:tc>
        <w:tc>
          <w:tcPr>
            <w:tcW w:w="225" w:type="pct"/>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1" w:type="pct"/>
            <w:gridSpan w:val="5"/>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2" w:type="pct"/>
            <w:gridSpan w:val="4"/>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7677B3">
        <w:tc>
          <w:tcPr>
            <w:tcW w:w="17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7</w:t>
            </w:r>
          </w:p>
        </w:tc>
        <w:tc>
          <w:tcPr>
            <w:tcW w:w="30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tabs>
                <w:tab w:val="left" w:pos="900"/>
              </w:tabs>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Ткани растений и животных</w:t>
            </w:r>
          </w:p>
          <w:p w:rsidR="00AF562D" w:rsidRPr="00AF562D" w:rsidRDefault="00AF562D" w:rsidP="00AF562D">
            <w:pPr>
              <w:tabs>
                <w:tab w:val="left" w:pos="900"/>
              </w:tabs>
              <w:spacing w:after="0" w:line="240" w:lineRule="auto"/>
              <w:rPr>
                <w:rFonts w:ascii="Times New Roman" w:eastAsia="Times New Roman" w:hAnsi="Times New Roman" w:cs="Times New Roman"/>
                <w:i/>
                <w:sz w:val="19"/>
                <w:szCs w:val="19"/>
                <w:lang w:eastAsia="ja-JP"/>
              </w:rPr>
            </w:pPr>
            <w:r w:rsidRPr="00AF562D">
              <w:rPr>
                <w:rFonts w:ascii="Times New Roman" w:eastAsia="Times New Roman" w:hAnsi="Times New Roman" w:cs="Times New Roman"/>
                <w:i/>
                <w:sz w:val="19"/>
                <w:szCs w:val="19"/>
                <w:lang w:eastAsia="ja-JP"/>
              </w:rPr>
              <w:t>П\р. №2 «Ткани живых организмов</w:t>
            </w:r>
          </w:p>
        </w:tc>
        <w:tc>
          <w:tcPr>
            <w:tcW w:w="35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«открытия» нового знания</w:t>
            </w:r>
          </w:p>
        </w:tc>
        <w:tc>
          <w:tcPr>
            <w:tcW w:w="41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Что такое ткань?</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 особенности строения тканей связаны с выполняемыми функци</w:t>
            </w:r>
            <w:r w:rsidRPr="00AF562D">
              <w:rPr>
                <w:rFonts w:ascii="Times New Roman" w:eastAsia="Times New Roman" w:hAnsi="Times New Roman" w:cs="Times New Roman"/>
                <w:sz w:val="19"/>
                <w:szCs w:val="19"/>
              </w:rPr>
              <w:lastRenderedPageBreak/>
              <w:t>ями?</w:t>
            </w:r>
          </w:p>
        </w:tc>
        <w:tc>
          <w:tcPr>
            <w:tcW w:w="72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ind w:right="-10"/>
              <w:rPr>
                <w:rFonts w:ascii="Times New Roman" w:eastAsia="Times New Roman" w:hAnsi="Times New Roman" w:cs="Times New Roman"/>
                <w:i/>
                <w:sz w:val="18"/>
                <w:szCs w:val="18"/>
                <w:lang w:eastAsia="ja-JP"/>
              </w:rPr>
            </w:pPr>
            <w:r w:rsidRPr="00AF562D">
              <w:rPr>
                <w:rFonts w:ascii="Times New Roman" w:eastAsia="Times New Roman" w:hAnsi="Times New Roman" w:cs="Times New Roman"/>
                <w:i/>
                <w:sz w:val="18"/>
                <w:szCs w:val="18"/>
                <w:lang w:eastAsia="ja-JP"/>
              </w:rPr>
              <w:lastRenderedPageBreak/>
              <w:t>Элементы содержания</w:t>
            </w: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Ткань. Виды тканей.</w:t>
            </w: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Межклеточное вещество.</w:t>
            </w: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Строение и функции тканей.</w:t>
            </w:r>
          </w:p>
          <w:p w:rsidR="00AF562D" w:rsidRPr="00AF562D" w:rsidRDefault="00AF562D" w:rsidP="00AF562D">
            <w:pPr>
              <w:widowControl w:val="0"/>
              <w:autoSpaceDE w:val="0"/>
              <w:autoSpaceDN w:val="0"/>
              <w:adjustRightInd w:val="0"/>
              <w:spacing w:after="0" w:line="268" w:lineRule="auto"/>
              <w:ind w:right="-10"/>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t>Деятельность учащихся</w:t>
            </w:r>
          </w:p>
          <w:p w:rsidR="00AF562D" w:rsidRPr="00AF562D" w:rsidRDefault="00AF562D" w:rsidP="00AF562D">
            <w:pPr>
              <w:spacing w:after="0" w:line="240" w:lineRule="atLeast"/>
              <w:rPr>
                <w:rFonts w:ascii="Times New Roman" w:eastAsia="MS Mincho" w:hAnsi="Times New Roman" w:cs="Times New Roman"/>
                <w:sz w:val="18"/>
                <w:szCs w:val="18"/>
                <w:lang w:eastAsia="ja-JP"/>
              </w:rPr>
            </w:pPr>
            <w:r w:rsidRPr="00AF562D">
              <w:rPr>
                <w:rFonts w:ascii="Times New Roman" w:eastAsia="MS Mincho" w:hAnsi="Times New Roman" w:cs="Times New Roman"/>
                <w:sz w:val="18"/>
                <w:szCs w:val="18"/>
                <w:lang w:eastAsia="ja-JP"/>
              </w:rPr>
              <w:t xml:space="preserve">Коллективная работа по постановке </w:t>
            </w:r>
            <w:r w:rsidRPr="00AF562D">
              <w:rPr>
                <w:rFonts w:ascii="Times New Roman" w:eastAsia="MS Mincho" w:hAnsi="Times New Roman" w:cs="Times New Roman"/>
                <w:sz w:val="18"/>
                <w:szCs w:val="18"/>
                <w:lang w:eastAsia="ja-JP"/>
              </w:rPr>
              <w:lastRenderedPageBreak/>
              <w:t>учебной задачи на основе соотнесения того, что уже известно и усвоено.</w:t>
            </w:r>
          </w:p>
          <w:p w:rsidR="00AF562D" w:rsidRPr="00AF562D" w:rsidRDefault="00AF562D" w:rsidP="00AF562D">
            <w:pPr>
              <w:spacing w:after="0" w:line="240" w:lineRule="atLeast"/>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t>Самостоятельная работа с биологическими терминами</w:t>
            </w:r>
          </w:p>
        </w:tc>
        <w:tc>
          <w:tcPr>
            <w:tcW w:w="81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lastRenderedPageBreak/>
              <w:t>Учащиеся должны знать:</w:t>
            </w:r>
          </w:p>
          <w:p w:rsidR="00AF562D" w:rsidRPr="00AF562D" w:rsidRDefault="00AF562D" w:rsidP="00AF562D">
            <w:pPr>
              <w:tabs>
                <w:tab w:val="left" w:pos="709"/>
              </w:tabs>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 xml:space="preserve"> «ткань», «орган», «корень», «стебель», «лист», «почка», «цветок», «плод», «семя», основные ткани растений и животных</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Учащиеся должны уметь:</w:t>
            </w:r>
          </w:p>
          <w:p w:rsidR="00AF562D" w:rsidRPr="00AF562D" w:rsidRDefault="00AF562D" w:rsidP="00AF562D">
            <w:pPr>
              <w:spacing w:after="0" w:line="240" w:lineRule="auto"/>
              <w:rPr>
                <w:rFonts w:ascii="Times New Roman" w:eastAsia="MS Mincho" w:hAnsi="Times New Roman" w:cs="Times New Roman"/>
                <w:sz w:val="24"/>
                <w:szCs w:val="24"/>
                <w:lang w:eastAsia="ja-JP"/>
              </w:rPr>
            </w:pPr>
            <w:r w:rsidRPr="00AF562D">
              <w:rPr>
                <w:rFonts w:ascii="Times New Roman" w:eastAsia="Times New Roman" w:hAnsi="Times New Roman" w:cs="Times New Roman"/>
                <w:sz w:val="18"/>
                <w:szCs w:val="18"/>
                <w:lang w:eastAsia="ja-JP"/>
              </w:rPr>
              <w:t xml:space="preserve">распознавать и показывать на таблицах основные </w:t>
            </w:r>
            <w:r w:rsidRPr="00AF562D">
              <w:rPr>
                <w:rFonts w:ascii="Times New Roman" w:eastAsia="Times New Roman" w:hAnsi="Times New Roman" w:cs="Times New Roman"/>
                <w:sz w:val="18"/>
                <w:szCs w:val="18"/>
                <w:lang w:eastAsia="ja-JP"/>
              </w:rPr>
              <w:lastRenderedPageBreak/>
              <w:t>растительные и животные ткани.</w:t>
            </w:r>
          </w:p>
        </w:tc>
        <w:tc>
          <w:tcPr>
            <w:tcW w:w="63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lastRenderedPageBreak/>
              <w:t>Познавательные УУД:</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Умение структурировать учебный материал, давать определение понятиям.</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 xml:space="preserve">Умение делать выводы на основе полученной информации, </w:t>
            </w:r>
            <w:r w:rsidRPr="00AF562D">
              <w:rPr>
                <w:rFonts w:ascii="Times New Roman" w:eastAsia="Times New Roman" w:hAnsi="Times New Roman" w:cs="Times New Roman"/>
                <w:sz w:val="18"/>
                <w:szCs w:val="18"/>
              </w:rPr>
              <w:lastRenderedPageBreak/>
              <w:t>устанавливать соответствие между объектами и их характеристиками</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t>Личностные УУД</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w:t>
            </w:r>
            <w:r w:rsidRPr="00AF562D">
              <w:rPr>
                <w:rFonts w:ascii="Times New Roman" w:eastAsia="Times New Roman" w:hAnsi="Times New Roman" w:cs="Times New Roman"/>
                <w:sz w:val="18"/>
                <w:szCs w:val="18"/>
              </w:rPr>
              <w:t>потребность в справедливом оценивании своей работы и работы одноклассников. Умение применять полученные знания в  практической деятельности.</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b/>
                <w:sz w:val="18"/>
                <w:szCs w:val="18"/>
              </w:rPr>
            </w:pPr>
            <w:r w:rsidRPr="00AF562D">
              <w:rPr>
                <w:rFonts w:ascii="Times New Roman" w:eastAsia="Times New Roman" w:hAnsi="Times New Roman" w:cs="Times New Roman"/>
                <w:i/>
                <w:sz w:val="18"/>
                <w:szCs w:val="18"/>
              </w:rPr>
              <w:t xml:space="preserve">Коммуникативные УУД: </w:t>
            </w:r>
            <w:r w:rsidRPr="00AF562D">
              <w:rPr>
                <w:rFonts w:ascii="Times New Roman" w:eastAsia="Times New Roman" w:hAnsi="Times New Roman" w:cs="Times New Roman"/>
                <w:sz w:val="18"/>
                <w:szCs w:val="18"/>
              </w:rPr>
              <w:t>умение строить эффективное взаимодействие с одноклассниками при выполнении совместной работы.</w:t>
            </w:r>
          </w:p>
        </w:tc>
        <w:tc>
          <w:tcPr>
            <w:tcW w:w="80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lastRenderedPageBreak/>
              <w:t>Познавательный интерес к биологии. Понимание сложности растительного и животного организма. Принятие правил работы в кабинете биологии во время проведения лабораторных работ.</w:t>
            </w:r>
          </w:p>
        </w:tc>
        <w:tc>
          <w:tcPr>
            <w:tcW w:w="225" w:type="pct"/>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1" w:type="pct"/>
            <w:gridSpan w:val="5"/>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2" w:type="pct"/>
            <w:gridSpan w:val="4"/>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7677B3">
        <w:tc>
          <w:tcPr>
            <w:tcW w:w="17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8</w:t>
            </w:r>
          </w:p>
        </w:tc>
        <w:tc>
          <w:tcPr>
            <w:tcW w:w="30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tabs>
                <w:tab w:val="left" w:pos="900"/>
              </w:tabs>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Органы цветковых растений.</w:t>
            </w:r>
          </w:p>
        </w:tc>
        <w:tc>
          <w:tcPr>
            <w:tcW w:w="35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«открытия» новых знаний</w:t>
            </w:r>
          </w:p>
        </w:tc>
        <w:tc>
          <w:tcPr>
            <w:tcW w:w="41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Что такое орган?</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Какие органы растений вы знаете и</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 xml:space="preserve"> какие функции они выполняют?</w:t>
            </w:r>
          </w:p>
        </w:tc>
        <w:tc>
          <w:tcPr>
            <w:tcW w:w="72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ind w:right="-10"/>
              <w:rPr>
                <w:rFonts w:ascii="Times New Roman" w:eastAsia="Times New Roman" w:hAnsi="Times New Roman" w:cs="Times New Roman"/>
                <w:i/>
                <w:sz w:val="18"/>
                <w:szCs w:val="18"/>
                <w:lang w:eastAsia="ja-JP"/>
              </w:rPr>
            </w:pPr>
            <w:r w:rsidRPr="00AF562D">
              <w:rPr>
                <w:rFonts w:ascii="Times New Roman" w:eastAsia="Times New Roman" w:hAnsi="Times New Roman" w:cs="Times New Roman"/>
                <w:i/>
                <w:sz w:val="18"/>
                <w:szCs w:val="18"/>
                <w:lang w:eastAsia="ja-JP"/>
              </w:rPr>
              <w:t>Элементы содержания</w:t>
            </w: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Орган.</w:t>
            </w: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Органы цветкового растения.</w:t>
            </w: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Вегетативные и репродуктивные органы.</w:t>
            </w: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p>
          <w:p w:rsidR="00AF562D" w:rsidRPr="00AF562D" w:rsidRDefault="00AF562D" w:rsidP="00AF562D">
            <w:pPr>
              <w:spacing w:after="0" w:line="240" w:lineRule="atLeast"/>
              <w:rPr>
                <w:rFonts w:ascii="Times New Roman" w:eastAsia="Times New Roman" w:hAnsi="Times New Roman" w:cs="Times New Roman"/>
                <w:sz w:val="18"/>
                <w:szCs w:val="18"/>
                <w:lang w:eastAsia="ja-JP"/>
              </w:rPr>
            </w:pPr>
          </w:p>
          <w:p w:rsidR="00AF562D" w:rsidRPr="00AF562D" w:rsidRDefault="00AF562D" w:rsidP="00AF562D">
            <w:pPr>
              <w:widowControl w:val="0"/>
              <w:autoSpaceDE w:val="0"/>
              <w:autoSpaceDN w:val="0"/>
              <w:adjustRightInd w:val="0"/>
              <w:spacing w:after="0" w:line="268" w:lineRule="auto"/>
              <w:ind w:right="-10"/>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t>Деятельность учащихся</w:t>
            </w:r>
          </w:p>
          <w:p w:rsidR="00AF562D" w:rsidRPr="00AF562D" w:rsidRDefault="00AF562D" w:rsidP="00AF562D">
            <w:pPr>
              <w:spacing w:after="0" w:line="240" w:lineRule="atLeast"/>
              <w:rPr>
                <w:rFonts w:ascii="Times New Roman" w:eastAsia="MS Mincho" w:hAnsi="Times New Roman" w:cs="Times New Roman"/>
                <w:sz w:val="18"/>
                <w:szCs w:val="18"/>
                <w:lang w:eastAsia="ja-JP"/>
              </w:rPr>
            </w:pPr>
            <w:r w:rsidRPr="00AF562D">
              <w:rPr>
                <w:rFonts w:ascii="Times New Roman" w:eastAsia="MS Mincho" w:hAnsi="Times New Roman" w:cs="Times New Roman"/>
                <w:sz w:val="18"/>
                <w:szCs w:val="18"/>
                <w:lang w:eastAsia="ja-JP"/>
              </w:rPr>
              <w:t>Коллективная работа по постановке учебной задачи на основе соотнесения того, что уже известно и усвоено.</w:t>
            </w:r>
          </w:p>
          <w:p w:rsidR="00AF562D" w:rsidRPr="00AF562D" w:rsidRDefault="00AF562D" w:rsidP="00AF562D">
            <w:pPr>
              <w:spacing w:after="0" w:line="240" w:lineRule="atLeast"/>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t>Самостоятельная работа с биологическими терминами</w:t>
            </w:r>
          </w:p>
        </w:tc>
        <w:tc>
          <w:tcPr>
            <w:tcW w:w="81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Учащиеся должны знать:</w:t>
            </w:r>
          </w:p>
          <w:p w:rsidR="00AF562D" w:rsidRPr="00AF562D" w:rsidRDefault="00AF562D" w:rsidP="00AF562D">
            <w:pPr>
              <w:tabs>
                <w:tab w:val="left" w:pos="709"/>
              </w:tabs>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суть понятий и терминов: «органы цветкового растения», «корень», «стебель», «лист», «почка», «цветок», «плод», «семя».</w:t>
            </w:r>
          </w:p>
          <w:p w:rsidR="00AF562D" w:rsidRPr="00AF562D" w:rsidRDefault="00AF562D" w:rsidP="00AF562D">
            <w:pPr>
              <w:tabs>
                <w:tab w:val="left" w:pos="709"/>
              </w:tabs>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 xml:space="preserve">Основные  ткани растений. </w:t>
            </w:r>
          </w:p>
          <w:p w:rsidR="00AF562D" w:rsidRPr="00AF562D" w:rsidRDefault="00AF562D" w:rsidP="00AF562D">
            <w:pPr>
              <w:tabs>
                <w:tab w:val="left" w:pos="709"/>
              </w:tabs>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Строение частей побега,  указывать их значение.</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 xml:space="preserve">распознавать и показывать на таблицах основные растительные  ткани; </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 xml:space="preserve">исследовать строение </w:t>
            </w:r>
            <w:r w:rsidRPr="00AF562D">
              <w:rPr>
                <w:rFonts w:ascii="Times New Roman" w:eastAsia="Times New Roman" w:hAnsi="Times New Roman" w:cs="Times New Roman"/>
                <w:sz w:val="18"/>
                <w:szCs w:val="18"/>
                <w:lang w:eastAsia="ja-JP"/>
              </w:rPr>
              <w:lastRenderedPageBreak/>
              <w:t>основных органов растения;</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устанавливать взаимосвязь между строением побега и его функциями;</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исследовать строение частей побега на натуральных объектах, определять их на таблицах;</w:t>
            </w:r>
          </w:p>
          <w:p w:rsidR="00AF562D" w:rsidRPr="00AF562D" w:rsidRDefault="00AF562D" w:rsidP="00AF562D">
            <w:pPr>
              <w:spacing w:after="0" w:line="240" w:lineRule="auto"/>
              <w:rPr>
                <w:rFonts w:ascii="Times New Roman" w:eastAsia="MS Mincho" w:hAnsi="Times New Roman" w:cs="Times New Roman"/>
                <w:sz w:val="24"/>
                <w:szCs w:val="24"/>
                <w:lang w:eastAsia="ja-JP"/>
              </w:rPr>
            </w:pPr>
            <w:r w:rsidRPr="00AF562D">
              <w:rPr>
                <w:rFonts w:ascii="Times New Roman" w:eastAsia="Times New Roman" w:hAnsi="Times New Roman" w:cs="Times New Roman"/>
                <w:sz w:val="18"/>
                <w:szCs w:val="18"/>
                <w:lang w:eastAsia="ja-JP"/>
              </w:rPr>
              <w:t>обосновывать важность взаимосвязи всех органов  для обеспечения целостности организма.</w:t>
            </w:r>
          </w:p>
        </w:tc>
        <w:tc>
          <w:tcPr>
            <w:tcW w:w="63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b/>
                <w:i/>
                <w:sz w:val="18"/>
                <w:szCs w:val="18"/>
              </w:rPr>
            </w:pPr>
            <w:r w:rsidRPr="00AF562D">
              <w:rPr>
                <w:rFonts w:ascii="Times New Roman" w:eastAsia="Times New Roman" w:hAnsi="Times New Roman" w:cs="Times New Roman"/>
                <w:b/>
                <w:i/>
                <w:sz w:val="18"/>
                <w:szCs w:val="18"/>
              </w:rPr>
              <w:lastRenderedPageBreak/>
              <w:t>Познавательные УУД:</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Умение давать определение понятиям. Развитие элементарных навыков устанавливания причинно- следственных связей. Умение сравнивать и делать выводы на основании сравнений.</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 xml:space="preserve">Личностные УУД: </w:t>
            </w:r>
            <w:r w:rsidRPr="00AF562D">
              <w:rPr>
                <w:rFonts w:ascii="Times New Roman" w:eastAsia="Times New Roman" w:hAnsi="Times New Roman" w:cs="Times New Roman"/>
                <w:sz w:val="18"/>
                <w:szCs w:val="18"/>
              </w:rPr>
              <w:t xml:space="preserve">потребность в справедливом оценивании своей работы и работы </w:t>
            </w:r>
            <w:r w:rsidRPr="00AF562D">
              <w:rPr>
                <w:rFonts w:ascii="Times New Roman" w:eastAsia="Times New Roman" w:hAnsi="Times New Roman" w:cs="Times New Roman"/>
                <w:sz w:val="18"/>
                <w:szCs w:val="18"/>
              </w:rPr>
              <w:lastRenderedPageBreak/>
              <w:t>одноклассников. Умение применять полученные знания в  практической деятельности.</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 xml:space="preserve">Регулятивные УУД: </w:t>
            </w:r>
            <w:r w:rsidRPr="00AF562D">
              <w:rPr>
                <w:rFonts w:ascii="Times New Roman" w:eastAsia="Times New Roman" w:hAnsi="Times New Roman" w:cs="Times New Roman"/>
                <w:sz w:val="18"/>
                <w:szCs w:val="18"/>
              </w:rPr>
              <w:t>умение организовать выполнение заданий учителем. Развитие навыков самооценки и самоанализа.</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 xml:space="preserve">Коммуникативные УУД: </w:t>
            </w:r>
            <w:r w:rsidRPr="00AF562D">
              <w:rPr>
                <w:rFonts w:ascii="Times New Roman" w:eastAsia="Times New Roman" w:hAnsi="Times New Roman" w:cs="Times New Roman"/>
                <w:sz w:val="18"/>
                <w:szCs w:val="18"/>
              </w:rPr>
              <w:t>умение строить эффективное взаимодействие с одноклассниками при выполнении совместной работы.</w:t>
            </w:r>
          </w:p>
        </w:tc>
        <w:tc>
          <w:tcPr>
            <w:tcW w:w="80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lastRenderedPageBreak/>
              <w:t>Познавательный интерес к биологии. Представление о значении каждого органа для жизнедеятельности растения Понимании важности согласованности работы всех органов для организма</w:t>
            </w:r>
          </w:p>
        </w:tc>
        <w:tc>
          <w:tcPr>
            <w:tcW w:w="225" w:type="pct"/>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1" w:type="pct"/>
            <w:gridSpan w:val="5"/>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2" w:type="pct"/>
            <w:gridSpan w:val="4"/>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FB48DF" w:rsidTr="007677B3">
        <w:tc>
          <w:tcPr>
            <w:tcW w:w="17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9</w:t>
            </w:r>
          </w:p>
        </w:tc>
        <w:tc>
          <w:tcPr>
            <w:tcW w:w="30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tabs>
                <w:tab w:val="left" w:pos="900"/>
              </w:tabs>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Органы и системы органов животных</w:t>
            </w:r>
          </w:p>
          <w:p w:rsidR="00AF562D" w:rsidRPr="00AF562D" w:rsidRDefault="00AF562D" w:rsidP="00AF562D">
            <w:pPr>
              <w:tabs>
                <w:tab w:val="left" w:pos="900"/>
              </w:tabs>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i/>
                <w:sz w:val="19"/>
                <w:szCs w:val="19"/>
                <w:lang w:eastAsia="ja-JP"/>
              </w:rPr>
              <w:t>П\р. №3 «Распознание органов у растений и животных».</w:t>
            </w:r>
          </w:p>
        </w:tc>
        <w:tc>
          <w:tcPr>
            <w:tcW w:w="35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общеметодологической направленности</w:t>
            </w:r>
          </w:p>
        </w:tc>
        <w:tc>
          <w:tcPr>
            <w:tcW w:w="41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Какие органы животных  вы знаете и какие функции они выполняют?</w:t>
            </w:r>
          </w:p>
        </w:tc>
        <w:tc>
          <w:tcPr>
            <w:tcW w:w="72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jc w:val="both"/>
              <w:rPr>
                <w:rFonts w:ascii="Times New Roman" w:eastAsia="MS Mincho" w:hAnsi="Times New Roman" w:cs="Times New Roman"/>
                <w:sz w:val="18"/>
                <w:szCs w:val="18"/>
                <w:lang w:eastAsia="ja-JP"/>
              </w:rPr>
            </w:pPr>
            <w:r w:rsidRPr="00AF562D">
              <w:rPr>
                <w:rFonts w:ascii="Times New Roman" w:eastAsia="MS Mincho" w:hAnsi="Times New Roman" w:cs="Times New Roman"/>
                <w:sz w:val="18"/>
                <w:szCs w:val="18"/>
                <w:lang w:eastAsia="ja-JP"/>
              </w:rPr>
              <w:t>Определяют понятие «орган». Характеризуют строение и функции органов животных. Устанавливают связь между строением и функциями органов.</w:t>
            </w:r>
          </w:p>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t>Описывают основные системы органов животных и называют составляющие их органы. Обосновывают важное значение взаимосвязи систем органов в организме</w:t>
            </w:r>
          </w:p>
        </w:tc>
        <w:tc>
          <w:tcPr>
            <w:tcW w:w="81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Учащиеся должны знать:</w:t>
            </w:r>
          </w:p>
          <w:p w:rsidR="00AF562D" w:rsidRPr="00AF562D" w:rsidRDefault="00AF562D" w:rsidP="00AF562D">
            <w:pPr>
              <w:tabs>
                <w:tab w:val="left" w:pos="709"/>
              </w:tabs>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суть понятий и терминов: «орган», «система органов», «пищеварительная система», «кровеносная система», «дыхательная система», «выделительная система», «опорно-двигательная система», «нервная система», «эндокринная система», «размножение»;</w:t>
            </w:r>
          </w:p>
          <w:p w:rsidR="00AF562D" w:rsidRPr="00AF562D" w:rsidRDefault="00AF562D" w:rsidP="00AF562D">
            <w:pPr>
              <w:tabs>
                <w:tab w:val="left" w:pos="709"/>
              </w:tabs>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основные  органы и системы органов животных;</w:t>
            </w:r>
          </w:p>
          <w:p w:rsidR="00AF562D" w:rsidRPr="00AF562D" w:rsidRDefault="00AF562D" w:rsidP="00AF562D">
            <w:pPr>
              <w:tabs>
                <w:tab w:val="left" w:pos="709"/>
              </w:tabs>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что лежит в основе строения всех живых организмов;</w:t>
            </w:r>
          </w:p>
          <w:p w:rsidR="00AF562D" w:rsidRPr="00AF562D" w:rsidRDefault="00AF562D" w:rsidP="00AF562D">
            <w:pPr>
              <w:tabs>
                <w:tab w:val="left" w:pos="709"/>
              </w:tabs>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 xml:space="preserve">строение основных органов систем органов животных, </w:t>
            </w:r>
            <w:r w:rsidRPr="00AF562D">
              <w:rPr>
                <w:rFonts w:ascii="Times New Roman" w:eastAsia="Times New Roman" w:hAnsi="Times New Roman" w:cs="Times New Roman"/>
                <w:sz w:val="18"/>
                <w:szCs w:val="18"/>
                <w:lang w:eastAsia="ja-JP"/>
              </w:rPr>
              <w:lastRenderedPageBreak/>
              <w:t>указывать их значение.</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распознавать и показывать на таблицах основные органы и системы органов животных;</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определять их на таблицах;</w:t>
            </w:r>
          </w:p>
          <w:p w:rsidR="00AF562D" w:rsidRPr="00AF562D" w:rsidRDefault="00AF562D" w:rsidP="00AF562D">
            <w:pPr>
              <w:spacing w:after="0" w:line="240" w:lineRule="auto"/>
              <w:rPr>
                <w:rFonts w:ascii="Times New Roman" w:eastAsia="MS Mincho" w:hAnsi="Times New Roman" w:cs="Times New Roman"/>
                <w:sz w:val="24"/>
                <w:szCs w:val="24"/>
                <w:lang w:eastAsia="ja-JP"/>
              </w:rPr>
            </w:pPr>
            <w:r w:rsidRPr="00AF562D">
              <w:rPr>
                <w:rFonts w:ascii="Times New Roman" w:eastAsia="Times New Roman" w:hAnsi="Times New Roman" w:cs="Times New Roman"/>
                <w:sz w:val="18"/>
                <w:szCs w:val="18"/>
                <w:lang w:eastAsia="ja-JP"/>
              </w:rPr>
              <w:t>обосновывать важность взаимосвязи всех органов и систем органов для обеспечения целостности организма.</w:t>
            </w:r>
          </w:p>
        </w:tc>
        <w:tc>
          <w:tcPr>
            <w:tcW w:w="63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lastRenderedPageBreak/>
              <w:t>Познавательные УУД:</w:t>
            </w:r>
            <w:r w:rsidRPr="00AF562D">
              <w:rPr>
                <w:rFonts w:ascii="Times New Roman" w:eastAsia="Times New Roman" w:hAnsi="Times New Roman" w:cs="Times New Roman"/>
                <w:sz w:val="18"/>
                <w:szCs w:val="18"/>
              </w:rPr>
              <w:t xml:space="preserve"> умение выделять главное в тексте, структурировать учебный материал, грамотно формулировать вопросы.</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Личностные УУД:</w:t>
            </w:r>
            <w:r w:rsidRPr="00AF562D">
              <w:rPr>
                <w:rFonts w:ascii="Times New Roman" w:eastAsia="Times New Roman" w:hAnsi="Times New Roman" w:cs="Times New Roman"/>
                <w:sz w:val="18"/>
                <w:szCs w:val="18"/>
              </w:rPr>
              <w:t xml:space="preserve"> потребность в справедливом оценивании своей работы и работы одноклассников</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t>Регулятивные УУД:</w:t>
            </w:r>
            <w:r w:rsidRPr="00AF562D">
              <w:rPr>
                <w:rFonts w:ascii="Times New Roman" w:eastAsia="Times New Roman" w:hAnsi="Times New Roman" w:cs="Times New Roman"/>
                <w:sz w:val="18"/>
                <w:szCs w:val="18"/>
              </w:rPr>
              <w:t xml:space="preserve"> умение определять цель работы, планировать ее выполнение, представлять результаты </w:t>
            </w:r>
            <w:r w:rsidRPr="00AF562D">
              <w:rPr>
                <w:rFonts w:ascii="Times New Roman" w:eastAsia="Times New Roman" w:hAnsi="Times New Roman" w:cs="Times New Roman"/>
                <w:sz w:val="18"/>
                <w:szCs w:val="18"/>
              </w:rPr>
              <w:lastRenderedPageBreak/>
              <w:t>работы классу.</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t>Коммуникативные УУД</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умение работать в составе творческих групп.</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p>
        </w:tc>
        <w:tc>
          <w:tcPr>
            <w:tcW w:w="80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lastRenderedPageBreak/>
              <w:t>Познавательный интерес к биологии. Представление о значении каждого органа для жизнедеятельности животных. Понимании важности согласованности работы всех систем органов для организма Принятие правил работы в кабинете биологии во время проведения лабораторных работ.</w:t>
            </w:r>
          </w:p>
        </w:tc>
        <w:tc>
          <w:tcPr>
            <w:tcW w:w="225" w:type="pct"/>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56" w:type="pct"/>
            <w:gridSpan w:val="4"/>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88" w:type="pct"/>
            <w:gridSpan w:val="5"/>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FB48DF" w:rsidTr="007677B3">
        <w:tc>
          <w:tcPr>
            <w:tcW w:w="17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10</w:t>
            </w:r>
          </w:p>
        </w:tc>
        <w:tc>
          <w:tcPr>
            <w:tcW w:w="30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tabs>
                <w:tab w:val="left" w:pos="900"/>
              </w:tabs>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Организм как единое целое</w:t>
            </w:r>
          </w:p>
        </w:tc>
        <w:tc>
          <w:tcPr>
            <w:tcW w:w="35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рефлексия</w:t>
            </w:r>
          </w:p>
        </w:tc>
        <w:tc>
          <w:tcPr>
            <w:tcW w:w="41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Почему организм является единым целым?</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p>
        </w:tc>
        <w:tc>
          <w:tcPr>
            <w:tcW w:w="72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t>Устанавливают взаимосвязь между клетками, тканями, органами в организме. Приводят примеры в растительном и животном мире, доказывающие, что организм - это единое целое</w:t>
            </w:r>
          </w:p>
        </w:tc>
        <w:tc>
          <w:tcPr>
            <w:tcW w:w="81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Учащиеся должны знать:</w:t>
            </w:r>
          </w:p>
          <w:p w:rsidR="00AF562D" w:rsidRPr="00AF562D" w:rsidRDefault="00AF562D" w:rsidP="00AF562D">
            <w:pPr>
              <w:tabs>
                <w:tab w:val="left" w:pos="709"/>
              </w:tabs>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суть понятий и терминов: «клетка», «ядро», «мембрана», «оболочка», «пластида», «органоид», «хромосома», «ткань», «орган», «корень», «стебель», «лист», «почка», «цветок», «плод», «семя», «система органов», «пищеварительная система», «кровеносная система», «дыхательная система», «выделительная система», «опорно-двигательная система», «нервная система», «эндокринная система», «размножение»;</w:t>
            </w:r>
          </w:p>
          <w:p w:rsidR="00AF562D" w:rsidRPr="00AF562D" w:rsidRDefault="00AF562D" w:rsidP="00AF562D">
            <w:pPr>
              <w:tabs>
                <w:tab w:val="left" w:pos="709"/>
              </w:tabs>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основные органоиды клетки, ткани растений и животных, органы и системы органов растений и животных;</w:t>
            </w:r>
          </w:p>
          <w:p w:rsidR="00AF562D" w:rsidRPr="00AF562D" w:rsidRDefault="00AF562D" w:rsidP="00AF562D">
            <w:pPr>
              <w:tabs>
                <w:tab w:val="left" w:pos="709"/>
              </w:tabs>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что лежит в основе строения всех живых организмов;</w:t>
            </w:r>
          </w:p>
          <w:p w:rsidR="00AF562D" w:rsidRPr="00AF562D" w:rsidRDefault="00AF562D" w:rsidP="00AF562D">
            <w:pPr>
              <w:tabs>
                <w:tab w:val="left" w:pos="709"/>
              </w:tabs>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 xml:space="preserve">строение частей побега, основных </w:t>
            </w:r>
            <w:r w:rsidRPr="00AF562D">
              <w:rPr>
                <w:rFonts w:ascii="Times New Roman" w:eastAsia="Times New Roman" w:hAnsi="Times New Roman" w:cs="Times New Roman"/>
                <w:sz w:val="18"/>
                <w:szCs w:val="18"/>
                <w:lang w:eastAsia="ja-JP"/>
              </w:rPr>
              <w:lastRenderedPageBreak/>
              <w:t>органов систем органов животных, указывать их значение.</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распознавать и показывать на таблицах основные органоиды клетки, растительные и животные ткани, основные органы и системы органов растений и животных;</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исследовать строение основных органов растения;</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устанавливать основные черты различия в строении растительной и животной клеток;</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устанавливать взаимосвязь между строением побега и его функциями;</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исследовать строение частей побега на натуральных объектах, определять их на таблицах;</w:t>
            </w:r>
          </w:p>
          <w:p w:rsidR="00AF562D" w:rsidRPr="00AF562D" w:rsidRDefault="00AF562D" w:rsidP="00AF562D">
            <w:pPr>
              <w:spacing w:after="0" w:line="240" w:lineRule="auto"/>
              <w:rPr>
                <w:rFonts w:ascii="Times New Roman" w:eastAsia="MS Mincho" w:hAnsi="Times New Roman" w:cs="Times New Roman"/>
                <w:sz w:val="24"/>
                <w:szCs w:val="24"/>
                <w:lang w:eastAsia="ja-JP"/>
              </w:rPr>
            </w:pPr>
            <w:r w:rsidRPr="00AF562D">
              <w:rPr>
                <w:rFonts w:ascii="Times New Roman" w:eastAsia="Times New Roman" w:hAnsi="Times New Roman" w:cs="Times New Roman"/>
                <w:sz w:val="18"/>
                <w:szCs w:val="18"/>
                <w:lang w:eastAsia="ja-JP"/>
              </w:rPr>
              <w:t>обосновывать важность взаимосвязи всех органов и систем органов для обеспечения целостности организма.</w:t>
            </w:r>
          </w:p>
        </w:tc>
        <w:tc>
          <w:tcPr>
            <w:tcW w:w="63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lastRenderedPageBreak/>
              <w:t>Познавательные УУД:</w:t>
            </w:r>
            <w:r w:rsidRPr="00AF562D">
              <w:rPr>
                <w:rFonts w:ascii="Times New Roman" w:eastAsia="Times New Roman" w:hAnsi="Times New Roman" w:cs="Times New Roman"/>
                <w:sz w:val="18"/>
                <w:szCs w:val="18"/>
              </w:rPr>
              <w:t xml:space="preserve"> умение воспроизводить информацию по памяти, работать с текстом, выделять в нем главное, структурировать учебный материал, давать определение понятиям, устанавливать причинно- следственные связи, готовить сообщения и презентации.</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Личностные УУД:</w:t>
            </w:r>
            <w:r w:rsidRPr="00AF562D">
              <w:rPr>
                <w:rFonts w:ascii="Times New Roman" w:eastAsia="Times New Roman" w:hAnsi="Times New Roman" w:cs="Times New Roman"/>
                <w:sz w:val="18"/>
                <w:szCs w:val="18"/>
              </w:rPr>
              <w:t xml:space="preserve"> умение соблюдать дисциплину на уроке, уважительно относиться к учителю и ученикам.</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 xml:space="preserve">Регулятивные УУД: умение организовать выполнение заданий учителя, согласно установленным правилам </w:t>
            </w:r>
            <w:r w:rsidRPr="00AF562D">
              <w:rPr>
                <w:rFonts w:ascii="Times New Roman" w:eastAsia="Times New Roman" w:hAnsi="Times New Roman" w:cs="Times New Roman"/>
                <w:sz w:val="18"/>
                <w:szCs w:val="18"/>
              </w:rPr>
              <w:lastRenderedPageBreak/>
              <w:t>работы в кабинете.</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 xml:space="preserve">Коммуникативные УУД: </w:t>
            </w:r>
            <w:r w:rsidRPr="00AF562D">
              <w:rPr>
                <w:rFonts w:ascii="Times New Roman" w:eastAsia="Times New Roman" w:hAnsi="Times New Roman" w:cs="Times New Roman"/>
                <w:sz w:val="18"/>
                <w:szCs w:val="18"/>
              </w:rPr>
              <w:t xml:space="preserve">умение отвечать на вопросы, формулировать вопросы для одноклассников, работать в группах, обсуждать вопросы со сверстниками. </w:t>
            </w:r>
          </w:p>
        </w:tc>
        <w:tc>
          <w:tcPr>
            <w:tcW w:w="80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lastRenderedPageBreak/>
              <w:t>Познавательный интерес к биологии. Понимание необходимости повторения для закрепления и систематизации знаний.</w:t>
            </w:r>
          </w:p>
        </w:tc>
        <w:tc>
          <w:tcPr>
            <w:tcW w:w="225" w:type="pct"/>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1" w:type="pct"/>
            <w:gridSpan w:val="5"/>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2" w:type="pct"/>
            <w:gridSpan w:val="4"/>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FB48DF" w:rsidTr="007677B3">
        <w:tc>
          <w:tcPr>
            <w:tcW w:w="17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11</w:t>
            </w:r>
          </w:p>
        </w:tc>
        <w:tc>
          <w:tcPr>
            <w:tcW w:w="30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tabs>
                <w:tab w:val="left" w:pos="900"/>
              </w:tabs>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Что мы узнали о строении живых организмов</w:t>
            </w:r>
          </w:p>
        </w:tc>
        <w:tc>
          <w:tcPr>
            <w:tcW w:w="35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рефлексия</w:t>
            </w:r>
          </w:p>
        </w:tc>
        <w:tc>
          <w:tcPr>
            <w:tcW w:w="41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Что является структурной функциональной единицей живого организма?</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 xml:space="preserve">Почему все части </w:t>
            </w:r>
            <w:r w:rsidRPr="00AF562D">
              <w:rPr>
                <w:rFonts w:ascii="Times New Roman" w:eastAsia="Times New Roman" w:hAnsi="Times New Roman" w:cs="Times New Roman"/>
                <w:sz w:val="19"/>
                <w:szCs w:val="19"/>
              </w:rPr>
              <w:lastRenderedPageBreak/>
              <w:t>организма работают согласовано и составляют единое целое?</w:t>
            </w:r>
          </w:p>
        </w:tc>
        <w:tc>
          <w:tcPr>
            <w:tcW w:w="72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lastRenderedPageBreak/>
              <w:t>Устанавливают взаимосвязь между клетками, тканями, органами в организме. Приводят примеры в растительном и животном мире, доказывающие, что организм - это единое целое</w:t>
            </w:r>
          </w:p>
        </w:tc>
        <w:tc>
          <w:tcPr>
            <w:tcW w:w="81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Учащиеся должны знать:</w:t>
            </w:r>
          </w:p>
          <w:p w:rsidR="00AF562D" w:rsidRPr="00AF562D" w:rsidRDefault="00AF562D" w:rsidP="00AF562D">
            <w:pPr>
              <w:tabs>
                <w:tab w:val="left" w:pos="709"/>
              </w:tabs>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 xml:space="preserve">суть понятий и терминов: «клетка», «ядро», «мембрана», «оболочка», «пластида», «органоид», «хромосома», «ткань», «орган», «корень», «стебель», «лист», «почка», «цветок», «плод», «семя», «система органов», «пищеварительная система», </w:t>
            </w:r>
            <w:r w:rsidRPr="00AF562D">
              <w:rPr>
                <w:rFonts w:ascii="Times New Roman" w:eastAsia="Times New Roman" w:hAnsi="Times New Roman" w:cs="Times New Roman"/>
                <w:sz w:val="18"/>
                <w:szCs w:val="18"/>
                <w:lang w:eastAsia="ja-JP"/>
              </w:rPr>
              <w:lastRenderedPageBreak/>
              <w:t>«кровеносная система», «дыхательная система», «выделительная система», «опорно-двигательная система», «нервная система», «эндокринная система», «размножение»;</w:t>
            </w:r>
          </w:p>
          <w:p w:rsidR="00AF562D" w:rsidRPr="00AF562D" w:rsidRDefault="00AF562D" w:rsidP="00AF562D">
            <w:pPr>
              <w:tabs>
                <w:tab w:val="left" w:pos="709"/>
              </w:tabs>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основные органоиды клетки, ткани растений и животных, органы и системы органов растений и животных;</w:t>
            </w:r>
          </w:p>
          <w:p w:rsidR="00AF562D" w:rsidRPr="00AF562D" w:rsidRDefault="00AF562D" w:rsidP="00AF562D">
            <w:pPr>
              <w:tabs>
                <w:tab w:val="left" w:pos="709"/>
              </w:tabs>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что лежит в основе строения всех живых организмов;</w:t>
            </w:r>
          </w:p>
          <w:p w:rsidR="00AF562D" w:rsidRPr="00AF562D" w:rsidRDefault="00AF562D" w:rsidP="00AF562D">
            <w:pPr>
              <w:tabs>
                <w:tab w:val="left" w:pos="709"/>
              </w:tabs>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строение частей побега, основных органов систем органов животных, указывать их значение.</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распознавать и показывать на таблицах основные органоиды клетки, растительные и животные ткани, основные органы и системы органов растений и животных;</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исследовать строение основных органов растения;</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устанавливать основные черты различия в строении растительной и животной клеток;</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устанавливать взаимосвязь между строением побега и его функциями;</w:t>
            </w:r>
          </w:p>
          <w:p w:rsidR="00AF562D" w:rsidRPr="00AF562D" w:rsidRDefault="00AF562D" w:rsidP="00AF562D">
            <w:pPr>
              <w:spacing w:after="0" w:line="240" w:lineRule="auto"/>
              <w:rPr>
                <w:rFonts w:ascii="Times New Roman" w:eastAsia="Times New Roman" w:hAnsi="Times New Roman" w:cs="Times New Roman"/>
                <w:sz w:val="18"/>
                <w:szCs w:val="18"/>
                <w:lang w:eastAsia="ja-JP"/>
              </w:rPr>
            </w:pPr>
            <w:r w:rsidRPr="00AF562D">
              <w:rPr>
                <w:rFonts w:ascii="Times New Roman" w:eastAsia="Times New Roman" w:hAnsi="Times New Roman" w:cs="Times New Roman"/>
                <w:sz w:val="18"/>
                <w:szCs w:val="18"/>
                <w:lang w:eastAsia="ja-JP"/>
              </w:rPr>
              <w:t>исследовать строение частей побега на натуральных объектах, определять их на таблицах;</w:t>
            </w:r>
          </w:p>
          <w:p w:rsidR="00AF562D" w:rsidRPr="00AF562D" w:rsidRDefault="00AF562D" w:rsidP="00AF562D">
            <w:pPr>
              <w:spacing w:after="0" w:line="240" w:lineRule="auto"/>
              <w:rPr>
                <w:rFonts w:ascii="Times New Roman" w:eastAsia="MS Mincho" w:hAnsi="Times New Roman" w:cs="Times New Roman"/>
                <w:sz w:val="24"/>
                <w:szCs w:val="24"/>
                <w:lang w:eastAsia="ja-JP"/>
              </w:rPr>
            </w:pPr>
            <w:r w:rsidRPr="00AF562D">
              <w:rPr>
                <w:rFonts w:ascii="Times New Roman" w:eastAsia="Times New Roman" w:hAnsi="Times New Roman" w:cs="Times New Roman"/>
                <w:sz w:val="18"/>
                <w:szCs w:val="18"/>
                <w:lang w:eastAsia="ja-JP"/>
              </w:rPr>
              <w:lastRenderedPageBreak/>
              <w:t>обосновывать важность взаимосвязи всех органов и систем органов для обеспечения целостности организма.</w:t>
            </w:r>
          </w:p>
        </w:tc>
        <w:tc>
          <w:tcPr>
            <w:tcW w:w="63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lastRenderedPageBreak/>
              <w:t>Познавательные УУД:</w:t>
            </w:r>
            <w:r w:rsidRPr="00AF562D">
              <w:rPr>
                <w:rFonts w:ascii="Times New Roman" w:eastAsia="Times New Roman" w:hAnsi="Times New Roman" w:cs="Times New Roman"/>
                <w:sz w:val="18"/>
                <w:szCs w:val="18"/>
              </w:rPr>
              <w:t xml:space="preserve"> умение воспроизводить информацию по памяти, работать с текстом, выделять в нем главное, структурировать учебный материал, давать определение понятиям, </w:t>
            </w:r>
            <w:r w:rsidRPr="00AF562D">
              <w:rPr>
                <w:rFonts w:ascii="Times New Roman" w:eastAsia="Times New Roman" w:hAnsi="Times New Roman" w:cs="Times New Roman"/>
                <w:sz w:val="18"/>
                <w:szCs w:val="18"/>
              </w:rPr>
              <w:lastRenderedPageBreak/>
              <w:t>устанавливать причинно- следственные связи, готовить сообщения и презентации.</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Личностные УУД:</w:t>
            </w:r>
            <w:r w:rsidRPr="00AF562D">
              <w:rPr>
                <w:rFonts w:ascii="Times New Roman" w:eastAsia="Times New Roman" w:hAnsi="Times New Roman" w:cs="Times New Roman"/>
                <w:sz w:val="18"/>
                <w:szCs w:val="18"/>
              </w:rPr>
              <w:t xml:space="preserve"> умение соблюдать дисциплину на уроке, уважительно относиться к учителю и ученикам.</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Регулятивные УУД:</w:t>
            </w:r>
            <w:r w:rsidRPr="00AF562D">
              <w:rPr>
                <w:rFonts w:ascii="Times New Roman" w:eastAsia="Times New Roman" w:hAnsi="Times New Roman" w:cs="Times New Roman"/>
                <w:sz w:val="18"/>
                <w:szCs w:val="18"/>
              </w:rPr>
              <w:t xml:space="preserve"> умение организовать выполнение заданий учителя, согласно установленным правилам работы в кабинете.</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b/>
                <w:sz w:val="18"/>
                <w:szCs w:val="18"/>
              </w:rPr>
            </w:pPr>
            <w:r w:rsidRPr="00AF562D">
              <w:rPr>
                <w:rFonts w:ascii="Times New Roman" w:eastAsia="Times New Roman" w:hAnsi="Times New Roman" w:cs="Times New Roman"/>
                <w:i/>
                <w:sz w:val="18"/>
                <w:szCs w:val="18"/>
              </w:rPr>
              <w:t xml:space="preserve">Коммуникативные УУД: </w:t>
            </w:r>
            <w:r w:rsidRPr="00AF562D">
              <w:rPr>
                <w:rFonts w:ascii="Times New Roman" w:eastAsia="Times New Roman" w:hAnsi="Times New Roman" w:cs="Times New Roman"/>
                <w:sz w:val="18"/>
                <w:szCs w:val="18"/>
              </w:rPr>
              <w:t>умение отвечать на вопросы, формулировать вопросы для одноклассников, работать в группах, обсуждать вопросы со сверстниками.</w:t>
            </w:r>
          </w:p>
        </w:tc>
        <w:tc>
          <w:tcPr>
            <w:tcW w:w="801"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lastRenderedPageBreak/>
              <w:t>Познавательный интерес к биологии. Понимание необходимости повторения для закрепления и систематизации знаний.</w:t>
            </w:r>
          </w:p>
        </w:tc>
        <w:tc>
          <w:tcPr>
            <w:tcW w:w="233" w:type="pct"/>
            <w:gridSpan w:val="2"/>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63" w:type="pct"/>
            <w:gridSpan w:val="4"/>
            <w:tcBorders>
              <w:top w:val="single" w:sz="4" w:space="0" w:color="000000"/>
              <w:left w:val="single" w:sz="4" w:space="0" w:color="000000"/>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2" w:type="pct"/>
            <w:gridSpan w:val="4"/>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bl>
    <w:p w:rsidR="00AF562D" w:rsidRPr="00AF562D" w:rsidRDefault="00AF562D" w:rsidP="00AF562D">
      <w:pPr>
        <w:tabs>
          <w:tab w:val="center" w:pos="4153"/>
          <w:tab w:val="right" w:pos="8306"/>
        </w:tabs>
        <w:suppressAutoHyphens/>
        <w:spacing w:after="0" w:line="240" w:lineRule="auto"/>
        <w:jc w:val="center"/>
        <w:rPr>
          <w:rFonts w:ascii="Times New Roman" w:eastAsia="Times New Roman" w:hAnsi="Times New Roman" w:cs="Times New Roman"/>
          <w:b/>
          <w:bCs/>
          <w:sz w:val="28"/>
          <w:szCs w:val="28"/>
          <w:lang w:val="x-none" w:eastAsia="ar-SA"/>
        </w:rPr>
      </w:pPr>
    </w:p>
    <w:p w:rsidR="00AF562D" w:rsidRPr="00AF562D" w:rsidRDefault="00AF562D" w:rsidP="00AF562D">
      <w:pPr>
        <w:tabs>
          <w:tab w:val="center" w:pos="4153"/>
          <w:tab w:val="right" w:pos="8306"/>
        </w:tabs>
        <w:suppressAutoHyphens/>
        <w:spacing w:after="0" w:line="240" w:lineRule="auto"/>
        <w:jc w:val="center"/>
        <w:rPr>
          <w:rFonts w:ascii="Times New Roman" w:eastAsia="Times New Roman" w:hAnsi="Times New Roman" w:cs="Times New Roman"/>
          <w:b/>
          <w:sz w:val="28"/>
          <w:szCs w:val="28"/>
          <w:lang w:val="x-none" w:eastAsia="ar-SA"/>
        </w:rPr>
      </w:pPr>
      <w:r w:rsidRPr="00AF562D">
        <w:rPr>
          <w:rFonts w:ascii="Times New Roman" w:eastAsia="Times New Roman" w:hAnsi="Times New Roman" w:cs="Times New Roman"/>
          <w:b/>
          <w:bCs/>
          <w:sz w:val="28"/>
          <w:szCs w:val="28"/>
          <w:lang w:val="x-none" w:eastAsia="ar-SA"/>
        </w:rPr>
        <w:t xml:space="preserve">Глава </w:t>
      </w:r>
      <w:r w:rsidRPr="00AF562D">
        <w:rPr>
          <w:rFonts w:ascii="Times New Roman" w:eastAsia="Times New Roman" w:hAnsi="Times New Roman" w:cs="Times New Roman"/>
          <w:b/>
          <w:bCs/>
          <w:sz w:val="28"/>
          <w:szCs w:val="28"/>
          <w:lang w:val="en-US" w:eastAsia="ar-SA"/>
        </w:rPr>
        <w:t>II</w:t>
      </w:r>
      <w:r w:rsidRPr="00AF562D">
        <w:rPr>
          <w:rFonts w:ascii="Times New Roman" w:eastAsia="Times New Roman" w:hAnsi="Times New Roman" w:cs="Times New Roman"/>
          <w:b/>
          <w:bCs/>
          <w:sz w:val="28"/>
          <w:szCs w:val="28"/>
          <w:lang w:val="x-none" w:eastAsia="ar-SA"/>
        </w:rPr>
        <w:t xml:space="preserve">. ЖИЗНЕДЕЯТЕЛЬНОСТЬ ОРГАНИЗМА </w:t>
      </w:r>
      <w:r w:rsidRPr="00AF562D">
        <w:rPr>
          <w:rFonts w:ascii="Times New Roman" w:eastAsia="Times New Roman" w:hAnsi="Times New Roman" w:cs="Times New Roman"/>
          <w:b/>
          <w:iCs/>
          <w:sz w:val="28"/>
          <w:szCs w:val="28"/>
          <w:lang w:val="x-none" w:eastAsia="ar-SA"/>
        </w:rPr>
        <w:t>(22ч)</w:t>
      </w:r>
    </w:p>
    <w:tbl>
      <w:tblPr>
        <w:tblW w:w="5081" w:type="pct"/>
        <w:tblInd w:w="-369" w:type="dxa"/>
        <w:tblLayout w:type="fixed"/>
        <w:tblCellMar>
          <w:left w:w="0" w:type="dxa"/>
          <w:right w:w="0" w:type="dxa"/>
        </w:tblCellMar>
        <w:tblLook w:val="0000" w:firstRow="0" w:lastRow="0" w:firstColumn="0" w:lastColumn="0" w:noHBand="0" w:noVBand="0"/>
      </w:tblPr>
      <w:tblGrid>
        <w:gridCol w:w="338"/>
        <w:gridCol w:w="674"/>
        <w:gridCol w:w="674"/>
        <w:gridCol w:w="929"/>
        <w:gridCol w:w="1183"/>
        <w:gridCol w:w="1436"/>
        <w:gridCol w:w="1438"/>
        <w:gridCol w:w="1352"/>
        <w:gridCol w:w="406"/>
        <w:gridCol w:w="19"/>
        <w:gridCol w:w="9"/>
        <w:gridCol w:w="13"/>
        <w:gridCol w:w="11"/>
        <w:gridCol w:w="439"/>
        <w:gridCol w:w="40"/>
        <w:gridCol w:w="6"/>
        <w:gridCol w:w="11"/>
        <w:gridCol w:w="15"/>
        <w:gridCol w:w="6"/>
        <w:gridCol w:w="9"/>
        <w:gridCol w:w="11"/>
        <w:gridCol w:w="23"/>
        <w:gridCol w:w="23"/>
        <w:gridCol w:w="397"/>
        <w:gridCol w:w="34"/>
      </w:tblGrid>
      <w:tr w:rsidR="00AF562D" w:rsidRPr="00AF562D" w:rsidTr="00AF562D">
        <w:trPr>
          <w:gridAfter w:val="1"/>
          <w:wAfter w:w="18" w:type="pct"/>
        </w:trPr>
        <w:tc>
          <w:tcPr>
            <w:tcW w:w="17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12</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tabs>
                <w:tab w:val="left" w:pos="900"/>
              </w:tabs>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Почвенное питание растений</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«открытия» нового знания</w:t>
            </w:r>
          </w:p>
        </w:tc>
        <w:tc>
          <w:tcPr>
            <w:tcW w:w="48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Что такое питание?</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Почвенное питание –это возможно?</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В чем сущность почвенного питания?</w:t>
            </w:r>
          </w:p>
        </w:tc>
        <w:tc>
          <w:tcPr>
            <w:tcW w:w="623"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Определяют понятия «питание». Раскрывают сущность почвенного питания растений. Обосновывают биологическую роль зелёных растений в природе.</w:t>
            </w:r>
          </w:p>
          <w:p w:rsidR="00AF562D" w:rsidRPr="00AF562D" w:rsidRDefault="00AF562D" w:rsidP="00AF562D">
            <w:pPr>
              <w:spacing w:after="0" w:line="240" w:lineRule="auto"/>
              <w:rPr>
                <w:rFonts w:ascii="Times New Roman" w:eastAsia="Times New Roman" w:hAnsi="Times New Roman" w:cs="Times New Roman"/>
                <w:i/>
                <w:sz w:val="24"/>
                <w:szCs w:val="24"/>
              </w:rPr>
            </w:pPr>
            <w:r w:rsidRPr="00AF562D">
              <w:rPr>
                <w:rFonts w:ascii="Times New Roman" w:eastAsia="Times New Roman" w:hAnsi="Times New Roman" w:cs="Times New Roman"/>
                <w:sz w:val="20"/>
                <w:szCs w:val="20"/>
              </w:rPr>
              <w:t>Обосновывают связь органов между собой</w:t>
            </w:r>
          </w:p>
        </w:tc>
        <w:tc>
          <w:tcPr>
            <w:tcW w:w="75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знать: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суть понятий и терминов: «почвенное питание», «питание».</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определять и показывать на таблице органы и системы, составляющие организмы растений;</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объяснять сущность основных процессов жизнедеятельности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наблюдать за биологическими процессами, описывать их, делать выводы;</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исследовать строение отдельных органов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p>
        </w:tc>
        <w:tc>
          <w:tcPr>
            <w:tcW w:w="757"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t>Познавательные УУД:</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умение работать с различными источниками информации и преобразовывать ее из одной формы в другую, давать определение понятиям. Развитие элементарных навыков устанавливания причинно- следственных связей.</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Личностные УУД:</w:t>
            </w:r>
            <w:r w:rsidRPr="00AF562D">
              <w:rPr>
                <w:rFonts w:ascii="Times New Roman" w:eastAsia="Times New Roman" w:hAnsi="Times New Roman" w:cs="Times New Roman"/>
                <w:sz w:val="18"/>
                <w:szCs w:val="18"/>
              </w:rPr>
              <w:t xml:space="preserve"> умение применять полученные  на уроке знания  на практике. Потребность в справедливом оценивании своей работы и работы одноклассников.</w:t>
            </w:r>
          </w:p>
          <w:p w:rsidR="00AF562D" w:rsidRPr="007677B3"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Регулятивные УУД:</w:t>
            </w:r>
            <w:r w:rsidRPr="00AF562D">
              <w:rPr>
                <w:rFonts w:ascii="Times New Roman" w:eastAsia="Times New Roman" w:hAnsi="Times New Roman" w:cs="Times New Roman"/>
                <w:sz w:val="18"/>
                <w:szCs w:val="18"/>
              </w:rPr>
              <w:t xml:space="preserve"> умение организовать выполнение заданий учителя согласно установленн</w:t>
            </w:r>
            <w:r w:rsidR="007677B3">
              <w:rPr>
                <w:rFonts w:ascii="Times New Roman" w:eastAsia="Times New Roman" w:hAnsi="Times New Roman" w:cs="Times New Roman"/>
                <w:sz w:val="18"/>
                <w:szCs w:val="18"/>
              </w:rPr>
              <w:t>ым правилам работы  в кабинете.</w:t>
            </w:r>
          </w:p>
        </w:tc>
        <w:tc>
          <w:tcPr>
            <w:tcW w:w="712"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Познавательный интерес к биологии. Понимание необходимости внесения удобрений в почву для улучшения роста и развития растения.</w:t>
            </w:r>
          </w:p>
        </w:tc>
        <w:tc>
          <w:tcPr>
            <w:tcW w:w="229" w:type="pct"/>
            <w:gridSpan w:val="3"/>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95" w:type="pct"/>
            <w:gridSpan w:val="10"/>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33" w:type="pct"/>
            <w:gridSpan w:val="3"/>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AF562D">
        <w:trPr>
          <w:gridAfter w:val="1"/>
          <w:wAfter w:w="18" w:type="pct"/>
        </w:trPr>
        <w:tc>
          <w:tcPr>
            <w:tcW w:w="17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13</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Фотосинтез.</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«открытия» нового знания</w:t>
            </w:r>
          </w:p>
        </w:tc>
        <w:tc>
          <w:tcPr>
            <w:tcW w:w="48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Справедливо ли известное высказывание: «Мы все нахлебники растений</w:t>
            </w:r>
            <w:r w:rsidRPr="00AF562D">
              <w:rPr>
                <w:rFonts w:ascii="Times New Roman" w:eastAsia="Times New Roman" w:hAnsi="Times New Roman" w:cs="Times New Roman"/>
                <w:sz w:val="19"/>
                <w:szCs w:val="19"/>
              </w:rPr>
              <w:lastRenderedPageBreak/>
              <w:t>»?</w:t>
            </w:r>
          </w:p>
        </w:tc>
        <w:tc>
          <w:tcPr>
            <w:tcW w:w="623"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jc w:val="both"/>
              <w:rPr>
                <w:rFonts w:ascii="Times New Roman" w:eastAsia="MS Mincho" w:hAnsi="Times New Roman" w:cs="Times New Roman"/>
                <w:sz w:val="20"/>
                <w:szCs w:val="20"/>
                <w:lang w:eastAsia="ja-JP"/>
              </w:rPr>
            </w:pPr>
            <w:r w:rsidRPr="00AF562D">
              <w:rPr>
                <w:rFonts w:ascii="Times New Roman" w:eastAsia="MS Mincho" w:hAnsi="Times New Roman" w:cs="Times New Roman"/>
                <w:sz w:val="20"/>
                <w:szCs w:val="20"/>
                <w:lang w:eastAsia="ja-JP"/>
              </w:rPr>
              <w:lastRenderedPageBreak/>
              <w:t xml:space="preserve">Определяют понятия «питание». Раскрывают сущность воздушного питания растений. Обосновывают </w:t>
            </w:r>
            <w:r w:rsidRPr="00AF562D">
              <w:rPr>
                <w:rFonts w:ascii="Times New Roman" w:eastAsia="MS Mincho" w:hAnsi="Times New Roman" w:cs="Times New Roman"/>
                <w:sz w:val="20"/>
                <w:szCs w:val="20"/>
                <w:lang w:eastAsia="ja-JP"/>
              </w:rPr>
              <w:lastRenderedPageBreak/>
              <w:t>биологическую роль зелёных растений в природе.</w:t>
            </w:r>
          </w:p>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20"/>
                <w:szCs w:val="20"/>
                <w:lang w:eastAsia="ja-JP"/>
              </w:rPr>
              <w:t>Обосновывают связь органов между собой</w:t>
            </w:r>
          </w:p>
        </w:tc>
        <w:tc>
          <w:tcPr>
            <w:tcW w:w="75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lastRenderedPageBreak/>
              <w:t>Учащиеся должны знать: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 xml:space="preserve">суть понятий и терминов:  «воздушное питание», «хлоропласт», «фотосинтез», «питание», «дыхание», </w:t>
            </w:r>
            <w:r w:rsidRPr="00AF562D">
              <w:rPr>
                <w:rFonts w:ascii="Times New Roman" w:eastAsia="Times New Roman" w:hAnsi="Times New Roman" w:cs="Times New Roman"/>
                <w:sz w:val="20"/>
                <w:szCs w:val="20"/>
              </w:rPr>
              <w:lastRenderedPageBreak/>
              <w:t>«транспорт веществ».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 xml:space="preserve"> объяснять сущность основных процессов жизнедеятельности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обосновывать взаимосвязь процессов жизнедеятельности между собой;</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наблюдать за биологическими процессами, описывать их, делать выводы;</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исследовать строение отдельных органов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фиксировать свои наблюдения в виде рисунков, схем, т</w:t>
            </w:r>
            <w:r w:rsidR="007677B3">
              <w:rPr>
                <w:rFonts w:ascii="Times New Roman" w:eastAsia="Times New Roman" w:hAnsi="Times New Roman" w:cs="Times New Roman"/>
                <w:sz w:val="20"/>
                <w:szCs w:val="20"/>
              </w:rPr>
              <w:t>аблиц;</w:t>
            </w:r>
          </w:p>
        </w:tc>
        <w:tc>
          <w:tcPr>
            <w:tcW w:w="757"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lastRenderedPageBreak/>
              <w:t>Познавательные УУД:</w:t>
            </w:r>
            <w:r w:rsidRPr="00AF562D">
              <w:rPr>
                <w:rFonts w:ascii="Times New Roman" w:eastAsia="Times New Roman" w:hAnsi="Times New Roman" w:cs="Times New Roman"/>
                <w:sz w:val="18"/>
                <w:szCs w:val="18"/>
              </w:rPr>
              <w:t xml:space="preserve"> умение сравнивать и анализировать информацию ,делать выводы, давать определения понятиям.</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 xml:space="preserve">Личностные </w:t>
            </w:r>
            <w:r w:rsidRPr="00AF562D">
              <w:rPr>
                <w:rFonts w:ascii="Times New Roman" w:eastAsia="Times New Roman" w:hAnsi="Times New Roman" w:cs="Times New Roman"/>
                <w:i/>
                <w:sz w:val="18"/>
                <w:szCs w:val="18"/>
              </w:rPr>
              <w:lastRenderedPageBreak/>
              <w:t>УУД:</w:t>
            </w:r>
            <w:r w:rsidRPr="00AF562D">
              <w:rPr>
                <w:rFonts w:ascii="Times New Roman" w:eastAsia="Times New Roman" w:hAnsi="Times New Roman" w:cs="Times New Roman"/>
                <w:sz w:val="18"/>
                <w:szCs w:val="18"/>
              </w:rPr>
              <w:t xml:space="preserve"> способность выбирать целевые и смысловые установки в своих действиях и поступках по отношению к живой природе.</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Регулятивные УУД:</w:t>
            </w:r>
            <w:r w:rsidRPr="00AF562D">
              <w:rPr>
                <w:rFonts w:ascii="Times New Roman" w:eastAsia="Times New Roman" w:hAnsi="Times New Roman" w:cs="Times New Roman"/>
                <w:sz w:val="18"/>
                <w:szCs w:val="18"/>
              </w:rPr>
              <w:t xml:space="preserve"> умение организовать выполнение заданий учителя. Развитие навыков самооценки и самоанализа.</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b/>
                <w:sz w:val="18"/>
                <w:szCs w:val="18"/>
              </w:rPr>
            </w:pPr>
            <w:r w:rsidRPr="00AF562D">
              <w:rPr>
                <w:rFonts w:ascii="Times New Roman" w:eastAsia="Times New Roman" w:hAnsi="Times New Roman" w:cs="Times New Roman"/>
                <w:i/>
                <w:sz w:val="18"/>
                <w:szCs w:val="18"/>
              </w:rPr>
              <w:t>Коммуникативные УУД:</w:t>
            </w:r>
            <w:r w:rsidRPr="00AF562D">
              <w:rPr>
                <w:rFonts w:ascii="Times New Roman" w:eastAsia="Times New Roman" w:hAnsi="Times New Roman" w:cs="Times New Roman"/>
                <w:sz w:val="18"/>
                <w:szCs w:val="18"/>
              </w:rPr>
              <w:t xml:space="preserve"> умение слушать одноклассников и учителя, высказывать свое мнение, адекватно аргументировать свою точку зрения</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b/>
                <w:sz w:val="18"/>
                <w:szCs w:val="18"/>
              </w:rPr>
            </w:pPr>
          </w:p>
        </w:tc>
        <w:tc>
          <w:tcPr>
            <w:tcW w:w="712"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lastRenderedPageBreak/>
              <w:t xml:space="preserve">Познавательный интерес к биологии Понимание роли растений как основных поставщиков органического вещества и кислорода на </w:t>
            </w:r>
            <w:r w:rsidRPr="00AF562D">
              <w:rPr>
                <w:rFonts w:ascii="Times New Roman" w:eastAsia="Times New Roman" w:hAnsi="Times New Roman" w:cs="Times New Roman"/>
                <w:sz w:val="18"/>
                <w:szCs w:val="18"/>
              </w:rPr>
              <w:lastRenderedPageBreak/>
              <w:t>планете. Осознание необходимости бережного отношения к природе.</w:t>
            </w:r>
          </w:p>
        </w:tc>
        <w:tc>
          <w:tcPr>
            <w:tcW w:w="229" w:type="pct"/>
            <w:gridSpan w:val="3"/>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95" w:type="pct"/>
            <w:gridSpan w:val="10"/>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33" w:type="pct"/>
            <w:gridSpan w:val="3"/>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AF562D">
        <w:trPr>
          <w:gridAfter w:val="1"/>
          <w:wAfter w:w="18" w:type="pct"/>
        </w:trPr>
        <w:tc>
          <w:tcPr>
            <w:tcW w:w="17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14</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 xml:space="preserve">Питание животных. </w:t>
            </w:r>
          </w:p>
          <w:p w:rsidR="00AF562D" w:rsidRPr="00AF562D" w:rsidRDefault="00AF562D" w:rsidP="00AF562D">
            <w:pPr>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Пищеварение и его значение.</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общеметодологической направленности</w:t>
            </w:r>
          </w:p>
        </w:tc>
        <w:tc>
          <w:tcPr>
            <w:tcW w:w="48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Все ли животные питаются одинаково?</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В чем принципиальная разница в питании растений и животных?</w:t>
            </w:r>
          </w:p>
        </w:tc>
        <w:tc>
          <w:tcPr>
            <w:tcW w:w="623"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i/>
                <w:sz w:val="20"/>
                <w:szCs w:val="20"/>
              </w:rPr>
            </w:pPr>
            <w:r w:rsidRPr="00AF562D">
              <w:rPr>
                <w:rFonts w:ascii="Times New Roman" w:eastAsia="Times New Roman" w:hAnsi="Times New Roman" w:cs="Times New Roman"/>
                <w:sz w:val="20"/>
                <w:szCs w:val="20"/>
              </w:rPr>
              <w:t>Определяют понятия «питание», «пищеварение». Особенности питания животных. Определяют тип питания животных. Характеризуют основные отделы пищеварительной системы животных. Обосновывают связь системы органов между собой</w:t>
            </w:r>
          </w:p>
        </w:tc>
        <w:tc>
          <w:tcPr>
            <w:tcW w:w="75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знать: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суть понятий и терминов: «питание», «транспорт веществ», «выделение»,  органы и системы, составляющие организмы  животного.</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определять и показывать на таблице органы и системы, составляющие организмы  животных;</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объяснять сущность основных процессов жизнедеятельн</w:t>
            </w:r>
            <w:r w:rsidRPr="00AF562D">
              <w:rPr>
                <w:rFonts w:ascii="Times New Roman" w:eastAsia="Times New Roman" w:hAnsi="Times New Roman" w:cs="Times New Roman"/>
                <w:sz w:val="20"/>
                <w:szCs w:val="20"/>
              </w:rPr>
              <w:lastRenderedPageBreak/>
              <w:t>ости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обосновывать взаимосвязь процессов жизнедеятельности между собой;</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сравнивать процессы жизнедеятельности различных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наблюдать за биологическими процессами, описывать их, делать выводы;</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исследовать строени</w:t>
            </w:r>
            <w:r w:rsidR="007677B3">
              <w:rPr>
                <w:rFonts w:ascii="Times New Roman" w:eastAsia="Times New Roman" w:hAnsi="Times New Roman" w:cs="Times New Roman"/>
                <w:sz w:val="20"/>
                <w:szCs w:val="20"/>
              </w:rPr>
              <w:t>е отдельных органов организмов;</w:t>
            </w:r>
          </w:p>
        </w:tc>
        <w:tc>
          <w:tcPr>
            <w:tcW w:w="757"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lastRenderedPageBreak/>
              <w:t xml:space="preserve">Познавательные УУД: </w:t>
            </w:r>
            <w:r w:rsidRPr="00AF562D">
              <w:rPr>
                <w:rFonts w:ascii="Times New Roman" w:eastAsia="Times New Roman" w:hAnsi="Times New Roman" w:cs="Times New Roman"/>
                <w:sz w:val="18"/>
                <w:szCs w:val="18"/>
              </w:rPr>
              <w:t xml:space="preserve">умение выделять главное в тексте, структурировать учебный материал, грамотно формулировать вопросы </w:t>
            </w:r>
            <w:r w:rsidRPr="00AF562D">
              <w:rPr>
                <w:rFonts w:ascii="Times New Roman" w:eastAsia="Times New Roman" w:hAnsi="Times New Roman" w:cs="Times New Roman"/>
                <w:i/>
                <w:sz w:val="18"/>
                <w:szCs w:val="18"/>
              </w:rPr>
              <w:t>Личностные УУД:</w:t>
            </w:r>
            <w:r w:rsidRPr="00AF562D">
              <w:rPr>
                <w:rFonts w:ascii="Times New Roman" w:eastAsia="Times New Roman" w:hAnsi="Times New Roman" w:cs="Times New Roman"/>
                <w:sz w:val="18"/>
                <w:szCs w:val="18"/>
              </w:rPr>
              <w:t xml:space="preserve"> потребность в справедливом оценивании своей работы и работы одноклассников</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Способность выбирать целевые и смысловые установки в своих действиях и поступках по отношению к живой природе</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 xml:space="preserve">Регулятивные </w:t>
            </w:r>
            <w:r w:rsidRPr="00AF562D">
              <w:rPr>
                <w:rFonts w:ascii="Times New Roman" w:eastAsia="Times New Roman" w:hAnsi="Times New Roman" w:cs="Times New Roman"/>
                <w:i/>
                <w:sz w:val="18"/>
                <w:szCs w:val="18"/>
              </w:rPr>
              <w:lastRenderedPageBreak/>
              <w:t>УУД:</w:t>
            </w:r>
            <w:r w:rsidRPr="00AF562D">
              <w:rPr>
                <w:rFonts w:ascii="Times New Roman" w:eastAsia="Times New Roman" w:hAnsi="Times New Roman" w:cs="Times New Roman"/>
                <w:sz w:val="18"/>
                <w:szCs w:val="18"/>
              </w:rPr>
              <w:t xml:space="preserve"> умение определять цель работы, планировать ее выполнение, представлять результаты работы классу.</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Коммуникативные УУД:</w:t>
            </w:r>
            <w:r w:rsidRPr="00AF562D">
              <w:rPr>
                <w:rFonts w:ascii="Times New Roman" w:eastAsia="Times New Roman" w:hAnsi="Times New Roman" w:cs="Times New Roman"/>
                <w:sz w:val="18"/>
                <w:szCs w:val="18"/>
              </w:rPr>
              <w:t xml:space="preserve"> умение работать в составе творческих групп, развитие навыков выступления перед аудиторией.</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умение слушать учителя и одноклассников, отвечать на вопросы.</w:t>
            </w:r>
          </w:p>
        </w:tc>
        <w:tc>
          <w:tcPr>
            <w:tcW w:w="712"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lastRenderedPageBreak/>
              <w:t>Познавательный интерес к биологии. Осознание необходимости бережного отношения к природе.</w:t>
            </w:r>
          </w:p>
        </w:tc>
        <w:tc>
          <w:tcPr>
            <w:tcW w:w="229" w:type="pct"/>
            <w:gridSpan w:val="3"/>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19" w:type="pct"/>
            <w:gridSpan w:val="12"/>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09" w:type="pct"/>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AF562D">
        <w:trPr>
          <w:gridAfter w:val="1"/>
          <w:wAfter w:w="18" w:type="pct"/>
        </w:trPr>
        <w:tc>
          <w:tcPr>
            <w:tcW w:w="17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15</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Дыхание растений</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общеметодологической направленности</w:t>
            </w:r>
          </w:p>
        </w:tc>
        <w:tc>
          <w:tcPr>
            <w:tcW w:w="48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Что такое дыхание?</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 происходит дыхание у растений?</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p>
        </w:tc>
        <w:tc>
          <w:tcPr>
            <w:tcW w:w="623"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t xml:space="preserve">Определяют сущность процесса дыхания растений. Сравнивают процессы фотосинтеза и дыхания. Называют органы, участвующие в процессе дыхания. </w:t>
            </w:r>
          </w:p>
        </w:tc>
        <w:tc>
          <w:tcPr>
            <w:tcW w:w="75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знать: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суть понятий и терминов: «дыхание», «транспорт веществ», «обмен веществ», органы составляющие организмы растения.</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определять и показывать на таблице органы  составляющие организмы растений;</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объяснять сущность основных процессов жизнедеятельности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обосновывать взаимосвязь процессов жизнедеятельности между собой;</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 xml:space="preserve">сравнивать процессы </w:t>
            </w:r>
            <w:r w:rsidRPr="00AF562D">
              <w:rPr>
                <w:rFonts w:ascii="Times New Roman" w:eastAsia="Times New Roman" w:hAnsi="Times New Roman" w:cs="Times New Roman"/>
                <w:sz w:val="20"/>
                <w:szCs w:val="20"/>
              </w:rPr>
              <w:lastRenderedPageBreak/>
              <w:t>жизнедея</w:t>
            </w:r>
            <w:r w:rsidR="007677B3">
              <w:rPr>
                <w:rFonts w:ascii="Times New Roman" w:eastAsia="Times New Roman" w:hAnsi="Times New Roman" w:cs="Times New Roman"/>
                <w:sz w:val="20"/>
                <w:szCs w:val="20"/>
              </w:rPr>
              <w:t>тельности различных организмов;</w:t>
            </w:r>
            <w:r w:rsidRPr="00AF562D">
              <w:rPr>
                <w:rFonts w:ascii="Times New Roman" w:eastAsia="Times New Roman" w:hAnsi="Times New Roman" w:cs="Times New Roman"/>
                <w:sz w:val="20"/>
                <w:szCs w:val="20"/>
              </w:rPr>
              <w:t>.</w:t>
            </w:r>
          </w:p>
        </w:tc>
        <w:tc>
          <w:tcPr>
            <w:tcW w:w="757"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lastRenderedPageBreak/>
              <w:t>Познавательные УУД:</w:t>
            </w:r>
            <w:r w:rsidRPr="00AF562D">
              <w:rPr>
                <w:rFonts w:ascii="Times New Roman" w:eastAsia="Times New Roman" w:hAnsi="Times New Roman" w:cs="Times New Roman"/>
                <w:sz w:val="18"/>
                <w:szCs w:val="18"/>
              </w:rPr>
              <w:t xml:space="preserve"> умение работать с текстом, выделять в нем главное, структурировать учебный материал, давать определения понятиям ,составлять конспект урока в тетради</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Личностные УУД:</w:t>
            </w:r>
            <w:r w:rsidRPr="00AF562D">
              <w:rPr>
                <w:rFonts w:ascii="Times New Roman" w:eastAsia="Times New Roman" w:hAnsi="Times New Roman" w:cs="Times New Roman"/>
                <w:sz w:val="18"/>
                <w:szCs w:val="18"/>
              </w:rPr>
              <w:t xml:space="preserve"> эстетическое восприятие природы.</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Регулятивные УУД:</w:t>
            </w:r>
            <w:r w:rsidRPr="00AF562D">
              <w:rPr>
                <w:rFonts w:ascii="Times New Roman" w:eastAsia="Times New Roman" w:hAnsi="Times New Roman" w:cs="Times New Roman"/>
                <w:sz w:val="18"/>
                <w:szCs w:val="18"/>
              </w:rPr>
              <w:t xml:space="preserve"> умение определять цель урока и ставить задачи, необходимые для ее достижения.</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Коммуникативные УУД</w:t>
            </w:r>
            <w:r w:rsidRPr="00AF562D">
              <w:rPr>
                <w:rFonts w:ascii="Times New Roman" w:eastAsia="Times New Roman" w:hAnsi="Times New Roman" w:cs="Times New Roman"/>
                <w:sz w:val="18"/>
                <w:szCs w:val="18"/>
              </w:rPr>
              <w:t>: умение слушать учителя и одноклассников, отвечать на вопросы.</w:t>
            </w:r>
          </w:p>
        </w:tc>
        <w:tc>
          <w:tcPr>
            <w:tcW w:w="712"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Познавательный интерес к биологии. Понимание взаимосвязанности и взаимозависимости процессов дыхания и питания в живых организмах.</w:t>
            </w:r>
          </w:p>
        </w:tc>
        <w:tc>
          <w:tcPr>
            <w:tcW w:w="224" w:type="pct"/>
            <w:gridSpan w:val="2"/>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24" w:type="pct"/>
            <w:gridSpan w:val="13"/>
            <w:tcBorders>
              <w:top w:val="single" w:sz="4" w:space="0" w:color="000000"/>
              <w:left w:val="single" w:sz="4" w:space="0" w:color="000000"/>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09" w:type="pct"/>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AF562D">
        <w:trPr>
          <w:gridAfter w:val="1"/>
          <w:wAfter w:w="18" w:type="pct"/>
        </w:trPr>
        <w:tc>
          <w:tcPr>
            <w:tcW w:w="17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16</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Дыхание животных</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общеметодологической направленности</w:t>
            </w:r>
          </w:p>
        </w:tc>
        <w:tc>
          <w:tcPr>
            <w:tcW w:w="48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 осуществляется газообмен у животных разных сред обитания?</w:t>
            </w:r>
          </w:p>
        </w:tc>
        <w:tc>
          <w:tcPr>
            <w:tcW w:w="623"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t>Определяют сущность процесса дыхания. Называют органы, участвующие в процессе дыхания. Характеризуют типы дыхания у животных. Приводят примеры животных и называют их тип дыхания.</w:t>
            </w:r>
          </w:p>
        </w:tc>
        <w:tc>
          <w:tcPr>
            <w:tcW w:w="75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знать: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суть понятий и терминов: «холоднокровные животные», «теплокровные животные», органы, составляющие организмы растения.</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определять и показывать на таблице органы и системы, составляющие организмы животных;</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объяснять сущность основных процессов жизнедеятельности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обосновывать взаимосвязь процессов</w:t>
            </w:r>
            <w:r w:rsidR="007677B3">
              <w:rPr>
                <w:rFonts w:ascii="Times New Roman" w:eastAsia="Times New Roman" w:hAnsi="Times New Roman" w:cs="Times New Roman"/>
                <w:sz w:val="20"/>
                <w:szCs w:val="20"/>
              </w:rPr>
              <w:t xml:space="preserve"> жизнедеятельности между собой;</w:t>
            </w:r>
            <w:r w:rsidRPr="00AF562D">
              <w:rPr>
                <w:rFonts w:ascii="Times New Roman" w:eastAsia="Times New Roman" w:hAnsi="Times New Roman" w:cs="Times New Roman"/>
                <w:sz w:val="20"/>
                <w:szCs w:val="20"/>
              </w:rPr>
              <w:t>.</w:t>
            </w:r>
          </w:p>
        </w:tc>
        <w:tc>
          <w:tcPr>
            <w:tcW w:w="757"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Познавательные УУД:</w:t>
            </w:r>
            <w:r w:rsidRPr="00AF562D">
              <w:rPr>
                <w:rFonts w:ascii="Times New Roman" w:eastAsia="Times New Roman" w:hAnsi="Times New Roman" w:cs="Times New Roman"/>
                <w:sz w:val="18"/>
                <w:szCs w:val="18"/>
              </w:rPr>
              <w:t xml:space="preserve"> умение работать с текстом, выделять в нем главное, структурировать учебный материал, давать определения понятиям, составлять конспект урока в тетради </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Личностные УУД</w:t>
            </w:r>
            <w:r w:rsidRPr="00AF562D">
              <w:rPr>
                <w:rFonts w:ascii="Times New Roman" w:eastAsia="Times New Roman" w:hAnsi="Times New Roman" w:cs="Times New Roman"/>
                <w:sz w:val="18"/>
                <w:szCs w:val="18"/>
              </w:rPr>
              <w:t xml:space="preserve">: эстетическое восприятие природы. </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Регулятивные УУД:</w:t>
            </w:r>
            <w:r w:rsidRPr="00AF562D">
              <w:rPr>
                <w:rFonts w:ascii="Times New Roman" w:eastAsia="Times New Roman" w:hAnsi="Times New Roman" w:cs="Times New Roman"/>
                <w:sz w:val="18"/>
                <w:szCs w:val="18"/>
              </w:rPr>
              <w:t xml:space="preserve"> умение определять цель урока и ставить задачи, необходимые для ее достижения.</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Коммуникативные УУД</w:t>
            </w:r>
            <w:r w:rsidRPr="00AF562D">
              <w:rPr>
                <w:rFonts w:ascii="Times New Roman" w:eastAsia="Times New Roman" w:hAnsi="Times New Roman" w:cs="Times New Roman"/>
                <w:sz w:val="18"/>
                <w:szCs w:val="18"/>
              </w:rPr>
              <w:t>: умение слушать учителя и одноклассников, отвечать на вопросы.</w:t>
            </w:r>
          </w:p>
        </w:tc>
        <w:tc>
          <w:tcPr>
            <w:tcW w:w="712"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Познавательный интерес к биологии. Понимание взаимосвязанности и взаимозависимости процессов дыхания и питания в живых организмах.</w:t>
            </w:r>
          </w:p>
        </w:tc>
        <w:tc>
          <w:tcPr>
            <w:tcW w:w="224" w:type="pct"/>
            <w:gridSpan w:val="2"/>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24" w:type="pct"/>
            <w:gridSpan w:val="13"/>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09" w:type="pct"/>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AF562D">
        <w:trPr>
          <w:gridAfter w:val="1"/>
          <w:wAfter w:w="18" w:type="pct"/>
        </w:trPr>
        <w:tc>
          <w:tcPr>
            <w:tcW w:w="17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17</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Передвижение веществ в организме.</w:t>
            </w:r>
          </w:p>
          <w:p w:rsidR="00AF562D" w:rsidRPr="00AF562D" w:rsidRDefault="00AF562D" w:rsidP="00AF562D">
            <w:pPr>
              <w:spacing w:after="0" w:line="240" w:lineRule="auto"/>
              <w:rPr>
                <w:rFonts w:ascii="Times New Roman" w:eastAsia="Times New Roman" w:hAnsi="Times New Roman" w:cs="Times New Roman"/>
                <w:sz w:val="19"/>
                <w:szCs w:val="19"/>
                <w:lang w:eastAsia="ja-JP"/>
              </w:rPr>
            </w:pP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«открытия» нового знания</w:t>
            </w:r>
          </w:p>
        </w:tc>
        <w:tc>
          <w:tcPr>
            <w:tcW w:w="48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Какова роль транспорта веществ в организме?</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Какие органы участвуют в передвижении веществ в организме растений и животных?</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p>
        </w:tc>
        <w:tc>
          <w:tcPr>
            <w:tcW w:w="623"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t>Называют и описывают проводящие системы растений и животных. Называют части проводящей системы растений. Раскрывают роль кровеносной системы у животных организмов. Характеризуют процесс кровообращения у млекопитающих. Устанавлива</w:t>
            </w:r>
            <w:r w:rsidRPr="00AF562D">
              <w:rPr>
                <w:rFonts w:ascii="Times New Roman" w:eastAsia="MS Mincho" w:hAnsi="Times New Roman" w:cs="Times New Roman"/>
                <w:sz w:val="18"/>
                <w:szCs w:val="18"/>
                <w:lang w:eastAsia="ja-JP"/>
              </w:rPr>
              <w:lastRenderedPageBreak/>
              <w:t>ют взаимосвязь кровеносной системы с дыхательной системой и органами кровообращения</w:t>
            </w:r>
          </w:p>
        </w:tc>
        <w:tc>
          <w:tcPr>
            <w:tcW w:w="75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lastRenderedPageBreak/>
              <w:t>Учащиеся должны знать: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суть понятий и терминов: « «транспорт веществ», органы и системы, составляющие организмы  животного.</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определять и показывать на таблице органы и системы, составляющие организмы  животных;</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lastRenderedPageBreak/>
              <w:t>объяснять сущность основных процессов жизнедеятельности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обосновывать взаимосвязь процессов жизнедеятельности между собой;</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сравнивать процессы жизнедеятельности различных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наблюдать за биологическими процессам</w:t>
            </w:r>
            <w:r w:rsidR="007677B3">
              <w:rPr>
                <w:rFonts w:ascii="Times New Roman" w:eastAsia="Times New Roman" w:hAnsi="Times New Roman" w:cs="Times New Roman"/>
                <w:sz w:val="20"/>
                <w:szCs w:val="20"/>
              </w:rPr>
              <w:t>и, описывать их, делать выводы</w:t>
            </w:r>
          </w:p>
        </w:tc>
        <w:tc>
          <w:tcPr>
            <w:tcW w:w="757"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lastRenderedPageBreak/>
              <w:t>Познавательные УУД:</w:t>
            </w:r>
            <w:r w:rsidRPr="00AF562D">
              <w:rPr>
                <w:rFonts w:ascii="Times New Roman" w:eastAsia="Times New Roman" w:hAnsi="Times New Roman" w:cs="Times New Roman"/>
                <w:sz w:val="18"/>
                <w:szCs w:val="18"/>
              </w:rPr>
              <w:t xml:space="preserve"> умение воспроизводить информацию по памяти, работать с текстом, выделять в нем главное, структурировать учебный материал, давать определение понятиям, устанавливать причинно- следственные связи, готовить сообщения и презентации. </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Личностные УУД:</w:t>
            </w:r>
            <w:r w:rsidRPr="00AF562D">
              <w:rPr>
                <w:rFonts w:ascii="Times New Roman" w:eastAsia="Times New Roman" w:hAnsi="Times New Roman" w:cs="Times New Roman"/>
                <w:sz w:val="18"/>
                <w:szCs w:val="18"/>
              </w:rPr>
              <w:t xml:space="preserve"> умение соблюдать </w:t>
            </w:r>
            <w:r w:rsidRPr="00AF562D">
              <w:rPr>
                <w:rFonts w:ascii="Times New Roman" w:eastAsia="Times New Roman" w:hAnsi="Times New Roman" w:cs="Times New Roman"/>
                <w:sz w:val="18"/>
                <w:szCs w:val="18"/>
              </w:rPr>
              <w:lastRenderedPageBreak/>
              <w:t>дисциплину на уроке, уважительно относиться к учителю и ученикам.</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Регулятивные УУД:</w:t>
            </w:r>
            <w:r w:rsidRPr="00AF562D">
              <w:rPr>
                <w:rFonts w:ascii="Times New Roman" w:eastAsia="Times New Roman" w:hAnsi="Times New Roman" w:cs="Times New Roman"/>
                <w:sz w:val="18"/>
                <w:szCs w:val="18"/>
              </w:rPr>
              <w:t xml:space="preserve"> умение определять цель работы, планировать ее выполнение, представлять результаты работы классу</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Коммуникативные УУД:</w:t>
            </w:r>
            <w:r w:rsidRPr="00AF562D">
              <w:rPr>
                <w:rFonts w:ascii="Times New Roman" w:eastAsia="Times New Roman" w:hAnsi="Times New Roman" w:cs="Times New Roman"/>
                <w:sz w:val="18"/>
                <w:szCs w:val="18"/>
              </w:rPr>
              <w:t xml:space="preserve"> умение слушать учителя и отвечать на вопросы, работать в группах, обс</w:t>
            </w:r>
            <w:r w:rsidR="007677B3">
              <w:rPr>
                <w:rFonts w:ascii="Times New Roman" w:eastAsia="Times New Roman" w:hAnsi="Times New Roman" w:cs="Times New Roman"/>
                <w:sz w:val="18"/>
                <w:szCs w:val="18"/>
              </w:rPr>
              <w:t>уждать вопросы со сверстниками.</w:t>
            </w:r>
          </w:p>
        </w:tc>
        <w:tc>
          <w:tcPr>
            <w:tcW w:w="712"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lastRenderedPageBreak/>
              <w:t>Познавательный интерес к биологии. Понимание взаимосвязанности и взаимозависимости всех органов и систем органов в организме.</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 xml:space="preserve">Осознание необходимости целостности организма для нормального протекания процессов его жизнедеятельности. </w:t>
            </w:r>
          </w:p>
        </w:tc>
        <w:tc>
          <w:tcPr>
            <w:tcW w:w="214" w:type="pct"/>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34" w:type="pct"/>
            <w:gridSpan w:val="14"/>
            <w:tcBorders>
              <w:top w:val="single" w:sz="4" w:space="0" w:color="000000"/>
              <w:left w:val="single" w:sz="4" w:space="0" w:color="000000"/>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09" w:type="pct"/>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AF562D">
        <w:trPr>
          <w:gridAfter w:val="1"/>
          <w:wAfter w:w="18" w:type="pct"/>
        </w:trPr>
        <w:tc>
          <w:tcPr>
            <w:tcW w:w="17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18</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i/>
                <w:sz w:val="19"/>
                <w:szCs w:val="19"/>
                <w:lang w:eastAsia="ja-JP"/>
              </w:rPr>
            </w:pPr>
            <w:r w:rsidRPr="00AF562D">
              <w:rPr>
                <w:rFonts w:ascii="Times New Roman" w:eastAsia="Times New Roman" w:hAnsi="Times New Roman" w:cs="Times New Roman"/>
                <w:i/>
                <w:sz w:val="19"/>
                <w:szCs w:val="19"/>
                <w:lang w:eastAsia="ja-JP"/>
              </w:rPr>
              <w:t>П\р. №4</w:t>
            </w:r>
          </w:p>
          <w:p w:rsidR="00AF562D" w:rsidRPr="00AF562D" w:rsidRDefault="00AF562D" w:rsidP="00AF562D">
            <w:pPr>
              <w:spacing w:after="0" w:line="240" w:lineRule="auto"/>
              <w:rPr>
                <w:rFonts w:ascii="Times New Roman" w:eastAsia="Times New Roman" w:hAnsi="Times New Roman" w:cs="Times New Roman"/>
                <w:i/>
                <w:sz w:val="19"/>
                <w:szCs w:val="19"/>
                <w:lang w:eastAsia="ja-JP"/>
              </w:rPr>
            </w:pPr>
            <w:r w:rsidRPr="00AF562D">
              <w:rPr>
                <w:rFonts w:ascii="Times New Roman" w:eastAsia="Times New Roman" w:hAnsi="Times New Roman" w:cs="Times New Roman"/>
                <w:i/>
                <w:sz w:val="19"/>
                <w:szCs w:val="19"/>
                <w:lang w:eastAsia="ja-JP"/>
              </w:rPr>
              <w:t>«Передвижение воды и минеральных веществ по стеблю».</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«открытия» нового знания</w:t>
            </w:r>
          </w:p>
        </w:tc>
        <w:tc>
          <w:tcPr>
            <w:tcW w:w="48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По какой части стебля передвигаются органические вещества?</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По какой части стебля передвигаются вода и минеральные  вещества?</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 чему приводит повреждение коры у молодых деревьев?</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p>
        </w:tc>
        <w:tc>
          <w:tcPr>
            <w:tcW w:w="623"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t xml:space="preserve">Называют и описывают проводящие системы. Называют части проводящей системы растений. </w:t>
            </w:r>
          </w:p>
        </w:tc>
        <w:tc>
          <w:tcPr>
            <w:tcW w:w="75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знать: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 xml:space="preserve"> «транспорт веществ»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Испарение и корневое давление.</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определять и показывать на таблице органы, составляющие организмы растений;</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объяснять сущность основных процессов жизнедеятельности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обосновывать взаимосвязь процессов жизнедеятельности между собой;</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сравнивать процессы жизнедеятельности различных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w:t>
            </w:r>
          </w:p>
        </w:tc>
        <w:tc>
          <w:tcPr>
            <w:tcW w:w="757"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Познавательные УУД:</w:t>
            </w:r>
            <w:r w:rsidRPr="00AF562D">
              <w:rPr>
                <w:rFonts w:ascii="Times New Roman" w:eastAsia="Times New Roman" w:hAnsi="Times New Roman" w:cs="Times New Roman"/>
                <w:sz w:val="18"/>
                <w:szCs w:val="18"/>
              </w:rPr>
              <w:t xml:space="preserve"> умение выделять главное в тексте, структурировать учебный материал, грамотно формулировать вопросы. </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Личностные УУД:</w:t>
            </w:r>
            <w:r w:rsidRPr="00AF562D">
              <w:rPr>
                <w:rFonts w:ascii="Times New Roman" w:eastAsia="Times New Roman" w:hAnsi="Times New Roman" w:cs="Times New Roman"/>
                <w:sz w:val="18"/>
                <w:szCs w:val="18"/>
              </w:rPr>
              <w:t xml:space="preserve"> потребность в справедливом оценивании своей работы и работы одноклассников</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Регулятивные УУД:</w:t>
            </w:r>
            <w:r w:rsidRPr="00AF562D">
              <w:rPr>
                <w:rFonts w:ascii="Times New Roman" w:eastAsia="Times New Roman" w:hAnsi="Times New Roman" w:cs="Times New Roman"/>
                <w:sz w:val="18"/>
                <w:szCs w:val="18"/>
              </w:rPr>
              <w:t xml:space="preserve"> умение определять цель работы, планировать ее выполнение, представлять результаты работы классу.</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Коммуникативные УУД: умение</w:t>
            </w:r>
            <w:r w:rsidRPr="00AF562D">
              <w:rPr>
                <w:rFonts w:ascii="Times New Roman" w:eastAsia="Times New Roman" w:hAnsi="Times New Roman" w:cs="Times New Roman"/>
                <w:sz w:val="18"/>
                <w:szCs w:val="18"/>
              </w:rPr>
              <w:t xml:space="preserve"> работать в составе творческих групп.</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p>
        </w:tc>
        <w:tc>
          <w:tcPr>
            <w:tcW w:w="712"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 xml:space="preserve">. </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Познавательный интерес к биологии</w:t>
            </w:r>
          </w:p>
        </w:tc>
        <w:tc>
          <w:tcPr>
            <w:tcW w:w="214" w:type="pct"/>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22" w:type="pct"/>
            <w:gridSpan w:val="13"/>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21" w:type="pct"/>
            <w:gridSpan w:val="2"/>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AF562D">
        <w:trPr>
          <w:gridAfter w:val="1"/>
          <w:wAfter w:w="18" w:type="pct"/>
        </w:trPr>
        <w:tc>
          <w:tcPr>
            <w:tcW w:w="17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lastRenderedPageBreak/>
              <w:t>19</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Выделение у растений.</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«открытия» нового знания</w:t>
            </w:r>
          </w:p>
        </w:tc>
        <w:tc>
          <w:tcPr>
            <w:tcW w:w="48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 удаляются ненужные, вредные вещества из организма растений?</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p>
        </w:tc>
        <w:tc>
          <w:tcPr>
            <w:tcW w:w="623"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t>Отмечают существенные признаки процесса выделения. Выявляют особенности выделения у растений. Определяют значение выделения в жизни живых организмов. Приводят доказательства того, что обмен веществ - важнейший признак живого.</w:t>
            </w:r>
          </w:p>
        </w:tc>
        <w:tc>
          <w:tcPr>
            <w:tcW w:w="75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знать: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суть понятий и терминов: «выделение», «листопад», «обмен веществ».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определять и показывать на таблице органы, составляющие организмы растений;</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объяснять сущность основных процессов жизнедеятельности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обосновывать взаимосвязь процессов жизнедеятельности между собой;</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сравнивать процессы жизнедеятельности различных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наблюдать за биологическими процессами, описывать их, делать выводы;</w:t>
            </w:r>
          </w:p>
          <w:p w:rsidR="00AF562D" w:rsidRPr="00AF562D" w:rsidRDefault="00AF562D" w:rsidP="00AF562D">
            <w:pPr>
              <w:spacing w:after="0" w:line="240" w:lineRule="auto"/>
              <w:rPr>
                <w:rFonts w:ascii="Times New Roman" w:eastAsia="Times New Roman" w:hAnsi="Times New Roman" w:cs="Times New Roman"/>
                <w:sz w:val="20"/>
                <w:szCs w:val="20"/>
              </w:rPr>
            </w:pPr>
          </w:p>
        </w:tc>
        <w:tc>
          <w:tcPr>
            <w:tcW w:w="757"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 xml:space="preserve">Познавательные УУД : </w:t>
            </w:r>
            <w:r w:rsidRPr="00AF562D">
              <w:rPr>
                <w:rFonts w:ascii="Times New Roman" w:eastAsia="Times New Roman" w:hAnsi="Times New Roman" w:cs="Times New Roman"/>
                <w:sz w:val="18"/>
                <w:szCs w:val="18"/>
              </w:rPr>
              <w:t>умение сравнивать и анализировать информацию, делать выводы, давать определения понятиям. Умение строить речевые высказывания в устной и письменной форме.</w:t>
            </w:r>
            <w:r w:rsidRPr="00AF562D">
              <w:rPr>
                <w:rFonts w:ascii="Times New Roman" w:eastAsia="Times New Roman" w:hAnsi="Times New Roman" w:cs="Times New Roman"/>
                <w:i/>
                <w:sz w:val="18"/>
                <w:szCs w:val="18"/>
              </w:rPr>
              <w:t xml:space="preserve"> Личностные УУД: </w:t>
            </w:r>
            <w:r w:rsidRPr="00AF562D">
              <w:rPr>
                <w:rFonts w:ascii="Times New Roman" w:eastAsia="Times New Roman" w:hAnsi="Times New Roman" w:cs="Times New Roman"/>
                <w:sz w:val="18"/>
                <w:szCs w:val="18"/>
              </w:rPr>
              <w:t>способность выбирать целевые смысловые установки в своих действиях и поступках по отношению к живой природе.</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 xml:space="preserve"> Регулятивные УУД:</w:t>
            </w:r>
            <w:r w:rsidRPr="00AF562D">
              <w:rPr>
                <w:rFonts w:ascii="Times New Roman" w:eastAsia="Times New Roman" w:hAnsi="Times New Roman" w:cs="Times New Roman"/>
                <w:sz w:val="18"/>
                <w:szCs w:val="18"/>
              </w:rPr>
              <w:t xml:space="preserve">  умение определять цель работы, планировать ее выполнение, представлять результаты  работы классу</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 xml:space="preserve"> </w:t>
            </w:r>
            <w:r w:rsidRPr="00AF562D">
              <w:rPr>
                <w:rFonts w:ascii="Times New Roman" w:eastAsia="Times New Roman" w:hAnsi="Times New Roman" w:cs="Times New Roman"/>
                <w:i/>
                <w:sz w:val="18"/>
                <w:szCs w:val="18"/>
              </w:rPr>
              <w:t xml:space="preserve">Коммуникативные УУД: </w:t>
            </w:r>
            <w:r w:rsidRPr="00AF562D">
              <w:rPr>
                <w:rFonts w:ascii="Times New Roman" w:eastAsia="Times New Roman" w:hAnsi="Times New Roman" w:cs="Times New Roman"/>
                <w:sz w:val="18"/>
                <w:szCs w:val="18"/>
              </w:rPr>
              <w:t>умение слушать одноклассников и учителя, высказывать свое мнение, адекватно аргументировать свою точку зрения.</w:t>
            </w:r>
          </w:p>
        </w:tc>
        <w:tc>
          <w:tcPr>
            <w:tcW w:w="712"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Познавательный интерес к биологии Осознание необходимости удаления из организма продуктов распада. Понимание важности соблюдения правил поведения в природе при сборе ягод, грибов и лекарственных растений.</w:t>
            </w:r>
          </w:p>
        </w:tc>
        <w:tc>
          <w:tcPr>
            <w:tcW w:w="224" w:type="pct"/>
            <w:gridSpan w:val="2"/>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00" w:type="pct"/>
            <w:gridSpan w:val="11"/>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33" w:type="pct"/>
            <w:gridSpan w:val="3"/>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AF562D">
        <w:trPr>
          <w:gridAfter w:val="1"/>
          <w:wAfter w:w="18" w:type="pct"/>
        </w:trPr>
        <w:tc>
          <w:tcPr>
            <w:tcW w:w="17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20</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Выделение у животных.</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«открытия» нового знания</w:t>
            </w:r>
          </w:p>
        </w:tc>
        <w:tc>
          <w:tcPr>
            <w:tcW w:w="48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 удаляются ненужные, вредные вещества из организма животных?</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 xml:space="preserve">Какие </w:t>
            </w:r>
            <w:r w:rsidRPr="00AF562D">
              <w:rPr>
                <w:rFonts w:ascii="Times New Roman" w:eastAsia="Times New Roman" w:hAnsi="Times New Roman" w:cs="Times New Roman"/>
                <w:sz w:val="19"/>
                <w:szCs w:val="19"/>
              </w:rPr>
              <w:lastRenderedPageBreak/>
              <w:t>органы принимают участие в выделении?</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p>
        </w:tc>
        <w:tc>
          <w:tcPr>
            <w:tcW w:w="623"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lastRenderedPageBreak/>
              <w:t>Отмечают существенные признаки процесса выделения. Определяют значение выделения в жизни живых организмов. Приводят примеры выделительных систем животных. Устанавлива</w:t>
            </w:r>
            <w:r w:rsidRPr="00AF562D">
              <w:rPr>
                <w:rFonts w:ascii="Times New Roman" w:eastAsia="MS Mincho" w:hAnsi="Times New Roman" w:cs="Times New Roman"/>
                <w:sz w:val="18"/>
                <w:szCs w:val="18"/>
                <w:lang w:eastAsia="ja-JP"/>
              </w:rPr>
              <w:lastRenderedPageBreak/>
              <w:t>ют взаимосвязь между системами органов организма в процессе обмена веществ. Приводят доказательства того, что обмен веществ - важнейший признак живого.</w:t>
            </w:r>
          </w:p>
        </w:tc>
        <w:tc>
          <w:tcPr>
            <w:tcW w:w="75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lastRenderedPageBreak/>
              <w:t>Учащиеся должны знать: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суть понятий и терминов: «выделение», органы и системы, составляющие организмы   животного.</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 xml:space="preserve">определять и показывать на </w:t>
            </w:r>
            <w:r w:rsidRPr="00AF562D">
              <w:rPr>
                <w:rFonts w:ascii="Times New Roman" w:eastAsia="Times New Roman" w:hAnsi="Times New Roman" w:cs="Times New Roman"/>
                <w:sz w:val="20"/>
                <w:szCs w:val="20"/>
              </w:rPr>
              <w:lastRenderedPageBreak/>
              <w:t>таблице органы и системы, составляющие организмы животных;</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объяснять сущность основных процессов жизнедеятельности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обосновывать взаимосвязь процессов жизнедеятельности между собой;</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сравнивать процессы жизнедеятельности различных организмов;</w:t>
            </w:r>
          </w:p>
          <w:p w:rsidR="007677B3" w:rsidRPr="00AF562D" w:rsidRDefault="00AF562D" w:rsidP="007677B3">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наблюдать за биологическими процессами, описывать их,</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w:t>
            </w:r>
          </w:p>
        </w:tc>
        <w:tc>
          <w:tcPr>
            <w:tcW w:w="757"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lastRenderedPageBreak/>
              <w:t>Познавательные УУД :</w:t>
            </w:r>
            <w:r w:rsidRPr="00AF562D">
              <w:rPr>
                <w:rFonts w:ascii="Times New Roman" w:eastAsia="Times New Roman" w:hAnsi="Times New Roman" w:cs="Times New Roman"/>
                <w:sz w:val="18"/>
                <w:szCs w:val="18"/>
              </w:rPr>
              <w:t xml:space="preserve">умение сравнивать и анализировать информацию, делать выводы, давать определения понятиям. Умение строить речевые высказывания в устной и письменной </w:t>
            </w:r>
            <w:r w:rsidRPr="00AF562D">
              <w:rPr>
                <w:rFonts w:ascii="Times New Roman" w:eastAsia="Times New Roman" w:hAnsi="Times New Roman" w:cs="Times New Roman"/>
                <w:sz w:val="18"/>
                <w:szCs w:val="18"/>
              </w:rPr>
              <w:lastRenderedPageBreak/>
              <w:t>форме.</w:t>
            </w:r>
            <w:r w:rsidRPr="00AF562D">
              <w:rPr>
                <w:rFonts w:ascii="Times New Roman" w:eastAsia="Times New Roman" w:hAnsi="Times New Roman" w:cs="Times New Roman"/>
                <w:i/>
                <w:sz w:val="18"/>
                <w:szCs w:val="18"/>
              </w:rPr>
              <w:t xml:space="preserve"> Личностные УУД: </w:t>
            </w:r>
            <w:r w:rsidRPr="00AF562D">
              <w:rPr>
                <w:rFonts w:ascii="Times New Roman" w:eastAsia="Times New Roman" w:hAnsi="Times New Roman" w:cs="Times New Roman"/>
                <w:sz w:val="18"/>
                <w:szCs w:val="18"/>
              </w:rPr>
              <w:t>способность выбирать целевые смысловые установки в своих действиях и поступках по отношению к живой природе.</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 xml:space="preserve"> Регулятивные УУД: </w:t>
            </w:r>
            <w:r w:rsidRPr="00AF562D">
              <w:rPr>
                <w:rFonts w:ascii="Times New Roman" w:eastAsia="Times New Roman" w:hAnsi="Times New Roman" w:cs="Times New Roman"/>
                <w:sz w:val="18"/>
                <w:szCs w:val="18"/>
              </w:rPr>
              <w:t xml:space="preserve">умение определять цель работы, планировать ее выполнение, представлять результаты  работы классу </w:t>
            </w:r>
            <w:r w:rsidRPr="00AF562D">
              <w:rPr>
                <w:rFonts w:ascii="Times New Roman" w:eastAsia="Times New Roman" w:hAnsi="Times New Roman" w:cs="Times New Roman"/>
                <w:i/>
                <w:sz w:val="18"/>
                <w:szCs w:val="18"/>
              </w:rPr>
              <w:t xml:space="preserve">Коммуникативные  УУД </w:t>
            </w:r>
            <w:r w:rsidRPr="00AF562D">
              <w:rPr>
                <w:rFonts w:ascii="Times New Roman" w:eastAsia="Times New Roman" w:hAnsi="Times New Roman" w:cs="Times New Roman"/>
                <w:sz w:val="18"/>
                <w:szCs w:val="18"/>
              </w:rPr>
              <w:t>умение слушать одноклассников и учителя, высказывать свое мнение, адекватно аргументировать свою точку зрения</w:t>
            </w:r>
          </w:p>
        </w:tc>
        <w:tc>
          <w:tcPr>
            <w:tcW w:w="712"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lastRenderedPageBreak/>
              <w:t xml:space="preserve">Познавательный интерес к биологии Осознание необходимости удаления из организма продуктов распада. </w:t>
            </w:r>
          </w:p>
        </w:tc>
        <w:tc>
          <w:tcPr>
            <w:tcW w:w="224" w:type="pct"/>
            <w:gridSpan w:val="2"/>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00" w:type="pct"/>
            <w:gridSpan w:val="11"/>
            <w:tcBorders>
              <w:top w:val="single" w:sz="4" w:space="0" w:color="000000"/>
              <w:left w:val="single" w:sz="4" w:space="0" w:color="000000"/>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33" w:type="pct"/>
            <w:gridSpan w:val="3"/>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FB48DF" w:rsidTr="00AF562D">
        <w:trPr>
          <w:gridAfter w:val="1"/>
          <w:wAfter w:w="18" w:type="pct"/>
        </w:trPr>
        <w:tc>
          <w:tcPr>
            <w:tcW w:w="17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21</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Обмен веществ и энергии у растений и животных.</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«открытия» нового знания</w:t>
            </w:r>
          </w:p>
        </w:tc>
        <w:tc>
          <w:tcPr>
            <w:tcW w:w="48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Из каких процессов складывается обмен веществ?</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 протекает обмен веществ у растений и животных?</w:t>
            </w:r>
          </w:p>
        </w:tc>
        <w:tc>
          <w:tcPr>
            <w:tcW w:w="623"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t>Приводят доказательства того, что обмен веществ - важнейший признак живого.</w:t>
            </w:r>
          </w:p>
        </w:tc>
        <w:tc>
          <w:tcPr>
            <w:tcW w:w="75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знать: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суть понятий и терминов: «обмен веществ», «холоднокровные животные», «теплокровные животные»;</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органы и системы, составляющие организмы  животного.</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определять и показывать на таблице органы и системы, составляющие организмы животных;</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 xml:space="preserve">объяснять сущность основных процессов </w:t>
            </w:r>
            <w:r w:rsidRPr="00AF562D">
              <w:rPr>
                <w:rFonts w:ascii="Times New Roman" w:eastAsia="Times New Roman" w:hAnsi="Times New Roman" w:cs="Times New Roman"/>
                <w:sz w:val="20"/>
                <w:szCs w:val="20"/>
              </w:rPr>
              <w:lastRenderedPageBreak/>
              <w:t>жизнедеятельности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обосновывать взаимосвязь процессов жизнедеятельности между собой;</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сравнивать процессы жизнедеятельности различных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наблюдать за биологическими процессам</w:t>
            </w:r>
            <w:r w:rsidR="007677B3">
              <w:rPr>
                <w:rFonts w:ascii="Times New Roman" w:eastAsia="Times New Roman" w:hAnsi="Times New Roman" w:cs="Times New Roman"/>
                <w:sz w:val="20"/>
                <w:szCs w:val="20"/>
              </w:rPr>
              <w:t>и, описывать их, делать выводы;</w:t>
            </w:r>
          </w:p>
        </w:tc>
        <w:tc>
          <w:tcPr>
            <w:tcW w:w="757"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lastRenderedPageBreak/>
              <w:t xml:space="preserve">Познавательные УУД: </w:t>
            </w:r>
            <w:r w:rsidRPr="00AF562D">
              <w:rPr>
                <w:rFonts w:ascii="Times New Roman" w:eastAsia="Times New Roman" w:hAnsi="Times New Roman" w:cs="Times New Roman"/>
                <w:sz w:val="18"/>
                <w:szCs w:val="18"/>
              </w:rPr>
              <w:t>умение сравнивать и анализировать информацию, делать выводы, давать определения понятиям. Умение строить речевые высказывания в устной и письменной форме.</w:t>
            </w:r>
            <w:r w:rsidRPr="00AF562D">
              <w:rPr>
                <w:rFonts w:ascii="Times New Roman" w:eastAsia="Times New Roman" w:hAnsi="Times New Roman" w:cs="Times New Roman"/>
                <w:i/>
                <w:sz w:val="18"/>
                <w:szCs w:val="18"/>
              </w:rPr>
              <w:t xml:space="preserve"> Личностные УУД: </w:t>
            </w:r>
            <w:r w:rsidRPr="00AF562D">
              <w:rPr>
                <w:rFonts w:ascii="Times New Roman" w:eastAsia="Times New Roman" w:hAnsi="Times New Roman" w:cs="Times New Roman"/>
                <w:sz w:val="18"/>
                <w:szCs w:val="18"/>
              </w:rPr>
              <w:t>способность выбирать целевые смысловые установки в своих действиях и поступках по отношению к живой природе.</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 xml:space="preserve"> Регулятивные УУД: </w:t>
            </w:r>
            <w:r w:rsidRPr="00AF562D">
              <w:rPr>
                <w:rFonts w:ascii="Times New Roman" w:eastAsia="Times New Roman" w:hAnsi="Times New Roman" w:cs="Times New Roman"/>
                <w:sz w:val="18"/>
                <w:szCs w:val="18"/>
              </w:rPr>
              <w:t xml:space="preserve">умение организовать </w:t>
            </w:r>
            <w:r w:rsidRPr="00AF562D">
              <w:rPr>
                <w:rFonts w:ascii="Times New Roman" w:eastAsia="Times New Roman" w:hAnsi="Times New Roman" w:cs="Times New Roman"/>
                <w:sz w:val="18"/>
                <w:szCs w:val="18"/>
              </w:rPr>
              <w:lastRenderedPageBreak/>
              <w:t xml:space="preserve">выполнение заданий учителя. Развитие навыков самооценки и самоанализа. </w:t>
            </w:r>
            <w:r w:rsidRPr="00AF562D">
              <w:rPr>
                <w:rFonts w:ascii="Times New Roman" w:eastAsia="Times New Roman" w:hAnsi="Times New Roman" w:cs="Times New Roman"/>
                <w:i/>
                <w:sz w:val="18"/>
                <w:szCs w:val="18"/>
              </w:rPr>
              <w:t>Коммуникативные  УУД</w:t>
            </w:r>
            <w:r w:rsidRPr="00AF562D">
              <w:rPr>
                <w:rFonts w:ascii="Times New Roman" w:eastAsia="Times New Roman" w:hAnsi="Times New Roman" w:cs="Times New Roman"/>
                <w:sz w:val="18"/>
                <w:szCs w:val="18"/>
              </w:rPr>
              <w:t xml:space="preserve">  умение слушать одноклассников и учителя, высказывать свое мнение, адекватно аргументировать свою точку зрения.</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p>
        </w:tc>
        <w:tc>
          <w:tcPr>
            <w:tcW w:w="712"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lastRenderedPageBreak/>
              <w:t>Познавательный интерес к биологии Представление о различиях обмена веществ у растений и животных, как следствия особенностей их строения и жизнедеятельности.</w:t>
            </w:r>
          </w:p>
        </w:tc>
        <w:tc>
          <w:tcPr>
            <w:tcW w:w="242" w:type="pct"/>
            <w:gridSpan w:val="5"/>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6" w:type="pct"/>
            <w:gridSpan w:val="7"/>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39" w:type="pct"/>
            <w:gridSpan w:val="4"/>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AF562D">
        <w:trPr>
          <w:gridAfter w:val="1"/>
          <w:wAfter w:w="18" w:type="pct"/>
        </w:trPr>
        <w:tc>
          <w:tcPr>
            <w:tcW w:w="17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22</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Опорные системы и их значение в жизни организмов.</w:t>
            </w:r>
          </w:p>
          <w:p w:rsidR="00AF562D" w:rsidRPr="00AF562D" w:rsidRDefault="00AF562D" w:rsidP="00AF562D">
            <w:pPr>
              <w:spacing w:after="0" w:line="240" w:lineRule="auto"/>
              <w:rPr>
                <w:rFonts w:ascii="Times New Roman" w:eastAsia="Times New Roman" w:hAnsi="Times New Roman" w:cs="Times New Roman"/>
                <w:i/>
                <w:sz w:val="19"/>
                <w:szCs w:val="19"/>
                <w:lang w:eastAsia="ja-JP"/>
              </w:rPr>
            </w:pPr>
            <w:r w:rsidRPr="00AF562D">
              <w:rPr>
                <w:rFonts w:ascii="Times New Roman" w:eastAsia="Times New Roman" w:hAnsi="Times New Roman" w:cs="Times New Roman"/>
                <w:i/>
                <w:sz w:val="19"/>
                <w:szCs w:val="19"/>
                <w:lang w:eastAsia="ja-JP"/>
              </w:rPr>
              <w:t>П\р. №5 «Разнообразие опорных систем».</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«открытия» нового знания</w:t>
            </w:r>
          </w:p>
        </w:tc>
        <w:tc>
          <w:tcPr>
            <w:tcW w:w="48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Какими структурами образован «скелет» растений?</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Что является опорной структурой  растений?</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Что является опорной структурой  животных?</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p>
        </w:tc>
        <w:tc>
          <w:tcPr>
            <w:tcW w:w="623"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t>Характеризуют строение опорных систем растений и животных. Объясняют значение опорных систем для живых организмов. Выявляют признаки опорных систем, указывающие на взаимосвязь их строения с выполняемыми функциями</w:t>
            </w:r>
          </w:p>
        </w:tc>
        <w:tc>
          <w:tcPr>
            <w:tcW w:w="75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знать: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суть понятий и терминов: «опорная система», «скелет», «движение», органы и системы, составляющие организмы растения и животного.</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определять и показывать на таблице органы и системы, составляющие организмы растений и животных;</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объяснять сущность основных процессов жизнедеятельности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обосновывать взаимосвязь процессов жизнедеятельности между собой;</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сравнивать процессы жизнедеятельн</w:t>
            </w:r>
            <w:r w:rsidRPr="00AF562D">
              <w:rPr>
                <w:rFonts w:ascii="Times New Roman" w:eastAsia="Times New Roman" w:hAnsi="Times New Roman" w:cs="Times New Roman"/>
                <w:sz w:val="20"/>
                <w:szCs w:val="20"/>
              </w:rPr>
              <w:lastRenderedPageBreak/>
              <w:t>ости различных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наблюдать за биологическими процессам</w:t>
            </w:r>
            <w:r w:rsidR="007677B3">
              <w:rPr>
                <w:rFonts w:ascii="Times New Roman" w:eastAsia="Times New Roman" w:hAnsi="Times New Roman" w:cs="Times New Roman"/>
                <w:sz w:val="20"/>
                <w:szCs w:val="20"/>
              </w:rPr>
              <w:t>и, описывать их, делать выводы;</w:t>
            </w:r>
          </w:p>
        </w:tc>
        <w:tc>
          <w:tcPr>
            <w:tcW w:w="757"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lastRenderedPageBreak/>
              <w:t xml:space="preserve">Познавательные УУД : </w:t>
            </w:r>
            <w:r w:rsidRPr="00AF562D">
              <w:rPr>
                <w:rFonts w:ascii="Times New Roman" w:eastAsia="Times New Roman" w:hAnsi="Times New Roman" w:cs="Times New Roman"/>
                <w:sz w:val="18"/>
                <w:szCs w:val="18"/>
              </w:rPr>
              <w:t>умение сравнивать и анализировать информацию. , делать выводы, давать определения понятиям. Умение строить речевые высказывания в устной и письменной форме.</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 xml:space="preserve">Личностные УУД: </w:t>
            </w:r>
            <w:r w:rsidRPr="00AF562D">
              <w:rPr>
                <w:rFonts w:ascii="Times New Roman" w:eastAsia="Times New Roman" w:hAnsi="Times New Roman" w:cs="Times New Roman"/>
                <w:sz w:val="18"/>
                <w:szCs w:val="18"/>
              </w:rPr>
              <w:t>умение соблюдать дисциплину на уроке, уважительно относиться к учителю и одноклассникам. Эстетическое восприятие природы.</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 xml:space="preserve">Регулятивные УУД: </w:t>
            </w:r>
            <w:r w:rsidRPr="00AF562D">
              <w:rPr>
                <w:rFonts w:ascii="Times New Roman" w:eastAsia="Times New Roman" w:hAnsi="Times New Roman" w:cs="Times New Roman"/>
                <w:sz w:val="18"/>
                <w:szCs w:val="18"/>
              </w:rPr>
              <w:t xml:space="preserve">развитие навыков самооценки и самоанализа </w:t>
            </w:r>
            <w:r w:rsidRPr="00AF562D">
              <w:rPr>
                <w:rFonts w:ascii="Times New Roman" w:eastAsia="Times New Roman" w:hAnsi="Times New Roman" w:cs="Times New Roman"/>
                <w:i/>
                <w:sz w:val="18"/>
                <w:szCs w:val="18"/>
              </w:rPr>
              <w:t xml:space="preserve">Коммуникативные  УУД </w:t>
            </w:r>
            <w:r w:rsidRPr="00AF562D">
              <w:rPr>
                <w:rFonts w:ascii="Times New Roman" w:eastAsia="Times New Roman" w:hAnsi="Times New Roman" w:cs="Times New Roman"/>
                <w:sz w:val="18"/>
                <w:szCs w:val="18"/>
              </w:rPr>
              <w:t xml:space="preserve">умение слушать учителя и одноклассников, аргументировать свою точку зрения. </w:t>
            </w:r>
            <w:r w:rsidRPr="00AF562D">
              <w:rPr>
                <w:rFonts w:ascii="Times New Roman" w:eastAsia="Times New Roman" w:hAnsi="Times New Roman" w:cs="Times New Roman"/>
                <w:sz w:val="18"/>
                <w:szCs w:val="18"/>
              </w:rPr>
              <w:lastRenderedPageBreak/>
              <w:t>Овладение навыками выступлений перед аудиторией.</w:t>
            </w:r>
          </w:p>
        </w:tc>
        <w:tc>
          <w:tcPr>
            <w:tcW w:w="712"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lastRenderedPageBreak/>
              <w:t>Познавательный интерес к биологии Представление о значении опорных систем для жизнедеятельности животных. Принятие правил работы в кабинете биологии во время проведения лабораторных работ.</w:t>
            </w:r>
          </w:p>
        </w:tc>
        <w:tc>
          <w:tcPr>
            <w:tcW w:w="242" w:type="pct"/>
            <w:gridSpan w:val="5"/>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6" w:type="pct"/>
            <w:gridSpan w:val="7"/>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39" w:type="pct"/>
            <w:gridSpan w:val="4"/>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AF562D">
        <w:tc>
          <w:tcPr>
            <w:tcW w:w="17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23</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Движение одноклеточных и многоклеточных организмов в водной среде.</w:t>
            </w:r>
          </w:p>
          <w:p w:rsidR="00AF562D" w:rsidRPr="00AF562D" w:rsidRDefault="00AF562D" w:rsidP="00AF562D">
            <w:pPr>
              <w:spacing w:after="0" w:line="240" w:lineRule="auto"/>
              <w:rPr>
                <w:rFonts w:ascii="Times New Roman" w:eastAsia="Times New Roman" w:hAnsi="Times New Roman" w:cs="Times New Roman"/>
                <w:i/>
                <w:sz w:val="19"/>
                <w:szCs w:val="19"/>
                <w:lang w:eastAsia="ja-JP"/>
              </w:rPr>
            </w:pPr>
            <w:r w:rsidRPr="00AF562D">
              <w:rPr>
                <w:rFonts w:ascii="Times New Roman" w:eastAsia="Times New Roman" w:hAnsi="Times New Roman" w:cs="Times New Roman"/>
                <w:i/>
                <w:sz w:val="19"/>
                <w:szCs w:val="19"/>
                <w:lang w:eastAsia="ja-JP"/>
              </w:rPr>
              <w:t xml:space="preserve"> П\р. №6 «Движение инфузории туфельки».</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общеметодологической направленности</w:t>
            </w:r>
          </w:p>
        </w:tc>
        <w:tc>
          <w:tcPr>
            <w:tcW w:w="48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Чем отличается движение растений от движения животных?</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Какие приспособления для передвижения имеют животные, обитающие в водной среде?</w:t>
            </w:r>
          </w:p>
        </w:tc>
        <w:tc>
          <w:tcPr>
            <w:tcW w:w="623"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t xml:space="preserve">Называют и характеризуют способы движения животных. Приводят примеры. Объясняют роль движения в жизни живых организмов. Сравнивают способы движения между собой. Устанавливают взаимосвязь между средой обитания и способами передвижения организма. </w:t>
            </w:r>
          </w:p>
        </w:tc>
        <w:tc>
          <w:tcPr>
            <w:tcW w:w="75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знать: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суть понятий и терминов: «движение», органы и системы, составляющие организмы животного.</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определять и показывать на таблице органы и системы, составляющие организмы животных;</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объяснять сущность основных процессов жизнедеятельности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обосновывать взаимосвязь процессов жизнедеятельности между собой;</w:t>
            </w:r>
          </w:p>
          <w:p w:rsidR="00AF562D" w:rsidRPr="00AF562D" w:rsidRDefault="00AF562D" w:rsidP="00AF562D">
            <w:pPr>
              <w:spacing w:after="0" w:line="240" w:lineRule="auto"/>
              <w:rPr>
                <w:rFonts w:ascii="Times New Roman" w:eastAsia="Times New Roman" w:hAnsi="Times New Roman" w:cs="Times New Roman"/>
                <w:sz w:val="20"/>
                <w:szCs w:val="20"/>
              </w:rPr>
            </w:pPr>
          </w:p>
        </w:tc>
        <w:tc>
          <w:tcPr>
            <w:tcW w:w="757"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Познавательные УУД:</w:t>
            </w:r>
            <w:r w:rsidRPr="00AF562D">
              <w:rPr>
                <w:rFonts w:ascii="Times New Roman" w:eastAsia="Times New Roman" w:hAnsi="Times New Roman" w:cs="Times New Roman"/>
                <w:sz w:val="18"/>
                <w:szCs w:val="18"/>
              </w:rPr>
              <w:t xml:space="preserve"> умение выделять главное в тексте, структурировать учебный материал, грамотно формулировать вопросы. </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Личностные УУД:</w:t>
            </w:r>
            <w:r w:rsidRPr="00AF562D">
              <w:rPr>
                <w:rFonts w:ascii="Times New Roman" w:eastAsia="Times New Roman" w:hAnsi="Times New Roman" w:cs="Times New Roman"/>
                <w:sz w:val="18"/>
                <w:szCs w:val="18"/>
              </w:rPr>
              <w:t xml:space="preserve"> потребность в справедливом оценивании своей работы и работы одноклассников</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Регулятивные УУД:</w:t>
            </w:r>
            <w:r w:rsidRPr="00AF562D">
              <w:rPr>
                <w:rFonts w:ascii="Times New Roman" w:eastAsia="Times New Roman" w:hAnsi="Times New Roman" w:cs="Times New Roman"/>
                <w:sz w:val="18"/>
                <w:szCs w:val="18"/>
              </w:rPr>
              <w:t xml:space="preserve"> умение определять цель работы, планировать ее выполнение, представлять результаты работы классу</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 xml:space="preserve">. </w:t>
            </w:r>
            <w:r w:rsidRPr="00AF562D">
              <w:rPr>
                <w:rFonts w:ascii="Times New Roman" w:eastAsia="Times New Roman" w:hAnsi="Times New Roman" w:cs="Times New Roman"/>
                <w:i/>
                <w:sz w:val="18"/>
                <w:szCs w:val="18"/>
              </w:rPr>
              <w:t>Коммуникативные УУД умение</w:t>
            </w:r>
            <w:r w:rsidRPr="00AF562D">
              <w:rPr>
                <w:rFonts w:ascii="Times New Roman" w:eastAsia="Times New Roman" w:hAnsi="Times New Roman" w:cs="Times New Roman"/>
                <w:sz w:val="18"/>
                <w:szCs w:val="18"/>
              </w:rPr>
              <w:t xml:space="preserve"> работать в составе творческих групп</w:t>
            </w:r>
          </w:p>
        </w:tc>
        <w:tc>
          <w:tcPr>
            <w:tcW w:w="712"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Познавательный интерес к биологии. Принятие правил работы в кабинете биологии во время проведения лабораторных работ.</w:t>
            </w:r>
          </w:p>
        </w:tc>
        <w:tc>
          <w:tcPr>
            <w:tcW w:w="242" w:type="pct"/>
            <w:gridSpan w:val="5"/>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6" w:type="pct"/>
            <w:gridSpan w:val="7"/>
            <w:tcBorders>
              <w:top w:val="single" w:sz="4" w:space="0" w:color="000000"/>
              <w:left w:val="single" w:sz="4" w:space="0" w:color="000000"/>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57" w:type="pct"/>
            <w:gridSpan w:val="5"/>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AF562D">
        <w:tc>
          <w:tcPr>
            <w:tcW w:w="17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24</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Передвижение позвоночных животных в наземной и воздушной средах.</w:t>
            </w:r>
          </w:p>
          <w:p w:rsidR="00AF562D" w:rsidRPr="00AF562D" w:rsidRDefault="00AF562D" w:rsidP="00AF562D">
            <w:pPr>
              <w:spacing w:after="0" w:line="240" w:lineRule="auto"/>
              <w:rPr>
                <w:rFonts w:ascii="Times New Roman" w:eastAsia="Times New Roman" w:hAnsi="Times New Roman" w:cs="Times New Roman"/>
                <w:i/>
                <w:sz w:val="19"/>
                <w:szCs w:val="19"/>
                <w:lang w:eastAsia="ja-JP"/>
              </w:rPr>
            </w:pPr>
            <w:r w:rsidRPr="00AF562D">
              <w:rPr>
                <w:rFonts w:ascii="Times New Roman" w:eastAsia="Times New Roman" w:hAnsi="Times New Roman" w:cs="Times New Roman"/>
                <w:i/>
                <w:sz w:val="19"/>
                <w:szCs w:val="19"/>
                <w:lang w:eastAsia="ja-JP"/>
              </w:rPr>
              <w:t>П\р. №7 «Особенности передв</w:t>
            </w:r>
            <w:r w:rsidRPr="00AF562D">
              <w:rPr>
                <w:rFonts w:ascii="Times New Roman" w:eastAsia="Times New Roman" w:hAnsi="Times New Roman" w:cs="Times New Roman"/>
                <w:i/>
                <w:sz w:val="19"/>
                <w:szCs w:val="19"/>
                <w:lang w:eastAsia="ja-JP"/>
              </w:rPr>
              <w:lastRenderedPageBreak/>
              <w:t>ижения дождевого червя</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lastRenderedPageBreak/>
              <w:t>Урок общеметодологической направленности</w:t>
            </w:r>
          </w:p>
        </w:tc>
        <w:tc>
          <w:tcPr>
            <w:tcW w:w="48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 зависит строение органов передвижения от среды обитания?</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p>
        </w:tc>
        <w:tc>
          <w:tcPr>
            <w:tcW w:w="623"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t xml:space="preserve">Называют и характеризуют способы движения животных. Приводят примеры. Объясняют роль движения в жизни живых организмов. Сравнивают способы движения между собой. Устанавливают взаимосвязь между </w:t>
            </w:r>
            <w:r w:rsidRPr="00AF562D">
              <w:rPr>
                <w:rFonts w:ascii="Times New Roman" w:eastAsia="MS Mincho" w:hAnsi="Times New Roman" w:cs="Times New Roman"/>
                <w:sz w:val="18"/>
                <w:szCs w:val="18"/>
                <w:lang w:eastAsia="ja-JP"/>
              </w:rPr>
              <w:lastRenderedPageBreak/>
              <w:t xml:space="preserve">средой обитания и способами передвижения организма. </w:t>
            </w:r>
          </w:p>
        </w:tc>
        <w:tc>
          <w:tcPr>
            <w:tcW w:w="75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lastRenderedPageBreak/>
              <w:t>Учащиеся должны знать: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суть понятий и терминов: «движение», органы и системы, составляющие организмы животного.</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 xml:space="preserve">определять и показывать на таблице органы и системы, составляющие </w:t>
            </w:r>
            <w:r w:rsidRPr="00AF562D">
              <w:rPr>
                <w:rFonts w:ascii="Times New Roman" w:eastAsia="Times New Roman" w:hAnsi="Times New Roman" w:cs="Times New Roman"/>
                <w:sz w:val="20"/>
                <w:szCs w:val="20"/>
              </w:rPr>
              <w:lastRenderedPageBreak/>
              <w:t>организмы животных;</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объяснять сущность основных процессов жизнедеятельности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обосновывать взаимосвязь процессов жизнедеятельности между собой;</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сравнивать процессы жизнедеятельности различных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наблюдать за биологическими процессами, описывать их, делать выводы;</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исследовать строение отдельных органов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фиксировать свои наблюдения</w:t>
            </w:r>
            <w:r w:rsidR="007677B3">
              <w:rPr>
                <w:rFonts w:ascii="Times New Roman" w:eastAsia="Times New Roman" w:hAnsi="Times New Roman" w:cs="Times New Roman"/>
                <w:sz w:val="20"/>
                <w:szCs w:val="20"/>
              </w:rPr>
              <w:t xml:space="preserve"> в виде рисунков, схем, таблиц;</w:t>
            </w:r>
            <w:r w:rsidRPr="00AF562D">
              <w:rPr>
                <w:rFonts w:ascii="Times New Roman" w:eastAsia="Times New Roman" w:hAnsi="Times New Roman" w:cs="Times New Roman"/>
                <w:sz w:val="20"/>
                <w:szCs w:val="20"/>
              </w:rPr>
              <w:t>.</w:t>
            </w:r>
          </w:p>
        </w:tc>
        <w:tc>
          <w:tcPr>
            <w:tcW w:w="757"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lastRenderedPageBreak/>
              <w:t>Познавательные УУД:</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Умение структурировать учебный материал, давать определение понятиям.</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sz w:val="18"/>
                <w:szCs w:val="18"/>
              </w:rPr>
              <w:t>Умение делать выводы на основе полученной информации, устанавливать соответствие между объектами и их характеристикам</w:t>
            </w:r>
            <w:r w:rsidRPr="00AF562D">
              <w:rPr>
                <w:rFonts w:ascii="Times New Roman" w:eastAsia="Times New Roman" w:hAnsi="Times New Roman" w:cs="Times New Roman"/>
                <w:sz w:val="18"/>
                <w:szCs w:val="18"/>
              </w:rPr>
              <w:lastRenderedPageBreak/>
              <w:t xml:space="preserve">и </w:t>
            </w:r>
            <w:r w:rsidRPr="00AF562D">
              <w:rPr>
                <w:rFonts w:ascii="Times New Roman" w:eastAsia="Times New Roman" w:hAnsi="Times New Roman" w:cs="Times New Roman"/>
                <w:i/>
                <w:sz w:val="18"/>
                <w:szCs w:val="18"/>
              </w:rPr>
              <w:t>Личностные УУД:</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:потребность в справедливом оценивании своей работы и работы одноклассников. Умение применять полученные знания в  практической деятельности.</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 xml:space="preserve"> Регулятивные УУД:</w:t>
            </w:r>
            <w:r w:rsidRPr="00AF562D">
              <w:rPr>
                <w:rFonts w:ascii="Times New Roman" w:eastAsia="Times New Roman" w:hAnsi="Times New Roman" w:cs="Times New Roman"/>
                <w:sz w:val="18"/>
                <w:szCs w:val="18"/>
              </w:rPr>
              <w:t xml:space="preserve"> умение определять цель работы, планировать ее выполнение, представлять результаты работы классу</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Коммуникативные УУД</w:t>
            </w:r>
            <w:r w:rsidRPr="00AF562D">
              <w:rPr>
                <w:rFonts w:ascii="Times New Roman" w:eastAsia="Times New Roman" w:hAnsi="Times New Roman" w:cs="Times New Roman"/>
                <w:sz w:val="18"/>
                <w:szCs w:val="18"/>
              </w:rPr>
              <w:t>: умение строить эффективное взаимодействие с одноклассниками при выполнении совместной работы.</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p>
        </w:tc>
        <w:tc>
          <w:tcPr>
            <w:tcW w:w="712"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Познавательный интерес к биологии Представление о движении как о важном свойстве живого. Принятие правил работы в кабинете биологии во время проведения лабораторных работ.</w:t>
            </w:r>
          </w:p>
        </w:tc>
        <w:tc>
          <w:tcPr>
            <w:tcW w:w="242" w:type="pct"/>
            <w:gridSpan w:val="5"/>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68" w:type="pct"/>
            <w:gridSpan w:val="5"/>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65" w:type="pct"/>
            <w:gridSpan w:val="7"/>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AF562D">
        <w:tc>
          <w:tcPr>
            <w:tcW w:w="17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25</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hd w:val="clear" w:color="auto" w:fill="FFFFFF"/>
              <w:autoSpaceDE w:val="0"/>
              <w:autoSpaceDN w:val="0"/>
              <w:adjustRightInd w:val="0"/>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Регуляция процессов жизнедеятельности организмов.</w:t>
            </w:r>
          </w:p>
          <w:p w:rsidR="00AF562D" w:rsidRPr="00AF562D" w:rsidRDefault="00AF562D" w:rsidP="00AF562D">
            <w:pPr>
              <w:shd w:val="clear" w:color="auto" w:fill="FFFFFF"/>
              <w:autoSpaceDE w:val="0"/>
              <w:autoSpaceDN w:val="0"/>
              <w:adjustRightInd w:val="0"/>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 xml:space="preserve">Раздражимость. </w:t>
            </w:r>
          </w:p>
          <w:p w:rsidR="00AF562D" w:rsidRPr="00AF562D" w:rsidRDefault="00AF562D" w:rsidP="00AF562D">
            <w:pPr>
              <w:spacing w:after="0" w:line="240" w:lineRule="auto"/>
              <w:rPr>
                <w:rFonts w:ascii="Times New Roman" w:eastAsia="Times New Roman" w:hAnsi="Times New Roman" w:cs="Times New Roman"/>
                <w:sz w:val="19"/>
                <w:szCs w:val="19"/>
                <w:lang w:eastAsia="ja-JP"/>
              </w:rPr>
            </w:pP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общеметодологической направленности</w:t>
            </w:r>
          </w:p>
        </w:tc>
        <w:tc>
          <w:tcPr>
            <w:tcW w:w="48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Является ли раздражимость обязательным свойством для любого существа?</w:t>
            </w:r>
          </w:p>
        </w:tc>
        <w:tc>
          <w:tcPr>
            <w:tcW w:w="623"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t>Называют части регуляторных систем. Раздражимость.</w:t>
            </w:r>
          </w:p>
        </w:tc>
        <w:tc>
          <w:tcPr>
            <w:tcW w:w="75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знать: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суть понятий и терминов: «раздражимость», «нервная система», «эндокринная система», «рефлекс».</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определять и показывать на таблице органы и системы, составляющие организмы животных;</w:t>
            </w:r>
          </w:p>
          <w:p w:rsidR="007677B3" w:rsidRPr="00AF562D" w:rsidRDefault="00AF562D" w:rsidP="007677B3">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 xml:space="preserve">объяснять сущность основных процессов </w:t>
            </w:r>
          </w:p>
          <w:p w:rsidR="00AF562D" w:rsidRPr="00AF562D" w:rsidRDefault="00AF562D" w:rsidP="00AF562D">
            <w:pPr>
              <w:spacing w:after="0" w:line="240" w:lineRule="auto"/>
              <w:rPr>
                <w:rFonts w:ascii="Times New Roman" w:eastAsia="Times New Roman" w:hAnsi="Times New Roman" w:cs="Times New Roman"/>
                <w:sz w:val="20"/>
                <w:szCs w:val="20"/>
              </w:rPr>
            </w:pPr>
          </w:p>
        </w:tc>
        <w:tc>
          <w:tcPr>
            <w:tcW w:w="757"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 xml:space="preserve">Познавательные УУД: </w:t>
            </w:r>
            <w:r w:rsidRPr="00AF562D">
              <w:rPr>
                <w:rFonts w:ascii="Times New Roman" w:eastAsia="Times New Roman" w:hAnsi="Times New Roman" w:cs="Times New Roman"/>
                <w:sz w:val="18"/>
                <w:szCs w:val="18"/>
              </w:rPr>
              <w:t xml:space="preserve">умение выделять главное в тексте, структурировать и анализировать учебный материал, грамотно формулировать вопросы. Приобретение навыков исследовательской деятельности. </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Личностные УУД:</w:t>
            </w:r>
            <w:r w:rsidRPr="00AF562D">
              <w:rPr>
                <w:rFonts w:ascii="Times New Roman" w:eastAsia="Times New Roman" w:hAnsi="Times New Roman" w:cs="Times New Roman"/>
                <w:sz w:val="18"/>
                <w:szCs w:val="18"/>
              </w:rPr>
              <w:t xml:space="preserve"> умение применять полученные знания в  практической деятельности.</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p>
        </w:tc>
        <w:tc>
          <w:tcPr>
            <w:tcW w:w="712"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Познавательный интерес к биологии. Представление о значении регуляции для жизнедеятельности организмов. Понимании важности согласованности работы всех систем органов для организма      животного</w:t>
            </w:r>
          </w:p>
        </w:tc>
        <w:tc>
          <w:tcPr>
            <w:tcW w:w="242" w:type="pct"/>
            <w:gridSpan w:val="5"/>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54" w:type="pct"/>
            <w:gridSpan w:val="3"/>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9" w:type="pct"/>
            <w:gridSpan w:val="9"/>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AF562D">
        <w:tc>
          <w:tcPr>
            <w:tcW w:w="17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lastRenderedPageBreak/>
              <w:t>26</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Нервная регуляция.</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«открытия» нового знания</w:t>
            </w:r>
          </w:p>
        </w:tc>
        <w:tc>
          <w:tcPr>
            <w:tcW w:w="48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Что такое рефлекс?</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Что управляет работой всего организма?</w:t>
            </w:r>
          </w:p>
        </w:tc>
        <w:tc>
          <w:tcPr>
            <w:tcW w:w="623"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t xml:space="preserve">Объясняют рефлекторный характер деятельности нервной системы. Приводят примеры проявления реакций организмов  на изменения в окружающей </w:t>
            </w:r>
          </w:p>
        </w:tc>
        <w:tc>
          <w:tcPr>
            <w:tcW w:w="75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знать: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суть понятий и терминов: «раздражимость», «нервная система», «эндокринная система», «рефлекс».</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определять и показывать на таблице органы и системы, составляющие организмы животных;</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объяснять сущность основных процессов жизнедеятельности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обосновывать взаимосвязь процессов жизнедеятельности между собой;</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сравнивать процессы жизнедеятельности различных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наблюдать за биологическими процессами, описывать их, делать выводы;</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исследовать строение отдельных органов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фиксировать свои наблюдения</w:t>
            </w:r>
            <w:r w:rsidR="007677B3">
              <w:rPr>
                <w:rFonts w:ascii="Times New Roman" w:eastAsia="Times New Roman" w:hAnsi="Times New Roman" w:cs="Times New Roman"/>
                <w:sz w:val="20"/>
                <w:szCs w:val="20"/>
              </w:rPr>
              <w:t xml:space="preserve"> в виде рисунков, схем, таблиц;</w:t>
            </w:r>
            <w:r w:rsidRPr="00AF562D">
              <w:rPr>
                <w:rFonts w:ascii="Times New Roman" w:eastAsia="Times New Roman" w:hAnsi="Times New Roman" w:cs="Times New Roman"/>
                <w:sz w:val="20"/>
                <w:szCs w:val="20"/>
              </w:rPr>
              <w:t>.</w:t>
            </w:r>
          </w:p>
        </w:tc>
        <w:tc>
          <w:tcPr>
            <w:tcW w:w="757"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t>Познавательные УУД:</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Умение структурировать учебный материал, давать определение понятиям.</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sz w:val="18"/>
                <w:szCs w:val="18"/>
              </w:rPr>
              <w:t xml:space="preserve">Умение делать выводы на основе полученной информации, устанавливать соответствие между объектами и их характеристиками </w:t>
            </w:r>
            <w:r w:rsidRPr="00AF562D">
              <w:rPr>
                <w:rFonts w:ascii="Times New Roman" w:eastAsia="Times New Roman" w:hAnsi="Times New Roman" w:cs="Times New Roman"/>
                <w:i/>
                <w:sz w:val="18"/>
                <w:szCs w:val="18"/>
              </w:rPr>
              <w:t>Личностные УУД:</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:потребность в справедливом оценивании своей работы и работы одноклассников. Умение применять полученные знания в  практической деятельности.</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 xml:space="preserve"> Регулятивные УУД:</w:t>
            </w:r>
            <w:r w:rsidRPr="00AF562D">
              <w:rPr>
                <w:rFonts w:ascii="Times New Roman" w:eastAsia="Times New Roman" w:hAnsi="Times New Roman" w:cs="Times New Roman"/>
                <w:sz w:val="18"/>
                <w:szCs w:val="18"/>
              </w:rPr>
              <w:t xml:space="preserve"> умение определять цель работы, планировать ее выполнение, представлять результаты работы классу</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Коммуникативные УУД</w:t>
            </w:r>
            <w:r w:rsidRPr="00AF562D">
              <w:rPr>
                <w:rFonts w:ascii="Times New Roman" w:eastAsia="Times New Roman" w:hAnsi="Times New Roman" w:cs="Times New Roman"/>
                <w:sz w:val="18"/>
                <w:szCs w:val="18"/>
              </w:rPr>
              <w:t>: умение строить эффективное взаимодействие с одноклассниками при выполнении совместной работы.</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b/>
                <w:sz w:val="18"/>
                <w:szCs w:val="18"/>
              </w:rPr>
            </w:pPr>
          </w:p>
        </w:tc>
        <w:tc>
          <w:tcPr>
            <w:tcW w:w="712"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Познавательный интерес к биологии Представление о значении нервной регуляции для жизнедеятельности животных.</w:t>
            </w:r>
          </w:p>
        </w:tc>
        <w:tc>
          <w:tcPr>
            <w:tcW w:w="236" w:type="pct"/>
            <w:gridSpan w:val="4"/>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4" w:type="pct"/>
            <w:gridSpan w:val="6"/>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65" w:type="pct"/>
            <w:gridSpan w:val="7"/>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AF562D">
        <w:tc>
          <w:tcPr>
            <w:tcW w:w="17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27</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hd w:val="clear" w:color="auto" w:fill="FFFFFF"/>
              <w:autoSpaceDE w:val="0"/>
              <w:autoSpaceDN w:val="0"/>
              <w:adjustRightInd w:val="0"/>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 xml:space="preserve">Эндокринная система. </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«открытия» нового знания</w:t>
            </w:r>
          </w:p>
        </w:tc>
        <w:tc>
          <w:tcPr>
            <w:tcW w:w="48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Можно ли управлять ростом?</w:t>
            </w:r>
          </w:p>
        </w:tc>
        <w:tc>
          <w:tcPr>
            <w:tcW w:w="623"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MS Mincho" w:hAnsi="Times New Roman" w:cs="Times New Roman"/>
                <w:sz w:val="18"/>
                <w:szCs w:val="18"/>
                <w:lang w:eastAsia="ja-JP"/>
              </w:rPr>
            </w:pPr>
            <w:r w:rsidRPr="00AF562D">
              <w:rPr>
                <w:rFonts w:ascii="Times New Roman" w:eastAsia="MS Mincho" w:hAnsi="Times New Roman" w:cs="Times New Roman"/>
                <w:sz w:val="18"/>
                <w:szCs w:val="18"/>
                <w:lang w:eastAsia="ja-JP"/>
              </w:rPr>
              <w:t>Роль гормонов в организме.</w:t>
            </w:r>
          </w:p>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Times New Roman" w:hAnsi="Times New Roman" w:cs="Times New Roman"/>
                <w:sz w:val="18"/>
                <w:szCs w:val="18"/>
                <w:lang w:eastAsia="ja-JP"/>
              </w:rPr>
              <w:t xml:space="preserve">Сравнивают нервную и эндокринную системы, </w:t>
            </w:r>
            <w:r w:rsidRPr="00AF562D">
              <w:rPr>
                <w:rFonts w:ascii="Times New Roman" w:eastAsia="Times New Roman" w:hAnsi="Times New Roman" w:cs="Times New Roman"/>
                <w:sz w:val="18"/>
                <w:szCs w:val="18"/>
                <w:lang w:eastAsia="ja-JP"/>
              </w:rPr>
              <w:lastRenderedPageBreak/>
              <w:t>объясняют их роль в регуляции процессов жизнедеятельности организмов.</w:t>
            </w:r>
          </w:p>
        </w:tc>
        <w:tc>
          <w:tcPr>
            <w:tcW w:w="75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lastRenderedPageBreak/>
              <w:t>Учащиеся должны знать: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суть понятий и терминов: «эндокринная система», гормоны.</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lastRenderedPageBreak/>
              <w:t>Учащиеся должны уметь: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определять и показывать на таблице органы и системы, составляющие организмы животных;</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объяснять сущность основных процессов жизнедеятельности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обосновывать взаимосвязь процессов жизнедеятельности между собой;</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сравнивать процессы жизнедеятельности различных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наблюдать за биологическими процессами, описывать их, делать выводы;</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исследовать строение отдельных органов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фиксировать свои наблюдения в</w:t>
            </w:r>
          </w:p>
        </w:tc>
        <w:tc>
          <w:tcPr>
            <w:tcW w:w="757"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lastRenderedPageBreak/>
              <w:t>Познавательные УУД :</w:t>
            </w:r>
            <w:r w:rsidRPr="00AF562D">
              <w:rPr>
                <w:rFonts w:ascii="Times New Roman" w:eastAsia="Times New Roman" w:hAnsi="Times New Roman" w:cs="Times New Roman"/>
                <w:sz w:val="18"/>
                <w:szCs w:val="18"/>
              </w:rPr>
              <w:t xml:space="preserve">умение сравнивать и анализировать информацию, делать выводы, давать </w:t>
            </w:r>
            <w:r w:rsidRPr="00AF562D">
              <w:rPr>
                <w:rFonts w:ascii="Times New Roman" w:eastAsia="Times New Roman" w:hAnsi="Times New Roman" w:cs="Times New Roman"/>
                <w:sz w:val="18"/>
                <w:szCs w:val="18"/>
              </w:rPr>
              <w:lastRenderedPageBreak/>
              <w:t>определения понятиям. Умение строить речевые высказывания в устной и письменной форме.</w:t>
            </w:r>
            <w:r w:rsidRPr="00AF562D">
              <w:rPr>
                <w:rFonts w:ascii="Times New Roman" w:eastAsia="Times New Roman" w:hAnsi="Times New Roman" w:cs="Times New Roman"/>
                <w:i/>
                <w:sz w:val="18"/>
                <w:szCs w:val="18"/>
              </w:rPr>
              <w:t xml:space="preserve"> Личностные УУД: </w:t>
            </w:r>
            <w:r w:rsidRPr="00AF562D">
              <w:rPr>
                <w:rFonts w:ascii="Times New Roman" w:eastAsia="Times New Roman" w:hAnsi="Times New Roman" w:cs="Times New Roman"/>
                <w:sz w:val="18"/>
                <w:szCs w:val="18"/>
              </w:rPr>
              <w:t>способность выбирать целевые смысловые установки в своих действиях и поступках по отношению к живой природе.</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 xml:space="preserve"> Регулятивные УУД: </w:t>
            </w:r>
            <w:r w:rsidRPr="00AF562D">
              <w:rPr>
                <w:rFonts w:ascii="Times New Roman" w:eastAsia="Times New Roman" w:hAnsi="Times New Roman" w:cs="Times New Roman"/>
                <w:sz w:val="18"/>
                <w:szCs w:val="18"/>
              </w:rPr>
              <w:t xml:space="preserve">умение определять цель работы, планировать ее выполнение, представлять результаты  работы классу. </w:t>
            </w:r>
            <w:r w:rsidRPr="00AF562D">
              <w:rPr>
                <w:rFonts w:ascii="Times New Roman" w:eastAsia="Times New Roman" w:hAnsi="Times New Roman" w:cs="Times New Roman"/>
                <w:i/>
                <w:sz w:val="18"/>
                <w:szCs w:val="18"/>
              </w:rPr>
              <w:t xml:space="preserve">Коммуникативные  УУД </w:t>
            </w:r>
            <w:r w:rsidRPr="00AF562D">
              <w:rPr>
                <w:rFonts w:ascii="Times New Roman" w:eastAsia="Times New Roman" w:hAnsi="Times New Roman" w:cs="Times New Roman"/>
                <w:sz w:val="18"/>
                <w:szCs w:val="18"/>
              </w:rPr>
              <w:t>умение слушать одноклассников и учителя, высказывать свое мнение, адекватно аргументировать свою точку зрения</w:t>
            </w:r>
          </w:p>
        </w:tc>
        <w:tc>
          <w:tcPr>
            <w:tcW w:w="712"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lastRenderedPageBreak/>
              <w:t xml:space="preserve">Познавательный интерес к биологии Осознание необходимости эндокринной системы в </w:t>
            </w:r>
            <w:r w:rsidRPr="00AF562D">
              <w:rPr>
                <w:rFonts w:ascii="Times New Roman" w:eastAsia="Times New Roman" w:hAnsi="Times New Roman" w:cs="Times New Roman"/>
                <w:sz w:val="18"/>
                <w:szCs w:val="18"/>
              </w:rPr>
              <w:lastRenderedPageBreak/>
              <w:t>жизни животных и роли ростовых веществ  для растений.</w:t>
            </w:r>
          </w:p>
        </w:tc>
        <w:tc>
          <w:tcPr>
            <w:tcW w:w="236" w:type="pct"/>
            <w:gridSpan w:val="4"/>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7" w:type="pct"/>
            <w:gridSpan w:val="7"/>
            <w:tcBorders>
              <w:top w:val="single" w:sz="4" w:space="0" w:color="000000"/>
              <w:left w:val="single" w:sz="4" w:space="0" w:color="000000"/>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62" w:type="pct"/>
            <w:gridSpan w:val="6"/>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AF562D">
        <w:tc>
          <w:tcPr>
            <w:tcW w:w="17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28</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Размножение, его виды. Бесполое размножение.</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общеметодологической направленности</w:t>
            </w:r>
          </w:p>
        </w:tc>
        <w:tc>
          <w:tcPr>
            <w:tcW w:w="48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Какова биологическая роль размножения?</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Что общего  во всех формах бесполого размножения?</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Какие способы бесполог</w:t>
            </w:r>
            <w:r w:rsidRPr="00AF562D">
              <w:rPr>
                <w:rFonts w:ascii="Times New Roman" w:eastAsia="Times New Roman" w:hAnsi="Times New Roman" w:cs="Times New Roman"/>
                <w:sz w:val="19"/>
                <w:szCs w:val="19"/>
              </w:rPr>
              <w:lastRenderedPageBreak/>
              <w:t xml:space="preserve">о размножения существуют в природе? </w:t>
            </w:r>
          </w:p>
        </w:tc>
        <w:tc>
          <w:tcPr>
            <w:tcW w:w="623"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lastRenderedPageBreak/>
              <w:t xml:space="preserve">Характеризуют роль размножения в жизни живых организмов. Выявляют особенности бесполого размножения. </w:t>
            </w:r>
          </w:p>
        </w:tc>
        <w:tc>
          <w:tcPr>
            <w:tcW w:w="75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знать: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суть понятий и терминов: «размножение», «бесполое размножение», «почкование», «гермафродит», органы и системы, составляющие организмы растения и животного.</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 xml:space="preserve">определять и показывать на </w:t>
            </w:r>
            <w:r w:rsidRPr="00AF562D">
              <w:rPr>
                <w:rFonts w:ascii="Times New Roman" w:eastAsia="Times New Roman" w:hAnsi="Times New Roman" w:cs="Times New Roman"/>
                <w:sz w:val="20"/>
                <w:szCs w:val="20"/>
              </w:rPr>
              <w:lastRenderedPageBreak/>
              <w:t>таблице органы и системы, составляющие организмы растений и животных;</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объяснять сущность основных процессов жизнедеятельности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обосновывать взаимосвязь процессов жизнедеятельности между собой;</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сравнивать процессы жизнедеятельности</w:t>
            </w:r>
          </w:p>
        </w:tc>
        <w:tc>
          <w:tcPr>
            <w:tcW w:w="757"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lastRenderedPageBreak/>
              <w:t xml:space="preserve">Познавательные УУД : </w:t>
            </w:r>
            <w:r w:rsidRPr="00AF562D">
              <w:rPr>
                <w:rFonts w:ascii="Times New Roman" w:eastAsia="Times New Roman" w:hAnsi="Times New Roman" w:cs="Times New Roman"/>
                <w:sz w:val="18"/>
                <w:szCs w:val="18"/>
              </w:rPr>
              <w:t>умение выделять главное в тексте, структурировать и анализировать учебный материал, грамотно формулировать вопросы. Приобретение навыков исследовательской деятельности.</w:t>
            </w:r>
            <w:r w:rsidRPr="00AF562D">
              <w:rPr>
                <w:rFonts w:ascii="Times New Roman" w:eastAsia="Times New Roman" w:hAnsi="Times New Roman" w:cs="Times New Roman"/>
                <w:i/>
                <w:sz w:val="18"/>
                <w:szCs w:val="18"/>
              </w:rPr>
              <w:t xml:space="preserve"> </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Личностные УУД:</w:t>
            </w:r>
            <w:r w:rsidRPr="00AF562D">
              <w:rPr>
                <w:rFonts w:ascii="Times New Roman" w:eastAsia="Times New Roman" w:hAnsi="Times New Roman" w:cs="Times New Roman"/>
                <w:sz w:val="18"/>
                <w:szCs w:val="18"/>
              </w:rPr>
              <w:t xml:space="preserve"> умение применять </w:t>
            </w:r>
            <w:r w:rsidRPr="00AF562D">
              <w:rPr>
                <w:rFonts w:ascii="Times New Roman" w:eastAsia="Times New Roman" w:hAnsi="Times New Roman" w:cs="Times New Roman"/>
                <w:sz w:val="18"/>
                <w:szCs w:val="18"/>
              </w:rPr>
              <w:lastRenderedPageBreak/>
              <w:t>полученные на уроке знания на практике.</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 xml:space="preserve">Регулятивные УУД: </w:t>
            </w:r>
            <w:r w:rsidRPr="00AF562D">
              <w:rPr>
                <w:rFonts w:ascii="Times New Roman" w:eastAsia="Times New Roman" w:hAnsi="Times New Roman" w:cs="Times New Roman"/>
                <w:sz w:val="18"/>
                <w:szCs w:val="18"/>
              </w:rPr>
              <w:t xml:space="preserve">умение организовать выполнение заданий учителя. Развитие навыков самооценки и самоанализа. </w:t>
            </w:r>
            <w:r w:rsidRPr="00AF562D">
              <w:rPr>
                <w:rFonts w:ascii="Times New Roman" w:eastAsia="Times New Roman" w:hAnsi="Times New Roman" w:cs="Times New Roman"/>
                <w:i/>
                <w:sz w:val="18"/>
                <w:szCs w:val="18"/>
              </w:rPr>
              <w:t>Коммуникативные УУД</w:t>
            </w:r>
            <w:r w:rsidRPr="00AF562D">
              <w:rPr>
                <w:rFonts w:ascii="Times New Roman" w:eastAsia="Times New Roman" w:hAnsi="Times New Roman" w:cs="Times New Roman"/>
                <w:sz w:val="18"/>
                <w:szCs w:val="18"/>
              </w:rPr>
              <w:t>: умение анализировать информацию на слух, задавать вопросы, работать в составе творческих групп.</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b/>
                <w:sz w:val="18"/>
                <w:szCs w:val="18"/>
              </w:rPr>
            </w:pPr>
          </w:p>
        </w:tc>
        <w:tc>
          <w:tcPr>
            <w:tcW w:w="712"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lastRenderedPageBreak/>
              <w:t>Познавательный интерес к биологии Понимание практической значимости бесполого размножения.</w:t>
            </w:r>
          </w:p>
        </w:tc>
        <w:tc>
          <w:tcPr>
            <w:tcW w:w="236" w:type="pct"/>
            <w:gridSpan w:val="4"/>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7" w:type="pct"/>
            <w:gridSpan w:val="7"/>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62" w:type="pct"/>
            <w:gridSpan w:val="6"/>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AF562D">
        <w:tc>
          <w:tcPr>
            <w:tcW w:w="17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29</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Половое размножение  растений.</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общеметодологической направленности</w:t>
            </w:r>
          </w:p>
        </w:tc>
        <w:tc>
          <w:tcPr>
            <w:tcW w:w="48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Какова биологическая роль полового размножения растений?</w:t>
            </w:r>
          </w:p>
        </w:tc>
        <w:tc>
          <w:tcPr>
            <w:tcW w:w="623"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t>Характеризуют роль размножения в жизни живых организмов. Выявляют особенности бесполого и полового размножения. Определяют преимущества полового размножения перед бесполым. Называют и описывают части цветка, указывают их значение. Делают выводы о биологическом значении цветков, плодов и семян</w:t>
            </w:r>
          </w:p>
        </w:tc>
        <w:tc>
          <w:tcPr>
            <w:tcW w:w="75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знать: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 xml:space="preserve">суть понятий и терминов: пестик,  тычинки «размножение», «половое размножение», «двойное оплодотворение», «опыление», </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определять и показывать на таблице органы и системы, составляющие организмы растений;</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объяснять сущность основных процессов жизнедеятельности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обосновывать взаимосвязь процессов жизнедеятельности между собой;</w:t>
            </w:r>
          </w:p>
          <w:p w:rsidR="007677B3" w:rsidRPr="00AF562D" w:rsidRDefault="00AF562D" w:rsidP="007677B3">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сравнивать процессы</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lastRenderedPageBreak/>
              <w:t>.</w:t>
            </w:r>
          </w:p>
        </w:tc>
        <w:tc>
          <w:tcPr>
            <w:tcW w:w="757"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lastRenderedPageBreak/>
              <w:t>Познавательные УУД:</w:t>
            </w:r>
            <w:r w:rsidRPr="00AF562D">
              <w:rPr>
                <w:rFonts w:ascii="Times New Roman" w:eastAsia="Times New Roman" w:hAnsi="Times New Roman" w:cs="Times New Roman"/>
                <w:sz w:val="18"/>
                <w:szCs w:val="18"/>
              </w:rPr>
              <w:t xml:space="preserve"> умение выделять главное в тексте, структурировать учебный материал, давать определения понятиям, сравнивать, анализировать и делать выводы, </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 xml:space="preserve"> Личностные УУД:</w:t>
            </w:r>
            <w:r w:rsidRPr="00AF562D">
              <w:rPr>
                <w:rFonts w:ascii="Times New Roman" w:eastAsia="Times New Roman" w:hAnsi="Times New Roman" w:cs="Times New Roman"/>
                <w:sz w:val="18"/>
                <w:szCs w:val="18"/>
              </w:rPr>
              <w:t xml:space="preserve"> умения применять полученные на уроке знания на практике. </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Регулятивные УУД:</w:t>
            </w:r>
            <w:r w:rsidRPr="00AF562D">
              <w:rPr>
                <w:rFonts w:ascii="Times New Roman" w:eastAsia="Times New Roman" w:hAnsi="Times New Roman" w:cs="Times New Roman"/>
                <w:sz w:val="18"/>
                <w:szCs w:val="18"/>
              </w:rPr>
              <w:t xml:space="preserve"> умение организовать выполнение  заданий  учителя, сделать выводы по результатам работы</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Коммуникативные УУД:</w:t>
            </w:r>
            <w:r w:rsidRPr="00AF562D">
              <w:rPr>
                <w:rFonts w:ascii="Times New Roman" w:eastAsia="Times New Roman" w:hAnsi="Times New Roman" w:cs="Times New Roman"/>
                <w:sz w:val="18"/>
                <w:szCs w:val="18"/>
              </w:rPr>
              <w:t xml:space="preserve"> умение работать в составе творческих групп</w:t>
            </w:r>
          </w:p>
        </w:tc>
        <w:tc>
          <w:tcPr>
            <w:tcW w:w="712"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Познавательный интерес к биологии. Осознание важности полового размножения в природе.</w:t>
            </w:r>
          </w:p>
        </w:tc>
        <w:tc>
          <w:tcPr>
            <w:tcW w:w="229" w:type="pct"/>
            <w:gridSpan w:val="3"/>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84" w:type="pct"/>
            <w:gridSpan w:val="8"/>
            <w:tcBorders>
              <w:top w:val="single" w:sz="4" w:space="0" w:color="000000"/>
              <w:left w:val="single" w:sz="4" w:space="0" w:color="000000"/>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62" w:type="pct"/>
            <w:gridSpan w:val="6"/>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AF562D">
        <w:tc>
          <w:tcPr>
            <w:tcW w:w="17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30</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Половое размножение животных.</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общеметодологической направленности</w:t>
            </w:r>
          </w:p>
        </w:tc>
        <w:tc>
          <w:tcPr>
            <w:tcW w:w="48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Какова биологическая роль полового размножения животных?</w:t>
            </w:r>
          </w:p>
        </w:tc>
        <w:tc>
          <w:tcPr>
            <w:tcW w:w="623"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t xml:space="preserve">Характеризуют роль размножения в жизни живых организмов. Выявляют особенности полового размножения. Определяют преимущества полового размножения перед бесполым. </w:t>
            </w:r>
          </w:p>
        </w:tc>
        <w:tc>
          <w:tcPr>
            <w:tcW w:w="75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знать: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 xml:space="preserve">суть понятий и терминов </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 xml:space="preserve">гаметы, зигота, «размножение», «половое размножение», «оплодотворение», </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определять и показывать на таблице органы и системы, составляющие организмы;</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объяснять сущность основных процессов жизнедеятельности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обосновывать взаимосвязь процессов жизнедеятельности между собой;</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сравнивать процессы жизнедеятельности различных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наблюдать за биологическими процессам</w:t>
            </w:r>
            <w:r w:rsidR="007677B3">
              <w:rPr>
                <w:rFonts w:ascii="Times New Roman" w:eastAsia="Times New Roman" w:hAnsi="Times New Roman" w:cs="Times New Roman"/>
                <w:sz w:val="20"/>
                <w:szCs w:val="20"/>
              </w:rPr>
              <w:t>и, описывать их, делать выводы;</w:t>
            </w:r>
          </w:p>
        </w:tc>
        <w:tc>
          <w:tcPr>
            <w:tcW w:w="757"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Познавательные УУД:</w:t>
            </w:r>
            <w:r w:rsidRPr="00AF562D">
              <w:rPr>
                <w:rFonts w:ascii="Times New Roman" w:eastAsia="Times New Roman" w:hAnsi="Times New Roman" w:cs="Times New Roman"/>
                <w:sz w:val="18"/>
                <w:szCs w:val="18"/>
              </w:rPr>
              <w:t xml:space="preserve"> умение выделять главное в тексте, структурировать учебный материал, давать определения понятиям, сравнивать, анализировать и делать выводы, готовить сообщения и презентации.</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 xml:space="preserve"> Личностные УУД:</w:t>
            </w:r>
            <w:r w:rsidRPr="00AF562D">
              <w:rPr>
                <w:rFonts w:ascii="Times New Roman" w:eastAsia="Times New Roman" w:hAnsi="Times New Roman" w:cs="Times New Roman"/>
                <w:sz w:val="18"/>
                <w:szCs w:val="18"/>
              </w:rPr>
              <w:t xml:space="preserve"> умения применять полученные на уроке знания на практике, понимание важности сохранения здоровья.</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Регулятивные УУД:</w:t>
            </w:r>
            <w:r w:rsidRPr="00AF562D">
              <w:rPr>
                <w:rFonts w:ascii="Times New Roman" w:eastAsia="Times New Roman" w:hAnsi="Times New Roman" w:cs="Times New Roman"/>
                <w:sz w:val="18"/>
                <w:szCs w:val="18"/>
              </w:rPr>
              <w:t xml:space="preserve"> умение организовать выполнение  заданий  учителя, сделать выводы по результатам работы.</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b/>
                <w:sz w:val="18"/>
                <w:szCs w:val="18"/>
              </w:rPr>
            </w:pPr>
            <w:r w:rsidRPr="00AF562D">
              <w:rPr>
                <w:rFonts w:ascii="Times New Roman" w:eastAsia="Times New Roman" w:hAnsi="Times New Roman" w:cs="Times New Roman"/>
                <w:i/>
                <w:sz w:val="18"/>
                <w:szCs w:val="18"/>
              </w:rPr>
              <w:t xml:space="preserve"> Коммуникативные УУД:</w:t>
            </w:r>
            <w:r w:rsidRPr="00AF562D">
              <w:rPr>
                <w:rFonts w:ascii="Times New Roman" w:eastAsia="Times New Roman" w:hAnsi="Times New Roman" w:cs="Times New Roman"/>
                <w:sz w:val="18"/>
                <w:szCs w:val="18"/>
              </w:rPr>
              <w:t xml:space="preserve"> умение работать в составе творческих групп</w:t>
            </w:r>
          </w:p>
        </w:tc>
        <w:tc>
          <w:tcPr>
            <w:tcW w:w="712"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Познавательный интерес к биологии. Осознание важности полового размножения в природе, позволяющего появляться особям с новыми признаками и свойствами. Понимание необходимости ведения здорового образа жизни.</w:t>
            </w:r>
          </w:p>
        </w:tc>
        <w:tc>
          <w:tcPr>
            <w:tcW w:w="224" w:type="pct"/>
            <w:gridSpan w:val="2"/>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86" w:type="pct"/>
            <w:gridSpan w:val="8"/>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65" w:type="pct"/>
            <w:gridSpan w:val="7"/>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AF562D">
        <w:tc>
          <w:tcPr>
            <w:tcW w:w="17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31</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Рост и развитие растений.</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«открытия» нового знания</w:t>
            </w:r>
          </w:p>
        </w:tc>
        <w:tc>
          <w:tcPr>
            <w:tcW w:w="48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Какие  условия необходимы для роста и развития растений?</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С чего начинается прорастание семени?</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 xml:space="preserve">В чем </w:t>
            </w:r>
            <w:r w:rsidRPr="00AF562D">
              <w:rPr>
                <w:rFonts w:ascii="Times New Roman" w:eastAsia="Times New Roman" w:hAnsi="Times New Roman" w:cs="Times New Roman"/>
                <w:sz w:val="19"/>
                <w:szCs w:val="19"/>
              </w:rPr>
              <w:lastRenderedPageBreak/>
              <w:t>отличие «наземного» и «подземного» прорастания?</w:t>
            </w:r>
          </w:p>
        </w:tc>
        <w:tc>
          <w:tcPr>
            <w:tcW w:w="623"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lastRenderedPageBreak/>
              <w:t xml:space="preserve">Описывают особенности роста и развития растения. Характеризуют этапы индивидуального развития растений. Раскрывают особенности развития растений. Проводят наблюдения за ростом и </w:t>
            </w:r>
            <w:r w:rsidRPr="00AF562D">
              <w:rPr>
                <w:rFonts w:ascii="Times New Roman" w:eastAsia="MS Mincho" w:hAnsi="Times New Roman" w:cs="Times New Roman"/>
                <w:sz w:val="18"/>
                <w:szCs w:val="18"/>
                <w:lang w:eastAsia="ja-JP"/>
              </w:rPr>
              <w:lastRenderedPageBreak/>
              <w:t>развитием организмов</w:t>
            </w:r>
          </w:p>
        </w:tc>
        <w:tc>
          <w:tcPr>
            <w:tcW w:w="75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lastRenderedPageBreak/>
              <w:t>Учащиеся должны знать: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суть понятий и терминов: «рост», «развитие» растений.</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обосновывать взаимосвязь процессов жизнедеятельности между собой;</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lastRenderedPageBreak/>
              <w:t>сравнивать процессы жизнедеятельности различных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наблюдать за биологическими процессами, описывать их, делать выводы;</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исследовать строение отдельных органов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фиксировать свои наблюдения в виде рисунков, схем, таблиц;</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соблюдать правила поведения в кабинете биологии.</w:t>
            </w:r>
          </w:p>
        </w:tc>
        <w:tc>
          <w:tcPr>
            <w:tcW w:w="757"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i/>
                <w:sz w:val="18"/>
                <w:szCs w:val="18"/>
              </w:rPr>
            </w:pPr>
            <w:r w:rsidRPr="00AF562D">
              <w:rPr>
                <w:rFonts w:ascii="Times New Roman" w:eastAsia="Times New Roman" w:hAnsi="Times New Roman" w:cs="Times New Roman"/>
                <w:i/>
                <w:sz w:val="18"/>
                <w:szCs w:val="18"/>
              </w:rPr>
              <w:lastRenderedPageBreak/>
              <w:t xml:space="preserve">Познавательные УУД : </w:t>
            </w:r>
            <w:r w:rsidRPr="00AF562D">
              <w:rPr>
                <w:rFonts w:ascii="Times New Roman" w:eastAsia="Times New Roman" w:hAnsi="Times New Roman" w:cs="Times New Roman"/>
                <w:sz w:val="18"/>
                <w:szCs w:val="18"/>
              </w:rPr>
              <w:t>умение сравнивать и анализировать информацию. Делать выводы, давать определения понятиям. Умение строить речевые высказывания в устной и письменной форме.</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 xml:space="preserve">Личностные </w:t>
            </w:r>
            <w:r w:rsidRPr="00AF562D">
              <w:rPr>
                <w:rFonts w:ascii="Times New Roman" w:eastAsia="Times New Roman" w:hAnsi="Times New Roman" w:cs="Times New Roman"/>
                <w:i/>
                <w:sz w:val="18"/>
                <w:szCs w:val="18"/>
              </w:rPr>
              <w:lastRenderedPageBreak/>
              <w:t>УУД:</w:t>
            </w:r>
            <w:r w:rsidRPr="00AF562D">
              <w:rPr>
                <w:rFonts w:ascii="Times New Roman" w:eastAsia="Times New Roman" w:hAnsi="Times New Roman" w:cs="Times New Roman"/>
                <w:sz w:val="18"/>
                <w:szCs w:val="18"/>
              </w:rPr>
              <w:t xml:space="preserve"> умение соблюдать дисциплину на уроке, уважительно относиться к учителю и одноклассникам</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Регулятивные УУД:</w:t>
            </w:r>
            <w:r w:rsidRPr="00AF562D">
              <w:rPr>
                <w:rFonts w:ascii="Times New Roman" w:eastAsia="Times New Roman" w:hAnsi="Times New Roman" w:cs="Times New Roman"/>
                <w:sz w:val="18"/>
                <w:szCs w:val="18"/>
              </w:rPr>
              <w:t xml:space="preserve"> умение организовать выполнение  заданий  учителя согласно установленным правилам работы в кабинете.</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Коммуникативные УУД:</w:t>
            </w:r>
            <w:r w:rsidRPr="00AF562D">
              <w:rPr>
                <w:rFonts w:ascii="Times New Roman" w:eastAsia="Times New Roman" w:hAnsi="Times New Roman" w:cs="Times New Roman"/>
                <w:sz w:val="18"/>
                <w:szCs w:val="18"/>
              </w:rPr>
              <w:t xml:space="preserve"> умение слушать одноклассников и учителя, высказывать свое мнение, адекватно аргументировать свою точку зрения.</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p>
        </w:tc>
        <w:tc>
          <w:tcPr>
            <w:tcW w:w="712"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lastRenderedPageBreak/>
              <w:t xml:space="preserve">Познавательный интерес к биологии. Осознание постепенности и необратимости процессов индивидуального развития Понимание необходимости сочетания ряда условий для активизации процесса </w:t>
            </w:r>
            <w:r w:rsidRPr="00AF562D">
              <w:rPr>
                <w:rFonts w:ascii="Times New Roman" w:eastAsia="Times New Roman" w:hAnsi="Times New Roman" w:cs="Times New Roman"/>
                <w:sz w:val="18"/>
                <w:szCs w:val="18"/>
              </w:rPr>
              <w:lastRenderedPageBreak/>
              <w:t>развития.</w:t>
            </w:r>
          </w:p>
        </w:tc>
        <w:tc>
          <w:tcPr>
            <w:tcW w:w="242" w:type="pct"/>
            <w:gridSpan w:val="5"/>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60" w:type="pct"/>
            <w:gridSpan w:val="4"/>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3" w:type="pct"/>
            <w:gridSpan w:val="8"/>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AF562D">
        <w:tc>
          <w:tcPr>
            <w:tcW w:w="17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32</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Рост и развитие животных. Прямое и непрямое развитие насекомых</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«открытия» нового знания</w:t>
            </w:r>
          </w:p>
        </w:tc>
        <w:tc>
          <w:tcPr>
            <w:tcW w:w="48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С чего начинается развитие живого организма?</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В чем взаимосвязь гусеницы и бабочки?</w:t>
            </w:r>
          </w:p>
        </w:tc>
        <w:tc>
          <w:tcPr>
            <w:tcW w:w="623"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t>Описывают особенности роста и развития животных. Характеризуют этапы индивидуального развития животных. Раскрывают особенности развития животных. Сравнивают прямое и непрямое развитие животных. Проводят наблюдения за ростом и развитием организмов.</w:t>
            </w:r>
          </w:p>
        </w:tc>
        <w:tc>
          <w:tcPr>
            <w:tcW w:w="75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знать: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суть понятий и терминов: «рост», «развитие», «прямое развитие», «непрямое развитие»;</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уметь: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 xml:space="preserve">определять и показывать на таблице схемы прямого и непрямого развития </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сравнивать процессы жизнедеятельности различных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наблюдать за биологическими процессами, описывать их, делать выводы;</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lastRenderedPageBreak/>
              <w:t>исследовать строение отдельных органов организмов;</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фиксировать свои наблюдения в виде рисунков, схем, таблиц;</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соблюдать правила поведения в кабинете биологии.</w:t>
            </w:r>
          </w:p>
        </w:tc>
        <w:tc>
          <w:tcPr>
            <w:tcW w:w="757"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lastRenderedPageBreak/>
              <w:t>Познавательные УУД:</w:t>
            </w:r>
            <w:r w:rsidRPr="00AF562D">
              <w:rPr>
                <w:rFonts w:ascii="Times New Roman" w:eastAsia="Times New Roman" w:hAnsi="Times New Roman" w:cs="Times New Roman"/>
                <w:sz w:val="18"/>
                <w:szCs w:val="18"/>
              </w:rPr>
              <w:t xml:space="preserve"> умение выделять главное в тексте, структурировать учебный материал, грамотно формулировать вопросы.</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Личностные УУД:</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Потребность в справедливом оценивании своей работы и работы одноклассников. Способность выбирать целевые и смысловые установки в своих действиях и поступках по отношению к живой природе</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 xml:space="preserve">Регулятивные УУД: </w:t>
            </w:r>
            <w:r w:rsidRPr="00AF562D">
              <w:rPr>
                <w:rFonts w:ascii="Times New Roman" w:eastAsia="Times New Roman" w:hAnsi="Times New Roman" w:cs="Times New Roman"/>
                <w:sz w:val="18"/>
                <w:szCs w:val="18"/>
              </w:rPr>
              <w:t xml:space="preserve">умение определять цель работы, </w:t>
            </w:r>
            <w:r w:rsidRPr="00AF562D">
              <w:rPr>
                <w:rFonts w:ascii="Times New Roman" w:eastAsia="Times New Roman" w:hAnsi="Times New Roman" w:cs="Times New Roman"/>
                <w:sz w:val="18"/>
                <w:szCs w:val="18"/>
              </w:rPr>
              <w:lastRenderedPageBreak/>
              <w:t>планировать ее выполнение, представлять результаты работы.</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Коммуникативные УУД:</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Умение работать в составе творческих групп, развитие навыков выступлений перед аудиторией.</w:t>
            </w:r>
          </w:p>
        </w:tc>
        <w:tc>
          <w:tcPr>
            <w:tcW w:w="712"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lastRenderedPageBreak/>
              <w:t xml:space="preserve">Познавательный интерес к биологии. Осознание постепенности и необратимости процессов индивидуального развития . </w:t>
            </w:r>
          </w:p>
        </w:tc>
        <w:tc>
          <w:tcPr>
            <w:tcW w:w="236" w:type="pct"/>
            <w:gridSpan w:val="4"/>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66" w:type="pct"/>
            <w:gridSpan w:val="5"/>
            <w:tcBorders>
              <w:top w:val="single" w:sz="4" w:space="0" w:color="000000"/>
              <w:left w:val="single" w:sz="4" w:space="0" w:color="000000"/>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73" w:type="pct"/>
            <w:gridSpan w:val="8"/>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AF562D">
        <w:tc>
          <w:tcPr>
            <w:tcW w:w="17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33</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hd w:val="clear" w:color="auto" w:fill="FFFFFF"/>
              <w:autoSpaceDE w:val="0"/>
              <w:autoSpaceDN w:val="0"/>
              <w:adjustRightInd w:val="0"/>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Что мы узнали о жизнедеятельности организмов</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рефлексия</w:t>
            </w:r>
          </w:p>
        </w:tc>
        <w:tc>
          <w:tcPr>
            <w:tcW w:w="48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Что мы узнали о жизнедеятельности организмов?</w:t>
            </w:r>
          </w:p>
        </w:tc>
        <w:tc>
          <w:tcPr>
            <w:tcW w:w="623"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t>Называют единицы строения живых организмов (клеток, тканей, органов). Выявляют взаимосвязь между особенностями строения клеток, тканей, органов и их функциями</w:t>
            </w:r>
          </w:p>
        </w:tc>
        <w:tc>
          <w:tcPr>
            <w:tcW w:w="75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знать:</w:t>
            </w:r>
          </w:p>
          <w:p w:rsidR="007677B3" w:rsidRPr="00AF562D" w:rsidRDefault="00AF562D" w:rsidP="007677B3">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 xml:space="preserve">суть понятий и терминов: «почвенное питание», «воздушное питание», «хлоропласт», «фотосинтез», «питание», «дыхание», «транспорт веществ», «выделение», «листопад», «обмен веществ», «холоднокровные животные», «теплокровные животные», «опорная система», «скелет», «движение», «раздражимость», «нервная система», «эндокринная система», «рефлекс», «размножение», «половое размножение», «бесполое размножение», «почкование», «гермафродит», «оплодотворение», «опыление», «рост», «развитие», «прямое </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lastRenderedPageBreak/>
              <w:t>.</w:t>
            </w:r>
          </w:p>
        </w:tc>
        <w:tc>
          <w:tcPr>
            <w:tcW w:w="757"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lastRenderedPageBreak/>
              <w:t xml:space="preserve">Познавательные УУД: </w:t>
            </w:r>
            <w:r w:rsidRPr="00AF562D">
              <w:rPr>
                <w:rFonts w:ascii="Times New Roman" w:eastAsia="Times New Roman" w:hAnsi="Times New Roman" w:cs="Times New Roman"/>
                <w:sz w:val="18"/>
                <w:szCs w:val="18"/>
              </w:rPr>
              <w:t>умение воспроизводить информацию по памяти, давать определения понятиям, строить речевые высказывания в устной и письменной форме, классифицировать объекты, устанавливать причинно- следственные связи.</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Личностные УУД:</w:t>
            </w:r>
            <w:r w:rsidRPr="00AF562D">
              <w:rPr>
                <w:rFonts w:ascii="Times New Roman" w:eastAsia="Times New Roman" w:hAnsi="Times New Roman" w:cs="Times New Roman"/>
                <w:sz w:val="18"/>
                <w:szCs w:val="18"/>
              </w:rPr>
              <w:t xml:space="preserve"> умение соблюдать дисциплину на уроке, уважительно относиться к учителю и одноклассникам</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Регулятивные УУД:</w:t>
            </w:r>
            <w:r w:rsidRPr="00AF562D">
              <w:rPr>
                <w:rFonts w:ascii="Times New Roman" w:eastAsia="Times New Roman" w:hAnsi="Times New Roman" w:cs="Times New Roman"/>
                <w:sz w:val="18"/>
                <w:szCs w:val="18"/>
              </w:rPr>
              <w:t xml:space="preserve"> умение организовать выполнение заданий учителя согласно установленным правилам работы в кабинете.</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Коммуникативные УУД:</w:t>
            </w:r>
            <w:r w:rsidRPr="00AF562D">
              <w:rPr>
                <w:rFonts w:ascii="Times New Roman" w:eastAsia="Times New Roman" w:hAnsi="Times New Roman" w:cs="Times New Roman"/>
                <w:sz w:val="18"/>
                <w:szCs w:val="18"/>
              </w:rPr>
              <w:t xml:space="preserve"> умение работать в группах, обсуждать вопросы со сверстниками.</w:t>
            </w:r>
          </w:p>
        </w:tc>
        <w:tc>
          <w:tcPr>
            <w:tcW w:w="712"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Познавательный интерес к биологии Осознание необходимости повторения для закрепления и систематизации знаний.</w:t>
            </w:r>
          </w:p>
        </w:tc>
        <w:tc>
          <w:tcPr>
            <w:tcW w:w="236" w:type="pct"/>
            <w:gridSpan w:val="4"/>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58" w:type="pct"/>
            <w:gridSpan w:val="3"/>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81" w:type="pct"/>
            <w:gridSpan w:val="10"/>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AF562D" w:rsidRPr="00AF562D" w:rsidTr="00AF562D">
        <w:tc>
          <w:tcPr>
            <w:tcW w:w="178"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34</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hd w:val="clear" w:color="auto" w:fill="FFFFFF"/>
              <w:autoSpaceDE w:val="0"/>
              <w:autoSpaceDN w:val="0"/>
              <w:adjustRightInd w:val="0"/>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Среда обитания организмов. Факторы среды</w:t>
            </w:r>
          </w:p>
          <w:p w:rsidR="00AF562D" w:rsidRPr="00AF562D" w:rsidRDefault="00AF562D" w:rsidP="00AF562D">
            <w:pPr>
              <w:shd w:val="clear" w:color="auto" w:fill="FFFFFF"/>
              <w:autoSpaceDE w:val="0"/>
              <w:autoSpaceDN w:val="0"/>
              <w:adjustRightInd w:val="0"/>
              <w:spacing w:after="0" w:line="240" w:lineRule="auto"/>
              <w:rPr>
                <w:rFonts w:ascii="Times New Roman" w:eastAsia="Times New Roman" w:hAnsi="Times New Roman" w:cs="Times New Roman"/>
                <w:sz w:val="19"/>
                <w:szCs w:val="19"/>
                <w:lang w:eastAsia="ja-JP"/>
              </w:rPr>
            </w:pPr>
            <w:r w:rsidRPr="00AF562D">
              <w:rPr>
                <w:rFonts w:ascii="Times New Roman" w:eastAsia="Times New Roman" w:hAnsi="Times New Roman" w:cs="Times New Roman"/>
                <w:sz w:val="19"/>
                <w:szCs w:val="19"/>
                <w:lang w:eastAsia="ja-JP"/>
              </w:rPr>
              <w:t>Природные сообщества</w:t>
            </w:r>
          </w:p>
        </w:tc>
        <w:tc>
          <w:tcPr>
            <w:tcW w:w="355"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Урок общеметодологической направленности</w:t>
            </w:r>
          </w:p>
        </w:tc>
        <w:tc>
          <w:tcPr>
            <w:tcW w:w="489"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Что такое среда обитания?</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r w:rsidRPr="00AF562D">
              <w:rPr>
                <w:rFonts w:ascii="Times New Roman" w:eastAsia="Times New Roman" w:hAnsi="Times New Roman" w:cs="Times New Roman"/>
                <w:sz w:val="19"/>
                <w:szCs w:val="19"/>
              </w:rPr>
              <w:t>Что изучает экология?</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9"/>
                <w:szCs w:val="19"/>
              </w:rPr>
            </w:pPr>
          </w:p>
        </w:tc>
        <w:tc>
          <w:tcPr>
            <w:tcW w:w="623"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i/>
                <w:sz w:val="18"/>
                <w:szCs w:val="18"/>
                <w:lang w:eastAsia="ja-JP"/>
              </w:rPr>
            </w:pPr>
            <w:r w:rsidRPr="00AF562D">
              <w:rPr>
                <w:rFonts w:ascii="Times New Roman" w:eastAsia="MS Mincho" w:hAnsi="Times New Roman" w:cs="Times New Roman"/>
                <w:sz w:val="18"/>
                <w:szCs w:val="18"/>
                <w:lang w:eastAsia="ja-JP"/>
              </w:rPr>
              <w:t>Характеризуют и сравнивают основные факторы экологической среды. Называют основные факторы экологической среды. Объясняют особенности приспособленности организмов к различным средам обитания. Приводят примеры приспособленности организмов к своей среде обитания</w:t>
            </w:r>
          </w:p>
        </w:tc>
        <w:tc>
          <w:tcPr>
            <w:tcW w:w="756"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Учащиеся должны знать:</w:t>
            </w:r>
          </w:p>
          <w:p w:rsidR="00AF562D" w:rsidRPr="00AF562D" w:rsidRDefault="00AF562D" w:rsidP="00AF562D">
            <w:pPr>
              <w:spacing w:after="0" w:line="240" w:lineRule="auto"/>
              <w:rPr>
                <w:rFonts w:ascii="Times New Roman" w:eastAsia="Times New Roman" w:hAnsi="Times New Roman" w:cs="Times New Roman"/>
                <w:sz w:val="20"/>
                <w:szCs w:val="20"/>
              </w:rPr>
            </w:pPr>
            <w:r w:rsidRPr="00AF562D">
              <w:rPr>
                <w:rFonts w:ascii="Times New Roman" w:eastAsia="Times New Roman" w:hAnsi="Times New Roman" w:cs="Times New Roman"/>
                <w:sz w:val="20"/>
                <w:szCs w:val="20"/>
              </w:rPr>
              <w:t>суть понятий и терминов «среда обитания», «факторы среды», «факторы неживой природы», «факторы живой природы», как тот или иной фактор среды может влиять на живые организмы;</w:t>
            </w:r>
          </w:p>
          <w:p w:rsidR="00AF562D" w:rsidRPr="00AF562D" w:rsidRDefault="00AF562D" w:rsidP="00AF562D">
            <w:pPr>
              <w:spacing w:after="0" w:line="240" w:lineRule="auto"/>
              <w:rPr>
                <w:rFonts w:ascii="Times New Roman" w:eastAsia="Times New Roman" w:hAnsi="Times New Roman" w:cs="Times New Roman"/>
                <w:sz w:val="24"/>
                <w:szCs w:val="24"/>
              </w:rPr>
            </w:pPr>
            <w:r w:rsidRPr="00AF562D">
              <w:rPr>
                <w:rFonts w:ascii="Times New Roman" w:eastAsia="Times New Roman" w:hAnsi="Times New Roman" w:cs="Times New Roman"/>
                <w:sz w:val="20"/>
                <w:szCs w:val="20"/>
              </w:rPr>
              <w:t>характер взаимосвязей между живыми организмами</w:t>
            </w:r>
            <w:r w:rsidRPr="00AF562D">
              <w:rPr>
                <w:rFonts w:ascii="Times New Roman" w:eastAsia="Times New Roman" w:hAnsi="Times New Roman" w:cs="Times New Roman"/>
                <w:sz w:val="24"/>
                <w:szCs w:val="24"/>
              </w:rPr>
              <w:t xml:space="preserve">. </w:t>
            </w:r>
          </w:p>
        </w:tc>
        <w:tc>
          <w:tcPr>
            <w:tcW w:w="757"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Познавательные УУД:</w:t>
            </w:r>
            <w:r w:rsidRPr="00AF562D">
              <w:rPr>
                <w:rFonts w:ascii="Times New Roman" w:eastAsia="Times New Roman" w:hAnsi="Times New Roman" w:cs="Times New Roman"/>
                <w:sz w:val="18"/>
                <w:szCs w:val="18"/>
              </w:rPr>
              <w:t xml:space="preserve"> умение воспроизводить информацию по памяти, работать с текстом, выделять в нем главное, структурировать учебный материал, давать определение понятиям, устанавливать причинно- следственные связи, готовить сообщения и презентации. </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Личностные  УУД:</w:t>
            </w:r>
            <w:r w:rsidRPr="00AF562D">
              <w:rPr>
                <w:rFonts w:ascii="Times New Roman" w:eastAsia="Times New Roman" w:hAnsi="Times New Roman" w:cs="Times New Roman"/>
                <w:sz w:val="18"/>
                <w:szCs w:val="18"/>
              </w:rPr>
              <w:t xml:space="preserve"> умение соблюдать дисциплину на уроке, уважительно относиться к учителю и ученикам.</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Регулятивные УУД:</w:t>
            </w:r>
            <w:r w:rsidRPr="00AF562D">
              <w:rPr>
                <w:rFonts w:ascii="Times New Roman" w:eastAsia="Times New Roman" w:hAnsi="Times New Roman" w:cs="Times New Roman"/>
                <w:sz w:val="18"/>
                <w:szCs w:val="18"/>
              </w:rPr>
              <w:t xml:space="preserve"> умение определять цель работы, планировать ее выполнение, представлять результаты работы классу</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i/>
                <w:sz w:val="18"/>
                <w:szCs w:val="18"/>
              </w:rPr>
              <w:t>Коммуникативные УУД:</w:t>
            </w:r>
            <w:r w:rsidRPr="00AF562D">
              <w:rPr>
                <w:rFonts w:ascii="Times New Roman" w:eastAsia="Times New Roman" w:hAnsi="Times New Roman" w:cs="Times New Roman"/>
                <w:sz w:val="18"/>
                <w:szCs w:val="18"/>
              </w:rPr>
              <w:t xml:space="preserve"> умение слушать учителя и отвечать на вопросы, работать в группах, обсуждать вопросы со сверстниками. </w:t>
            </w:r>
          </w:p>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p>
        </w:tc>
        <w:tc>
          <w:tcPr>
            <w:tcW w:w="712" w:type="pct"/>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68" w:lineRule="auto"/>
              <w:rPr>
                <w:rFonts w:ascii="Times New Roman" w:eastAsia="Times New Roman" w:hAnsi="Times New Roman" w:cs="Times New Roman"/>
                <w:sz w:val="18"/>
                <w:szCs w:val="18"/>
              </w:rPr>
            </w:pPr>
            <w:r w:rsidRPr="00AF562D">
              <w:rPr>
                <w:rFonts w:ascii="Times New Roman" w:eastAsia="Times New Roman" w:hAnsi="Times New Roman" w:cs="Times New Roman"/>
                <w:sz w:val="18"/>
                <w:szCs w:val="18"/>
              </w:rPr>
              <w:t>Познавательный интерес к биологии. Проявление любознательности и интереса к изучению природы, нравственно- этическое оценивание усваиваемого содержания.</w:t>
            </w:r>
          </w:p>
        </w:tc>
        <w:tc>
          <w:tcPr>
            <w:tcW w:w="236" w:type="pct"/>
            <w:gridSpan w:val="4"/>
            <w:tcBorders>
              <w:top w:val="single" w:sz="4" w:space="0" w:color="000000"/>
              <w:left w:val="single" w:sz="4" w:space="0" w:color="000000"/>
              <w:bottom w:val="single" w:sz="4" w:space="0" w:color="000000"/>
              <w:right w:val="single" w:sz="4" w:space="0" w:color="auto"/>
            </w:tcBorders>
            <w:tcMar>
              <w:top w:w="68" w:type="dxa"/>
              <w:left w:w="57" w:type="dxa"/>
              <w:bottom w:w="68" w:type="dxa"/>
              <w:right w:w="57" w:type="dxa"/>
            </w:tcMar>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37" w:type="pct"/>
            <w:gridSpan w:val="2"/>
            <w:tcBorders>
              <w:top w:val="single" w:sz="4" w:space="0" w:color="000000"/>
              <w:left w:val="single" w:sz="4" w:space="0" w:color="auto"/>
              <w:bottom w:val="single" w:sz="4" w:space="0" w:color="000000"/>
              <w:right w:val="single" w:sz="4" w:space="0" w:color="auto"/>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02" w:type="pct"/>
            <w:gridSpan w:val="11"/>
            <w:tcBorders>
              <w:top w:val="single" w:sz="4" w:space="0" w:color="000000"/>
              <w:left w:val="single" w:sz="4" w:space="0" w:color="auto"/>
              <w:bottom w:val="single" w:sz="4" w:space="0" w:color="000000"/>
              <w:right w:val="single" w:sz="4" w:space="0" w:color="000000"/>
            </w:tcBorders>
          </w:tcPr>
          <w:p w:rsidR="00AF562D" w:rsidRPr="00AF562D" w:rsidRDefault="00AF562D" w:rsidP="00AF562D">
            <w:pPr>
              <w:widowControl w:val="0"/>
              <w:autoSpaceDE w:val="0"/>
              <w:autoSpaceDN w:val="0"/>
              <w:adjustRightInd w:val="0"/>
              <w:spacing w:after="0" w:line="240" w:lineRule="auto"/>
              <w:rPr>
                <w:rFonts w:ascii="Times New Roman" w:eastAsia="Times New Roman" w:hAnsi="Times New Roman" w:cs="Times New Roman"/>
                <w:sz w:val="24"/>
                <w:szCs w:val="24"/>
              </w:rPr>
            </w:pPr>
          </w:p>
        </w:tc>
      </w:tr>
    </w:tbl>
    <w:p w:rsidR="00AF562D" w:rsidRPr="00AF562D" w:rsidRDefault="00AF562D" w:rsidP="00AF562D">
      <w:pPr>
        <w:spacing w:after="0" w:line="240" w:lineRule="auto"/>
        <w:rPr>
          <w:rFonts w:ascii="Times New Roman" w:eastAsia="MS Mincho" w:hAnsi="Times New Roman" w:cs="Times New Roman"/>
          <w:sz w:val="24"/>
          <w:szCs w:val="24"/>
          <w:lang w:eastAsia="ja-JP"/>
        </w:rPr>
      </w:pPr>
    </w:p>
    <w:p w:rsidR="00AF562D" w:rsidRPr="00AF562D" w:rsidRDefault="00AF562D" w:rsidP="00AF562D">
      <w:pPr>
        <w:spacing w:after="0" w:line="240" w:lineRule="auto"/>
        <w:rPr>
          <w:rFonts w:ascii="Times New Roman" w:eastAsia="MS Mincho" w:hAnsi="Times New Roman" w:cs="Times New Roman"/>
          <w:sz w:val="24"/>
          <w:szCs w:val="24"/>
          <w:lang w:eastAsia="ja-JP"/>
        </w:rPr>
      </w:pPr>
    </w:p>
    <w:p w:rsidR="00AF562D" w:rsidRPr="00AF562D" w:rsidRDefault="00AF562D" w:rsidP="00AF562D">
      <w:pPr>
        <w:spacing w:after="0" w:line="240" w:lineRule="auto"/>
        <w:rPr>
          <w:rFonts w:ascii="Times New Roman" w:eastAsia="MS Mincho" w:hAnsi="Times New Roman" w:cs="Times New Roman"/>
          <w:sz w:val="24"/>
          <w:szCs w:val="24"/>
          <w:lang w:eastAsia="ja-JP"/>
        </w:rPr>
      </w:pPr>
    </w:p>
    <w:p w:rsidR="00FB48DF" w:rsidRPr="007677B3" w:rsidRDefault="00FB48DF" w:rsidP="005C23B4">
      <w:pPr>
        <w:pStyle w:val="a4"/>
        <w:jc w:val="center"/>
        <w:rPr>
          <w:rFonts w:ascii="Times New Roman" w:hAnsi="Times New Roman" w:cs="Times New Roman"/>
          <w:sz w:val="16"/>
          <w:szCs w:val="16"/>
        </w:rPr>
      </w:pPr>
    </w:p>
    <w:p w:rsidR="00FB48DF" w:rsidRPr="005C23B4" w:rsidRDefault="00FB48DF" w:rsidP="005C23B4">
      <w:pPr>
        <w:pStyle w:val="a4"/>
        <w:jc w:val="center"/>
        <w:rPr>
          <w:rFonts w:ascii="Times New Roman" w:hAnsi="Times New Roman" w:cs="Times New Roman"/>
          <w:b/>
          <w:sz w:val="24"/>
          <w:szCs w:val="24"/>
        </w:rPr>
      </w:pPr>
      <w:r w:rsidRPr="005C23B4">
        <w:rPr>
          <w:rFonts w:ascii="Times New Roman" w:hAnsi="Times New Roman" w:cs="Times New Roman"/>
          <w:b/>
          <w:sz w:val="24"/>
          <w:szCs w:val="24"/>
        </w:rPr>
        <w:t>Календарно – тематическое планирование</w:t>
      </w:r>
      <w:r w:rsidR="005C23B4" w:rsidRPr="005C23B4">
        <w:rPr>
          <w:rFonts w:ascii="Times New Roman" w:hAnsi="Times New Roman" w:cs="Times New Roman"/>
          <w:b/>
          <w:sz w:val="24"/>
          <w:szCs w:val="24"/>
        </w:rPr>
        <w:t xml:space="preserve"> 7 класс</w:t>
      </w:r>
    </w:p>
    <w:tbl>
      <w:tblPr>
        <w:tblStyle w:val="ac"/>
        <w:tblW w:w="15423" w:type="dxa"/>
        <w:tblInd w:w="-431" w:type="dxa"/>
        <w:tblLayout w:type="fixed"/>
        <w:tblLook w:val="01E0" w:firstRow="1" w:lastRow="1" w:firstColumn="1" w:lastColumn="1" w:noHBand="0" w:noVBand="0"/>
      </w:tblPr>
      <w:tblGrid>
        <w:gridCol w:w="568"/>
        <w:gridCol w:w="567"/>
        <w:gridCol w:w="1701"/>
        <w:gridCol w:w="1701"/>
        <w:gridCol w:w="1559"/>
        <w:gridCol w:w="1418"/>
        <w:gridCol w:w="4507"/>
        <w:gridCol w:w="1134"/>
        <w:gridCol w:w="1134"/>
        <w:gridCol w:w="1134"/>
      </w:tblGrid>
      <w:tr w:rsidR="00FB48DF" w:rsidRPr="007677B3" w:rsidTr="007677B3">
        <w:trPr>
          <w:trHeight w:val="550"/>
        </w:trPr>
        <w:tc>
          <w:tcPr>
            <w:tcW w:w="1135" w:type="dxa"/>
            <w:gridSpan w:val="2"/>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b/>
                <w:sz w:val="16"/>
                <w:szCs w:val="16"/>
              </w:rPr>
            </w:pPr>
            <w:r w:rsidRPr="007677B3">
              <w:rPr>
                <w:rFonts w:ascii="Times New Roman" w:hAnsi="Times New Roman" w:cs="Times New Roman"/>
                <w:b/>
                <w:sz w:val="16"/>
                <w:szCs w:val="16"/>
              </w:rPr>
              <w:t>№ урока</w:t>
            </w:r>
          </w:p>
        </w:tc>
        <w:tc>
          <w:tcPr>
            <w:tcW w:w="1701" w:type="dxa"/>
            <w:vMerge w:val="restart"/>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b/>
                <w:sz w:val="16"/>
                <w:szCs w:val="16"/>
              </w:rPr>
            </w:pPr>
            <w:r w:rsidRPr="007677B3">
              <w:rPr>
                <w:rFonts w:ascii="Times New Roman" w:hAnsi="Times New Roman" w:cs="Times New Roman"/>
                <w:b/>
                <w:sz w:val="16"/>
                <w:szCs w:val="16"/>
              </w:rPr>
              <w:t>Тема урока</w:t>
            </w:r>
          </w:p>
        </w:tc>
        <w:tc>
          <w:tcPr>
            <w:tcW w:w="1701" w:type="dxa"/>
            <w:vMerge w:val="restart"/>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b/>
                <w:sz w:val="16"/>
                <w:szCs w:val="16"/>
              </w:rPr>
            </w:pPr>
            <w:r w:rsidRPr="007677B3">
              <w:rPr>
                <w:rFonts w:ascii="Times New Roman" w:hAnsi="Times New Roman" w:cs="Times New Roman"/>
                <w:b/>
                <w:sz w:val="16"/>
                <w:szCs w:val="16"/>
              </w:rPr>
              <w:t xml:space="preserve">Деятельность </w:t>
            </w:r>
          </w:p>
          <w:p w:rsidR="00FB48DF" w:rsidRPr="007677B3" w:rsidRDefault="00FB48DF" w:rsidP="007677B3">
            <w:pPr>
              <w:pStyle w:val="a4"/>
              <w:rPr>
                <w:rFonts w:ascii="Times New Roman" w:hAnsi="Times New Roman" w:cs="Times New Roman"/>
                <w:b/>
                <w:sz w:val="16"/>
                <w:szCs w:val="16"/>
              </w:rPr>
            </w:pPr>
            <w:r w:rsidRPr="007677B3">
              <w:rPr>
                <w:rFonts w:ascii="Times New Roman" w:hAnsi="Times New Roman" w:cs="Times New Roman"/>
                <w:b/>
                <w:sz w:val="16"/>
                <w:szCs w:val="16"/>
              </w:rPr>
              <w:t xml:space="preserve">учащихся </w:t>
            </w:r>
          </w:p>
          <w:p w:rsidR="00FB48DF" w:rsidRPr="007677B3" w:rsidRDefault="00FB48DF" w:rsidP="007677B3">
            <w:pPr>
              <w:pStyle w:val="a4"/>
              <w:rPr>
                <w:rFonts w:ascii="Times New Roman" w:hAnsi="Times New Roman" w:cs="Times New Roman"/>
                <w:b/>
                <w:sz w:val="16"/>
                <w:szCs w:val="16"/>
              </w:rPr>
            </w:pPr>
            <w:r w:rsidRPr="007677B3">
              <w:rPr>
                <w:rFonts w:ascii="Times New Roman" w:hAnsi="Times New Roman" w:cs="Times New Roman"/>
                <w:b/>
                <w:sz w:val="16"/>
                <w:szCs w:val="16"/>
              </w:rPr>
              <w:t>УУД</w:t>
            </w:r>
          </w:p>
        </w:tc>
        <w:tc>
          <w:tcPr>
            <w:tcW w:w="7484" w:type="dxa"/>
            <w:gridSpan w:val="3"/>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b/>
                <w:sz w:val="16"/>
                <w:szCs w:val="16"/>
              </w:rPr>
            </w:pPr>
            <w:r w:rsidRPr="007677B3">
              <w:rPr>
                <w:rFonts w:ascii="Times New Roman" w:hAnsi="Times New Roman" w:cs="Times New Roman"/>
                <w:b/>
                <w:sz w:val="16"/>
                <w:szCs w:val="16"/>
              </w:rPr>
              <w:t>Планируемые результаты</w:t>
            </w:r>
          </w:p>
        </w:tc>
        <w:tc>
          <w:tcPr>
            <w:tcW w:w="1134" w:type="dxa"/>
            <w:vMerge w:val="restart"/>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b/>
                <w:sz w:val="16"/>
                <w:szCs w:val="16"/>
              </w:rPr>
            </w:pPr>
            <w:r w:rsidRPr="007677B3">
              <w:rPr>
                <w:rFonts w:ascii="Times New Roman" w:hAnsi="Times New Roman" w:cs="Times New Roman"/>
                <w:b/>
                <w:sz w:val="16"/>
                <w:szCs w:val="16"/>
              </w:rPr>
              <w:t>Дата по плану</w:t>
            </w:r>
          </w:p>
        </w:tc>
        <w:tc>
          <w:tcPr>
            <w:tcW w:w="1134" w:type="dxa"/>
            <w:vMerge w:val="restart"/>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b/>
                <w:sz w:val="16"/>
                <w:szCs w:val="16"/>
              </w:rPr>
            </w:pPr>
            <w:r w:rsidRPr="007677B3">
              <w:rPr>
                <w:rFonts w:ascii="Times New Roman" w:hAnsi="Times New Roman" w:cs="Times New Roman"/>
                <w:b/>
                <w:sz w:val="16"/>
                <w:szCs w:val="16"/>
              </w:rPr>
              <w:t>Факт.дата</w:t>
            </w:r>
          </w:p>
        </w:tc>
        <w:tc>
          <w:tcPr>
            <w:tcW w:w="1134" w:type="dxa"/>
            <w:vMerge w:val="restart"/>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b/>
                <w:sz w:val="16"/>
                <w:szCs w:val="16"/>
              </w:rPr>
            </w:pPr>
            <w:r w:rsidRPr="007677B3">
              <w:rPr>
                <w:rFonts w:ascii="Times New Roman" w:hAnsi="Times New Roman" w:cs="Times New Roman"/>
                <w:b/>
                <w:sz w:val="16"/>
                <w:szCs w:val="16"/>
              </w:rPr>
              <w:t>примечание</w:t>
            </w:r>
          </w:p>
        </w:tc>
      </w:tr>
      <w:tr w:rsidR="00FB48DF" w:rsidRPr="007677B3" w:rsidTr="007677B3">
        <w:trPr>
          <w:trHeight w:val="550"/>
        </w:trPr>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b/>
                <w:sz w:val="16"/>
                <w:szCs w:val="16"/>
              </w:rPr>
            </w:pPr>
            <w:r w:rsidRPr="007677B3">
              <w:rPr>
                <w:rFonts w:ascii="Times New Roman" w:hAnsi="Times New Roman" w:cs="Times New Roman"/>
                <w:b/>
                <w:sz w:val="16"/>
                <w:szCs w:val="16"/>
              </w:rPr>
              <w:t xml:space="preserve">С начала года </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b/>
                <w:sz w:val="16"/>
                <w:szCs w:val="16"/>
              </w:rPr>
            </w:pPr>
            <w:r w:rsidRPr="007677B3">
              <w:rPr>
                <w:rFonts w:ascii="Times New Roman" w:hAnsi="Times New Roman" w:cs="Times New Roman"/>
                <w:b/>
                <w:sz w:val="16"/>
                <w:szCs w:val="16"/>
              </w:rPr>
              <w:t>По теме</w:t>
            </w:r>
          </w:p>
        </w:tc>
        <w:tc>
          <w:tcPr>
            <w:tcW w:w="1701" w:type="dxa"/>
            <w:vMerge/>
            <w:tcBorders>
              <w:top w:val="single" w:sz="4" w:space="0" w:color="auto"/>
              <w:left w:val="single" w:sz="4" w:space="0" w:color="auto"/>
              <w:bottom w:val="single" w:sz="4" w:space="0" w:color="auto"/>
              <w:right w:val="single" w:sz="4" w:space="0" w:color="auto"/>
            </w:tcBorders>
            <w:vAlign w:val="center"/>
          </w:tcPr>
          <w:p w:rsidR="00FB48DF" w:rsidRPr="007677B3" w:rsidRDefault="00FB48DF" w:rsidP="007677B3">
            <w:pPr>
              <w:pStyle w:val="a4"/>
              <w:rPr>
                <w:rFonts w:ascii="Times New Roman" w:hAnsi="Times New Roman" w:cs="Times New Roman"/>
                <w:b/>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B48DF" w:rsidRPr="007677B3" w:rsidRDefault="00FB48DF" w:rsidP="007677B3">
            <w:pPr>
              <w:pStyle w:val="a4"/>
              <w:rPr>
                <w:rFonts w:ascii="Times New Roman" w:hAnsi="Times New Roman" w:cs="Times New Roman"/>
                <w:b/>
                <w:sz w:val="16"/>
                <w:szCs w:val="16"/>
              </w:rPr>
            </w:pP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b/>
                <w:sz w:val="16"/>
                <w:szCs w:val="16"/>
              </w:rPr>
            </w:pPr>
            <w:r w:rsidRPr="007677B3">
              <w:rPr>
                <w:rFonts w:ascii="Times New Roman" w:hAnsi="Times New Roman" w:cs="Times New Roman"/>
                <w:b/>
                <w:sz w:val="16"/>
                <w:szCs w:val="16"/>
              </w:rPr>
              <w:t>личностные</w:t>
            </w: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b/>
                <w:sz w:val="16"/>
                <w:szCs w:val="16"/>
              </w:rPr>
            </w:pPr>
            <w:r w:rsidRPr="007677B3">
              <w:rPr>
                <w:rFonts w:ascii="Times New Roman" w:hAnsi="Times New Roman" w:cs="Times New Roman"/>
                <w:b/>
                <w:sz w:val="16"/>
                <w:szCs w:val="16"/>
              </w:rPr>
              <w:t>метапредметные</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b/>
                <w:sz w:val="16"/>
                <w:szCs w:val="16"/>
              </w:rPr>
            </w:pPr>
            <w:r w:rsidRPr="007677B3">
              <w:rPr>
                <w:rFonts w:ascii="Times New Roman" w:hAnsi="Times New Roman" w:cs="Times New Roman"/>
                <w:b/>
                <w:sz w:val="16"/>
                <w:szCs w:val="16"/>
              </w:rPr>
              <w:t>предметные</w:t>
            </w:r>
          </w:p>
          <w:p w:rsidR="00FB48DF" w:rsidRPr="007677B3" w:rsidRDefault="00FB48DF" w:rsidP="007677B3">
            <w:pPr>
              <w:pStyle w:val="a4"/>
              <w:rPr>
                <w:rFonts w:ascii="Times New Roman" w:hAnsi="Times New Roman" w:cs="Times New Roman"/>
                <w:b/>
                <w:sz w:val="16"/>
                <w:szCs w:val="16"/>
                <w:u w:val="single"/>
              </w:rPr>
            </w:pPr>
          </w:p>
          <w:p w:rsidR="00FB48DF" w:rsidRPr="007677B3" w:rsidRDefault="00FB48DF" w:rsidP="007677B3">
            <w:pPr>
              <w:pStyle w:val="a4"/>
              <w:rPr>
                <w:rFonts w:ascii="Times New Roman" w:hAnsi="Times New Roman" w:cs="Times New Roman"/>
                <w:b/>
                <w:sz w:val="16"/>
                <w:szCs w:val="16"/>
                <w:u w:val="single"/>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B48DF" w:rsidRPr="007677B3" w:rsidRDefault="00FB48DF" w:rsidP="007677B3">
            <w:pPr>
              <w:pStyle w:val="a4"/>
              <w:rPr>
                <w:rFonts w:ascii="Times New Roman" w:hAnsi="Times New Roman" w:cs="Times New Roman"/>
                <w:b/>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B48DF" w:rsidRPr="007677B3" w:rsidRDefault="00FB48DF" w:rsidP="007677B3">
            <w:pPr>
              <w:pStyle w:val="a4"/>
              <w:rPr>
                <w:rFonts w:ascii="Times New Roman" w:hAnsi="Times New Roman" w:cs="Times New Roman"/>
                <w:b/>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B48DF" w:rsidRPr="007677B3" w:rsidRDefault="00FB48DF" w:rsidP="007677B3">
            <w:pPr>
              <w:pStyle w:val="a4"/>
              <w:rPr>
                <w:rFonts w:ascii="Times New Roman" w:hAnsi="Times New Roman" w:cs="Times New Roman"/>
                <w:b/>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lastRenderedPageBreak/>
              <w:t>1</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Многообразие живых организмов</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Объяснять разнообразие форм жизни, взаимосвязи организмов во времени и пространстве.</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использовать речевые средства для аргументации своей позиции, точки зрения.</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Знание и соблюдение правил работы в кабинете биологии, техники безопасности.</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Происхождение видов. Теория Ч.Дарвина</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Объяснять особенности многообразия, строения, жизнедеятельности растений и животных Ульяновской области</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использовать речевые средства для аргументации своей позиции, точки зрения.</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 основные положения эволюционной теории  Ч.Дарвина</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3</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3</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Наука систематика.</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объяснять разнообразие форм жизни, взаимосвязи организмов во времени и пространстве; работать с текстом учебника извлекая из него необходимую информацию</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использовать речевые средства для аргументации своей позиции, точки зрения.</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 разнообразие форм жизни, научную систему их классификации.</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4-5</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1-2</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Система прокариот</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характеризовать сходство и различие трех подцарств: настоящие бактерии, архебактерии и оксифотобактерии</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 общую характеристику прокариот; определение терминов «прокариоты или бактерии» сходство и различие трех подцарств: настоящие бактерии, архебактерии и оксифотобактерии.</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3</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Проверочная работа по теме «Прокариоты»</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характеризовать сходство и различие трех подцарств: настоящие бактерии, архебактерии и оксифотобактерии</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 общую характеристику прокариот; определение терминов «прокариоты или бактерии» сходство и различие трех подцарств: настоящие бактерии, архебактерии и оксифотобактерии.</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7</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Царство Грибы. Общая характеристика царства.</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характеристика, особенности строения и жизнедеятельности грибов, их роль в природе. Использование грибов в биотехнологии.</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пользоваться биологическими словарями и справочниками, разрабатывать план-конспект темы.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 общую характеристику грибов, черты их сходства с растениями и животными; отделы царства; роль грибов в природе и значение для человека.</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8</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Отделы царства грибов.</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характеристика, особенности строения и жизнедеятельности грибов, их роль в природе. Грибы – возбудители заболеваний  растений, животных и человека.</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пользоваться биологическими словарями и справочниками, разрабатывать план-конспект темы.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 общую характеристику грибов, черты их сходства с растениями и животными; отделы царства; роль грибов в природе и значение для человека.</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9</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3</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Лаб.работа №1 «Строение плесневого гриба мукора»</w:t>
            </w:r>
          </w:p>
          <w:p w:rsidR="00FB48DF" w:rsidRPr="007677B3" w:rsidRDefault="00FB48DF" w:rsidP="007677B3">
            <w:pPr>
              <w:pStyle w:val="a4"/>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характеристика, особенности строения и жизнедеятельности грибов, их роль в природе. Грибы – возбудители заболеваний  растений, животных и человека.</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пользоваться биологическими словарями и справочниками, разрабатывать план-конспект темы.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 общую характеристику грибов, черты их сходства с растениями и животными; отделы царства; роль грибов в природе и значение для человека.</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lastRenderedPageBreak/>
              <w:t>10</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Отдел Лишайники</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характеризовать, особенности строения и жизнедеятельности лишайников, их роль в природе. Лишайник – комплексные организмы</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p w:rsidR="00FB48DF" w:rsidRPr="007677B3" w:rsidRDefault="00FB48DF" w:rsidP="007677B3">
            <w:pPr>
              <w:pStyle w:val="a4"/>
              <w:rPr>
                <w:rFonts w:ascii="Times New Roman" w:hAnsi="Times New Roman" w:cs="Times New Roman"/>
                <w:sz w:val="16"/>
                <w:szCs w:val="16"/>
              </w:rPr>
            </w:pP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 общую характеристику отдела Лишайники;многообразие и значение живых организмов.</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11</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 xml:space="preserve">Общая характеристика растений </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Умение давать общую характеристику растений, их строения, жизнедеятельности и отличительных  особенностей.</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 общую характеристику растений; их строение, жизнедеятельность и отличительные особенности системы царства Растений</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12</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Группа отделов Водоросли</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Умение давать общую характеристику групп водорослей.</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пользоваться биологическими словарями и справочниками, разрабатывать план-конспект темы.</w:t>
            </w:r>
          </w:p>
          <w:p w:rsidR="00FB48DF" w:rsidRPr="007677B3" w:rsidRDefault="00FB48DF" w:rsidP="007677B3">
            <w:pPr>
              <w:pStyle w:val="a4"/>
              <w:rPr>
                <w:rFonts w:ascii="Times New Roman" w:hAnsi="Times New Roman" w:cs="Times New Roman"/>
                <w:sz w:val="16"/>
                <w:szCs w:val="16"/>
              </w:rPr>
            </w:pP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 xml:space="preserve">Знать: общую характеристику низших растений - водорослей; их строение, жизнедеятельность и отличительные особенности </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13</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Отделы водорослей</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Умение давать общую характеристику групп водорослей.</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пользоваться биологическими словарями и справочниками, разрабатывать план-конспект темы.</w:t>
            </w:r>
          </w:p>
          <w:p w:rsidR="00FB48DF" w:rsidRPr="007677B3" w:rsidRDefault="00FB48DF" w:rsidP="007677B3">
            <w:pPr>
              <w:pStyle w:val="a4"/>
              <w:rPr>
                <w:rFonts w:ascii="Times New Roman" w:hAnsi="Times New Roman" w:cs="Times New Roman"/>
                <w:sz w:val="16"/>
                <w:szCs w:val="16"/>
              </w:rPr>
            </w:pP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 xml:space="preserve">Знать: общую характеристику низших растений - водорослей; их строение, жизнедеятельность и отличительные особенности </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14</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3</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Лаб.работа №2 «Строение спирогиры»</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Умение давать общую характеристику групп водорослей.</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пользоваться биологическими словарями и справочниками, разрабатывать план-конспект темы.</w:t>
            </w:r>
          </w:p>
          <w:p w:rsidR="00FB48DF" w:rsidRPr="007677B3" w:rsidRDefault="00FB48DF" w:rsidP="007677B3">
            <w:pPr>
              <w:pStyle w:val="a4"/>
              <w:rPr>
                <w:rFonts w:ascii="Times New Roman" w:hAnsi="Times New Roman" w:cs="Times New Roman"/>
                <w:sz w:val="16"/>
                <w:szCs w:val="16"/>
              </w:rPr>
            </w:pP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 xml:space="preserve">Знать: общую характеристику низших растений - водорослей; их строение, жизнедеятельность и отличительные особенности </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15</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Подцарство Высшие растения. Отдел Моховидные</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Характеризовать высшие растения;</w:t>
            </w:r>
          </w:p>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работать  с натуральными объектами и микроскопом.</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 общую характеристику высших растений; особенности строения и функционирования представителей отдела Моховидные.</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16</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Лаб.работа №3 «Строение кукушкина льна и сфагнума»</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Умение давать общую характеристику групп водорослей.</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пользоваться биологическими словарями и справочниками.</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 xml:space="preserve">Знать: общую характеристику низших растений - водорослей; их строение, жизнедеятельность и отличительные особенности </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17</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3</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Отдел Плауновидные.   Отдел Хвощевидные.</w:t>
            </w:r>
          </w:p>
        </w:tc>
        <w:tc>
          <w:tcPr>
            <w:tcW w:w="1701" w:type="dxa"/>
            <w:vMerge w:val="restart"/>
            <w:tcBorders>
              <w:top w:val="single" w:sz="4" w:space="0" w:color="auto"/>
              <w:left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p w:rsidR="00FB48DF" w:rsidRPr="007677B3" w:rsidRDefault="00FB48DF" w:rsidP="007677B3">
            <w:pPr>
              <w:pStyle w:val="a4"/>
              <w:rPr>
                <w:rFonts w:ascii="Times New Roman" w:hAnsi="Times New Roman" w:cs="Times New Roman"/>
                <w:sz w:val="16"/>
                <w:szCs w:val="16"/>
              </w:rPr>
            </w:pPr>
          </w:p>
          <w:p w:rsidR="00FB48DF" w:rsidRPr="007677B3" w:rsidRDefault="00FB48DF" w:rsidP="007677B3">
            <w:pPr>
              <w:pStyle w:val="a4"/>
              <w:rPr>
                <w:rFonts w:ascii="Times New Roman" w:hAnsi="Times New Roman" w:cs="Times New Roman"/>
                <w:sz w:val="16"/>
                <w:szCs w:val="16"/>
              </w:rPr>
            </w:pPr>
          </w:p>
          <w:p w:rsidR="00FB48DF" w:rsidRPr="007677B3" w:rsidRDefault="00FB48DF" w:rsidP="007677B3">
            <w:pPr>
              <w:pStyle w:val="a4"/>
              <w:rPr>
                <w:rFonts w:ascii="Times New Roman" w:hAnsi="Times New Roman" w:cs="Times New Roman"/>
                <w:sz w:val="16"/>
                <w:szCs w:val="16"/>
              </w:rPr>
            </w:pPr>
          </w:p>
          <w:p w:rsidR="00FB48DF" w:rsidRPr="007677B3" w:rsidRDefault="00FB48DF" w:rsidP="007677B3">
            <w:pPr>
              <w:pStyle w:val="a4"/>
              <w:rPr>
                <w:rFonts w:ascii="Times New Roman" w:hAnsi="Times New Roman" w:cs="Times New Roman"/>
                <w:sz w:val="16"/>
                <w:szCs w:val="16"/>
              </w:rPr>
            </w:pPr>
          </w:p>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 xml:space="preserve">Классифицировать  растения. Главные признаки основных </w:t>
            </w:r>
            <w:r w:rsidRPr="007677B3">
              <w:rPr>
                <w:rFonts w:ascii="Times New Roman" w:hAnsi="Times New Roman" w:cs="Times New Roman"/>
                <w:sz w:val="16"/>
                <w:szCs w:val="16"/>
              </w:rPr>
              <w:lastRenderedPageBreak/>
              <w:t>отделов. Роль растений в природе и жизни человека. Охрана растительного мира. Усложнение растений в процессе эволюции</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lastRenderedPageBreak/>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lastRenderedPageBreak/>
              <w:t xml:space="preserve">Формирование умений работы с учебником, рабочей тетрадью и дидактическими материалами, готовить </w:t>
            </w:r>
            <w:r w:rsidRPr="007677B3">
              <w:rPr>
                <w:rFonts w:ascii="Times New Roman" w:hAnsi="Times New Roman" w:cs="Times New Roman"/>
                <w:sz w:val="16"/>
                <w:szCs w:val="16"/>
              </w:rPr>
              <w:lastRenderedPageBreak/>
              <w:t>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lastRenderedPageBreak/>
              <w:t>Знать: общую характеристику высших растений; особенности строения и функционирования представителей отделов Плауновидные и Хвощевидные</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18</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4</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Отдел Папоротниковидные</w:t>
            </w:r>
          </w:p>
        </w:tc>
        <w:tc>
          <w:tcPr>
            <w:tcW w:w="1701" w:type="dxa"/>
            <w:vMerge/>
            <w:tcBorders>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 общую характеристику высших растений; особенности строения и функционирования представителей отдела Папоротниковидные</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19</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5</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Лаб.работа №4 «Строение папоротника»</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Классифицировать  растения. Главные признаки основных отделов. Роль растений в природе и жизни человека. Охрана растительного мира. Усложнение растений в процессе эволюции</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 общую характеристику высших растений; особенности строения и функционирования представителей отделов Плауновидные и Хвощевидные</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20</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 xml:space="preserve">Отдел Голосеменные растения  </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Объяснять особенности строения, с происхождением голосеменных; их отличие от споровых, использование в народном хозяйстве.</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Знать:значение появления семян для распространения растений; отличительные особенности  и значение хвойных и других голосеменных растений.</w:t>
            </w:r>
          </w:p>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21</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Лабораторная работа № 5 «Строение пыльцы, шишки и семени сосны»</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Объяснять особенности строения, с происхождением голосеменных; их отличие от споровых, использование в народном хозяйстве.</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Знать:значение появления семян для распространения растений; отличительные особенности  и значение хвойных и других голосеменных растений.</w:t>
            </w:r>
          </w:p>
          <w:p w:rsidR="00FB48DF" w:rsidRPr="007677B3" w:rsidRDefault="00FB48DF" w:rsidP="007677B3">
            <w:pPr>
              <w:pStyle w:val="a4"/>
              <w:rPr>
                <w:rFonts w:ascii="Times New Roman" w:hAnsi="Times New Roman" w:cs="Times New Roman"/>
                <w:sz w:val="16"/>
                <w:szCs w:val="16"/>
              </w:rPr>
            </w:pPr>
          </w:p>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22</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Общая характеристика отдела покрытосеменных растений</w:t>
            </w:r>
          </w:p>
        </w:tc>
        <w:tc>
          <w:tcPr>
            <w:tcW w:w="1701" w:type="dxa"/>
            <w:vMerge w:val="restart"/>
            <w:tcBorders>
              <w:top w:val="single" w:sz="4" w:space="0" w:color="auto"/>
              <w:left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p w:rsidR="00FB48DF" w:rsidRPr="007677B3" w:rsidRDefault="00FB48DF" w:rsidP="007677B3">
            <w:pPr>
              <w:pStyle w:val="a4"/>
              <w:rPr>
                <w:rFonts w:ascii="Times New Roman" w:hAnsi="Times New Roman" w:cs="Times New Roman"/>
                <w:sz w:val="16"/>
                <w:szCs w:val="16"/>
              </w:rPr>
            </w:pPr>
          </w:p>
          <w:p w:rsidR="00FB48DF" w:rsidRPr="007677B3" w:rsidRDefault="00FB48DF" w:rsidP="007677B3">
            <w:pPr>
              <w:pStyle w:val="a4"/>
              <w:rPr>
                <w:rFonts w:ascii="Times New Roman" w:hAnsi="Times New Roman" w:cs="Times New Roman"/>
                <w:sz w:val="16"/>
                <w:szCs w:val="16"/>
              </w:rPr>
            </w:pPr>
          </w:p>
          <w:p w:rsidR="00FB48DF" w:rsidRPr="007677B3" w:rsidRDefault="00FB48DF" w:rsidP="007677B3">
            <w:pPr>
              <w:pStyle w:val="a4"/>
              <w:rPr>
                <w:rFonts w:ascii="Times New Roman" w:hAnsi="Times New Roman" w:cs="Times New Roman"/>
                <w:sz w:val="16"/>
                <w:szCs w:val="16"/>
              </w:rPr>
            </w:pPr>
          </w:p>
          <w:p w:rsidR="00FB48DF" w:rsidRPr="007677B3" w:rsidRDefault="00FB48DF" w:rsidP="007677B3">
            <w:pPr>
              <w:pStyle w:val="a4"/>
              <w:rPr>
                <w:rFonts w:ascii="Times New Roman" w:hAnsi="Times New Roman" w:cs="Times New Roman"/>
                <w:sz w:val="16"/>
                <w:szCs w:val="16"/>
              </w:rPr>
            </w:pPr>
          </w:p>
          <w:p w:rsidR="00FB48DF" w:rsidRPr="007677B3" w:rsidRDefault="00FB48DF" w:rsidP="007677B3">
            <w:pPr>
              <w:pStyle w:val="a4"/>
              <w:rPr>
                <w:rFonts w:ascii="Times New Roman" w:hAnsi="Times New Roman" w:cs="Times New Roman"/>
                <w:sz w:val="16"/>
                <w:szCs w:val="16"/>
              </w:rPr>
            </w:pPr>
          </w:p>
          <w:p w:rsidR="00FB48DF" w:rsidRPr="007677B3" w:rsidRDefault="00FB48DF" w:rsidP="007677B3">
            <w:pPr>
              <w:pStyle w:val="a4"/>
              <w:rPr>
                <w:rFonts w:ascii="Times New Roman" w:hAnsi="Times New Roman" w:cs="Times New Roman"/>
                <w:sz w:val="16"/>
                <w:szCs w:val="16"/>
              </w:rPr>
            </w:pPr>
          </w:p>
          <w:p w:rsidR="00FB48DF" w:rsidRPr="007677B3" w:rsidRDefault="00FB48DF" w:rsidP="007677B3">
            <w:pPr>
              <w:pStyle w:val="a4"/>
              <w:rPr>
                <w:rFonts w:ascii="Times New Roman" w:hAnsi="Times New Roman" w:cs="Times New Roman"/>
                <w:sz w:val="16"/>
                <w:szCs w:val="16"/>
              </w:rPr>
            </w:pPr>
          </w:p>
          <w:p w:rsidR="00FB48DF" w:rsidRPr="007677B3" w:rsidRDefault="00FB48DF" w:rsidP="007677B3">
            <w:pPr>
              <w:pStyle w:val="a4"/>
              <w:rPr>
                <w:rFonts w:ascii="Times New Roman" w:hAnsi="Times New Roman" w:cs="Times New Roman"/>
                <w:sz w:val="16"/>
                <w:szCs w:val="16"/>
              </w:rPr>
            </w:pPr>
          </w:p>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Классифицировать растения. Главные признаки основных отделов. Классы и семейства покрытосеменных. Разнообразие видов. Усложнение растений в процессе эволюции. Сорта растений, причины многообразия. Селекция растений. Биологические основы выращивания культурных растений. Роль растений в природе и жизни человека. Охрана растительного  мира</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Знать:значение появления семян для распространения растений; отличительные особенности  и значение покрытосеменных растений</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23</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Особенности размножения  цветковых растений</w:t>
            </w:r>
          </w:p>
        </w:tc>
        <w:tc>
          <w:tcPr>
            <w:tcW w:w="1701" w:type="dxa"/>
            <w:vMerge/>
            <w:tcBorders>
              <w:left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Знать:значение появления семян для распространения растений; отличительные особенности  и значение покрытосеменных растений</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24</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3</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Классы Однодольных и Двудольных растений</w:t>
            </w:r>
          </w:p>
        </w:tc>
        <w:tc>
          <w:tcPr>
            <w:tcW w:w="1701" w:type="dxa"/>
            <w:vMerge/>
            <w:tcBorders>
              <w:left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Знать:значение появления семян для распространения растений; отличительные особенности  и значение покрытосеменных растений</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25</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4</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Лабораторная работа № 6  «Строение шиповника», «Строение пшеницы»</w:t>
            </w:r>
          </w:p>
        </w:tc>
        <w:tc>
          <w:tcPr>
            <w:tcW w:w="1701" w:type="dxa"/>
            <w:vMerge/>
            <w:tcBorders>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 xml:space="preserve">Формирование познавательных интересов и мотивов, направленных на </w:t>
            </w:r>
            <w:r w:rsidRPr="007677B3">
              <w:rPr>
                <w:rFonts w:ascii="Times New Roman" w:hAnsi="Times New Roman" w:cs="Times New Roman"/>
                <w:sz w:val="16"/>
                <w:szCs w:val="16"/>
              </w:rPr>
              <w:lastRenderedPageBreak/>
              <w:t>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lastRenderedPageBreak/>
              <w:t xml:space="preserve">Формирование умений работы с учебником, рабочей тетрадью и </w:t>
            </w:r>
            <w:r w:rsidRPr="007677B3">
              <w:rPr>
                <w:rFonts w:ascii="Times New Roman" w:hAnsi="Times New Roman" w:cs="Times New Roman"/>
                <w:sz w:val="16"/>
                <w:szCs w:val="16"/>
              </w:rPr>
              <w:lastRenderedPageBreak/>
              <w:t>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lastRenderedPageBreak/>
              <w:t>Знать:значение появления семян для распространения растений; отличительные особенности  и значение покрытосеменных растений</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26</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5</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Семейства классов однодольных и двудольных растений.</w:t>
            </w:r>
          </w:p>
        </w:tc>
        <w:tc>
          <w:tcPr>
            <w:tcW w:w="1701" w:type="dxa"/>
            <w:vMerge w:val="restart"/>
            <w:tcBorders>
              <w:top w:val="single" w:sz="4" w:space="0" w:color="auto"/>
              <w:left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Классифицировать растения. Главные признаки основных отделов. Классы и семейства покрытосеменных. Разнообразие видов. Усложнение растений в процессе эволюции. Сорта растений, причины многообразия. Селекция растений. Биологические основы выращивания культурных растений. Роль растений в природе и жизни человека. Охрана растительного  мира</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Знать:значение появления семян для распространения растений; отличительные особенности  и значение покрытосеменных растений</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27</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6</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Распознавание наиболее распространенных растений своей местности</w:t>
            </w:r>
          </w:p>
        </w:tc>
        <w:tc>
          <w:tcPr>
            <w:tcW w:w="1701" w:type="dxa"/>
            <w:vMerge/>
            <w:tcBorders>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Знать:значение появления семян для распространения растений; отличительные особенности  и значение покрытосеменных растений</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28</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7</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Проверочная работа по трем царствам живых организмов: Прокариоты, Грибы, Растения.</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Выполнение соответствующих тестовых заданий</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использовать речевые средства для аргументации своей позиции, точки зрения.</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Знать:основные характеристики всех трех царств  живых организмов: прокариот, грибов и растений</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29</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Общая характеристика царства Животных.</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Объяснять структуру зоологической науки, основные этапы её развития, систематические категории; использовать знания по биологии в повседневной жизни; классифицировать животные объекты по систематическим группам.</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 признаки организма как целостной системы, основные свойства живых организмов; сходство и различия между растительным и животным организмами.</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30</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 xml:space="preserve">Подцарство Одноклеточные животные  </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Называть общие признаки одноклеточных животных; обосновывать взаимосвязи строения и жизнедеятельности одноклеточных животных и среды обитания.</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Знать:основные признаки животных и их отличие от растений; многообразие  животных; специфику подцарства Одноклеточных.</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31</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Лаб.работа №7</w:t>
            </w:r>
          </w:p>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 xml:space="preserve">«Строение инфузории туфельки»  </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Называть общие признаки одноклеточных животных; обосновывать взаимосвязи строения и жизнедеятельности одноклеточных животных и среды обитания.</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микроскопом и приготовление временных микропрепаратов,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Знать:основные признаки животных и их отличие от растений; многообразие  животных; специфику подцарства Одноклеточных.</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32</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Общая характеристика подцарства Многоклеточных животных</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Характеризовать многоклеточных животных, типы симметрии, клетки и ткани животных.</w:t>
            </w:r>
          </w:p>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 xml:space="preserve">Основные типы животных. Роль животных в природе </w:t>
            </w:r>
            <w:r w:rsidRPr="007677B3">
              <w:rPr>
                <w:rFonts w:ascii="Times New Roman" w:hAnsi="Times New Roman" w:cs="Times New Roman"/>
                <w:sz w:val="16"/>
                <w:szCs w:val="16"/>
              </w:rPr>
              <w:lastRenderedPageBreak/>
              <w:t>и жизни человека. Охрана животного мира.</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lastRenderedPageBreak/>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lastRenderedPageBreak/>
              <w:t xml:space="preserve">Формирование умений работы с учебником, рабочей тетрадью и дидактическими материалами, готовить </w:t>
            </w:r>
            <w:r w:rsidRPr="007677B3">
              <w:rPr>
                <w:rFonts w:ascii="Times New Roman" w:hAnsi="Times New Roman" w:cs="Times New Roman"/>
                <w:sz w:val="16"/>
                <w:szCs w:val="16"/>
              </w:rPr>
              <w:lastRenderedPageBreak/>
              <w:t>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lastRenderedPageBreak/>
              <w:t>Знать:процесс возможного происхождения многоклеточных от колониальных жгутиковых; широкое разнообразие типов и классов многоклеточных животных</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33-34</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1-2</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Общая характеристика типа кишечнополостных.</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Характеризовать особенности строения и процессов жизнедеятельности кишечнополостных как низших многоклеточных; выявлять черты сходства кишечнополостных  с одноклеточными животными, их основные отличия.</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Знать:особенности строения и жизнедеятельности кишечнополостных; их разнообразие; понятие «рефлекс»; процесс образования коралловых рифов.</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35</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3</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Лаб.работа №8</w:t>
            </w:r>
          </w:p>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«Строение пресноводной гидры»</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Характеризовать особенности строения и процессов жизнедеятельности кишечнополостных как низших многоклеточных; выявлять черты сходства кишечнополостных  с одноклеточными животными, их основные отличия.</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Знать:особенности строения и жизнедеятельности кишечнополостных; их разнообразие; понятие «рефлекс»; процесс образования коралловых рифов.</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36-37</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1-2</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Общая характеристика типа Плоские черви.</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характеризовать особенности  строения и процессов  жизнедеятельности свободноживущих форм  и паразитических  плоских червей; выявлять черты сходства и различия в строении плоских червей и кишечнополостных.</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Знать:особенности строения плоских червей, приспособления к паразитизму и к свободному образу жизни</w:t>
            </w:r>
          </w:p>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38</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Отличительные особенности строения и жизнедеятельности круглых червей.</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Называть основные признаки круглых червей; характеризовать особенности строения и процессов жизнедеятельности круглых червей; выявлять особенности строения и процессов жизнедеятельности круглых червей</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Знать:особенности строения круглых червей в связи с образом их жизни; аскариду, как кишечного паразита человека; меры профилактики паразитических заболеваний.</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39-40</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1-2</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Строение, образ жизни  и значение кольчатых червей</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Обосновывать значение кольчатых червей в природе, жизни и хозяйственной деятельности человека; выявлять черты организации кольчатых червей</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Знать:внутреннюю организацию кольчатых червей; отметить появление  наружных паразитов (пиявок); важную роль дождевых червей в процессах почвообразования</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41</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3</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Лаб. работа № 9 «Внешнее строение дождевого червя»</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Обосновывать значение кольчатых червей в природе, жизни и хозяйственной деятельности человека; выявлять черты организации кольчатых червей</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использовать речевые средства для аргументации своей позиции, точки зрения.</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Знать:внутреннюю организацию кольчатых червей; важную роль дождевых червей в процессах почвообразования</w:t>
            </w:r>
          </w:p>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42</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Тип Моллюски. Строение, разнообразие и значение моллюсков.</w:t>
            </w:r>
          </w:p>
          <w:p w:rsidR="00FB48DF" w:rsidRPr="007677B3" w:rsidRDefault="00FB48DF" w:rsidP="007677B3">
            <w:pPr>
              <w:pStyle w:val="a4"/>
              <w:rPr>
                <w:rFonts w:ascii="Times New Roman" w:hAnsi="Times New Roman" w:cs="Times New Roman"/>
                <w:sz w:val="16"/>
                <w:szCs w:val="16"/>
              </w:rPr>
            </w:pPr>
          </w:p>
        </w:tc>
        <w:tc>
          <w:tcPr>
            <w:tcW w:w="1701" w:type="dxa"/>
            <w:vMerge w:val="restart"/>
            <w:tcBorders>
              <w:top w:val="single" w:sz="4" w:space="0" w:color="auto"/>
              <w:left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lastRenderedPageBreak/>
              <w:t>Называть отличительные</w:t>
            </w:r>
          </w:p>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 xml:space="preserve"> признаки классов типа Моллюски;</w:t>
            </w:r>
          </w:p>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lastRenderedPageBreak/>
              <w:t>приводить примеры наиболее распространенных видов моллюсков; характеризовать</w:t>
            </w:r>
          </w:p>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особенности строения и процессов жизнедеятельности моллюсков в</w:t>
            </w:r>
          </w:p>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связи со  средой их обитания</w:t>
            </w:r>
          </w:p>
        </w:tc>
        <w:tc>
          <w:tcPr>
            <w:tcW w:w="1559" w:type="dxa"/>
            <w:vMerge w:val="restart"/>
            <w:tcBorders>
              <w:top w:val="single" w:sz="4" w:space="0" w:color="auto"/>
              <w:left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lastRenderedPageBreak/>
              <w:t xml:space="preserve">Формирование познавательных интересов и мотивов, </w:t>
            </w:r>
            <w:r w:rsidRPr="007677B3">
              <w:rPr>
                <w:rFonts w:ascii="Times New Roman" w:hAnsi="Times New Roman" w:cs="Times New Roman"/>
                <w:sz w:val="16"/>
                <w:szCs w:val="16"/>
              </w:rPr>
              <w:lastRenderedPageBreak/>
              <w:t>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vMerge w:val="restart"/>
            <w:tcBorders>
              <w:top w:val="single" w:sz="4" w:space="0" w:color="auto"/>
              <w:left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lastRenderedPageBreak/>
              <w:t xml:space="preserve">Формирование умений работы с учебником, рабочей </w:t>
            </w:r>
            <w:r w:rsidRPr="007677B3">
              <w:rPr>
                <w:rFonts w:ascii="Times New Roman" w:hAnsi="Times New Roman" w:cs="Times New Roman"/>
                <w:sz w:val="16"/>
                <w:szCs w:val="16"/>
              </w:rPr>
              <w:lastRenderedPageBreak/>
              <w:t>тетрадью и дидактическими материалами, готовить сообщения и рефераты.</w:t>
            </w:r>
          </w:p>
        </w:tc>
        <w:tc>
          <w:tcPr>
            <w:tcW w:w="4507" w:type="dxa"/>
            <w:vMerge w:val="restart"/>
            <w:tcBorders>
              <w:top w:val="single" w:sz="4" w:space="0" w:color="auto"/>
              <w:left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lastRenderedPageBreak/>
              <w:t>Знать:отличительные  признаки классов типа Моллюски; особенности строения и процессы жизнедеятельности моллюсков в связи со средой их обитания; общие черты представителей типа</w:t>
            </w:r>
          </w:p>
          <w:p w:rsidR="00FB48DF" w:rsidRPr="007677B3" w:rsidRDefault="00FB48DF" w:rsidP="007677B3">
            <w:pPr>
              <w:pStyle w:val="a4"/>
              <w:rPr>
                <w:rFonts w:ascii="Times New Roman" w:hAnsi="Times New Roman" w:cs="Times New Roman"/>
                <w:sz w:val="16"/>
                <w:szCs w:val="16"/>
              </w:rPr>
            </w:pPr>
          </w:p>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43</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Лабораторная работа № 10 «Внешнее строение моллюсков»</w:t>
            </w:r>
          </w:p>
        </w:tc>
        <w:tc>
          <w:tcPr>
            <w:tcW w:w="1701" w:type="dxa"/>
            <w:vMerge/>
            <w:tcBorders>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559" w:type="dxa"/>
            <w:vMerge/>
            <w:tcBorders>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418" w:type="dxa"/>
            <w:vMerge/>
            <w:tcBorders>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4507" w:type="dxa"/>
            <w:vMerge/>
            <w:tcBorders>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44</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Тип Членистоногие. Класс Ракообразные.</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Давать общую характеристику членистоногих, отмечать их видовое разнообразие и обилие; проводить сравнение.</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Знать:общую характеристику членистоногих; их видовое разнообразие и обилие; класс ракообразных, их строение и образ жизни.</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45</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Лабораторная работа № 11 «Внешнее строение речного рака»</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Давать общую характеристику членистоногих, отмечать их видовое разнообразие и обилие; проводить сравнение.</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Знать:общую характеристику членистоногих; их видовое разнообразие и обилие; класс ракообразных, их строение и образ жизни.</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46</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3</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Класс Паукообразные.</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Характеризовать особенности строения и образа жизни паукообразных; проводить сравнение.</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Знать:особенности строения и образа жизни паукообразных; их многообразие и значение в природе и жизни человека.</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47-48</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4-5</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Класс Насекомые</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Характеризовать особенности строения и процессы жизнедеятельности насекомых в связи с их образом жизни и средой обитания; проводить сравнение, наблюдения и выводы.</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Знать:особенности строения и процессы жизнедеятельности насекомых в связи с их образом жизни и средой обитания</w:t>
            </w:r>
          </w:p>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49</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6</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Лабораторная работа № 12 «Внешнее строение насекомого»</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Характеризовать особенности строения и процессы жизнедеятельности насекомых в связи с их образом жизни и средой обитания; проводить сравнение, наблюдения и выводы.</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Знать:особенности строения и процессы жизнедеятельности насекомых в связи с их образом жизни и средой обитания</w:t>
            </w:r>
          </w:p>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50</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7</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Общественные  насекомые.</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Применять знания о строении и жизнедеятельности насекомых для обоснования  приемов их охраны, борьбы с возбудителями заболеваний и вредителями сельскохозяйственных растений.</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использовать речевые средства для аргументации своей позиции, точки зрения.</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Знать:биологические особенности  общественных насекомых; способы борьбы с насекомыми – вредителями сельского хозяйства.</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51</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 xml:space="preserve">Тип Иглокожие. Общая </w:t>
            </w:r>
            <w:r w:rsidRPr="007677B3">
              <w:rPr>
                <w:rFonts w:ascii="Times New Roman" w:hAnsi="Times New Roman" w:cs="Times New Roman"/>
                <w:sz w:val="16"/>
                <w:szCs w:val="16"/>
              </w:rPr>
              <w:lastRenderedPageBreak/>
              <w:t>характеристика иглокожих.</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lastRenderedPageBreak/>
              <w:t xml:space="preserve">Характеризовать представителей типа. </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 xml:space="preserve">Формирование познавательных интересов и </w:t>
            </w:r>
            <w:r w:rsidRPr="007677B3">
              <w:rPr>
                <w:rFonts w:ascii="Times New Roman" w:hAnsi="Times New Roman" w:cs="Times New Roman"/>
                <w:sz w:val="16"/>
                <w:szCs w:val="16"/>
              </w:rPr>
              <w:lastRenderedPageBreak/>
              <w:t>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lastRenderedPageBreak/>
              <w:t xml:space="preserve">Формирование умений работы с учебником, </w:t>
            </w:r>
            <w:r w:rsidRPr="007677B3">
              <w:rPr>
                <w:rFonts w:ascii="Times New Roman" w:hAnsi="Times New Roman" w:cs="Times New Roman"/>
                <w:sz w:val="16"/>
                <w:szCs w:val="16"/>
              </w:rPr>
              <w:lastRenderedPageBreak/>
              <w:t>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lastRenderedPageBreak/>
              <w:t>Знать:особенности организации иглокожих.</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52</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Общая характеристика типа Хордовые. Подтип Бесчерепные.</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Обосновывать черты усложнения организации хордовых в сравнении с беспозвоночными животными; делать выводы о родстве низших хордовых (на примере ланцетника) с позвоночными животными.</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Знать:особенности строения хордовых и принципы выделения подтипов (Бесчерепные и Позвоночные)</w:t>
            </w:r>
          </w:p>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53</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Надкласс Рыбы. Общая характеристика рыб, их внешнее и внутреннее строение.</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Характеризовать внешний вид и системы органов рыб</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 общее строение рыб, их связь с водной средой.</w:t>
            </w:r>
          </w:p>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54</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Класс Хрящевые рыбы. Класс Костные рыбы.</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Проводить сравнение и делать выводы.</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Знать:систематическое положение, особенности строения и образ жизни хрящевых и костных рыб.</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55</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Общая характеристика класса Земноводные.</w:t>
            </w:r>
          </w:p>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Лаб.работа №13 «Внешнее и внутренне строение лягушки»</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Отмечать особенности амфибий, связанные с выходом на сушу; проводить сравнение и делать выводы.</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p w:rsidR="00FB48DF" w:rsidRPr="007677B3" w:rsidRDefault="00FB48DF" w:rsidP="007677B3">
            <w:pPr>
              <w:pStyle w:val="a4"/>
              <w:rPr>
                <w:rFonts w:ascii="Times New Roman" w:hAnsi="Times New Roman" w:cs="Times New Roman"/>
                <w:sz w:val="16"/>
                <w:szCs w:val="16"/>
              </w:rPr>
            </w:pPr>
          </w:p>
        </w:tc>
        <w:tc>
          <w:tcPr>
            <w:tcW w:w="4507" w:type="dxa"/>
            <w:vMerge w:val="restart"/>
            <w:tcBorders>
              <w:top w:val="single" w:sz="4" w:space="0" w:color="auto"/>
              <w:left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Знать:систематику, строение и значение амфибий.  Происхождение, особенности строения и образ жизни разных отрядов амфибий их практическое значение; полезное значение лягушек и жаб, необходимость их охраны.</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56</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Происхождение, разнообразие, образ жизни и практическое значение  разных групп амфибий.</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Отмечать особенности амфибий, связанные с выходом на сушу; проводить сравнение и делать выводы.</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vMerge/>
            <w:tcBorders>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57</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Общая характеристика класса Пресмыкающиеся.</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Характеризовать особенности строения и образ жизни рептилий, позволившие им завоевать сушу Земли.</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Знать:происхождение рептилий; вымершие и современные группы; особенности строения и образ жизни, позволившие им завоевать сушу Земли</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58</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Разнообразие рептилий.</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 xml:space="preserve">Характеризовать современную систематику рептилий, освещать  их практическое  значение; особо отметить необходимость </w:t>
            </w:r>
            <w:r w:rsidRPr="007677B3">
              <w:rPr>
                <w:rFonts w:ascii="Times New Roman" w:hAnsi="Times New Roman" w:cs="Times New Roman"/>
                <w:sz w:val="16"/>
                <w:szCs w:val="16"/>
              </w:rPr>
              <w:lastRenderedPageBreak/>
              <w:t>осторожного отношения к змеям; многообразие живых организмов.</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lastRenderedPageBreak/>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lastRenderedPageBreak/>
              <w:t xml:space="preserve">Формирование умений работы с учебником, рабочей тетрадью и дидактическими материалами, готовить </w:t>
            </w:r>
            <w:r w:rsidRPr="007677B3">
              <w:rPr>
                <w:rFonts w:ascii="Times New Roman" w:hAnsi="Times New Roman" w:cs="Times New Roman"/>
                <w:sz w:val="16"/>
                <w:szCs w:val="16"/>
              </w:rPr>
              <w:lastRenderedPageBreak/>
              <w:t>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lastRenderedPageBreak/>
              <w:t>Знать:современную систематику рептилий; особенности строения и образ жизни отдельных групп, их практическое значение.</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59</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Общая характеристика класса Птицы.</w:t>
            </w:r>
          </w:p>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Лаб.работа №14 «Внешнее строение птиц»</w:t>
            </w:r>
          </w:p>
        </w:tc>
        <w:tc>
          <w:tcPr>
            <w:tcW w:w="1701" w:type="dxa"/>
            <w:vMerge w:val="restart"/>
            <w:tcBorders>
              <w:top w:val="single" w:sz="4" w:space="0" w:color="auto"/>
              <w:left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 xml:space="preserve">Называть приспособленность птиц к жизни в разнообразных условиях среды; характеризовать общие черты класса Птицы; особенности строения и процессов жизнедеятельности, обмена веществ птиц в связи с полетом; выявлять черты сходства и различия у птиц и пресмыкающихся.  </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Знать:характерные черты птиц, как высших позвоночных животных: теплокровность (гомотермия), способность к полету, совершенное развитие органов чувств и нервной  системы</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60</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Размножение и развитие птиц.</w:t>
            </w:r>
          </w:p>
        </w:tc>
        <w:tc>
          <w:tcPr>
            <w:tcW w:w="1701" w:type="dxa"/>
            <w:vMerge/>
            <w:tcBorders>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Знать:многообразие форм гнездования птиц; строение яйца и условия развития эмбриона; впервые возникшую у животных связь поколений и значение обучения в повышении выживаемости молодняка.</w:t>
            </w:r>
          </w:p>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61</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3</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Экологические группы птиц.</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Объяснять  условия существования и приспособления  птиц к разным средам обитания.</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Знать:условия существования и приспособления (адаптацию) птиц к жизни в степных, прибрежных и болотных местах обитания.</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62</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4</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Разнообразие птиц.</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Характеризовать современную систематику птиц, особенности строения и  образ жизни избранных отрядов, их роль в природе  и хозяйственное значение.</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Знать:современную систематику птиц, особенности строения и  образ жизни избранных отрядов, их роль в природе  и хозяйственное значение.</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63</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Общая характеристика класса Млекопитающие.</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Характеризовать общие черты класса Млекопитающие; особенности строения, жизнедеятельности, обмена веществ, поведения млекопитающих как одного из наиболее высокоорганизованных классов позвоночных животных.</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Знать:основные особенности млекопитающих, свидетельствующие о прогрессивном характере их организации (гомотермия, рождение живых детенышей и их выкармливание материнским молоком, совершенное развитие нервной системы).</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64-65</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2-3</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Внутренне строение млекопитающих</w:t>
            </w:r>
          </w:p>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Лаб.работа№15</w:t>
            </w:r>
          </w:p>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«Внутреннее строение млекопитающего»</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Характеризовать прогрессивные черты систем органов млекопитающих, обеспечивающих обмен веществ</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p w:rsidR="00FB48DF" w:rsidRPr="007677B3" w:rsidRDefault="00FB48DF" w:rsidP="007677B3">
            <w:pPr>
              <w:pStyle w:val="a4"/>
              <w:rPr>
                <w:rFonts w:ascii="Times New Roman" w:hAnsi="Times New Roman" w:cs="Times New Roman"/>
                <w:sz w:val="16"/>
                <w:szCs w:val="16"/>
              </w:rPr>
            </w:pP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Знать:прогрессивные черты систем органов млекопитающих, обеспечивающих обмен веществ</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66</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4</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Разнообразие млекопитающих</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Характеризовать систематику млекопитающих, их многообразие, различия образа жизни и строения, роль в природе и хозяйственное значение</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 xml:space="preserve">Формирование умений работы с учебником, рабочей тетрадью и дидактическими материалами, готовить </w:t>
            </w:r>
            <w:r w:rsidRPr="007677B3">
              <w:rPr>
                <w:rFonts w:ascii="Times New Roman" w:hAnsi="Times New Roman" w:cs="Times New Roman"/>
                <w:sz w:val="16"/>
                <w:szCs w:val="16"/>
              </w:rPr>
              <w:lastRenderedPageBreak/>
              <w:t>сообщения и рефераты.</w:t>
            </w:r>
          </w:p>
          <w:p w:rsidR="00FB48DF" w:rsidRPr="007677B3" w:rsidRDefault="00FB48DF" w:rsidP="007677B3">
            <w:pPr>
              <w:pStyle w:val="a4"/>
              <w:rPr>
                <w:rFonts w:ascii="Times New Roman" w:hAnsi="Times New Roman" w:cs="Times New Roman"/>
                <w:sz w:val="16"/>
                <w:szCs w:val="16"/>
              </w:rPr>
            </w:pP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lastRenderedPageBreak/>
              <w:t>Знать: систематику млекопитающих, их многообразие, различия образа жизни и строения, роль в природе и хозяйственное значение</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rPr>
          <w:trHeight w:val="2055"/>
        </w:trPr>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67</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 xml:space="preserve">Общая характеристика царства Вирусы.  </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 xml:space="preserve">Характеризовать историю открытия и изучения вирусов, сведения о их строении и жизнедеятельности, медицинское значение </w:t>
            </w: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познавательных интересов и мотивов, направленных на изучение  основных свойств живых организмов.</w:t>
            </w:r>
          </w:p>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Формирование умений работы с учебником, рабочей тетрадью и дидактическими материалами, готовить сообщения и рефераты.</w:t>
            </w: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u w:val="single"/>
              </w:rPr>
              <w:t xml:space="preserve">Знать: </w:t>
            </w:r>
            <w:r w:rsidRPr="007677B3">
              <w:rPr>
                <w:rFonts w:ascii="Times New Roman" w:hAnsi="Times New Roman" w:cs="Times New Roman"/>
                <w:sz w:val="16"/>
                <w:szCs w:val="16"/>
              </w:rPr>
              <w:t>историю открытия и изучения вирусов, сведения о их строении и жизнедеятельности, медицинское значение.</w:t>
            </w: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r w:rsidR="00FB48DF" w:rsidRPr="007677B3" w:rsidTr="007677B3">
        <w:trPr>
          <w:trHeight w:val="480"/>
        </w:trPr>
        <w:tc>
          <w:tcPr>
            <w:tcW w:w="56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68</w:t>
            </w:r>
          </w:p>
        </w:tc>
        <w:tc>
          <w:tcPr>
            <w:tcW w:w="56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r w:rsidRPr="007677B3">
              <w:rPr>
                <w:rFonts w:ascii="Times New Roman" w:hAnsi="Times New Roman" w:cs="Times New Roman"/>
                <w:sz w:val="16"/>
                <w:szCs w:val="16"/>
              </w:rPr>
              <w:t>Заключительный урок</w:t>
            </w:r>
          </w:p>
        </w:tc>
        <w:tc>
          <w:tcPr>
            <w:tcW w:w="1701"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559"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p w:rsidR="00FB48DF" w:rsidRPr="007677B3" w:rsidRDefault="00FB48DF" w:rsidP="007677B3">
            <w:pPr>
              <w:pStyle w:val="a4"/>
              <w:rPr>
                <w:rFonts w:ascii="Times New Roman" w:hAnsi="Times New Roman" w:cs="Times New Roman"/>
                <w:sz w:val="16"/>
                <w:szCs w:val="16"/>
              </w:rPr>
            </w:pPr>
          </w:p>
        </w:tc>
        <w:tc>
          <w:tcPr>
            <w:tcW w:w="4507"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u w:val="single"/>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B48DF" w:rsidRPr="007677B3" w:rsidRDefault="00FB48DF" w:rsidP="007677B3">
            <w:pPr>
              <w:pStyle w:val="a4"/>
              <w:rPr>
                <w:rFonts w:ascii="Times New Roman" w:hAnsi="Times New Roman" w:cs="Times New Roman"/>
                <w:sz w:val="16"/>
                <w:szCs w:val="16"/>
              </w:rPr>
            </w:pPr>
          </w:p>
        </w:tc>
      </w:tr>
    </w:tbl>
    <w:p w:rsidR="00AF562D" w:rsidRPr="007677B3" w:rsidRDefault="00AF562D" w:rsidP="007677B3">
      <w:pPr>
        <w:pStyle w:val="a4"/>
        <w:rPr>
          <w:rFonts w:ascii="Times New Roman" w:eastAsia="MS Mincho" w:hAnsi="Times New Roman" w:cs="Times New Roman"/>
          <w:sz w:val="16"/>
          <w:szCs w:val="16"/>
          <w:lang w:eastAsia="ja-JP"/>
        </w:rPr>
      </w:pPr>
    </w:p>
    <w:p w:rsidR="00AF562D" w:rsidRPr="00AF562D" w:rsidRDefault="00AF562D" w:rsidP="00AF562D">
      <w:pPr>
        <w:spacing w:after="0" w:line="240" w:lineRule="auto"/>
        <w:rPr>
          <w:rFonts w:ascii="Times New Roman" w:eastAsia="MS Mincho" w:hAnsi="Times New Roman" w:cs="Times New Roman"/>
          <w:sz w:val="24"/>
          <w:szCs w:val="24"/>
          <w:lang w:eastAsia="ja-JP"/>
        </w:rPr>
      </w:pPr>
    </w:p>
    <w:p w:rsidR="00FB48DF" w:rsidRPr="00DF079A" w:rsidRDefault="00FB48DF" w:rsidP="00FB48DF">
      <w:pPr>
        <w:spacing w:after="0" w:line="240" w:lineRule="auto"/>
        <w:jc w:val="center"/>
        <w:rPr>
          <w:b/>
        </w:rPr>
      </w:pPr>
      <w:r w:rsidRPr="00DF079A">
        <w:rPr>
          <w:b/>
        </w:rPr>
        <w:t>Календарно-тематическое планирование 8кл. на 2018-2019 учебный год</w:t>
      </w: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8"/>
        <w:gridCol w:w="1399"/>
        <w:gridCol w:w="1839"/>
        <w:gridCol w:w="1776"/>
        <w:gridCol w:w="62"/>
        <w:gridCol w:w="2034"/>
        <w:gridCol w:w="4025"/>
        <w:gridCol w:w="955"/>
        <w:gridCol w:w="960"/>
        <w:gridCol w:w="20"/>
        <w:gridCol w:w="40"/>
        <w:gridCol w:w="20"/>
        <w:gridCol w:w="20"/>
        <w:gridCol w:w="10"/>
        <w:gridCol w:w="10"/>
        <w:gridCol w:w="40"/>
        <w:gridCol w:w="65"/>
        <w:gridCol w:w="15"/>
        <w:gridCol w:w="20"/>
        <w:gridCol w:w="8"/>
        <w:gridCol w:w="12"/>
        <w:gridCol w:w="20"/>
        <w:gridCol w:w="1102"/>
      </w:tblGrid>
      <w:tr w:rsidR="00FB48DF" w:rsidRPr="00BB5899" w:rsidTr="007B3708">
        <w:tc>
          <w:tcPr>
            <w:tcW w:w="858" w:type="dxa"/>
            <w:vMerge w:val="restart"/>
            <w:vAlign w:val="center"/>
          </w:tcPr>
          <w:p w:rsidR="00FB48DF" w:rsidRPr="00BB5899" w:rsidRDefault="00FB48DF" w:rsidP="007B3708">
            <w:pPr>
              <w:spacing w:after="0" w:line="240" w:lineRule="auto"/>
              <w:ind w:right="-108"/>
              <w:jc w:val="center"/>
              <w:rPr>
                <w:rFonts w:ascii="Times New Roman" w:hAnsi="Times New Roman"/>
                <w:b/>
                <w:sz w:val="20"/>
                <w:szCs w:val="20"/>
              </w:rPr>
            </w:pPr>
            <w:r w:rsidRPr="00BB5899">
              <w:rPr>
                <w:rFonts w:ascii="Times New Roman" w:hAnsi="Times New Roman"/>
                <w:b/>
                <w:sz w:val="20"/>
                <w:szCs w:val="20"/>
              </w:rPr>
              <w:t>№ п/п</w:t>
            </w:r>
          </w:p>
        </w:tc>
        <w:tc>
          <w:tcPr>
            <w:tcW w:w="1399" w:type="dxa"/>
            <w:vMerge w:val="restart"/>
            <w:vAlign w:val="center"/>
          </w:tcPr>
          <w:p w:rsidR="00FB48DF" w:rsidRPr="00BB5899" w:rsidRDefault="00FB48DF" w:rsidP="007B3708">
            <w:pPr>
              <w:spacing w:after="0" w:line="240" w:lineRule="auto"/>
              <w:jc w:val="center"/>
              <w:rPr>
                <w:rFonts w:ascii="Times New Roman" w:hAnsi="Times New Roman"/>
                <w:b/>
                <w:sz w:val="20"/>
                <w:szCs w:val="20"/>
              </w:rPr>
            </w:pPr>
            <w:r w:rsidRPr="00BB5899">
              <w:rPr>
                <w:rFonts w:ascii="Times New Roman" w:hAnsi="Times New Roman"/>
                <w:b/>
                <w:sz w:val="20"/>
                <w:szCs w:val="20"/>
              </w:rPr>
              <w:t>Тема урока</w:t>
            </w:r>
          </w:p>
        </w:tc>
        <w:tc>
          <w:tcPr>
            <w:tcW w:w="1839" w:type="dxa"/>
            <w:vMerge w:val="restart"/>
            <w:vAlign w:val="center"/>
          </w:tcPr>
          <w:p w:rsidR="00FB48DF" w:rsidRPr="00BB5899" w:rsidRDefault="00FB48DF" w:rsidP="007B3708">
            <w:pPr>
              <w:spacing w:after="0" w:line="240" w:lineRule="auto"/>
              <w:jc w:val="center"/>
              <w:rPr>
                <w:rFonts w:ascii="Times New Roman" w:hAnsi="Times New Roman"/>
                <w:b/>
                <w:sz w:val="20"/>
                <w:szCs w:val="20"/>
              </w:rPr>
            </w:pPr>
            <w:r w:rsidRPr="00BB5899">
              <w:rPr>
                <w:rFonts w:ascii="Times New Roman" w:hAnsi="Times New Roman"/>
                <w:b/>
                <w:sz w:val="20"/>
                <w:szCs w:val="20"/>
              </w:rPr>
              <w:t>Элементы содержания</w:t>
            </w:r>
          </w:p>
        </w:tc>
        <w:tc>
          <w:tcPr>
            <w:tcW w:w="7897" w:type="dxa"/>
            <w:gridSpan w:val="4"/>
            <w:vAlign w:val="center"/>
          </w:tcPr>
          <w:p w:rsidR="00FB48DF" w:rsidRPr="00EF3766" w:rsidRDefault="00FB48DF" w:rsidP="007B3708">
            <w:pPr>
              <w:spacing w:after="0" w:line="240" w:lineRule="auto"/>
              <w:jc w:val="center"/>
              <w:rPr>
                <w:rFonts w:ascii="Times New Roman" w:hAnsi="Times New Roman"/>
                <w:b/>
                <w:sz w:val="20"/>
                <w:szCs w:val="20"/>
              </w:rPr>
            </w:pPr>
            <w:r>
              <w:rPr>
                <w:rFonts w:ascii="Times New Roman" w:hAnsi="Times New Roman"/>
                <w:b/>
                <w:sz w:val="20"/>
                <w:szCs w:val="20"/>
              </w:rPr>
              <w:t>Планируемые результаты</w:t>
            </w:r>
          </w:p>
        </w:tc>
        <w:tc>
          <w:tcPr>
            <w:tcW w:w="2140" w:type="dxa"/>
            <w:gridSpan w:val="10"/>
            <w:tcBorders>
              <w:bottom w:val="single" w:sz="4" w:space="0" w:color="auto"/>
            </w:tcBorders>
            <w:vAlign w:val="center"/>
          </w:tcPr>
          <w:p w:rsidR="00FB48DF" w:rsidRPr="00BB5899" w:rsidRDefault="00FB48DF" w:rsidP="007B3708">
            <w:pPr>
              <w:spacing w:after="0" w:line="240" w:lineRule="auto"/>
              <w:jc w:val="center"/>
              <w:rPr>
                <w:rFonts w:ascii="Times New Roman" w:hAnsi="Times New Roman"/>
                <w:b/>
                <w:sz w:val="20"/>
                <w:szCs w:val="20"/>
              </w:rPr>
            </w:pPr>
            <w:r w:rsidRPr="00BB5899">
              <w:rPr>
                <w:rFonts w:ascii="Times New Roman" w:hAnsi="Times New Roman"/>
                <w:b/>
                <w:sz w:val="20"/>
                <w:szCs w:val="20"/>
              </w:rPr>
              <w:t>Дата</w:t>
            </w:r>
          </w:p>
        </w:tc>
        <w:tc>
          <w:tcPr>
            <w:tcW w:w="1177" w:type="dxa"/>
            <w:gridSpan w:val="6"/>
            <w:tcBorders>
              <w:bottom w:val="single" w:sz="4" w:space="0" w:color="auto"/>
            </w:tcBorders>
            <w:vAlign w:val="center"/>
          </w:tcPr>
          <w:p w:rsidR="00FB48DF" w:rsidRPr="00BB5899" w:rsidRDefault="00FB48DF" w:rsidP="007B3708">
            <w:pPr>
              <w:spacing w:after="0" w:line="240" w:lineRule="auto"/>
              <w:jc w:val="center"/>
              <w:rPr>
                <w:rFonts w:ascii="Times New Roman" w:hAnsi="Times New Roman"/>
                <w:b/>
                <w:sz w:val="20"/>
                <w:szCs w:val="20"/>
              </w:rPr>
            </w:pPr>
            <w:r>
              <w:rPr>
                <w:rFonts w:ascii="Times New Roman" w:hAnsi="Times New Roman"/>
                <w:b/>
                <w:sz w:val="20"/>
                <w:szCs w:val="20"/>
              </w:rPr>
              <w:t>примечание</w:t>
            </w:r>
          </w:p>
        </w:tc>
      </w:tr>
      <w:tr w:rsidR="00FB48DF" w:rsidRPr="00BB5899" w:rsidTr="005C23B4">
        <w:trPr>
          <w:trHeight w:val="460"/>
        </w:trPr>
        <w:tc>
          <w:tcPr>
            <w:tcW w:w="858" w:type="dxa"/>
            <w:vMerge/>
          </w:tcPr>
          <w:p w:rsidR="00FB48DF" w:rsidRPr="00BB5899" w:rsidRDefault="00FB48DF" w:rsidP="007B3708">
            <w:pPr>
              <w:spacing w:after="0" w:line="240" w:lineRule="auto"/>
              <w:ind w:right="-108"/>
              <w:jc w:val="center"/>
              <w:rPr>
                <w:rFonts w:ascii="Times New Roman" w:hAnsi="Times New Roman"/>
                <w:b/>
                <w:sz w:val="20"/>
                <w:szCs w:val="20"/>
              </w:rPr>
            </w:pPr>
          </w:p>
        </w:tc>
        <w:tc>
          <w:tcPr>
            <w:tcW w:w="1399" w:type="dxa"/>
            <w:vMerge/>
            <w:tcBorders>
              <w:bottom w:val="single" w:sz="4" w:space="0" w:color="auto"/>
            </w:tcBorders>
          </w:tcPr>
          <w:p w:rsidR="00FB48DF" w:rsidRPr="00BB5899" w:rsidRDefault="00FB48DF" w:rsidP="007B3708">
            <w:pPr>
              <w:spacing w:after="0" w:line="240" w:lineRule="auto"/>
              <w:jc w:val="center"/>
              <w:rPr>
                <w:rFonts w:ascii="Times New Roman" w:hAnsi="Times New Roman"/>
                <w:b/>
                <w:sz w:val="20"/>
                <w:szCs w:val="20"/>
              </w:rPr>
            </w:pPr>
          </w:p>
        </w:tc>
        <w:tc>
          <w:tcPr>
            <w:tcW w:w="1839" w:type="dxa"/>
            <w:vMerge/>
            <w:tcBorders>
              <w:bottom w:val="single" w:sz="4" w:space="0" w:color="auto"/>
            </w:tcBorders>
          </w:tcPr>
          <w:p w:rsidR="00FB48DF" w:rsidRPr="00BB5899" w:rsidRDefault="00FB48DF" w:rsidP="007B3708">
            <w:pPr>
              <w:spacing w:after="0" w:line="240" w:lineRule="auto"/>
              <w:jc w:val="center"/>
              <w:rPr>
                <w:rFonts w:ascii="Times New Roman" w:hAnsi="Times New Roman"/>
                <w:b/>
                <w:sz w:val="20"/>
                <w:szCs w:val="20"/>
              </w:rPr>
            </w:pPr>
          </w:p>
        </w:tc>
        <w:tc>
          <w:tcPr>
            <w:tcW w:w="1776" w:type="dxa"/>
            <w:tcBorders>
              <w:bottom w:val="single" w:sz="4" w:space="0" w:color="auto"/>
            </w:tcBorders>
            <w:vAlign w:val="center"/>
          </w:tcPr>
          <w:p w:rsidR="00FB48DF" w:rsidRDefault="00FB48DF" w:rsidP="007B3708">
            <w:pPr>
              <w:pStyle w:val="tablshapka"/>
              <w:spacing w:line="240" w:lineRule="auto"/>
              <w:rPr>
                <w:rStyle w:val="Bold"/>
                <w:rFonts w:ascii="Times New Roman" w:hAnsi="Times New Roman"/>
                <w:b/>
                <w:sz w:val="20"/>
                <w:szCs w:val="20"/>
              </w:rPr>
            </w:pPr>
            <w:r w:rsidRPr="00B75C58">
              <w:rPr>
                <w:rStyle w:val="Bold"/>
                <w:rFonts w:ascii="Times New Roman" w:hAnsi="Times New Roman"/>
                <w:sz w:val="20"/>
                <w:szCs w:val="20"/>
              </w:rPr>
              <w:t>Предметные</w:t>
            </w:r>
          </w:p>
          <w:p w:rsidR="00FB48DF" w:rsidRPr="00B75C58" w:rsidRDefault="00FB48DF" w:rsidP="007B3708">
            <w:pPr>
              <w:pStyle w:val="tablshapka"/>
              <w:spacing w:line="240" w:lineRule="auto"/>
              <w:rPr>
                <w:rFonts w:ascii="Times New Roman" w:hAnsi="Times New Roman" w:cs="Times New Roman"/>
                <w:sz w:val="20"/>
                <w:szCs w:val="20"/>
              </w:rPr>
            </w:pPr>
          </w:p>
        </w:tc>
        <w:tc>
          <w:tcPr>
            <w:tcW w:w="2096" w:type="dxa"/>
            <w:gridSpan w:val="2"/>
            <w:tcBorders>
              <w:bottom w:val="single" w:sz="4" w:space="0" w:color="auto"/>
            </w:tcBorders>
            <w:vAlign w:val="center"/>
          </w:tcPr>
          <w:p w:rsidR="00FB48DF" w:rsidRPr="00EF3766" w:rsidRDefault="00FB48DF" w:rsidP="007B3708">
            <w:pPr>
              <w:pStyle w:val="tablshapka"/>
              <w:spacing w:line="240" w:lineRule="auto"/>
              <w:rPr>
                <w:rFonts w:ascii="Times New Roman" w:hAnsi="Times New Roman" w:cs="Times New Roman"/>
                <w:sz w:val="20"/>
                <w:szCs w:val="20"/>
              </w:rPr>
            </w:pPr>
            <w:r w:rsidRPr="00EF3766">
              <w:rPr>
                <w:rStyle w:val="None"/>
                <w:rFonts w:ascii="Times New Roman" w:hAnsi="Times New Roman"/>
                <w:sz w:val="20"/>
                <w:szCs w:val="20"/>
              </w:rPr>
              <w:t>Метапредметные</w:t>
            </w:r>
          </w:p>
        </w:tc>
        <w:tc>
          <w:tcPr>
            <w:tcW w:w="4025" w:type="dxa"/>
            <w:tcBorders>
              <w:bottom w:val="single" w:sz="4" w:space="0" w:color="auto"/>
            </w:tcBorders>
            <w:vAlign w:val="center"/>
          </w:tcPr>
          <w:p w:rsidR="00FB48DF" w:rsidRPr="00EF3766" w:rsidRDefault="00FB48DF" w:rsidP="007B3708">
            <w:pPr>
              <w:pStyle w:val="tablshapka"/>
              <w:spacing w:line="240" w:lineRule="auto"/>
              <w:rPr>
                <w:rFonts w:ascii="Times New Roman" w:hAnsi="Times New Roman" w:cs="Times New Roman"/>
                <w:sz w:val="20"/>
                <w:szCs w:val="20"/>
              </w:rPr>
            </w:pPr>
            <w:r w:rsidRPr="00EF3766">
              <w:rPr>
                <w:rStyle w:val="Bold"/>
                <w:rFonts w:ascii="Times New Roman" w:hAnsi="Times New Roman"/>
                <w:sz w:val="20"/>
                <w:szCs w:val="20"/>
              </w:rPr>
              <w:t>Личностные</w:t>
            </w:r>
          </w:p>
        </w:tc>
        <w:tc>
          <w:tcPr>
            <w:tcW w:w="955" w:type="dxa"/>
            <w:tcBorders>
              <w:bottom w:val="single" w:sz="4" w:space="0" w:color="auto"/>
            </w:tcBorders>
          </w:tcPr>
          <w:p w:rsidR="00FB48DF" w:rsidRPr="00BB5899" w:rsidRDefault="00FB48DF" w:rsidP="007B3708">
            <w:pPr>
              <w:spacing w:after="0" w:line="240" w:lineRule="auto"/>
              <w:jc w:val="center"/>
              <w:rPr>
                <w:rFonts w:ascii="Times New Roman" w:hAnsi="Times New Roman"/>
                <w:b/>
                <w:sz w:val="20"/>
                <w:szCs w:val="20"/>
              </w:rPr>
            </w:pPr>
            <w:r>
              <w:rPr>
                <w:rFonts w:ascii="Times New Roman" w:hAnsi="Times New Roman"/>
                <w:b/>
                <w:sz w:val="20"/>
                <w:szCs w:val="20"/>
              </w:rPr>
              <w:t xml:space="preserve">Планируемая </w:t>
            </w:r>
          </w:p>
        </w:tc>
        <w:tc>
          <w:tcPr>
            <w:tcW w:w="1185" w:type="dxa"/>
            <w:gridSpan w:val="9"/>
            <w:tcBorders>
              <w:bottom w:val="single" w:sz="4" w:space="0" w:color="auto"/>
            </w:tcBorders>
          </w:tcPr>
          <w:p w:rsidR="00FB48DF" w:rsidRPr="00BB5899" w:rsidRDefault="00FB48DF" w:rsidP="007B3708">
            <w:pPr>
              <w:spacing w:after="0" w:line="240" w:lineRule="auto"/>
              <w:jc w:val="center"/>
              <w:rPr>
                <w:rFonts w:ascii="Times New Roman" w:hAnsi="Times New Roman"/>
                <w:b/>
                <w:sz w:val="20"/>
                <w:szCs w:val="20"/>
              </w:rPr>
            </w:pPr>
            <w:r>
              <w:rPr>
                <w:rFonts w:ascii="Times New Roman" w:hAnsi="Times New Roman"/>
                <w:b/>
                <w:sz w:val="20"/>
                <w:szCs w:val="20"/>
              </w:rPr>
              <w:t xml:space="preserve">Фактическая </w:t>
            </w:r>
          </w:p>
        </w:tc>
        <w:tc>
          <w:tcPr>
            <w:tcW w:w="1177" w:type="dxa"/>
            <w:gridSpan w:val="6"/>
            <w:tcBorders>
              <w:bottom w:val="single" w:sz="4" w:space="0" w:color="auto"/>
            </w:tcBorders>
          </w:tcPr>
          <w:p w:rsidR="00FB48DF" w:rsidRPr="00BB5899" w:rsidRDefault="00FB48DF" w:rsidP="007B3708">
            <w:pPr>
              <w:spacing w:after="0" w:line="240" w:lineRule="auto"/>
              <w:jc w:val="center"/>
              <w:rPr>
                <w:rFonts w:ascii="Times New Roman" w:hAnsi="Times New Roman"/>
                <w:b/>
                <w:sz w:val="20"/>
                <w:szCs w:val="20"/>
              </w:rPr>
            </w:pPr>
          </w:p>
        </w:tc>
      </w:tr>
      <w:tr w:rsidR="00FB48DF" w:rsidRPr="00BB5899" w:rsidTr="007B3708">
        <w:trPr>
          <w:trHeight w:val="240"/>
        </w:trPr>
        <w:tc>
          <w:tcPr>
            <w:tcW w:w="858" w:type="dxa"/>
            <w:vMerge/>
            <w:tcBorders>
              <w:bottom w:val="single" w:sz="4" w:space="0" w:color="auto"/>
            </w:tcBorders>
          </w:tcPr>
          <w:p w:rsidR="00FB48DF" w:rsidRPr="00BB5899" w:rsidRDefault="00FB48DF" w:rsidP="007B3708">
            <w:pPr>
              <w:spacing w:after="0" w:line="240" w:lineRule="auto"/>
              <w:ind w:right="-108"/>
              <w:jc w:val="center"/>
              <w:rPr>
                <w:rFonts w:ascii="Times New Roman" w:hAnsi="Times New Roman"/>
                <w:b/>
                <w:sz w:val="20"/>
                <w:szCs w:val="20"/>
              </w:rPr>
            </w:pPr>
          </w:p>
        </w:tc>
        <w:tc>
          <w:tcPr>
            <w:tcW w:w="1399" w:type="dxa"/>
            <w:tcBorders>
              <w:bottom w:val="single" w:sz="4" w:space="0" w:color="auto"/>
            </w:tcBorders>
          </w:tcPr>
          <w:p w:rsidR="00FB48DF" w:rsidRPr="00BB5899" w:rsidRDefault="00FB48DF" w:rsidP="007B3708">
            <w:pPr>
              <w:spacing w:after="0" w:line="240" w:lineRule="auto"/>
              <w:jc w:val="center"/>
              <w:rPr>
                <w:rFonts w:ascii="Times New Roman" w:hAnsi="Times New Roman"/>
                <w:b/>
                <w:sz w:val="20"/>
                <w:szCs w:val="20"/>
              </w:rPr>
            </w:pPr>
          </w:p>
        </w:tc>
        <w:tc>
          <w:tcPr>
            <w:tcW w:w="1839" w:type="dxa"/>
            <w:tcBorders>
              <w:bottom w:val="single" w:sz="4" w:space="0" w:color="auto"/>
            </w:tcBorders>
          </w:tcPr>
          <w:p w:rsidR="00FB48DF" w:rsidRPr="00BB5899" w:rsidRDefault="00FB48DF" w:rsidP="007B3708">
            <w:pPr>
              <w:spacing w:after="0" w:line="240" w:lineRule="auto"/>
              <w:jc w:val="center"/>
              <w:rPr>
                <w:rFonts w:ascii="Times New Roman" w:hAnsi="Times New Roman"/>
                <w:b/>
                <w:sz w:val="20"/>
                <w:szCs w:val="20"/>
              </w:rPr>
            </w:pPr>
          </w:p>
        </w:tc>
        <w:tc>
          <w:tcPr>
            <w:tcW w:w="1776" w:type="dxa"/>
            <w:tcBorders>
              <w:bottom w:val="single" w:sz="4" w:space="0" w:color="auto"/>
            </w:tcBorders>
            <w:vAlign w:val="center"/>
          </w:tcPr>
          <w:p w:rsidR="00FB48DF" w:rsidRPr="00B75C58" w:rsidRDefault="00FB48DF" w:rsidP="007B3708">
            <w:pPr>
              <w:pStyle w:val="tablshapka"/>
              <w:spacing w:line="240" w:lineRule="auto"/>
              <w:rPr>
                <w:rStyle w:val="Bold"/>
                <w:rFonts w:ascii="Times New Roman" w:hAnsi="Times New Roman"/>
                <w:b/>
                <w:sz w:val="20"/>
                <w:szCs w:val="20"/>
              </w:rPr>
            </w:pPr>
          </w:p>
        </w:tc>
        <w:tc>
          <w:tcPr>
            <w:tcW w:w="8261" w:type="dxa"/>
            <w:gridSpan w:val="13"/>
            <w:tcBorders>
              <w:bottom w:val="single" w:sz="4" w:space="0" w:color="auto"/>
            </w:tcBorders>
            <w:vAlign w:val="center"/>
          </w:tcPr>
          <w:p w:rsidR="00FB48DF" w:rsidRDefault="00FB48DF" w:rsidP="007B3708">
            <w:pPr>
              <w:spacing w:after="0" w:line="240" w:lineRule="auto"/>
              <w:jc w:val="center"/>
              <w:rPr>
                <w:rFonts w:ascii="Times New Roman" w:hAnsi="Times New Roman"/>
                <w:b/>
                <w:sz w:val="20"/>
                <w:szCs w:val="20"/>
              </w:rPr>
            </w:pPr>
            <w:r>
              <w:rPr>
                <w:rFonts w:ascii="Times New Roman" w:hAnsi="Times New Roman"/>
                <w:b/>
                <w:sz w:val="20"/>
                <w:szCs w:val="20"/>
              </w:rPr>
              <w:t>Человек как биологический вид (6 час)</w:t>
            </w:r>
          </w:p>
        </w:tc>
        <w:tc>
          <w:tcPr>
            <w:tcW w:w="1177" w:type="dxa"/>
            <w:gridSpan w:val="6"/>
            <w:tcBorders>
              <w:bottom w:val="single" w:sz="4" w:space="0" w:color="auto"/>
            </w:tcBorders>
          </w:tcPr>
          <w:p w:rsidR="00FB48DF" w:rsidRPr="00BB5899" w:rsidRDefault="00FB48DF" w:rsidP="007B3708">
            <w:pPr>
              <w:spacing w:after="0" w:line="240" w:lineRule="auto"/>
              <w:jc w:val="center"/>
              <w:rPr>
                <w:rFonts w:ascii="Times New Roman" w:hAnsi="Times New Roman"/>
                <w:b/>
                <w:sz w:val="20"/>
                <w:szCs w:val="20"/>
              </w:rPr>
            </w:pPr>
          </w:p>
        </w:tc>
      </w:tr>
      <w:tr w:rsidR="00FB48DF" w:rsidRPr="00BB5899" w:rsidTr="007B3708">
        <w:tc>
          <w:tcPr>
            <w:tcW w:w="858" w:type="dxa"/>
          </w:tcPr>
          <w:p w:rsidR="00FB48DF" w:rsidRPr="00BB5899" w:rsidRDefault="00FB48DF" w:rsidP="00AB6DF6">
            <w:pPr>
              <w:numPr>
                <w:ilvl w:val="0"/>
                <w:numId w:val="11"/>
              </w:numPr>
              <w:spacing w:after="0" w:line="240" w:lineRule="auto"/>
              <w:ind w:left="284" w:right="176" w:hanging="218"/>
              <w:jc w:val="center"/>
              <w:rPr>
                <w:rFonts w:ascii="Times New Roman" w:hAnsi="Times New Roman"/>
                <w:sz w:val="20"/>
                <w:szCs w:val="20"/>
              </w:rPr>
            </w:pP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Место человека в системе органического мира.</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Основные особенности человека; черты сходства человека и с животными и с человекообразными обезьянами, различия между ними; место человека в системе органического мира; особенности структуры учебника «Человек» и правила работы с ним.</w:t>
            </w:r>
          </w:p>
        </w:tc>
        <w:tc>
          <w:tcPr>
            <w:tcW w:w="1838" w:type="dxa"/>
            <w:gridSpan w:val="2"/>
            <w:tcBorders>
              <w:top w:val="nil"/>
            </w:tcBorders>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систематику человека, черты сходства человека и животных, сходство и различия человека и человекообразных обезьян. </w:t>
            </w:r>
            <w:r w:rsidRPr="00BB5899">
              <w:rPr>
                <w:rFonts w:ascii="Times New Roman" w:hAnsi="Times New Roman"/>
                <w:sz w:val="20"/>
                <w:szCs w:val="20"/>
                <w:u w:val="single"/>
              </w:rPr>
              <w:t>Уметь</w:t>
            </w:r>
            <w:r w:rsidRPr="00BB5899">
              <w:rPr>
                <w:rFonts w:ascii="Times New Roman" w:hAnsi="Times New Roman"/>
                <w:sz w:val="20"/>
                <w:szCs w:val="20"/>
              </w:rPr>
              <w:t xml:space="preserve">: работать с учебником. </w:t>
            </w:r>
            <w:r w:rsidRPr="00BB5899">
              <w:rPr>
                <w:rFonts w:ascii="Times New Roman" w:hAnsi="Times New Roman"/>
                <w:sz w:val="20"/>
                <w:szCs w:val="20"/>
                <w:u w:val="single"/>
              </w:rPr>
              <w:t>Научиться</w:t>
            </w:r>
            <w:r w:rsidRPr="00BB5899">
              <w:rPr>
                <w:rFonts w:ascii="Times New Roman" w:hAnsi="Times New Roman"/>
                <w:sz w:val="20"/>
                <w:szCs w:val="20"/>
              </w:rPr>
              <w:t>: определять место человека в системе органического мира.</w:t>
            </w:r>
          </w:p>
        </w:tc>
        <w:tc>
          <w:tcPr>
            <w:tcW w:w="6059" w:type="dxa"/>
            <w:gridSpan w:val="2"/>
          </w:tcPr>
          <w:p w:rsidR="00FB48DF" w:rsidRPr="005317F8" w:rsidRDefault="00FB48DF" w:rsidP="007B3708">
            <w:pPr>
              <w:pStyle w:val="tabltext"/>
              <w:spacing w:line="240" w:lineRule="auto"/>
              <w:jc w:val="both"/>
              <w:rPr>
                <w:rFonts w:ascii="Times New Roman" w:hAnsi="Times New Roman" w:cs="Times New Roman"/>
                <w:color w:val="auto"/>
                <w:sz w:val="20"/>
                <w:szCs w:val="20"/>
              </w:rPr>
            </w:pPr>
            <w:r w:rsidRPr="005317F8">
              <w:rPr>
                <w:rFonts w:ascii="Times New Roman" w:hAnsi="Times New Roman" w:cs="Times New Roman"/>
                <w:b/>
                <w:i/>
                <w:color w:val="auto"/>
                <w:sz w:val="20"/>
                <w:szCs w:val="20"/>
              </w:rPr>
              <w:t>Коммуникативные:</w:t>
            </w:r>
            <w:r w:rsidRPr="005317F8">
              <w:rPr>
                <w:rFonts w:ascii="Times New Roman" w:hAnsi="Times New Roman" w:cs="Times New Roman"/>
                <w:color w:val="auto"/>
                <w:sz w:val="20"/>
                <w:szCs w:val="20"/>
              </w:rPr>
              <w:t xml:space="preserve"> </w:t>
            </w:r>
            <w:r w:rsidRPr="00144CBB">
              <w:rPr>
                <w:rFonts w:ascii="Times New Roman" w:hAnsi="Times New Roman" w:cs="Times New Roman"/>
                <w:bCs/>
                <w:sz w:val="20"/>
                <w:szCs w:val="20"/>
              </w:rPr>
              <w:t>организовывать учебное сотрудничество и совместную деятельность с учителем и сверстниками; работать индивидуально</w:t>
            </w:r>
            <w:r>
              <w:rPr>
                <w:rFonts w:ascii="Times New Roman" w:hAnsi="Times New Roman" w:cs="Times New Roman"/>
                <w:bCs/>
                <w:sz w:val="20"/>
                <w:szCs w:val="20"/>
              </w:rPr>
              <w:t xml:space="preserve">, </w:t>
            </w:r>
            <w:r w:rsidRPr="00144CBB">
              <w:rPr>
                <w:rFonts w:ascii="Times New Roman" w:hAnsi="Times New Roman" w:cs="Times New Roman"/>
                <w:bCs/>
                <w:sz w:val="20"/>
                <w:szCs w:val="20"/>
              </w:rPr>
              <w:t xml:space="preserve"> </w:t>
            </w:r>
            <w:r>
              <w:rPr>
                <w:rFonts w:ascii="Times New Roman" w:hAnsi="Times New Roman" w:cs="Times New Roman"/>
                <w:bCs/>
                <w:sz w:val="20"/>
                <w:szCs w:val="20"/>
              </w:rPr>
              <w:t xml:space="preserve">коллективно, </w:t>
            </w:r>
            <w:r w:rsidRPr="00144CBB">
              <w:rPr>
                <w:rFonts w:ascii="Times New Roman" w:hAnsi="Times New Roman" w:cs="Times New Roman"/>
                <w:bCs/>
                <w:sz w:val="20"/>
                <w:szCs w:val="20"/>
              </w:rPr>
              <w:t>в группе</w:t>
            </w:r>
            <w:r>
              <w:rPr>
                <w:rFonts w:ascii="Times New Roman" w:hAnsi="Times New Roman" w:cs="Times New Roman"/>
                <w:bCs/>
                <w:sz w:val="20"/>
                <w:szCs w:val="20"/>
              </w:rPr>
              <w:t>,</w:t>
            </w:r>
            <w:r w:rsidRPr="00144CBB">
              <w:rPr>
                <w:rFonts w:ascii="Times New Roman" w:hAnsi="Times New Roman" w:cs="Times New Roman"/>
                <w:color w:val="auto"/>
                <w:sz w:val="20"/>
                <w:szCs w:val="20"/>
              </w:rPr>
              <w:t xml:space="preserve"> </w:t>
            </w:r>
            <w:r>
              <w:rPr>
                <w:rFonts w:ascii="Times New Roman" w:hAnsi="Times New Roman" w:cs="Times New Roman"/>
                <w:color w:val="auto"/>
                <w:sz w:val="20"/>
                <w:szCs w:val="20"/>
              </w:rPr>
              <w:t xml:space="preserve">устанавливать рабочие отношения </w:t>
            </w:r>
          </w:p>
          <w:p w:rsidR="00FB48DF" w:rsidRPr="00144CBB" w:rsidRDefault="00FB48DF" w:rsidP="007B3708">
            <w:pPr>
              <w:pStyle w:val="Default"/>
              <w:ind w:right="175"/>
              <w:jc w:val="both"/>
              <w:rPr>
                <w:rFonts w:ascii="Times New Roman" w:hAnsi="Times New Roman" w:cs="Times New Roman"/>
                <w:sz w:val="20"/>
                <w:szCs w:val="20"/>
              </w:rPr>
            </w:pPr>
            <w:r w:rsidRPr="005317F8">
              <w:rPr>
                <w:rFonts w:ascii="Times New Roman" w:hAnsi="Times New Roman" w:cs="Times New Roman"/>
                <w:b/>
                <w:i/>
                <w:color w:val="auto"/>
                <w:sz w:val="20"/>
                <w:szCs w:val="20"/>
              </w:rPr>
              <w:t>Регулятивные:</w:t>
            </w:r>
            <w:r w:rsidRPr="005317F8">
              <w:rPr>
                <w:rFonts w:ascii="Times New Roman" w:hAnsi="Times New Roman" w:cs="Times New Roman"/>
                <w:color w:val="auto"/>
                <w:sz w:val="20"/>
                <w:szCs w:val="20"/>
              </w:rPr>
              <w:t xml:space="preserve"> </w:t>
            </w:r>
            <w:r w:rsidRPr="00144CBB">
              <w:rPr>
                <w:rFonts w:ascii="Times New Roman" w:hAnsi="Times New Roman" w:cs="Times New Roman"/>
                <w:bCs/>
                <w:sz w:val="20"/>
                <w:szCs w:val="20"/>
              </w:rPr>
              <w:t xml:space="preserve">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w:t>
            </w:r>
          </w:p>
          <w:p w:rsidR="00FB48DF" w:rsidRPr="005317F8" w:rsidRDefault="00FB48DF" w:rsidP="007B3708">
            <w:pPr>
              <w:pStyle w:val="tabltext"/>
              <w:spacing w:line="240" w:lineRule="auto"/>
              <w:jc w:val="both"/>
              <w:rPr>
                <w:rFonts w:ascii="Times New Roman" w:hAnsi="Times New Roman" w:cs="Times New Roman"/>
                <w:color w:val="auto"/>
                <w:sz w:val="20"/>
                <w:szCs w:val="20"/>
              </w:rPr>
            </w:pPr>
            <w:r w:rsidRPr="005317F8">
              <w:rPr>
                <w:rFonts w:ascii="Times New Roman" w:hAnsi="Times New Roman" w:cs="Times New Roman"/>
                <w:color w:val="auto"/>
                <w:sz w:val="20"/>
                <w:szCs w:val="20"/>
              </w:rPr>
              <w:t>самостоятельно обнаруживать учебную проблему, выдвигать версии ее решения.</w:t>
            </w:r>
          </w:p>
          <w:p w:rsidR="00FB48DF" w:rsidRPr="00877C49" w:rsidRDefault="00FB48DF" w:rsidP="007B3708">
            <w:pPr>
              <w:pStyle w:val="tabltext"/>
              <w:spacing w:line="240" w:lineRule="auto"/>
              <w:jc w:val="both"/>
              <w:rPr>
                <w:rFonts w:ascii="Times New Roman" w:hAnsi="Times New Roman" w:cs="Times New Roman"/>
                <w:color w:val="auto"/>
                <w:sz w:val="20"/>
                <w:szCs w:val="20"/>
              </w:rPr>
            </w:pPr>
            <w:r w:rsidRPr="005317F8">
              <w:rPr>
                <w:rFonts w:ascii="Times New Roman" w:hAnsi="Times New Roman" w:cs="Times New Roman"/>
                <w:b/>
                <w:i/>
                <w:color w:val="auto"/>
                <w:sz w:val="20"/>
                <w:szCs w:val="20"/>
              </w:rPr>
              <w:t>Познавательные:</w:t>
            </w:r>
            <w:r w:rsidRPr="005317F8">
              <w:rPr>
                <w:rFonts w:ascii="Times New Roman" w:hAnsi="Times New Roman" w:cs="Times New Roman"/>
                <w:color w:val="auto"/>
                <w:sz w:val="20"/>
                <w:szCs w:val="20"/>
              </w:rPr>
              <w:t xml:space="preserve"> </w:t>
            </w:r>
            <w:r w:rsidRPr="00144CBB">
              <w:rPr>
                <w:bCs/>
                <w:sz w:val="20"/>
                <w:szCs w:val="20"/>
              </w:rPr>
              <w:t>строить логическое рассуждение</w:t>
            </w:r>
            <w:r>
              <w:rPr>
                <w:b/>
                <w:bCs/>
                <w:sz w:val="23"/>
                <w:szCs w:val="23"/>
              </w:rPr>
              <w:t>,</w:t>
            </w:r>
            <w:r w:rsidRPr="00AA71D9">
              <w:rPr>
                <w:rFonts w:ascii="Calibri" w:hAnsi="Calibri"/>
                <w:b/>
                <w:bCs/>
                <w:sz w:val="23"/>
                <w:szCs w:val="23"/>
              </w:rPr>
              <w:t xml:space="preserve"> </w:t>
            </w:r>
            <w:r w:rsidRPr="005317F8">
              <w:rPr>
                <w:rFonts w:ascii="Times New Roman" w:hAnsi="Times New Roman" w:cs="Times New Roman"/>
                <w:color w:val="auto"/>
                <w:sz w:val="20"/>
                <w:szCs w:val="20"/>
              </w:rPr>
              <w:t xml:space="preserve">выделять, анализировать, сравнивать </w:t>
            </w:r>
            <w:r w:rsidRPr="00144CBB">
              <w:rPr>
                <w:rFonts w:ascii="Times New Roman" w:hAnsi="Times New Roman" w:cs="Times New Roman"/>
                <w:color w:val="auto"/>
                <w:sz w:val="20"/>
                <w:szCs w:val="20"/>
              </w:rPr>
              <w:t>факт</w:t>
            </w:r>
            <w:r w:rsidRPr="005317F8">
              <w:rPr>
                <w:rFonts w:ascii="Times New Roman" w:hAnsi="Times New Roman" w:cs="Times New Roman"/>
                <w:color w:val="auto"/>
                <w:sz w:val="20"/>
                <w:szCs w:val="20"/>
              </w:rPr>
              <w:t>ы; работать с разными источниками информации</w:t>
            </w:r>
            <w:r>
              <w:rPr>
                <w:rFonts w:ascii="Times New Roman" w:hAnsi="Times New Roman" w:cs="Times New Roman"/>
                <w:color w:val="auto"/>
                <w:sz w:val="20"/>
                <w:szCs w:val="20"/>
              </w:rPr>
              <w:t>.</w:t>
            </w:r>
          </w:p>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 xml:space="preserve">Формирование </w:t>
            </w:r>
            <w:r w:rsidRPr="0049203D">
              <w:rPr>
                <w:rFonts w:ascii="Times New Roman" w:hAnsi="Times New Roman" w:cs="Times New Roman"/>
                <w:bCs/>
                <w:color w:val="auto"/>
                <w:sz w:val="20"/>
                <w:szCs w:val="20"/>
              </w:rPr>
              <w:t>готовности и способности обучающихся к саморазвитию и личностному самоопределению</w:t>
            </w:r>
            <w:r w:rsidRPr="0049203D">
              <w:rPr>
                <w:rFonts w:ascii="Times New Roman" w:hAnsi="Times New Roman" w:cs="Times New Roman"/>
                <w:color w:val="auto"/>
                <w:sz w:val="20"/>
                <w:szCs w:val="20"/>
              </w:rPr>
              <w:t>, осознание значимости изучения человека как части живой природы</w:t>
            </w:r>
          </w:p>
          <w:p w:rsidR="00FB48DF" w:rsidRPr="0049203D" w:rsidRDefault="00FB48DF" w:rsidP="007B3708">
            <w:pPr>
              <w:pStyle w:val="tabltext"/>
              <w:spacing w:line="240" w:lineRule="auto"/>
              <w:jc w:val="both"/>
              <w:rPr>
                <w:rFonts w:ascii="Times New Roman" w:hAnsi="Times New Roman" w:cs="Times New Roman"/>
                <w:color w:val="auto"/>
                <w:sz w:val="20"/>
                <w:szCs w:val="20"/>
              </w:rPr>
            </w:pP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200" w:type="dxa"/>
            <w:gridSpan w:val="10"/>
          </w:tcPr>
          <w:p w:rsidR="00FB48DF" w:rsidRPr="00BB5899" w:rsidRDefault="00FB48DF" w:rsidP="007B3708">
            <w:pPr>
              <w:spacing w:after="0" w:line="240" w:lineRule="auto"/>
              <w:jc w:val="center"/>
              <w:rPr>
                <w:rFonts w:ascii="Times New Roman" w:hAnsi="Times New Roman"/>
                <w:sz w:val="20"/>
                <w:szCs w:val="20"/>
              </w:rPr>
            </w:pPr>
          </w:p>
        </w:tc>
        <w:tc>
          <w:tcPr>
            <w:tcW w:w="1162" w:type="dxa"/>
            <w:gridSpan w:val="5"/>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Borders>
              <w:bottom w:val="single" w:sz="4" w:space="0" w:color="auto"/>
            </w:tcBorders>
          </w:tcPr>
          <w:p w:rsidR="00FB48DF" w:rsidRPr="00BB5899" w:rsidRDefault="00FB48DF" w:rsidP="00AB6DF6">
            <w:pPr>
              <w:numPr>
                <w:ilvl w:val="0"/>
                <w:numId w:val="11"/>
              </w:numPr>
              <w:spacing w:after="0" w:line="240" w:lineRule="auto"/>
              <w:ind w:left="284" w:right="176" w:hanging="218"/>
              <w:jc w:val="center"/>
              <w:rPr>
                <w:rFonts w:ascii="Times New Roman" w:hAnsi="Times New Roman"/>
                <w:sz w:val="20"/>
                <w:szCs w:val="20"/>
              </w:rPr>
            </w:pPr>
          </w:p>
        </w:tc>
        <w:tc>
          <w:tcPr>
            <w:tcW w:w="1399" w:type="dxa"/>
            <w:tcBorders>
              <w:bottom w:val="single" w:sz="4" w:space="0" w:color="auto"/>
            </w:tcBorders>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Особенности человека.</w:t>
            </w:r>
          </w:p>
        </w:tc>
        <w:tc>
          <w:tcPr>
            <w:tcW w:w="1839" w:type="dxa"/>
            <w:tcBorders>
              <w:bottom w:val="single" w:sz="4" w:space="0" w:color="auto"/>
            </w:tcBorders>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Особенности характерные для человека; черты различия между человеком, человекообразными обезьянами и другими животными.</w:t>
            </w:r>
          </w:p>
          <w:p w:rsidR="00FB48DF" w:rsidRPr="00BB5899" w:rsidRDefault="00FB48DF" w:rsidP="007B3708">
            <w:pPr>
              <w:spacing w:after="0" w:line="240" w:lineRule="auto"/>
              <w:jc w:val="both"/>
              <w:rPr>
                <w:rFonts w:ascii="Times New Roman" w:hAnsi="Times New Roman"/>
                <w:sz w:val="20"/>
                <w:szCs w:val="20"/>
              </w:rPr>
            </w:pPr>
          </w:p>
        </w:tc>
        <w:tc>
          <w:tcPr>
            <w:tcW w:w="1838" w:type="dxa"/>
            <w:gridSpan w:val="2"/>
            <w:tcBorders>
              <w:bottom w:val="single" w:sz="4" w:space="0" w:color="auto"/>
            </w:tcBorders>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особенности усовершенствования человека. </w:t>
            </w:r>
            <w:r w:rsidRPr="00BB5899">
              <w:rPr>
                <w:rFonts w:ascii="Times New Roman" w:hAnsi="Times New Roman"/>
                <w:sz w:val="20"/>
                <w:szCs w:val="20"/>
                <w:u w:val="single"/>
              </w:rPr>
              <w:t>Уметь</w:t>
            </w:r>
            <w:r w:rsidRPr="00BB5899">
              <w:rPr>
                <w:rFonts w:ascii="Times New Roman" w:hAnsi="Times New Roman"/>
                <w:sz w:val="20"/>
                <w:szCs w:val="20"/>
              </w:rPr>
              <w:t xml:space="preserve">: сравнивать, обобщать. </w:t>
            </w:r>
            <w:r w:rsidRPr="00BB5899">
              <w:rPr>
                <w:rFonts w:ascii="Times New Roman" w:hAnsi="Times New Roman"/>
                <w:sz w:val="20"/>
                <w:szCs w:val="20"/>
                <w:u w:val="single"/>
              </w:rPr>
              <w:t>Научиться</w:t>
            </w:r>
            <w:r w:rsidRPr="00BB5899">
              <w:rPr>
                <w:rFonts w:ascii="Times New Roman" w:hAnsi="Times New Roman"/>
                <w:sz w:val="20"/>
                <w:szCs w:val="20"/>
              </w:rPr>
              <w:t>: определять усовершенствование во внешнем и внутреннем строении.</w:t>
            </w:r>
          </w:p>
        </w:tc>
        <w:tc>
          <w:tcPr>
            <w:tcW w:w="2034" w:type="dxa"/>
            <w:tcBorders>
              <w:bottom w:val="single" w:sz="4" w:space="0" w:color="auto"/>
            </w:tcBorders>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строить продуктивное взаимодействие со сверстниками и</w:t>
            </w:r>
            <w:r>
              <w:rPr>
                <w:rFonts w:ascii="Times New Roman" w:hAnsi="Times New Roman" w:cs="Times New Roman"/>
                <w:sz w:val="20"/>
                <w:szCs w:val="20"/>
              </w:rPr>
              <w:t xml:space="preserve"> учителем</w:t>
            </w:r>
            <w:r w:rsidRPr="00B75C58">
              <w:rPr>
                <w:rFonts w:ascii="Times New Roman" w:hAnsi="Times New Roman" w:cs="Times New Roman"/>
                <w:color w:val="auto"/>
                <w:sz w:val="20"/>
                <w:szCs w:val="20"/>
              </w:rPr>
              <w:t>.</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самостоятельно обнаруживать учебную проблему, выдвигать версии ее решения.</w:t>
            </w:r>
          </w:p>
          <w:p w:rsidR="00FB48DF" w:rsidRPr="00B75C58" w:rsidRDefault="00FB48DF" w:rsidP="007B3708">
            <w:pPr>
              <w:pStyle w:val="tabltext"/>
              <w:spacing w:line="240" w:lineRule="auto"/>
              <w:jc w:val="both"/>
              <w:rPr>
                <w:rFonts w:ascii="Times New Roman" w:hAnsi="Times New Roman" w:cs="Times New Roman"/>
                <w:color w:val="FF0000"/>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искать и выделять необходимую информацию;</w:t>
            </w:r>
            <w:r w:rsidRPr="00B75C58">
              <w:rPr>
                <w:rFonts w:ascii="Times New Roman" w:hAnsi="Times New Roman" w:cs="Times New Roman"/>
                <w:bCs/>
                <w:iCs/>
                <w:color w:val="auto"/>
                <w:sz w:val="20"/>
                <w:szCs w:val="20"/>
              </w:rPr>
              <w:t xml:space="preserve"> </w:t>
            </w:r>
            <w:r w:rsidRPr="00B75C58">
              <w:rPr>
                <w:rFonts w:ascii="Times New Roman" w:hAnsi="Times New Roman" w:cs="Times New Roman"/>
                <w:color w:val="auto"/>
                <w:sz w:val="20"/>
                <w:szCs w:val="20"/>
              </w:rPr>
              <w:t>выбирать наиболее эффективные способы решения задач в зависимости от конкретных условий</w:t>
            </w:r>
            <w:r>
              <w:rPr>
                <w:rFonts w:ascii="Times New Roman" w:hAnsi="Times New Roman" w:cs="Times New Roman"/>
                <w:color w:val="auto"/>
                <w:sz w:val="20"/>
                <w:szCs w:val="20"/>
              </w:rPr>
              <w:t>;</w:t>
            </w:r>
            <w:r>
              <w:rPr>
                <w:b/>
                <w:bCs/>
                <w:sz w:val="23"/>
                <w:szCs w:val="23"/>
              </w:rPr>
              <w:t xml:space="preserve"> </w:t>
            </w:r>
            <w:r w:rsidRPr="00E546B4">
              <w:rPr>
                <w:bCs/>
                <w:sz w:val="20"/>
                <w:szCs w:val="20"/>
              </w:rPr>
              <w:t>компетентност</w:t>
            </w:r>
            <w:r w:rsidRPr="00AA71D9">
              <w:rPr>
                <w:rFonts w:ascii="Calibri" w:hAnsi="Calibri"/>
                <w:bCs/>
                <w:sz w:val="20"/>
                <w:szCs w:val="20"/>
              </w:rPr>
              <w:t>ь</w:t>
            </w:r>
            <w:r w:rsidRPr="00E546B4">
              <w:rPr>
                <w:bCs/>
                <w:sz w:val="20"/>
                <w:szCs w:val="20"/>
              </w:rPr>
              <w:t xml:space="preserve"> в области </w:t>
            </w:r>
            <w:r w:rsidRPr="00E546B4">
              <w:rPr>
                <w:bCs/>
                <w:sz w:val="20"/>
                <w:szCs w:val="20"/>
              </w:rPr>
              <w:lastRenderedPageBreak/>
              <w:t>использования информационно-коммуникационных технологий</w:t>
            </w:r>
          </w:p>
        </w:tc>
        <w:tc>
          <w:tcPr>
            <w:tcW w:w="4025" w:type="dxa"/>
            <w:tcBorders>
              <w:bottom w:val="single" w:sz="4" w:space="0" w:color="auto"/>
            </w:tcBorders>
          </w:tcPr>
          <w:p w:rsidR="00FB48DF" w:rsidRPr="0049203D" w:rsidRDefault="00FB48DF" w:rsidP="007B3708">
            <w:pPr>
              <w:pStyle w:val="Default"/>
              <w:ind w:right="-48"/>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lastRenderedPageBreak/>
              <w:t>Формирование</w:t>
            </w:r>
            <w:r>
              <w:rPr>
                <w:rFonts w:ascii="Times New Roman" w:hAnsi="Times New Roman" w:cs="Times New Roman"/>
                <w:color w:val="auto"/>
                <w:sz w:val="20"/>
                <w:szCs w:val="20"/>
              </w:rPr>
              <w:t xml:space="preserve"> коммуникативной компетенции в общении с коллегами</w:t>
            </w:r>
            <w:r w:rsidRPr="0049203D">
              <w:rPr>
                <w:rFonts w:ascii="Times New Roman" w:hAnsi="Times New Roman" w:cs="Times New Roman"/>
                <w:color w:val="auto"/>
                <w:sz w:val="20"/>
                <w:szCs w:val="20"/>
              </w:rPr>
              <w:t>; умение применять полученные знания  для сохранения и укрепления своего здоровья</w:t>
            </w:r>
          </w:p>
        </w:tc>
        <w:tc>
          <w:tcPr>
            <w:tcW w:w="955" w:type="dxa"/>
            <w:tcBorders>
              <w:bottom w:val="single" w:sz="4" w:space="0" w:color="auto"/>
            </w:tcBorders>
          </w:tcPr>
          <w:p w:rsidR="00FB48DF" w:rsidRPr="00BB5899" w:rsidRDefault="00FB48DF" w:rsidP="007B3708">
            <w:pPr>
              <w:spacing w:after="0" w:line="240" w:lineRule="auto"/>
              <w:jc w:val="center"/>
              <w:rPr>
                <w:rFonts w:ascii="Times New Roman" w:hAnsi="Times New Roman"/>
                <w:sz w:val="20"/>
                <w:szCs w:val="20"/>
              </w:rPr>
            </w:pPr>
          </w:p>
        </w:tc>
        <w:tc>
          <w:tcPr>
            <w:tcW w:w="1200" w:type="dxa"/>
            <w:gridSpan w:val="10"/>
            <w:tcBorders>
              <w:bottom w:val="single" w:sz="4" w:space="0" w:color="auto"/>
            </w:tcBorders>
          </w:tcPr>
          <w:p w:rsidR="00FB48DF" w:rsidRPr="00BB5899" w:rsidRDefault="00FB48DF" w:rsidP="007B3708">
            <w:pPr>
              <w:spacing w:after="0" w:line="240" w:lineRule="auto"/>
              <w:jc w:val="center"/>
              <w:rPr>
                <w:rFonts w:ascii="Times New Roman" w:hAnsi="Times New Roman"/>
                <w:sz w:val="20"/>
                <w:szCs w:val="20"/>
              </w:rPr>
            </w:pPr>
          </w:p>
        </w:tc>
        <w:tc>
          <w:tcPr>
            <w:tcW w:w="1162" w:type="dxa"/>
            <w:gridSpan w:val="5"/>
            <w:tcBorders>
              <w:bottom w:val="single" w:sz="4" w:space="0" w:color="auto"/>
            </w:tcBorders>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AB6DF6">
            <w:pPr>
              <w:numPr>
                <w:ilvl w:val="0"/>
                <w:numId w:val="11"/>
              </w:numPr>
              <w:spacing w:after="0" w:line="240" w:lineRule="auto"/>
              <w:ind w:left="284" w:right="176" w:hanging="218"/>
              <w:jc w:val="center"/>
              <w:rPr>
                <w:rFonts w:ascii="Times New Roman" w:hAnsi="Times New Roman"/>
                <w:sz w:val="20"/>
                <w:szCs w:val="20"/>
              </w:rPr>
            </w:pP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Происхождение человека. Этапы его становления.</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Происхождение человека, этапы его эволюции. Особенности в строении и образе жизни человека на каждом из этапов.</w:t>
            </w:r>
          </w:p>
          <w:p w:rsidR="00FB48DF" w:rsidRPr="00BB5899" w:rsidRDefault="00FB48DF" w:rsidP="007B3708">
            <w:pPr>
              <w:spacing w:after="0" w:line="240" w:lineRule="auto"/>
              <w:jc w:val="both"/>
              <w:rPr>
                <w:rFonts w:ascii="Times New Roman" w:hAnsi="Times New Roman"/>
                <w:sz w:val="20"/>
                <w:szCs w:val="20"/>
              </w:rPr>
            </w:pPr>
          </w:p>
        </w:tc>
        <w:tc>
          <w:tcPr>
            <w:tcW w:w="1838" w:type="dxa"/>
            <w:gridSpan w:val="2"/>
          </w:tcPr>
          <w:p w:rsidR="00FB48DF" w:rsidRPr="00EF3766"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особенности </w:t>
            </w:r>
            <w:r>
              <w:rPr>
                <w:rFonts w:ascii="Times New Roman" w:hAnsi="Times New Roman"/>
                <w:sz w:val="20"/>
                <w:szCs w:val="20"/>
              </w:rPr>
              <w:t xml:space="preserve">и этапы </w:t>
            </w:r>
            <w:r w:rsidRPr="00BB5899">
              <w:rPr>
                <w:rFonts w:ascii="Times New Roman" w:hAnsi="Times New Roman"/>
                <w:sz w:val="20"/>
                <w:szCs w:val="20"/>
              </w:rPr>
              <w:t xml:space="preserve">происхождения человека. </w:t>
            </w:r>
            <w:r w:rsidRPr="00BB5899">
              <w:rPr>
                <w:rFonts w:ascii="Times New Roman" w:hAnsi="Times New Roman"/>
                <w:sz w:val="20"/>
                <w:szCs w:val="20"/>
                <w:u w:val="single"/>
              </w:rPr>
              <w:t>Уметь</w:t>
            </w:r>
            <w:r w:rsidRPr="00BB5899">
              <w:rPr>
                <w:rFonts w:ascii="Times New Roman" w:hAnsi="Times New Roman"/>
                <w:sz w:val="20"/>
                <w:szCs w:val="20"/>
              </w:rPr>
              <w:t xml:space="preserve">: определять объяснять совершенствование в строении и поведении человека в эволюционном процессе. </w:t>
            </w:r>
            <w:r w:rsidRPr="00EF3766">
              <w:rPr>
                <w:rFonts w:ascii="Times New Roman" w:hAnsi="Times New Roman"/>
                <w:sz w:val="20"/>
                <w:szCs w:val="20"/>
                <w:u w:val="single"/>
              </w:rPr>
              <w:t>Научиться</w:t>
            </w:r>
            <w:r w:rsidRPr="00EF3766">
              <w:rPr>
                <w:rFonts w:ascii="Times New Roman" w:hAnsi="Times New Roman"/>
                <w:sz w:val="20"/>
                <w:szCs w:val="20"/>
              </w:rPr>
              <w:t>: сравнивать одного предка с другими.</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добывать недостающую информацию с помощью вопросов (познавательная инициативность).</w:t>
            </w:r>
          </w:p>
          <w:p w:rsidR="00FB48DF" w:rsidRPr="00B75C58" w:rsidRDefault="00FB48DF" w:rsidP="007B3708">
            <w:pPr>
              <w:pStyle w:val="tabltext"/>
              <w:spacing w:line="240" w:lineRule="auto"/>
              <w:jc w:val="both"/>
              <w:rPr>
                <w:rFonts w:ascii="Times New Roman" w:hAnsi="Times New Roman" w:cs="Times New Roman"/>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i/>
                <w:color w:val="auto"/>
                <w:sz w:val="20"/>
                <w:szCs w:val="20"/>
              </w:rPr>
              <w:t>:</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lang w:eastAsia="ar-SA"/>
              </w:rPr>
              <w:t>работать по плану, сверять свои действия с целью и, при необходимости, исправлять ошибки самостоятельно</w:t>
            </w:r>
            <w:r w:rsidRPr="00B75C58">
              <w:rPr>
                <w:rFonts w:ascii="Times New Roman" w:hAnsi="Times New Roman" w:cs="Times New Roman"/>
                <w:sz w:val="20"/>
                <w:szCs w:val="20"/>
              </w:rPr>
              <w:t>.</w:t>
            </w:r>
          </w:p>
          <w:p w:rsidR="00FB48DF" w:rsidRPr="00B75C58" w:rsidRDefault="00FB48DF" w:rsidP="007B3708">
            <w:pPr>
              <w:pStyle w:val="tabltext"/>
              <w:spacing w:line="240" w:lineRule="auto"/>
              <w:jc w:val="both"/>
              <w:rPr>
                <w:rFonts w:ascii="Times New Roman" w:hAnsi="Times New Roman" w:cs="Times New Roman"/>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сравнивать и классифицировать, самостоятельно выбирая критерии для указанных логических операций; преобразовывать информацию из одного вида в другой </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lang w:eastAsia="ar-SA"/>
              </w:rPr>
              <w:t xml:space="preserve">Формирование потребности и готовности </w:t>
            </w:r>
            <w:r w:rsidRPr="0049203D">
              <w:rPr>
                <w:rFonts w:ascii="Times New Roman" w:hAnsi="Times New Roman" w:cs="Times New Roman"/>
                <w:bCs/>
                <w:iCs/>
                <w:color w:val="auto"/>
                <w:sz w:val="20"/>
                <w:szCs w:val="20"/>
              </w:rPr>
              <w:t xml:space="preserve">выполнять учебные действия; </w:t>
            </w:r>
            <w:r w:rsidRPr="0049203D">
              <w:rPr>
                <w:rFonts w:ascii="Times New Roman" w:hAnsi="Times New Roman" w:cs="Times New Roman"/>
                <w:color w:val="auto"/>
                <w:sz w:val="20"/>
                <w:szCs w:val="20"/>
              </w:rPr>
              <w:t>развитие познавательных интересов и мотивов, направленных на изучение организма человека</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200" w:type="dxa"/>
            <w:gridSpan w:val="10"/>
          </w:tcPr>
          <w:p w:rsidR="00FB48DF" w:rsidRPr="00BB5899" w:rsidRDefault="00FB48DF" w:rsidP="007B3708">
            <w:pPr>
              <w:spacing w:after="0" w:line="240" w:lineRule="auto"/>
              <w:jc w:val="center"/>
              <w:rPr>
                <w:rFonts w:ascii="Times New Roman" w:hAnsi="Times New Roman"/>
                <w:sz w:val="20"/>
                <w:szCs w:val="20"/>
              </w:rPr>
            </w:pPr>
          </w:p>
        </w:tc>
        <w:tc>
          <w:tcPr>
            <w:tcW w:w="1162" w:type="dxa"/>
            <w:gridSpan w:val="5"/>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AB6DF6">
            <w:pPr>
              <w:numPr>
                <w:ilvl w:val="0"/>
                <w:numId w:val="11"/>
              </w:numPr>
              <w:spacing w:after="0" w:line="240" w:lineRule="auto"/>
              <w:ind w:left="284" w:right="176" w:hanging="218"/>
              <w:jc w:val="center"/>
              <w:rPr>
                <w:rFonts w:ascii="Times New Roman" w:hAnsi="Times New Roman"/>
                <w:sz w:val="20"/>
                <w:szCs w:val="20"/>
              </w:rPr>
            </w:pP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Расы человека, их происхождение и единство.</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Особенности рас, расоведение и расизм, экология человека.</w:t>
            </w:r>
          </w:p>
          <w:p w:rsidR="00FB48DF" w:rsidRPr="00BB5899" w:rsidRDefault="00FB48DF" w:rsidP="007B3708">
            <w:pPr>
              <w:spacing w:after="0" w:line="240" w:lineRule="auto"/>
              <w:jc w:val="both"/>
              <w:rPr>
                <w:rFonts w:ascii="Times New Roman" w:hAnsi="Times New Roman"/>
                <w:sz w:val="20"/>
                <w:szCs w:val="20"/>
              </w:rPr>
            </w:pPr>
          </w:p>
        </w:tc>
        <w:tc>
          <w:tcPr>
            <w:tcW w:w="1838" w:type="dxa"/>
            <w:gridSpan w:val="2"/>
          </w:tcPr>
          <w:p w:rsidR="00FB48DF" w:rsidRPr="00EF3766" w:rsidRDefault="00FB48DF" w:rsidP="007B3708">
            <w:pPr>
              <w:shd w:val="clear" w:color="auto" w:fill="FFFFFF"/>
              <w:spacing w:after="0" w:line="240" w:lineRule="auto"/>
              <w:ind w:right="-29"/>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w:t>
            </w:r>
            <w:r>
              <w:rPr>
                <w:rFonts w:ascii="Times New Roman" w:hAnsi="Times New Roman"/>
                <w:sz w:val="20"/>
                <w:szCs w:val="20"/>
              </w:rPr>
              <w:t>отличительные признаки</w:t>
            </w:r>
            <w:r w:rsidRPr="00BB5899">
              <w:rPr>
                <w:rFonts w:ascii="Times New Roman" w:hAnsi="Times New Roman"/>
                <w:sz w:val="20"/>
                <w:szCs w:val="20"/>
              </w:rPr>
              <w:t xml:space="preserve"> представителей разных рас</w:t>
            </w:r>
            <w:r>
              <w:rPr>
                <w:rFonts w:ascii="Times New Roman" w:hAnsi="Times New Roman"/>
                <w:sz w:val="20"/>
                <w:szCs w:val="20"/>
              </w:rPr>
              <w:t>;</w:t>
            </w:r>
            <w:r w:rsidRPr="00EF3766">
              <w:rPr>
                <w:rFonts w:ascii="Times New Roman" w:hAnsi="Times New Roman"/>
                <w:sz w:val="20"/>
                <w:szCs w:val="20"/>
              </w:rPr>
              <w:t xml:space="preserve"> определения понятий: раса, расоведение, расизм</w:t>
            </w:r>
            <w:r w:rsidRPr="00BB5899">
              <w:rPr>
                <w:rFonts w:ascii="Times New Roman" w:hAnsi="Times New Roman"/>
                <w:sz w:val="20"/>
                <w:szCs w:val="20"/>
              </w:rPr>
              <w:t xml:space="preserve">. </w:t>
            </w:r>
            <w:r w:rsidRPr="00BB5899">
              <w:rPr>
                <w:rFonts w:ascii="Times New Roman" w:hAnsi="Times New Roman"/>
                <w:sz w:val="20"/>
                <w:szCs w:val="20"/>
                <w:u w:val="single"/>
              </w:rPr>
              <w:t>Уметь</w:t>
            </w:r>
            <w:r w:rsidRPr="00BB5899">
              <w:rPr>
                <w:rFonts w:ascii="Times New Roman" w:hAnsi="Times New Roman"/>
                <w:sz w:val="20"/>
                <w:szCs w:val="20"/>
              </w:rPr>
              <w:t xml:space="preserve">: отличать расы друг от друга. </w:t>
            </w:r>
            <w:r w:rsidRPr="00EF3766">
              <w:rPr>
                <w:rFonts w:ascii="Times New Roman" w:hAnsi="Times New Roman"/>
                <w:sz w:val="20"/>
                <w:szCs w:val="20"/>
                <w:u w:val="single"/>
              </w:rPr>
              <w:t>Научиться</w:t>
            </w:r>
            <w:r w:rsidRPr="00EF3766">
              <w:rPr>
                <w:rFonts w:ascii="Times New Roman" w:hAnsi="Times New Roman"/>
                <w:sz w:val="20"/>
                <w:szCs w:val="20"/>
              </w:rPr>
              <w:t xml:space="preserve">, </w:t>
            </w:r>
          </w:p>
          <w:p w:rsidR="00FB48DF" w:rsidRPr="00BB5899" w:rsidRDefault="00FB48DF" w:rsidP="007B3708">
            <w:pPr>
              <w:widowControl w:val="0"/>
              <w:shd w:val="clear" w:color="auto" w:fill="FFFFFF"/>
              <w:tabs>
                <w:tab w:val="left" w:pos="-29"/>
              </w:tabs>
              <w:autoSpaceDE w:val="0"/>
              <w:autoSpaceDN w:val="0"/>
              <w:adjustRightInd w:val="0"/>
              <w:spacing w:after="0" w:line="240" w:lineRule="auto"/>
              <w:ind w:right="-29"/>
              <w:rPr>
                <w:rFonts w:ascii="Times New Roman" w:hAnsi="Times New Roman"/>
                <w:sz w:val="20"/>
                <w:szCs w:val="20"/>
              </w:rPr>
            </w:pPr>
            <w:r w:rsidRPr="00EF3766">
              <w:rPr>
                <w:rFonts w:ascii="Times New Roman" w:hAnsi="Times New Roman"/>
                <w:sz w:val="20"/>
                <w:szCs w:val="20"/>
              </w:rPr>
              <w:t>объяснять происхождение и единство рас, распознавать на таблицах, рисунках расы человека, их исторические формы.</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слушать и вступать в диалог, участвовать в коллективном обсуждении проблем;</w:t>
            </w:r>
            <w:r w:rsidRPr="00B75C58">
              <w:rPr>
                <w:rFonts w:ascii="Times New Roman" w:hAnsi="Times New Roman" w:cs="Times New Roman"/>
                <w:color w:val="auto"/>
                <w:sz w:val="20"/>
                <w:szCs w:val="20"/>
              </w:rPr>
              <w:t xml:space="preserve"> устанавливать субъект-субъектные отношения в группе.</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самостоятельно выработанные критерии оценки.</w:t>
            </w:r>
          </w:p>
          <w:p w:rsidR="00FB48DF" w:rsidRPr="00B75C58" w:rsidRDefault="00FB48DF" w:rsidP="007B3708">
            <w:pPr>
              <w:pStyle w:val="tabltext"/>
              <w:spacing w:line="240" w:lineRule="auto"/>
              <w:jc w:val="both"/>
              <w:rPr>
                <w:rFonts w:ascii="Times New Roman" w:hAnsi="Times New Roman" w:cs="Times New Roman"/>
                <w:b/>
                <w:color w:val="FF0000"/>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преобразовывать информацию из одного вида в другой</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Формирование</w:t>
            </w:r>
            <w:r>
              <w:rPr>
                <w:rFonts w:ascii="Times New Roman" w:hAnsi="Times New Roman" w:cs="Times New Roman"/>
                <w:color w:val="auto"/>
                <w:sz w:val="20"/>
                <w:szCs w:val="20"/>
              </w:rPr>
              <w:t xml:space="preserve"> коммуникативной компетенции в общении с коллегами</w:t>
            </w:r>
            <w:r w:rsidRPr="0049203D">
              <w:rPr>
                <w:rFonts w:ascii="Times New Roman" w:hAnsi="Times New Roman" w:cs="Times New Roman"/>
                <w:color w:val="auto"/>
                <w:sz w:val="20"/>
                <w:szCs w:val="20"/>
              </w:rPr>
              <w:t>; познавательного интереса к изучению  организма человека</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220" w:type="dxa"/>
            <w:gridSpan w:val="11"/>
          </w:tcPr>
          <w:p w:rsidR="00FB48DF" w:rsidRPr="00BB5899" w:rsidRDefault="00FB48DF" w:rsidP="007B3708">
            <w:pPr>
              <w:spacing w:after="0" w:line="240" w:lineRule="auto"/>
              <w:jc w:val="center"/>
              <w:rPr>
                <w:rFonts w:ascii="Times New Roman" w:hAnsi="Times New Roman"/>
                <w:sz w:val="20"/>
                <w:szCs w:val="20"/>
              </w:rPr>
            </w:pPr>
          </w:p>
        </w:tc>
        <w:tc>
          <w:tcPr>
            <w:tcW w:w="1142" w:type="dxa"/>
            <w:gridSpan w:val="4"/>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AB6DF6">
            <w:pPr>
              <w:numPr>
                <w:ilvl w:val="0"/>
                <w:numId w:val="11"/>
              </w:numPr>
              <w:spacing w:after="0" w:line="240" w:lineRule="auto"/>
              <w:ind w:left="284" w:right="176" w:hanging="218"/>
              <w:jc w:val="center"/>
              <w:rPr>
                <w:rFonts w:ascii="Times New Roman" w:hAnsi="Times New Roman"/>
                <w:sz w:val="20"/>
                <w:szCs w:val="20"/>
              </w:rPr>
            </w:pP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Краткая история развития знаний о человеке.</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История развития знаний о строении и  функциях организма человека с древнейших времён до наших дней.</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об истории развития знаний о строении и функции организма, науки о человеке: анатомия, физиология, гигиена. </w:t>
            </w:r>
            <w:r w:rsidRPr="00BB5899">
              <w:rPr>
                <w:rFonts w:ascii="Times New Roman" w:hAnsi="Times New Roman"/>
                <w:sz w:val="20"/>
                <w:szCs w:val="20"/>
                <w:u w:val="single"/>
              </w:rPr>
              <w:t>Уметь</w:t>
            </w:r>
            <w:r w:rsidRPr="00BB5899">
              <w:rPr>
                <w:rFonts w:ascii="Times New Roman" w:hAnsi="Times New Roman"/>
                <w:sz w:val="20"/>
                <w:szCs w:val="20"/>
              </w:rPr>
              <w:t xml:space="preserve">: работать с учебником. </w:t>
            </w:r>
            <w:r w:rsidRPr="00BB5899">
              <w:rPr>
                <w:rFonts w:ascii="Times New Roman" w:hAnsi="Times New Roman"/>
                <w:sz w:val="20"/>
                <w:szCs w:val="20"/>
                <w:u w:val="single"/>
              </w:rPr>
              <w:t>Научиться</w:t>
            </w:r>
            <w:r w:rsidRPr="00BB5899">
              <w:rPr>
                <w:rFonts w:ascii="Times New Roman" w:hAnsi="Times New Roman"/>
                <w:sz w:val="20"/>
                <w:szCs w:val="20"/>
              </w:rPr>
              <w:t xml:space="preserve">: прослеживать </w:t>
            </w:r>
            <w:r w:rsidRPr="00BB5899">
              <w:rPr>
                <w:rFonts w:ascii="Times New Roman" w:hAnsi="Times New Roman"/>
                <w:sz w:val="20"/>
                <w:szCs w:val="20"/>
              </w:rPr>
              <w:lastRenderedPageBreak/>
              <w:t>этапы усовершенствования знаний.</w:t>
            </w:r>
          </w:p>
        </w:tc>
        <w:tc>
          <w:tcPr>
            <w:tcW w:w="2034" w:type="dxa"/>
          </w:tcPr>
          <w:p w:rsidR="00FB48DF" w:rsidRPr="00B75C58" w:rsidRDefault="00FB48DF" w:rsidP="007B3708">
            <w:pPr>
              <w:pStyle w:val="2e"/>
              <w:spacing w:after="0"/>
              <w:ind w:left="81" w:right="-52"/>
              <w:jc w:val="both"/>
              <w:rPr>
                <w:rFonts w:ascii="Times New Roman" w:hAnsi="Times New Roman"/>
                <w:sz w:val="20"/>
                <w:szCs w:val="20"/>
              </w:rPr>
            </w:pPr>
            <w:r w:rsidRPr="00B75C58">
              <w:rPr>
                <w:rFonts w:ascii="Times New Roman" w:hAnsi="Times New Roman"/>
                <w:b/>
                <w:i/>
                <w:sz w:val="20"/>
                <w:szCs w:val="20"/>
              </w:rPr>
              <w:lastRenderedPageBreak/>
              <w:t>Коммуникативные:</w:t>
            </w:r>
            <w:r w:rsidRPr="00B75C58">
              <w:rPr>
                <w:rFonts w:ascii="Times New Roman" w:hAnsi="Times New Roman"/>
                <w:sz w:val="20"/>
                <w:szCs w:val="20"/>
              </w:rPr>
              <w:t xml:space="preserve"> сравнивать разные точки зрения, аргументировать свою точку зрения, отстаивать свою позицию</w:t>
            </w:r>
            <w:r>
              <w:rPr>
                <w:rFonts w:ascii="Times New Roman" w:hAnsi="Times New Roman"/>
                <w:sz w:val="20"/>
                <w:szCs w:val="20"/>
              </w:rPr>
              <w:t xml:space="preserve">; </w:t>
            </w:r>
            <w:r w:rsidRPr="00651992">
              <w:rPr>
                <w:rFonts w:ascii="Times New Roman" w:hAnsi="Times New Roman"/>
                <w:sz w:val="20"/>
                <w:szCs w:val="20"/>
                <w:lang w:eastAsia="ru-RU"/>
              </w:rPr>
              <w:t>формулировать собственное суждение;</w:t>
            </w:r>
            <w:r>
              <w:rPr>
                <w:rFonts w:ascii="Times New Roman" w:hAnsi="Times New Roman"/>
                <w:sz w:val="20"/>
                <w:szCs w:val="20"/>
                <w:lang w:eastAsia="ru-RU"/>
              </w:rPr>
              <w:t xml:space="preserve"> с</w:t>
            </w:r>
            <w:r w:rsidRPr="00651992">
              <w:rPr>
                <w:rFonts w:ascii="Times New Roman" w:hAnsi="Times New Roman"/>
                <w:sz w:val="20"/>
                <w:szCs w:val="20"/>
                <w:lang w:eastAsia="ru-RU"/>
              </w:rPr>
              <w:t>остав</w:t>
            </w:r>
            <w:r>
              <w:rPr>
                <w:rFonts w:ascii="Times New Roman" w:hAnsi="Times New Roman"/>
                <w:sz w:val="20"/>
                <w:szCs w:val="20"/>
                <w:lang w:eastAsia="ru-RU"/>
              </w:rPr>
              <w:t>лять</w:t>
            </w:r>
            <w:r w:rsidRPr="00651992">
              <w:rPr>
                <w:rFonts w:ascii="Times New Roman" w:hAnsi="Times New Roman"/>
                <w:sz w:val="20"/>
                <w:szCs w:val="20"/>
                <w:lang w:eastAsia="ru-RU"/>
              </w:rPr>
              <w:t xml:space="preserve"> устное монологическое </w:t>
            </w:r>
            <w:r w:rsidRPr="00651992">
              <w:rPr>
                <w:rFonts w:ascii="Times New Roman" w:hAnsi="Times New Roman"/>
                <w:sz w:val="20"/>
                <w:szCs w:val="20"/>
                <w:lang w:eastAsia="ru-RU"/>
              </w:rPr>
              <w:lastRenderedPageBreak/>
              <w:t>высказывание по проблеме;</w:t>
            </w:r>
            <w:r w:rsidRPr="00B75C58">
              <w:rPr>
                <w:rFonts w:ascii="Times New Roman" w:hAnsi="Times New Roman"/>
                <w:sz w:val="20"/>
                <w:szCs w:val="20"/>
              </w:rPr>
              <w:t>.</w:t>
            </w:r>
          </w:p>
          <w:p w:rsidR="00FB48DF" w:rsidRPr="00B75C58" w:rsidRDefault="00FB48DF" w:rsidP="007B3708">
            <w:pPr>
              <w:pStyle w:val="tabltext"/>
              <w:spacing w:line="240" w:lineRule="auto"/>
              <w:ind w:left="81" w:right="-52"/>
              <w:jc w:val="both"/>
              <w:rPr>
                <w:rFonts w:ascii="Times New Roman" w:hAnsi="Times New Roman" w:cs="Times New Roman"/>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самостоятельно обнаруживать учебную проблему; </w:t>
            </w:r>
            <w:r w:rsidRPr="00B75C58">
              <w:rPr>
                <w:rFonts w:ascii="Times New Roman" w:hAnsi="Times New Roman" w:cs="Times New Roman"/>
                <w:sz w:val="20"/>
                <w:szCs w:val="20"/>
              </w:rPr>
              <w:t>осуществлять рефлексию своей деятельности.</w:t>
            </w:r>
          </w:p>
          <w:p w:rsidR="00FB48DF" w:rsidRPr="00B75C58" w:rsidRDefault="00FB48DF" w:rsidP="005C23B4">
            <w:pPr>
              <w:pStyle w:val="tabltext"/>
              <w:spacing w:line="240" w:lineRule="auto"/>
              <w:ind w:left="81" w:right="-52"/>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сравнивать и делать выводы; </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lastRenderedPageBreak/>
              <w:t>Формирование познавательного интереса к изучению  организма человека для сохранения и укрепления своего здоровья</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220" w:type="dxa"/>
            <w:gridSpan w:val="11"/>
          </w:tcPr>
          <w:p w:rsidR="00FB48DF" w:rsidRPr="00BB5899" w:rsidRDefault="00FB48DF" w:rsidP="007B3708">
            <w:pPr>
              <w:spacing w:after="0" w:line="240" w:lineRule="auto"/>
              <w:jc w:val="center"/>
              <w:rPr>
                <w:rFonts w:ascii="Times New Roman" w:hAnsi="Times New Roman"/>
                <w:sz w:val="20"/>
                <w:szCs w:val="20"/>
              </w:rPr>
            </w:pPr>
          </w:p>
        </w:tc>
        <w:tc>
          <w:tcPr>
            <w:tcW w:w="1142" w:type="dxa"/>
            <w:gridSpan w:val="4"/>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rPr>
          <w:trHeight w:val="2460"/>
        </w:trPr>
        <w:tc>
          <w:tcPr>
            <w:tcW w:w="858" w:type="dxa"/>
          </w:tcPr>
          <w:p w:rsidR="00FB48DF" w:rsidRPr="00BB5899" w:rsidRDefault="00FB48DF" w:rsidP="00AB6DF6">
            <w:pPr>
              <w:numPr>
                <w:ilvl w:val="0"/>
                <w:numId w:val="11"/>
              </w:numPr>
              <w:spacing w:after="0" w:line="240" w:lineRule="auto"/>
              <w:ind w:left="284" w:right="176" w:hanging="218"/>
              <w:jc w:val="center"/>
              <w:rPr>
                <w:rFonts w:ascii="Times New Roman" w:hAnsi="Times New Roman"/>
                <w:sz w:val="20"/>
                <w:szCs w:val="20"/>
              </w:rPr>
            </w:pP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Систематизация и обобщение знаний по темам «Человек как биологический вид» и «Происхождение человека».</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Обобщение и систематизация учебного материала по теме «Человек как биологический вид» и «Происхождение человек».</w:t>
            </w:r>
          </w:p>
        </w:tc>
        <w:tc>
          <w:tcPr>
            <w:tcW w:w="1838" w:type="dxa"/>
            <w:gridSpan w:val="2"/>
          </w:tcPr>
          <w:p w:rsidR="00FB48DF" w:rsidRDefault="00FB48DF" w:rsidP="007B3708">
            <w:pPr>
              <w:pStyle w:val="tabltext"/>
              <w:spacing w:line="240" w:lineRule="auto"/>
              <w:rPr>
                <w:rFonts w:ascii="Times New Roman" w:hAnsi="Times New Roman" w:cs="Times New Roman"/>
                <w:sz w:val="20"/>
                <w:szCs w:val="20"/>
              </w:rPr>
            </w:pPr>
            <w:r w:rsidRPr="00B75C58">
              <w:rPr>
                <w:rFonts w:ascii="Times New Roman" w:hAnsi="Times New Roman" w:cs="Times New Roman"/>
                <w:sz w:val="20"/>
                <w:szCs w:val="20"/>
              </w:rPr>
              <w:t xml:space="preserve">Научиться </w:t>
            </w:r>
            <w:r>
              <w:rPr>
                <w:rFonts w:ascii="Times New Roman" w:hAnsi="Times New Roman" w:cs="Times New Roman"/>
                <w:sz w:val="20"/>
                <w:szCs w:val="20"/>
              </w:rPr>
              <w:t xml:space="preserve">сличать способы действия и его результаты с заданным эталоном с целью обнаружения отклонений и отличий от эталона, </w:t>
            </w:r>
            <w:r w:rsidRPr="00B75C58">
              <w:rPr>
                <w:rFonts w:ascii="Times New Roman" w:hAnsi="Times New Roman" w:cs="Times New Roman"/>
                <w:sz w:val="20"/>
                <w:szCs w:val="20"/>
              </w:rPr>
              <w:t>давать определения понятий</w:t>
            </w:r>
            <w:r>
              <w:rPr>
                <w:rFonts w:ascii="Times New Roman" w:hAnsi="Times New Roman" w:cs="Times New Roman"/>
                <w:sz w:val="20"/>
                <w:szCs w:val="20"/>
              </w:rPr>
              <w:t xml:space="preserve"> курса.</w:t>
            </w:r>
          </w:p>
          <w:p w:rsidR="00FB48DF" w:rsidRDefault="00FB48DF" w:rsidP="007B3708">
            <w:pPr>
              <w:pStyle w:val="tabltext"/>
              <w:spacing w:line="240" w:lineRule="auto"/>
              <w:rPr>
                <w:rFonts w:ascii="Times New Roman" w:hAnsi="Times New Roman" w:cs="Times New Roman"/>
                <w:sz w:val="20"/>
                <w:szCs w:val="20"/>
              </w:rPr>
            </w:pP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сравнивать разные точки зрения, аргументировать свою точку зрения, отстаивать свою позицию</w:t>
            </w:r>
            <w:r w:rsidRPr="00B75C58">
              <w:rPr>
                <w:rFonts w:ascii="Times New Roman" w:hAnsi="Times New Roman" w:cs="Times New Roman"/>
                <w:color w:val="auto"/>
                <w:sz w:val="20"/>
                <w:szCs w:val="20"/>
              </w:rPr>
              <w:t>.</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критерии оценки.</w:t>
            </w:r>
          </w:p>
          <w:p w:rsidR="00FB48DF" w:rsidRPr="00B75C58" w:rsidRDefault="00FB48DF" w:rsidP="007B3708">
            <w:pPr>
              <w:pStyle w:val="tabltext"/>
              <w:spacing w:line="240" w:lineRule="auto"/>
              <w:jc w:val="both"/>
              <w:rPr>
                <w:rFonts w:ascii="Times New Roman" w:hAnsi="Times New Roman" w:cs="Times New Roman"/>
                <w:b/>
                <w:i/>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устанавливать причинно-следственные связи, сравнивать и делать выводы</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Pr>
                <w:rFonts w:ascii="Times New Roman" w:hAnsi="Times New Roman" w:cs="Times New Roman"/>
                <w:sz w:val="20"/>
                <w:szCs w:val="20"/>
              </w:rPr>
              <w:t>Умение самостоятельно отбирать для решения предметных учебных задач необходимые знания; умение применять полученные знания в практической деятельности</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240" w:type="dxa"/>
            <w:gridSpan w:val="13"/>
          </w:tcPr>
          <w:p w:rsidR="00FB48DF" w:rsidRPr="00BB5899" w:rsidRDefault="00FB48DF" w:rsidP="007B3708">
            <w:pPr>
              <w:spacing w:after="0" w:line="240" w:lineRule="auto"/>
              <w:jc w:val="center"/>
              <w:rPr>
                <w:rFonts w:ascii="Times New Roman" w:hAnsi="Times New Roman"/>
                <w:sz w:val="20"/>
                <w:szCs w:val="20"/>
              </w:rPr>
            </w:pPr>
          </w:p>
        </w:tc>
        <w:tc>
          <w:tcPr>
            <w:tcW w:w="1122" w:type="dxa"/>
            <w:gridSpan w:val="2"/>
            <w:tcBorders>
              <w:top w:val="nil"/>
            </w:tcBorders>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7B3708">
        <w:trPr>
          <w:trHeight w:val="500"/>
        </w:trPr>
        <w:tc>
          <w:tcPr>
            <w:tcW w:w="858" w:type="dxa"/>
            <w:tcBorders>
              <w:top w:val="single" w:sz="4" w:space="0" w:color="auto"/>
            </w:tcBorders>
          </w:tcPr>
          <w:p w:rsidR="00FB48DF" w:rsidRPr="00BB5899" w:rsidRDefault="00FB48DF" w:rsidP="007B3708">
            <w:pPr>
              <w:spacing w:after="0" w:line="240" w:lineRule="auto"/>
              <w:ind w:right="176"/>
              <w:rPr>
                <w:rFonts w:ascii="Times New Roman" w:hAnsi="Times New Roman"/>
                <w:sz w:val="20"/>
                <w:szCs w:val="20"/>
              </w:rPr>
            </w:pPr>
          </w:p>
        </w:tc>
        <w:tc>
          <w:tcPr>
            <w:tcW w:w="14452" w:type="dxa"/>
            <w:gridSpan w:val="22"/>
            <w:tcBorders>
              <w:top w:val="single" w:sz="4" w:space="0" w:color="auto"/>
            </w:tcBorders>
          </w:tcPr>
          <w:p w:rsidR="00FB48DF" w:rsidRDefault="00FB48DF" w:rsidP="007B3708">
            <w:pPr>
              <w:pStyle w:val="tabltext"/>
              <w:spacing w:line="240" w:lineRule="auto"/>
              <w:rPr>
                <w:rFonts w:ascii="Times New Roman" w:hAnsi="Times New Roman" w:cs="Times New Roman"/>
                <w:sz w:val="20"/>
                <w:szCs w:val="20"/>
              </w:rPr>
            </w:pPr>
          </w:p>
          <w:p w:rsidR="00FB48DF" w:rsidRPr="005F0A3C" w:rsidRDefault="00FB48DF" w:rsidP="005C23B4">
            <w:pPr>
              <w:spacing w:after="0" w:line="240" w:lineRule="auto"/>
              <w:rPr>
                <w:rFonts w:ascii="Times New Roman" w:hAnsi="Times New Roman"/>
                <w:b/>
                <w:sz w:val="24"/>
                <w:szCs w:val="24"/>
              </w:rPr>
            </w:pPr>
            <w:r w:rsidRPr="005F0A3C">
              <w:rPr>
                <w:rFonts w:ascii="Times New Roman" w:hAnsi="Times New Roman"/>
                <w:b/>
                <w:sz w:val="24"/>
                <w:szCs w:val="24"/>
              </w:rPr>
              <w:t>Общий обзор организма человека (3 час.)</w:t>
            </w:r>
          </w:p>
        </w:tc>
      </w:tr>
      <w:tr w:rsidR="00FB48DF" w:rsidRPr="00BB5899" w:rsidTr="005C23B4">
        <w:tc>
          <w:tcPr>
            <w:tcW w:w="858" w:type="dxa"/>
          </w:tcPr>
          <w:p w:rsidR="00FB48DF" w:rsidRPr="00BB5899" w:rsidRDefault="00FB48DF" w:rsidP="007B3708">
            <w:pPr>
              <w:spacing w:after="0" w:line="240" w:lineRule="auto"/>
              <w:ind w:left="284" w:right="176"/>
              <w:rPr>
                <w:rFonts w:ascii="Times New Roman" w:hAnsi="Times New Roman"/>
                <w:sz w:val="20"/>
                <w:szCs w:val="20"/>
              </w:rPr>
            </w:pPr>
            <w:r>
              <w:rPr>
                <w:rFonts w:ascii="Times New Roman" w:hAnsi="Times New Roman"/>
                <w:sz w:val="20"/>
                <w:szCs w:val="20"/>
              </w:rPr>
              <w:t>7</w:t>
            </w:r>
          </w:p>
        </w:tc>
        <w:tc>
          <w:tcPr>
            <w:tcW w:w="1399" w:type="dxa"/>
          </w:tcPr>
          <w:p w:rsidR="00FB48DF"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Клеточное строение организма.</w:t>
            </w:r>
          </w:p>
          <w:p w:rsidR="00FB48DF" w:rsidRPr="00BB5899" w:rsidRDefault="00FB48DF" w:rsidP="007B3708">
            <w:pPr>
              <w:spacing w:after="0" w:line="240" w:lineRule="auto"/>
              <w:jc w:val="both"/>
              <w:rPr>
                <w:rFonts w:ascii="Times New Roman" w:hAnsi="Times New Roman"/>
                <w:sz w:val="20"/>
                <w:szCs w:val="20"/>
              </w:rPr>
            </w:pPr>
            <w:r>
              <w:rPr>
                <w:rFonts w:ascii="Times New Roman" w:hAnsi="Times New Roman"/>
                <w:sz w:val="20"/>
                <w:szCs w:val="20"/>
              </w:rPr>
              <w:t>Л.Р. «Строение клетки»</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Строение животной клетки, структура и функции частей и органоидов клетки (ядро, цитоплазма, клеточная и ядерная мембраны, ЭПС, её виды, комплекс Гольджи, митохондрии, лизосомы, хромосомы, ДНК). Клетка как о главный структурный и функциональный элемент организма.</w:t>
            </w:r>
          </w:p>
          <w:p w:rsidR="00FB48DF" w:rsidRPr="00BB5899" w:rsidRDefault="00FB48DF" w:rsidP="007B3708">
            <w:pPr>
              <w:spacing w:after="0" w:line="240" w:lineRule="auto"/>
              <w:jc w:val="both"/>
              <w:rPr>
                <w:rFonts w:ascii="Times New Roman" w:hAnsi="Times New Roman"/>
                <w:sz w:val="20"/>
                <w:szCs w:val="20"/>
              </w:rPr>
            </w:pP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о клеточном строении органов и организма. </w:t>
            </w:r>
            <w:r w:rsidRPr="00BB5899">
              <w:rPr>
                <w:rFonts w:ascii="Times New Roman" w:hAnsi="Times New Roman"/>
                <w:sz w:val="20"/>
                <w:szCs w:val="20"/>
                <w:u w:val="single"/>
              </w:rPr>
              <w:t>Уметь</w:t>
            </w:r>
            <w:r w:rsidRPr="00BB5899">
              <w:rPr>
                <w:rFonts w:ascii="Times New Roman" w:hAnsi="Times New Roman"/>
                <w:sz w:val="20"/>
                <w:szCs w:val="20"/>
              </w:rPr>
              <w:t xml:space="preserve">: распознавать структурные компоненты животной клетки на микропрепаратах, таблицах, определять функции органоидов, их значимость для жизнедеятельности клетки, работать со световым микроскопом, готовыми микропрепаратами. </w:t>
            </w:r>
            <w:r w:rsidRPr="00BB5899">
              <w:rPr>
                <w:rFonts w:ascii="Times New Roman" w:hAnsi="Times New Roman"/>
                <w:sz w:val="20"/>
                <w:szCs w:val="20"/>
                <w:u w:val="single"/>
              </w:rPr>
              <w:t>Научиться</w:t>
            </w:r>
            <w:r w:rsidRPr="00BB5899">
              <w:rPr>
                <w:rFonts w:ascii="Times New Roman" w:hAnsi="Times New Roman"/>
                <w:sz w:val="20"/>
                <w:szCs w:val="20"/>
              </w:rPr>
              <w:t>: различать органеллы клетки, а также их функции.</w:t>
            </w:r>
          </w:p>
        </w:tc>
        <w:tc>
          <w:tcPr>
            <w:tcW w:w="2034" w:type="dxa"/>
          </w:tcPr>
          <w:p w:rsidR="00FB48DF" w:rsidRPr="00F73634" w:rsidRDefault="00FB48DF" w:rsidP="007B3708">
            <w:pPr>
              <w:pStyle w:val="2e"/>
              <w:spacing w:after="0"/>
              <w:ind w:left="68" w:right="-52"/>
              <w:jc w:val="both"/>
              <w:rPr>
                <w:rFonts w:ascii="Times New Roman" w:hAnsi="Times New Roman"/>
                <w:sz w:val="20"/>
                <w:szCs w:val="20"/>
              </w:rPr>
            </w:pPr>
            <w:r w:rsidRPr="00F73634">
              <w:rPr>
                <w:rFonts w:ascii="Times New Roman" w:hAnsi="Times New Roman"/>
                <w:b/>
                <w:i/>
                <w:sz w:val="20"/>
                <w:szCs w:val="20"/>
                <w:lang w:eastAsia="ru-RU"/>
              </w:rPr>
              <w:t>Коммуникативные:</w:t>
            </w:r>
            <w:r w:rsidRPr="00651992">
              <w:rPr>
                <w:rFonts w:ascii="Times New Roman" w:hAnsi="Times New Roman"/>
                <w:sz w:val="20"/>
                <w:szCs w:val="20"/>
                <w:lang w:eastAsia="ru-RU"/>
              </w:rPr>
              <w:t xml:space="preserve"> формулировать собственное суждение;</w:t>
            </w:r>
            <w:r>
              <w:rPr>
                <w:rFonts w:ascii="Times New Roman" w:hAnsi="Times New Roman"/>
                <w:sz w:val="20"/>
                <w:szCs w:val="20"/>
                <w:lang w:eastAsia="ru-RU"/>
              </w:rPr>
              <w:t xml:space="preserve"> с</w:t>
            </w:r>
            <w:r w:rsidRPr="00651992">
              <w:rPr>
                <w:rFonts w:ascii="Times New Roman" w:hAnsi="Times New Roman"/>
                <w:sz w:val="20"/>
                <w:szCs w:val="20"/>
                <w:lang w:eastAsia="ru-RU"/>
              </w:rPr>
              <w:t>остав</w:t>
            </w:r>
            <w:r>
              <w:rPr>
                <w:rFonts w:ascii="Times New Roman" w:hAnsi="Times New Roman"/>
                <w:sz w:val="20"/>
                <w:szCs w:val="20"/>
                <w:lang w:eastAsia="ru-RU"/>
              </w:rPr>
              <w:t>лять</w:t>
            </w:r>
            <w:r w:rsidRPr="00651992">
              <w:rPr>
                <w:rFonts w:ascii="Times New Roman" w:hAnsi="Times New Roman"/>
                <w:sz w:val="20"/>
                <w:szCs w:val="20"/>
                <w:lang w:eastAsia="ru-RU"/>
              </w:rPr>
              <w:t xml:space="preserve"> устное монологическое высказывание по проблеме;</w:t>
            </w:r>
            <w:r>
              <w:rPr>
                <w:rFonts w:ascii="Times New Roman" w:hAnsi="Times New Roman"/>
                <w:sz w:val="20"/>
                <w:szCs w:val="20"/>
                <w:lang w:eastAsia="ru-RU"/>
              </w:rPr>
              <w:t xml:space="preserve"> п</w:t>
            </w:r>
            <w:r w:rsidRPr="00651992">
              <w:rPr>
                <w:rFonts w:ascii="Times New Roman" w:hAnsi="Times New Roman"/>
                <w:sz w:val="20"/>
                <w:szCs w:val="20"/>
                <w:lang w:eastAsia="ru-RU"/>
              </w:rPr>
              <w:t>редстав</w:t>
            </w:r>
            <w:r>
              <w:rPr>
                <w:rFonts w:ascii="Times New Roman" w:hAnsi="Times New Roman"/>
                <w:sz w:val="20"/>
                <w:szCs w:val="20"/>
                <w:lang w:eastAsia="ru-RU"/>
              </w:rPr>
              <w:t>лять</w:t>
            </w:r>
            <w:r w:rsidRPr="00651992">
              <w:rPr>
                <w:rFonts w:ascii="Times New Roman" w:hAnsi="Times New Roman"/>
                <w:sz w:val="20"/>
                <w:szCs w:val="20"/>
                <w:lang w:eastAsia="ru-RU"/>
              </w:rPr>
              <w:t xml:space="preserve"> в вербальной форме результаты деятельности;</w:t>
            </w:r>
            <w:r>
              <w:rPr>
                <w:rFonts w:ascii="Times New Roman" w:hAnsi="Times New Roman"/>
                <w:sz w:val="20"/>
                <w:szCs w:val="20"/>
                <w:lang w:eastAsia="ru-RU"/>
              </w:rPr>
              <w:t xml:space="preserve"> о</w:t>
            </w:r>
            <w:r w:rsidRPr="00651992">
              <w:rPr>
                <w:rFonts w:ascii="Times New Roman" w:hAnsi="Times New Roman"/>
                <w:sz w:val="20"/>
                <w:szCs w:val="20"/>
                <w:lang w:eastAsia="ru-RU"/>
              </w:rPr>
              <w:t>цени</w:t>
            </w:r>
            <w:r>
              <w:rPr>
                <w:rFonts w:ascii="Times New Roman" w:hAnsi="Times New Roman"/>
                <w:sz w:val="20"/>
                <w:szCs w:val="20"/>
                <w:lang w:eastAsia="ru-RU"/>
              </w:rPr>
              <w:t>вать</w:t>
            </w:r>
            <w:r w:rsidRPr="00651992">
              <w:rPr>
                <w:rFonts w:ascii="Times New Roman" w:hAnsi="Times New Roman"/>
                <w:sz w:val="20"/>
                <w:szCs w:val="20"/>
                <w:lang w:eastAsia="ru-RU"/>
              </w:rPr>
              <w:t xml:space="preserve"> ответы одноклассников;</w:t>
            </w:r>
            <w:r>
              <w:rPr>
                <w:rFonts w:ascii="Times New Roman" w:hAnsi="Times New Roman"/>
                <w:sz w:val="20"/>
                <w:szCs w:val="20"/>
                <w:lang w:eastAsia="ru-RU"/>
              </w:rPr>
              <w:t xml:space="preserve"> </w:t>
            </w:r>
            <w:r w:rsidRPr="00F73634">
              <w:rPr>
                <w:rFonts w:ascii="Times New Roman" w:hAnsi="Times New Roman"/>
                <w:sz w:val="20"/>
                <w:szCs w:val="20"/>
              </w:rPr>
              <w:t>формулировать аргументы и контраргументы и т.д.</w:t>
            </w:r>
          </w:p>
          <w:p w:rsidR="00FB48DF" w:rsidRPr="00F73634" w:rsidRDefault="00FB48DF" w:rsidP="007B3708">
            <w:pPr>
              <w:pStyle w:val="2e"/>
              <w:tabs>
                <w:tab w:val="left" w:pos="-61"/>
              </w:tabs>
              <w:spacing w:after="0"/>
              <w:ind w:left="68" w:right="-52"/>
              <w:jc w:val="both"/>
              <w:rPr>
                <w:rFonts w:ascii="Times New Roman" w:hAnsi="Times New Roman"/>
                <w:sz w:val="20"/>
                <w:szCs w:val="20"/>
                <w:lang w:eastAsia="ru-RU"/>
              </w:rPr>
            </w:pPr>
            <w:r w:rsidRPr="00F73634">
              <w:rPr>
                <w:rFonts w:ascii="Times New Roman" w:hAnsi="Times New Roman"/>
                <w:b/>
                <w:i/>
                <w:sz w:val="20"/>
                <w:szCs w:val="20"/>
                <w:lang w:eastAsia="ru-RU"/>
              </w:rPr>
              <w:t>Регулятивные:</w:t>
            </w:r>
            <w:r w:rsidRPr="00B75C58">
              <w:rPr>
                <w:rFonts w:ascii="Times New Roman" w:hAnsi="Times New Roman"/>
                <w:sz w:val="20"/>
                <w:szCs w:val="20"/>
                <w:lang w:eastAsia="ru-RU"/>
              </w:rPr>
              <w:t xml:space="preserve"> </w:t>
            </w:r>
            <w:r>
              <w:rPr>
                <w:rFonts w:ascii="Times New Roman" w:hAnsi="Times New Roman"/>
                <w:sz w:val="20"/>
                <w:szCs w:val="20"/>
                <w:lang w:eastAsia="ru-RU"/>
              </w:rPr>
              <w:t>о</w:t>
            </w:r>
            <w:r w:rsidRPr="00F73634">
              <w:rPr>
                <w:rFonts w:ascii="Times New Roman" w:hAnsi="Times New Roman"/>
                <w:sz w:val="20"/>
                <w:szCs w:val="20"/>
                <w:lang w:eastAsia="ru-RU"/>
              </w:rPr>
              <w:t>пределять цель деятельности;</w:t>
            </w:r>
            <w:r>
              <w:rPr>
                <w:rFonts w:ascii="Times New Roman" w:hAnsi="Times New Roman"/>
                <w:sz w:val="20"/>
                <w:szCs w:val="20"/>
                <w:lang w:eastAsia="ru-RU"/>
              </w:rPr>
              <w:t xml:space="preserve"> </w:t>
            </w:r>
            <w:r w:rsidRPr="00F73634">
              <w:rPr>
                <w:rFonts w:ascii="Times New Roman" w:hAnsi="Times New Roman"/>
                <w:sz w:val="20"/>
                <w:szCs w:val="20"/>
                <w:lang w:eastAsia="ru-RU"/>
              </w:rPr>
              <w:t>выстраивать цепочку необходимых действий;</w:t>
            </w:r>
          </w:p>
          <w:p w:rsidR="00FB48DF" w:rsidRPr="00B75C58" w:rsidRDefault="00FB48DF" w:rsidP="007B3708">
            <w:pPr>
              <w:pStyle w:val="2e"/>
              <w:tabs>
                <w:tab w:val="left" w:pos="-61"/>
              </w:tabs>
              <w:spacing w:after="0"/>
              <w:ind w:left="68" w:right="-52"/>
              <w:jc w:val="both"/>
              <w:rPr>
                <w:rFonts w:ascii="Times New Roman" w:hAnsi="Times New Roman"/>
                <w:sz w:val="20"/>
                <w:szCs w:val="20"/>
              </w:rPr>
            </w:pPr>
            <w:r w:rsidRPr="00F73634">
              <w:rPr>
                <w:rFonts w:ascii="Times New Roman" w:hAnsi="Times New Roman"/>
                <w:sz w:val="20"/>
                <w:szCs w:val="20"/>
                <w:lang w:eastAsia="ru-RU"/>
              </w:rPr>
              <w:t>прогнозировать результат деятельности;</w:t>
            </w:r>
            <w:r>
              <w:rPr>
                <w:rFonts w:ascii="Times New Roman" w:hAnsi="Times New Roman"/>
                <w:sz w:val="20"/>
                <w:szCs w:val="20"/>
                <w:lang w:eastAsia="ru-RU"/>
              </w:rPr>
              <w:t xml:space="preserve"> </w:t>
            </w:r>
            <w:r w:rsidRPr="00F73634">
              <w:rPr>
                <w:rFonts w:ascii="Times New Roman" w:hAnsi="Times New Roman"/>
                <w:sz w:val="20"/>
                <w:szCs w:val="20"/>
                <w:lang w:eastAsia="ru-RU"/>
              </w:rPr>
              <w:t xml:space="preserve">проводить отбор источников </w:t>
            </w:r>
            <w:r w:rsidRPr="00F73634">
              <w:rPr>
                <w:rFonts w:ascii="Times New Roman" w:hAnsi="Times New Roman"/>
                <w:sz w:val="20"/>
                <w:szCs w:val="20"/>
                <w:lang w:eastAsia="ru-RU"/>
              </w:rPr>
              <w:lastRenderedPageBreak/>
              <w:t>информации;</w:t>
            </w:r>
            <w:r>
              <w:rPr>
                <w:rFonts w:ascii="Times New Roman" w:hAnsi="Times New Roman"/>
                <w:sz w:val="20"/>
                <w:szCs w:val="20"/>
                <w:lang w:eastAsia="ru-RU"/>
              </w:rPr>
              <w:t xml:space="preserve"> </w:t>
            </w:r>
            <w:r w:rsidRPr="00F73634">
              <w:rPr>
                <w:rFonts w:ascii="Times New Roman" w:hAnsi="Times New Roman"/>
                <w:sz w:val="20"/>
                <w:szCs w:val="20"/>
                <w:lang w:eastAsia="ru-RU"/>
              </w:rPr>
              <w:t>осуществлять итоговый контроль деятельности;</w:t>
            </w:r>
            <w:r>
              <w:rPr>
                <w:rFonts w:ascii="Times New Roman" w:hAnsi="Times New Roman"/>
                <w:sz w:val="20"/>
                <w:szCs w:val="20"/>
                <w:lang w:eastAsia="ru-RU"/>
              </w:rPr>
              <w:t xml:space="preserve"> </w:t>
            </w:r>
            <w:r w:rsidRPr="00F73634">
              <w:rPr>
                <w:rFonts w:ascii="Times New Roman" w:hAnsi="Times New Roman"/>
                <w:sz w:val="20"/>
                <w:szCs w:val="20"/>
              </w:rPr>
              <w:t>оценивать уровень владения учебным действием и т.д.</w:t>
            </w:r>
            <w:r>
              <w:rPr>
                <w:rFonts w:ascii="Times New Roman" w:hAnsi="Times New Roman"/>
                <w:sz w:val="20"/>
                <w:szCs w:val="20"/>
              </w:rPr>
              <w:t xml:space="preserve"> П</w:t>
            </w:r>
            <w:r w:rsidRPr="00B75C58">
              <w:rPr>
                <w:rFonts w:ascii="Times New Roman" w:hAnsi="Times New Roman"/>
                <w:sz w:val="20"/>
                <w:szCs w:val="20"/>
              </w:rPr>
              <w:t>роектировать маршрут преодоления затруднений в обучении через включение в новые виды деятельности и формы сотрудничества.</w:t>
            </w:r>
          </w:p>
          <w:p w:rsidR="00FB48DF" w:rsidRPr="00F73634" w:rsidRDefault="00FB48DF" w:rsidP="005C23B4">
            <w:pPr>
              <w:pStyle w:val="2e"/>
              <w:tabs>
                <w:tab w:val="left" w:pos="-202"/>
              </w:tabs>
              <w:spacing w:after="0"/>
              <w:ind w:left="68" w:right="-52"/>
              <w:jc w:val="both"/>
              <w:rPr>
                <w:rFonts w:ascii="Times New Roman" w:hAnsi="Times New Roman"/>
                <w:sz w:val="20"/>
                <w:szCs w:val="20"/>
              </w:rPr>
            </w:pPr>
            <w:r w:rsidRPr="00F73634">
              <w:rPr>
                <w:rFonts w:ascii="Times New Roman" w:hAnsi="Times New Roman"/>
                <w:b/>
                <w:i/>
                <w:sz w:val="20"/>
                <w:szCs w:val="20"/>
              </w:rPr>
              <w:t>Познавательные:</w:t>
            </w:r>
            <w:r w:rsidRPr="00B75C58">
              <w:rPr>
                <w:rFonts w:ascii="Times New Roman" w:hAnsi="Times New Roman"/>
                <w:sz w:val="20"/>
                <w:szCs w:val="20"/>
              </w:rPr>
              <w:t xml:space="preserve"> </w:t>
            </w:r>
            <w:r>
              <w:rPr>
                <w:rFonts w:ascii="Times New Roman" w:hAnsi="Times New Roman"/>
                <w:sz w:val="20"/>
                <w:szCs w:val="20"/>
                <w:lang w:eastAsia="ru-RU"/>
              </w:rPr>
              <w:t>с</w:t>
            </w:r>
            <w:r w:rsidRPr="00F73634">
              <w:rPr>
                <w:rFonts w:ascii="Times New Roman" w:hAnsi="Times New Roman"/>
                <w:sz w:val="20"/>
                <w:szCs w:val="20"/>
                <w:lang w:eastAsia="ru-RU"/>
              </w:rPr>
              <w:t>равнить объекты;</w:t>
            </w:r>
            <w:r>
              <w:rPr>
                <w:rFonts w:ascii="Times New Roman" w:hAnsi="Times New Roman"/>
                <w:sz w:val="20"/>
                <w:szCs w:val="20"/>
                <w:lang w:eastAsia="ru-RU"/>
              </w:rPr>
              <w:t xml:space="preserve"> </w:t>
            </w:r>
            <w:r w:rsidRPr="00F73634">
              <w:rPr>
                <w:rFonts w:ascii="Times New Roman" w:hAnsi="Times New Roman"/>
                <w:sz w:val="20"/>
                <w:szCs w:val="20"/>
                <w:lang w:eastAsia="ru-RU"/>
              </w:rPr>
              <w:t>строить модель;</w:t>
            </w:r>
            <w:r>
              <w:rPr>
                <w:rFonts w:ascii="Times New Roman" w:hAnsi="Times New Roman"/>
                <w:sz w:val="20"/>
                <w:szCs w:val="20"/>
                <w:lang w:eastAsia="ru-RU"/>
              </w:rPr>
              <w:t xml:space="preserve"> у</w:t>
            </w:r>
            <w:r w:rsidRPr="00F73634">
              <w:rPr>
                <w:rFonts w:ascii="Times New Roman" w:hAnsi="Times New Roman"/>
                <w:sz w:val="20"/>
                <w:szCs w:val="20"/>
                <w:lang w:eastAsia="ru-RU"/>
              </w:rPr>
              <w:t>становить причинно-следственные связи;</w:t>
            </w:r>
            <w:r>
              <w:rPr>
                <w:rFonts w:ascii="Times New Roman" w:hAnsi="Times New Roman"/>
                <w:sz w:val="20"/>
                <w:szCs w:val="20"/>
                <w:lang w:eastAsia="ru-RU"/>
              </w:rPr>
              <w:t xml:space="preserve"> </w:t>
            </w:r>
            <w:r w:rsidRPr="00F73634">
              <w:rPr>
                <w:rFonts w:ascii="Times New Roman" w:hAnsi="Times New Roman"/>
                <w:sz w:val="20"/>
                <w:szCs w:val="20"/>
                <w:lang w:eastAsia="ru-RU"/>
              </w:rPr>
              <w:t>формулировать гипотезу;</w:t>
            </w:r>
            <w:r>
              <w:rPr>
                <w:rFonts w:ascii="Times New Roman" w:hAnsi="Times New Roman"/>
                <w:sz w:val="20"/>
                <w:szCs w:val="20"/>
                <w:lang w:eastAsia="ru-RU"/>
              </w:rPr>
              <w:t xml:space="preserve"> </w:t>
            </w:r>
          </w:p>
        </w:tc>
        <w:tc>
          <w:tcPr>
            <w:tcW w:w="4025" w:type="dxa"/>
          </w:tcPr>
          <w:p w:rsidR="00FB48DF" w:rsidRPr="00D17376" w:rsidRDefault="00FB48DF" w:rsidP="007B3708">
            <w:pPr>
              <w:spacing w:after="0" w:line="240" w:lineRule="auto"/>
              <w:jc w:val="both"/>
              <w:rPr>
                <w:rFonts w:ascii="Times New Roman" w:hAnsi="Times New Roman"/>
                <w:b/>
                <w:sz w:val="20"/>
                <w:szCs w:val="20"/>
              </w:rPr>
            </w:pPr>
            <w:r w:rsidRPr="00D17376">
              <w:rPr>
                <w:rFonts w:ascii="Times New Roman" w:hAnsi="Times New Roman"/>
                <w:sz w:val="20"/>
                <w:szCs w:val="20"/>
                <w:lang w:eastAsia="ar-SA"/>
              </w:rPr>
              <w:lastRenderedPageBreak/>
              <w:t xml:space="preserve">Формирование потребности и готовности </w:t>
            </w:r>
            <w:r w:rsidRPr="00D17376">
              <w:rPr>
                <w:rFonts w:ascii="Times New Roman" w:hAnsi="Times New Roman"/>
                <w:bCs/>
                <w:iCs/>
                <w:sz w:val="20"/>
                <w:szCs w:val="20"/>
              </w:rPr>
              <w:t>выполнять учебные действия; умение использовать фантазию, воображение при выполнении учебных действий</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260" w:type="dxa"/>
            <w:gridSpan w:val="14"/>
          </w:tcPr>
          <w:p w:rsidR="00FB48DF" w:rsidRPr="00BB5899" w:rsidRDefault="00FB48DF" w:rsidP="007B3708">
            <w:pPr>
              <w:spacing w:after="0" w:line="240" w:lineRule="auto"/>
              <w:jc w:val="center"/>
              <w:rPr>
                <w:rFonts w:ascii="Times New Roman" w:hAnsi="Times New Roman"/>
                <w:sz w:val="20"/>
                <w:szCs w:val="20"/>
              </w:rPr>
            </w:pPr>
          </w:p>
        </w:tc>
        <w:tc>
          <w:tcPr>
            <w:tcW w:w="1102" w:type="dxa"/>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rPr>
          <w:trHeight w:val="500"/>
        </w:trPr>
        <w:tc>
          <w:tcPr>
            <w:tcW w:w="858" w:type="dxa"/>
            <w:vMerge w:val="restart"/>
          </w:tcPr>
          <w:p w:rsidR="00FB48DF" w:rsidRPr="00BB5899" w:rsidRDefault="00FB48DF" w:rsidP="007B3708">
            <w:pPr>
              <w:spacing w:after="0" w:line="240" w:lineRule="auto"/>
              <w:ind w:left="284" w:right="176"/>
              <w:rPr>
                <w:rFonts w:ascii="Times New Roman" w:hAnsi="Times New Roman"/>
                <w:sz w:val="20"/>
                <w:szCs w:val="20"/>
              </w:rPr>
            </w:pPr>
            <w:r>
              <w:rPr>
                <w:rFonts w:ascii="Times New Roman" w:hAnsi="Times New Roman"/>
                <w:sz w:val="20"/>
                <w:szCs w:val="20"/>
              </w:rPr>
              <w:t>8</w:t>
            </w:r>
          </w:p>
        </w:tc>
        <w:tc>
          <w:tcPr>
            <w:tcW w:w="1399" w:type="dxa"/>
            <w:vMerge w:val="restart"/>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Ткани и органы. </w:t>
            </w:r>
            <w:r w:rsidRPr="00BB5899">
              <w:rPr>
                <w:rFonts w:ascii="Times New Roman" w:hAnsi="Times New Roman"/>
                <w:sz w:val="20"/>
                <w:szCs w:val="20"/>
                <w:u w:val="single"/>
              </w:rPr>
              <w:t>Лабо</w:t>
            </w:r>
          </w:p>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раторная работа №1 Изучение микроскопического строения тканей.</w:t>
            </w:r>
          </w:p>
        </w:tc>
        <w:tc>
          <w:tcPr>
            <w:tcW w:w="1839" w:type="dxa"/>
            <w:vMerge w:val="restart"/>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Понятия ткань и орган; основные</w:t>
            </w:r>
          </w:p>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 типы и виды тканей, их локализация и функции в организме человека.</w:t>
            </w:r>
          </w:p>
          <w:p w:rsidR="00FB48DF" w:rsidRPr="00BB5899" w:rsidRDefault="00FB48DF" w:rsidP="007B3708">
            <w:pPr>
              <w:spacing w:after="0" w:line="240" w:lineRule="auto"/>
              <w:jc w:val="both"/>
              <w:rPr>
                <w:rFonts w:ascii="Times New Roman" w:hAnsi="Times New Roman"/>
                <w:sz w:val="20"/>
                <w:szCs w:val="20"/>
              </w:rPr>
            </w:pPr>
          </w:p>
        </w:tc>
        <w:tc>
          <w:tcPr>
            <w:tcW w:w="1838" w:type="dxa"/>
            <w:gridSpan w:val="2"/>
            <w:vMerge w:val="restart"/>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виды тканей, особенности</w:t>
            </w:r>
          </w:p>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 строения различных видов тканей. </w:t>
            </w:r>
            <w:r w:rsidRPr="00BB5899">
              <w:rPr>
                <w:rFonts w:ascii="Times New Roman" w:hAnsi="Times New Roman"/>
                <w:sz w:val="20"/>
                <w:szCs w:val="20"/>
                <w:u w:val="single"/>
              </w:rPr>
              <w:t>Уметь</w:t>
            </w:r>
            <w:r w:rsidRPr="00BB5899">
              <w:rPr>
                <w:rFonts w:ascii="Times New Roman" w:hAnsi="Times New Roman"/>
                <w:sz w:val="20"/>
                <w:szCs w:val="20"/>
              </w:rPr>
              <w:t xml:space="preserve">: определить функции тканей, распознавать ткани и органы, ими образуемые. </w:t>
            </w:r>
            <w:r w:rsidRPr="00BB5899">
              <w:rPr>
                <w:rFonts w:ascii="Times New Roman" w:hAnsi="Times New Roman"/>
                <w:sz w:val="20"/>
                <w:szCs w:val="20"/>
                <w:u w:val="single"/>
              </w:rPr>
              <w:t>Научиться</w:t>
            </w:r>
            <w:r w:rsidRPr="00BB5899">
              <w:rPr>
                <w:rFonts w:ascii="Times New Roman" w:hAnsi="Times New Roman"/>
                <w:sz w:val="20"/>
                <w:szCs w:val="20"/>
              </w:rPr>
              <w:t>: определять ткани по рисункам и препаратам.</w:t>
            </w:r>
          </w:p>
        </w:tc>
        <w:tc>
          <w:tcPr>
            <w:tcW w:w="2034" w:type="dxa"/>
            <w:vMerge w:val="restart"/>
          </w:tcPr>
          <w:p w:rsidR="00FB48DF" w:rsidRPr="00B75C58" w:rsidRDefault="00FB48DF" w:rsidP="007B3708">
            <w:pPr>
              <w:pStyle w:val="2e"/>
              <w:spacing w:after="0"/>
              <w:ind w:left="0" w:right="-52"/>
              <w:jc w:val="both"/>
              <w:rPr>
                <w:rFonts w:ascii="Times New Roman" w:hAnsi="Times New Roman"/>
                <w:sz w:val="20"/>
                <w:szCs w:val="20"/>
              </w:rPr>
            </w:pPr>
            <w:r w:rsidRPr="00B75C58">
              <w:rPr>
                <w:rFonts w:ascii="Times New Roman" w:hAnsi="Times New Roman"/>
                <w:b/>
                <w:i/>
                <w:sz w:val="20"/>
                <w:szCs w:val="20"/>
              </w:rPr>
              <w:t>Коммуникативные:</w:t>
            </w:r>
            <w:r w:rsidRPr="00B75C58">
              <w:rPr>
                <w:rFonts w:ascii="Times New Roman" w:hAnsi="Times New Roman"/>
                <w:sz w:val="20"/>
                <w:szCs w:val="20"/>
              </w:rPr>
              <w:t xml:space="preserve"> </w:t>
            </w:r>
            <w:r w:rsidRPr="00651992">
              <w:rPr>
                <w:rFonts w:ascii="Times New Roman" w:hAnsi="Times New Roman"/>
                <w:sz w:val="20"/>
                <w:szCs w:val="20"/>
                <w:lang w:eastAsia="ru-RU"/>
              </w:rPr>
              <w:t>формулировать собственное суждение;</w:t>
            </w:r>
            <w:r>
              <w:rPr>
                <w:rFonts w:ascii="Times New Roman" w:hAnsi="Times New Roman"/>
                <w:sz w:val="20"/>
                <w:szCs w:val="20"/>
                <w:lang w:eastAsia="ru-RU"/>
              </w:rPr>
              <w:t xml:space="preserve"> п</w:t>
            </w:r>
            <w:r w:rsidRPr="00651992">
              <w:rPr>
                <w:rFonts w:ascii="Times New Roman" w:hAnsi="Times New Roman"/>
                <w:sz w:val="20"/>
                <w:szCs w:val="20"/>
                <w:lang w:eastAsia="ru-RU"/>
              </w:rPr>
              <w:t>редстав</w:t>
            </w:r>
            <w:r>
              <w:rPr>
                <w:rFonts w:ascii="Times New Roman" w:hAnsi="Times New Roman"/>
                <w:sz w:val="20"/>
                <w:szCs w:val="20"/>
                <w:lang w:eastAsia="ru-RU"/>
              </w:rPr>
              <w:t>лять</w:t>
            </w:r>
            <w:r w:rsidRPr="00651992">
              <w:rPr>
                <w:rFonts w:ascii="Times New Roman" w:hAnsi="Times New Roman"/>
                <w:sz w:val="20"/>
                <w:szCs w:val="20"/>
                <w:lang w:eastAsia="ru-RU"/>
              </w:rPr>
              <w:t xml:space="preserve"> резуль</w:t>
            </w:r>
          </w:p>
          <w:p w:rsidR="00FB48DF" w:rsidRPr="00F73634" w:rsidRDefault="00FB48DF" w:rsidP="007B3708">
            <w:pPr>
              <w:pStyle w:val="2e"/>
              <w:spacing w:after="0"/>
              <w:ind w:left="0" w:right="-52"/>
              <w:jc w:val="both"/>
              <w:rPr>
                <w:rFonts w:ascii="Times New Roman" w:hAnsi="Times New Roman"/>
                <w:sz w:val="20"/>
                <w:szCs w:val="20"/>
              </w:rPr>
            </w:pPr>
            <w:r w:rsidRPr="00651992">
              <w:rPr>
                <w:rFonts w:ascii="Times New Roman" w:hAnsi="Times New Roman"/>
                <w:sz w:val="20"/>
                <w:szCs w:val="20"/>
                <w:lang w:eastAsia="ru-RU"/>
              </w:rPr>
              <w:t>таты деятельности;</w:t>
            </w:r>
            <w:r>
              <w:rPr>
                <w:rFonts w:ascii="Times New Roman" w:hAnsi="Times New Roman"/>
                <w:sz w:val="20"/>
                <w:szCs w:val="20"/>
                <w:lang w:eastAsia="ru-RU"/>
              </w:rPr>
              <w:t xml:space="preserve"> </w:t>
            </w:r>
            <w:r w:rsidRPr="00651992">
              <w:rPr>
                <w:rFonts w:ascii="Times New Roman" w:hAnsi="Times New Roman"/>
                <w:sz w:val="20"/>
                <w:szCs w:val="20"/>
                <w:lang w:eastAsia="ru-RU"/>
              </w:rPr>
              <w:t xml:space="preserve"> </w:t>
            </w:r>
            <w:r>
              <w:rPr>
                <w:rFonts w:ascii="Times New Roman" w:hAnsi="Times New Roman"/>
                <w:sz w:val="20"/>
                <w:szCs w:val="20"/>
                <w:lang w:eastAsia="ru-RU"/>
              </w:rPr>
              <w:t>о</w:t>
            </w:r>
            <w:r w:rsidRPr="00651992">
              <w:rPr>
                <w:rFonts w:ascii="Times New Roman" w:hAnsi="Times New Roman"/>
                <w:sz w:val="20"/>
                <w:szCs w:val="20"/>
                <w:lang w:eastAsia="ru-RU"/>
              </w:rPr>
              <w:t>цени</w:t>
            </w:r>
            <w:r>
              <w:rPr>
                <w:rFonts w:ascii="Times New Roman" w:hAnsi="Times New Roman"/>
                <w:sz w:val="20"/>
                <w:szCs w:val="20"/>
                <w:lang w:eastAsia="ru-RU"/>
              </w:rPr>
              <w:t>вать</w:t>
            </w:r>
            <w:r w:rsidRPr="00651992">
              <w:rPr>
                <w:rFonts w:ascii="Times New Roman" w:hAnsi="Times New Roman"/>
                <w:sz w:val="20"/>
                <w:szCs w:val="20"/>
                <w:lang w:eastAsia="ru-RU"/>
              </w:rPr>
              <w:t xml:space="preserve"> ответы одноклассников</w:t>
            </w:r>
            <w:r>
              <w:rPr>
                <w:rFonts w:ascii="Times New Roman" w:hAnsi="Times New Roman"/>
                <w:sz w:val="20"/>
                <w:szCs w:val="20"/>
                <w:lang w:eastAsia="ru-RU"/>
              </w:rPr>
              <w:t xml:space="preserve"> по критериям</w:t>
            </w:r>
          </w:p>
          <w:p w:rsidR="00FB48DF" w:rsidRPr="00B75C58" w:rsidRDefault="00FB48DF" w:rsidP="007B3708">
            <w:pPr>
              <w:pStyle w:val="tabltext"/>
              <w:spacing w:line="240" w:lineRule="auto"/>
              <w:jc w:val="both"/>
              <w:rPr>
                <w:rFonts w:ascii="Times New Roman" w:hAnsi="Times New Roman" w:cs="Times New Roman"/>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b/>
                <w:color w:val="auto"/>
                <w:sz w:val="20"/>
                <w:szCs w:val="20"/>
              </w:rPr>
              <w:t xml:space="preserve"> </w:t>
            </w:r>
            <w:r w:rsidRPr="00B75C58">
              <w:rPr>
                <w:rFonts w:ascii="Times New Roman" w:hAnsi="Times New Roman" w:cs="Times New Roman"/>
                <w:color w:val="auto"/>
                <w:sz w:val="20"/>
                <w:szCs w:val="20"/>
              </w:rPr>
              <w:t xml:space="preserve">применять методы информационного поиска, </w:t>
            </w:r>
            <w:r w:rsidRPr="00B75C58">
              <w:rPr>
                <w:rFonts w:ascii="Times New Roman" w:hAnsi="Times New Roman" w:cs="Times New Roman"/>
                <w:sz w:val="20"/>
                <w:szCs w:val="20"/>
              </w:rPr>
              <w:t>осуществлять рефлексию своей деятельности.</w:t>
            </w:r>
          </w:p>
          <w:p w:rsidR="00FB48DF" w:rsidRPr="00B75C58" w:rsidRDefault="00FB48DF" w:rsidP="007B3708">
            <w:pPr>
              <w:pStyle w:val="2e"/>
              <w:tabs>
                <w:tab w:val="left" w:pos="-202"/>
              </w:tabs>
              <w:spacing w:after="0"/>
              <w:ind w:left="0" w:right="17"/>
              <w:jc w:val="both"/>
              <w:rPr>
                <w:rFonts w:ascii="Times New Roman" w:hAnsi="Times New Roman"/>
                <w:sz w:val="20"/>
                <w:szCs w:val="20"/>
              </w:rPr>
            </w:pPr>
            <w:r w:rsidRPr="00B75C58">
              <w:rPr>
                <w:rFonts w:ascii="Times New Roman" w:hAnsi="Times New Roman"/>
                <w:b/>
                <w:i/>
                <w:sz w:val="20"/>
                <w:szCs w:val="20"/>
              </w:rPr>
              <w:t>Познавательные:</w:t>
            </w:r>
            <w:r w:rsidRPr="00B75C58">
              <w:rPr>
                <w:rFonts w:ascii="Times New Roman" w:hAnsi="Times New Roman"/>
                <w:sz w:val="20"/>
                <w:szCs w:val="20"/>
              </w:rPr>
              <w:t xml:space="preserve"> </w:t>
            </w:r>
            <w:r>
              <w:rPr>
                <w:rFonts w:ascii="Times New Roman" w:hAnsi="Times New Roman"/>
                <w:sz w:val="20"/>
                <w:szCs w:val="20"/>
                <w:lang w:eastAsia="ru-RU"/>
              </w:rPr>
              <w:t>с</w:t>
            </w:r>
            <w:r w:rsidRPr="00F73634">
              <w:rPr>
                <w:rFonts w:ascii="Times New Roman" w:hAnsi="Times New Roman"/>
                <w:sz w:val="20"/>
                <w:szCs w:val="20"/>
                <w:lang w:eastAsia="ru-RU"/>
              </w:rPr>
              <w:t>равнить объекты;</w:t>
            </w:r>
            <w:r>
              <w:rPr>
                <w:rFonts w:ascii="Times New Roman" w:hAnsi="Times New Roman"/>
                <w:sz w:val="20"/>
                <w:szCs w:val="20"/>
                <w:lang w:eastAsia="ru-RU"/>
              </w:rPr>
              <w:t xml:space="preserve"> у</w:t>
            </w:r>
            <w:r w:rsidRPr="00F73634">
              <w:rPr>
                <w:rFonts w:ascii="Times New Roman" w:hAnsi="Times New Roman"/>
                <w:sz w:val="20"/>
                <w:szCs w:val="20"/>
                <w:lang w:eastAsia="ru-RU"/>
              </w:rPr>
              <w:t>становить причинно-следственные связи;</w:t>
            </w:r>
            <w:r>
              <w:rPr>
                <w:rFonts w:ascii="Times New Roman" w:hAnsi="Times New Roman"/>
                <w:sz w:val="20"/>
                <w:szCs w:val="20"/>
                <w:lang w:eastAsia="ru-RU"/>
              </w:rPr>
              <w:t xml:space="preserve"> н</w:t>
            </w:r>
            <w:r w:rsidRPr="00F73634">
              <w:rPr>
                <w:rFonts w:ascii="Times New Roman" w:hAnsi="Times New Roman"/>
                <w:sz w:val="20"/>
                <w:szCs w:val="20"/>
                <w:lang w:eastAsia="ru-RU"/>
              </w:rPr>
              <w:t>а</w:t>
            </w:r>
            <w:r>
              <w:rPr>
                <w:rFonts w:ascii="Times New Roman" w:hAnsi="Times New Roman"/>
                <w:sz w:val="20"/>
                <w:szCs w:val="20"/>
                <w:lang w:eastAsia="ru-RU"/>
              </w:rPr>
              <w:t>ходить</w:t>
            </w:r>
            <w:r w:rsidRPr="00F73634">
              <w:rPr>
                <w:rFonts w:ascii="Times New Roman" w:hAnsi="Times New Roman"/>
                <w:sz w:val="20"/>
                <w:szCs w:val="20"/>
                <w:lang w:eastAsia="ru-RU"/>
              </w:rPr>
              <w:t xml:space="preserve"> ответ на вопрос;</w:t>
            </w:r>
            <w:r>
              <w:rPr>
                <w:rFonts w:ascii="Times New Roman" w:hAnsi="Times New Roman"/>
                <w:sz w:val="20"/>
                <w:szCs w:val="20"/>
                <w:lang w:eastAsia="ru-RU"/>
              </w:rPr>
              <w:t xml:space="preserve"> </w:t>
            </w:r>
            <w:r w:rsidRPr="00F73634">
              <w:rPr>
                <w:rFonts w:ascii="Times New Roman" w:hAnsi="Times New Roman"/>
                <w:sz w:val="20"/>
                <w:szCs w:val="20"/>
                <w:lang w:eastAsia="ru-RU"/>
              </w:rPr>
              <w:t>формулировать существенные признаки понятий;</w:t>
            </w:r>
            <w:r>
              <w:rPr>
                <w:rFonts w:ascii="Times New Roman" w:hAnsi="Times New Roman"/>
                <w:sz w:val="20"/>
                <w:szCs w:val="20"/>
                <w:lang w:eastAsia="ru-RU"/>
              </w:rPr>
              <w:t xml:space="preserve"> </w:t>
            </w:r>
            <w:r>
              <w:rPr>
                <w:rFonts w:ascii="Times New Roman" w:hAnsi="Times New Roman"/>
                <w:sz w:val="20"/>
                <w:szCs w:val="20"/>
              </w:rPr>
              <w:t>к</w:t>
            </w:r>
            <w:r w:rsidRPr="00F73634">
              <w:rPr>
                <w:rFonts w:ascii="Times New Roman" w:hAnsi="Times New Roman"/>
                <w:sz w:val="20"/>
                <w:szCs w:val="20"/>
              </w:rPr>
              <w:t>лассифицировать объекты по признаку и т.д.</w:t>
            </w:r>
          </w:p>
        </w:tc>
        <w:tc>
          <w:tcPr>
            <w:tcW w:w="4025" w:type="dxa"/>
            <w:vMerge w:val="restart"/>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Формирование позна</w:t>
            </w:r>
            <w:r>
              <w:rPr>
                <w:rFonts w:ascii="Times New Roman" w:hAnsi="Times New Roman" w:cs="Times New Roman"/>
                <w:color w:val="auto"/>
                <w:sz w:val="20"/>
                <w:szCs w:val="20"/>
              </w:rPr>
              <w:t>вательного интереса к</w:t>
            </w:r>
          </w:p>
          <w:p w:rsidR="00FB48DF" w:rsidRPr="0049203D" w:rsidRDefault="00FB48DF" w:rsidP="007B3708">
            <w:pPr>
              <w:pStyle w:val="tabltext"/>
              <w:spacing w:line="240" w:lineRule="auto"/>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 изучению</w:t>
            </w:r>
            <w:r w:rsidRPr="0049203D">
              <w:rPr>
                <w:rFonts w:ascii="Times New Roman" w:hAnsi="Times New Roman" w:cs="Times New Roman"/>
                <w:color w:val="auto"/>
                <w:sz w:val="20"/>
                <w:szCs w:val="20"/>
              </w:rPr>
              <w:t xml:space="preserve"> организма человека; умение при</w:t>
            </w:r>
            <w:r>
              <w:rPr>
                <w:rFonts w:ascii="Times New Roman" w:hAnsi="Times New Roman" w:cs="Times New Roman"/>
                <w:color w:val="auto"/>
                <w:sz w:val="20"/>
                <w:szCs w:val="20"/>
              </w:rPr>
              <w:t xml:space="preserve">менять полученные знания </w:t>
            </w:r>
            <w:r w:rsidRPr="0049203D">
              <w:rPr>
                <w:rFonts w:ascii="Times New Roman" w:hAnsi="Times New Roman" w:cs="Times New Roman"/>
                <w:color w:val="auto"/>
                <w:sz w:val="20"/>
                <w:szCs w:val="20"/>
              </w:rPr>
              <w:t>для сохранения и укрепления своего здоровья</w:t>
            </w:r>
          </w:p>
        </w:tc>
        <w:tc>
          <w:tcPr>
            <w:tcW w:w="955" w:type="dxa"/>
            <w:vMerge w:val="restart"/>
          </w:tcPr>
          <w:p w:rsidR="00FB48DF" w:rsidRPr="00BB5899" w:rsidRDefault="00FB48DF" w:rsidP="007B3708">
            <w:pPr>
              <w:spacing w:after="0" w:line="240" w:lineRule="auto"/>
              <w:jc w:val="center"/>
              <w:rPr>
                <w:rFonts w:ascii="Times New Roman" w:hAnsi="Times New Roman"/>
                <w:sz w:val="20"/>
                <w:szCs w:val="20"/>
              </w:rPr>
            </w:pPr>
          </w:p>
        </w:tc>
        <w:tc>
          <w:tcPr>
            <w:tcW w:w="1260" w:type="dxa"/>
            <w:gridSpan w:val="14"/>
            <w:tcBorders>
              <w:bottom w:val="nil"/>
            </w:tcBorders>
          </w:tcPr>
          <w:p w:rsidR="00FB48DF" w:rsidRPr="00BB5899" w:rsidRDefault="00FB48DF" w:rsidP="007B3708">
            <w:pPr>
              <w:spacing w:after="0" w:line="240" w:lineRule="auto"/>
              <w:jc w:val="center"/>
              <w:rPr>
                <w:rFonts w:ascii="Times New Roman" w:hAnsi="Times New Roman"/>
                <w:sz w:val="20"/>
                <w:szCs w:val="20"/>
              </w:rPr>
            </w:pPr>
          </w:p>
        </w:tc>
        <w:tc>
          <w:tcPr>
            <w:tcW w:w="1102" w:type="dxa"/>
            <w:tcBorders>
              <w:bottom w:val="nil"/>
            </w:tcBorders>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vMerge/>
          </w:tcPr>
          <w:p w:rsidR="00FB48DF" w:rsidRPr="00BB5899" w:rsidRDefault="00FB48DF" w:rsidP="007B3708">
            <w:pPr>
              <w:spacing w:after="0" w:line="240" w:lineRule="auto"/>
              <w:ind w:right="176"/>
              <w:rPr>
                <w:rFonts w:ascii="Times New Roman" w:hAnsi="Times New Roman"/>
                <w:sz w:val="20"/>
                <w:szCs w:val="20"/>
              </w:rPr>
            </w:pPr>
          </w:p>
        </w:tc>
        <w:tc>
          <w:tcPr>
            <w:tcW w:w="1399" w:type="dxa"/>
            <w:vMerge/>
          </w:tcPr>
          <w:p w:rsidR="00FB48DF" w:rsidRPr="00BB5899" w:rsidRDefault="00FB48DF" w:rsidP="007B3708">
            <w:pPr>
              <w:spacing w:after="0" w:line="240" w:lineRule="auto"/>
              <w:jc w:val="both"/>
              <w:rPr>
                <w:rFonts w:ascii="Times New Roman" w:hAnsi="Times New Roman"/>
                <w:sz w:val="20"/>
                <w:szCs w:val="20"/>
              </w:rPr>
            </w:pPr>
          </w:p>
        </w:tc>
        <w:tc>
          <w:tcPr>
            <w:tcW w:w="1839" w:type="dxa"/>
            <w:vMerge/>
          </w:tcPr>
          <w:p w:rsidR="00FB48DF" w:rsidRPr="00BB5899" w:rsidRDefault="00FB48DF" w:rsidP="007B3708">
            <w:pPr>
              <w:spacing w:after="0" w:line="240" w:lineRule="auto"/>
              <w:jc w:val="both"/>
              <w:rPr>
                <w:rFonts w:ascii="Times New Roman" w:hAnsi="Times New Roman"/>
                <w:sz w:val="20"/>
                <w:szCs w:val="20"/>
              </w:rPr>
            </w:pPr>
          </w:p>
        </w:tc>
        <w:tc>
          <w:tcPr>
            <w:tcW w:w="1838" w:type="dxa"/>
            <w:gridSpan w:val="2"/>
            <w:vMerge/>
          </w:tcPr>
          <w:p w:rsidR="00FB48DF" w:rsidRPr="00BB5899" w:rsidRDefault="00FB48DF" w:rsidP="007B3708">
            <w:pPr>
              <w:spacing w:after="0" w:line="240" w:lineRule="auto"/>
              <w:jc w:val="both"/>
              <w:rPr>
                <w:rFonts w:ascii="Times New Roman" w:hAnsi="Times New Roman"/>
                <w:sz w:val="20"/>
                <w:szCs w:val="20"/>
                <w:u w:val="single"/>
              </w:rPr>
            </w:pPr>
          </w:p>
        </w:tc>
        <w:tc>
          <w:tcPr>
            <w:tcW w:w="2034" w:type="dxa"/>
            <w:vMerge/>
          </w:tcPr>
          <w:p w:rsidR="00FB48DF" w:rsidRPr="00B75C58" w:rsidRDefault="00FB48DF" w:rsidP="007B3708">
            <w:pPr>
              <w:pStyle w:val="2e"/>
              <w:tabs>
                <w:tab w:val="left" w:pos="-202"/>
              </w:tabs>
              <w:spacing w:after="0"/>
              <w:ind w:left="0" w:right="17"/>
              <w:jc w:val="both"/>
              <w:rPr>
                <w:rFonts w:ascii="Times New Roman" w:hAnsi="Times New Roman"/>
                <w:b/>
                <w:i/>
                <w:sz w:val="20"/>
                <w:szCs w:val="20"/>
              </w:rPr>
            </w:pPr>
          </w:p>
        </w:tc>
        <w:tc>
          <w:tcPr>
            <w:tcW w:w="4025" w:type="dxa"/>
            <w:vMerge/>
          </w:tcPr>
          <w:p w:rsidR="00FB48DF" w:rsidRPr="0049203D" w:rsidRDefault="00FB48DF" w:rsidP="007B3708">
            <w:pPr>
              <w:pStyle w:val="tabltext"/>
              <w:spacing w:line="240" w:lineRule="auto"/>
              <w:jc w:val="both"/>
              <w:rPr>
                <w:rFonts w:ascii="Times New Roman" w:hAnsi="Times New Roman" w:cs="Times New Roman"/>
                <w:color w:val="auto"/>
                <w:sz w:val="20"/>
                <w:szCs w:val="20"/>
              </w:rPr>
            </w:pPr>
          </w:p>
        </w:tc>
        <w:tc>
          <w:tcPr>
            <w:tcW w:w="955" w:type="dxa"/>
            <w:vMerge/>
          </w:tcPr>
          <w:p w:rsidR="00FB48DF" w:rsidRDefault="00FB48DF" w:rsidP="007B3708">
            <w:pPr>
              <w:spacing w:after="0" w:line="240" w:lineRule="auto"/>
              <w:jc w:val="center"/>
              <w:rPr>
                <w:rFonts w:ascii="Times New Roman" w:hAnsi="Times New Roman"/>
                <w:sz w:val="20"/>
                <w:szCs w:val="20"/>
              </w:rPr>
            </w:pPr>
          </w:p>
        </w:tc>
        <w:tc>
          <w:tcPr>
            <w:tcW w:w="1228" w:type="dxa"/>
            <w:gridSpan w:val="12"/>
            <w:tcBorders>
              <w:top w:val="nil"/>
            </w:tcBorders>
          </w:tcPr>
          <w:p w:rsidR="00FB48DF" w:rsidRPr="00BB5899" w:rsidRDefault="00FB48DF" w:rsidP="007B3708">
            <w:pPr>
              <w:spacing w:after="0" w:line="240" w:lineRule="auto"/>
              <w:jc w:val="center"/>
              <w:rPr>
                <w:rFonts w:ascii="Times New Roman" w:hAnsi="Times New Roman"/>
                <w:sz w:val="20"/>
                <w:szCs w:val="20"/>
              </w:rPr>
            </w:pPr>
          </w:p>
        </w:tc>
        <w:tc>
          <w:tcPr>
            <w:tcW w:w="1134" w:type="dxa"/>
            <w:gridSpan w:val="3"/>
            <w:tcBorders>
              <w:top w:val="nil"/>
            </w:tcBorders>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rPr>
          <w:trHeight w:val="3260"/>
        </w:trPr>
        <w:tc>
          <w:tcPr>
            <w:tcW w:w="858" w:type="dxa"/>
          </w:tcPr>
          <w:p w:rsidR="00FB48DF" w:rsidRPr="00BB5899" w:rsidRDefault="00FB48DF" w:rsidP="007B3708">
            <w:pPr>
              <w:spacing w:after="0" w:line="240" w:lineRule="auto"/>
              <w:ind w:left="284" w:right="176"/>
              <w:rPr>
                <w:rFonts w:ascii="Times New Roman" w:hAnsi="Times New Roman"/>
                <w:sz w:val="20"/>
                <w:szCs w:val="20"/>
              </w:rPr>
            </w:pPr>
            <w:r>
              <w:rPr>
                <w:rFonts w:ascii="Times New Roman" w:hAnsi="Times New Roman"/>
                <w:sz w:val="20"/>
                <w:szCs w:val="20"/>
              </w:rPr>
              <w:lastRenderedPageBreak/>
              <w:t>9</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Органы. Системы органов. Организм. </w:t>
            </w:r>
            <w:r w:rsidRPr="00BB5899">
              <w:rPr>
                <w:rFonts w:ascii="Times New Roman" w:hAnsi="Times New Roman"/>
                <w:sz w:val="20"/>
                <w:szCs w:val="20"/>
                <w:u w:val="single"/>
              </w:rPr>
              <w:t xml:space="preserve">Лабораторная работа №2 Распознавание на таблицах органов и систем органов. </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Понятия система органов и организм; функции основных физиологических систем и органов, их образующих; функционирование органов, систем, аппаратов организма как единого целого.</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знать особенности строения организма, местоположение в организме и функции органов. </w:t>
            </w:r>
            <w:r w:rsidRPr="00BB5899">
              <w:rPr>
                <w:rFonts w:ascii="Times New Roman" w:hAnsi="Times New Roman"/>
                <w:sz w:val="20"/>
                <w:szCs w:val="20"/>
                <w:u w:val="single"/>
              </w:rPr>
              <w:t>Уметь</w:t>
            </w:r>
            <w:r w:rsidRPr="00BB5899">
              <w:rPr>
                <w:rFonts w:ascii="Times New Roman" w:hAnsi="Times New Roman"/>
                <w:sz w:val="20"/>
                <w:szCs w:val="20"/>
              </w:rPr>
              <w:t xml:space="preserve">: работать с таблицами и рисунками. </w:t>
            </w:r>
            <w:r w:rsidRPr="00BB5899">
              <w:rPr>
                <w:rFonts w:ascii="Times New Roman" w:hAnsi="Times New Roman"/>
                <w:sz w:val="20"/>
                <w:szCs w:val="20"/>
                <w:u w:val="single"/>
              </w:rPr>
              <w:t>Научиться</w:t>
            </w:r>
            <w:r w:rsidRPr="00BB5899">
              <w:rPr>
                <w:rFonts w:ascii="Times New Roman" w:hAnsi="Times New Roman"/>
                <w:sz w:val="20"/>
                <w:szCs w:val="20"/>
              </w:rPr>
              <w:t>: распознавать на таблицах органов и систем органов.</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работы</w:t>
            </w:r>
            <w:r>
              <w:rPr>
                <w:rFonts w:ascii="Times New Roman" w:hAnsi="Times New Roman" w:cs="Times New Roman"/>
                <w:color w:val="auto"/>
                <w:sz w:val="20"/>
                <w:szCs w:val="20"/>
              </w:rPr>
              <w:t>.</w:t>
            </w:r>
          </w:p>
          <w:p w:rsidR="00FB48DF" w:rsidRPr="00B75C58" w:rsidRDefault="00FB48DF" w:rsidP="007B3708">
            <w:pPr>
              <w:pStyle w:val="2e"/>
              <w:spacing w:after="0"/>
              <w:ind w:left="0" w:right="17"/>
              <w:jc w:val="both"/>
              <w:rPr>
                <w:rFonts w:ascii="Times New Roman" w:hAnsi="Times New Roman"/>
                <w:b/>
                <w:i/>
                <w:sz w:val="20"/>
                <w:szCs w:val="20"/>
              </w:rPr>
            </w:pPr>
            <w:r w:rsidRPr="00B75C58">
              <w:rPr>
                <w:rFonts w:ascii="Times New Roman" w:hAnsi="Times New Roman"/>
                <w:b/>
                <w:i/>
                <w:sz w:val="20"/>
                <w:szCs w:val="20"/>
              </w:rPr>
              <w:t>Регулятивные:</w:t>
            </w:r>
            <w:r w:rsidRPr="00B75C58">
              <w:rPr>
                <w:rFonts w:ascii="Times New Roman" w:hAnsi="Times New Roman"/>
                <w:sz w:val="20"/>
                <w:szCs w:val="20"/>
              </w:rPr>
              <w:t xml:space="preserve"> </w:t>
            </w:r>
            <w:r>
              <w:rPr>
                <w:rFonts w:ascii="Times New Roman" w:hAnsi="Times New Roman"/>
                <w:sz w:val="20"/>
                <w:szCs w:val="20"/>
                <w:lang w:eastAsia="ru-RU"/>
              </w:rPr>
              <w:t>о</w:t>
            </w:r>
            <w:r w:rsidRPr="00F73634">
              <w:rPr>
                <w:rFonts w:ascii="Times New Roman" w:hAnsi="Times New Roman"/>
                <w:sz w:val="20"/>
                <w:szCs w:val="20"/>
                <w:lang w:eastAsia="ru-RU"/>
              </w:rPr>
              <w:t>пределять цель деятельности;</w:t>
            </w:r>
            <w:r>
              <w:rPr>
                <w:rFonts w:ascii="Times New Roman" w:hAnsi="Times New Roman"/>
                <w:sz w:val="20"/>
                <w:szCs w:val="20"/>
                <w:lang w:eastAsia="ru-RU"/>
              </w:rPr>
              <w:t xml:space="preserve"> </w:t>
            </w:r>
            <w:r w:rsidRPr="00F73634">
              <w:rPr>
                <w:rFonts w:ascii="Times New Roman" w:hAnsi="Times New Roman"/>
                <w:sz w:val="20"/>
                <w:szCs w:val="20"/>
                <w:lang w:eastAsia="ru-RU"/>
              </w:rPr>
              <w:t>выстраивать цепочку необходимых действий;</w:t>
            </w:r>
            <w:r>
              <w:rPr>
                <w:rFonts w:ascii="Times New Roman" w:hAnsi="Times New Roman"/>
                <w:sz w:val="20"/>
                <w:szCs w:val="20"/>
                <w:lang w:eastAsia="ru-RU"/>
              </w:rPr>
              <w:t xml:space="preserve"> </w:t>
            </w:r>
            <w:r w:rsidRPr="00F73634">
              <w:rPr>
                <w:rFonts w:ascii="Times New Roman" w:hAnsi="Times New Roman"/>
                <w:sz w:val="20"/>
                <w:szCs w:val="20"/>
                <w:lang w:eastAsia="ru-RU"/>
              </w:rPr>
              <w:t>прогнозировать результат деятельности;</w:t>
            </w:r>
            <w:r>
              <w:rPr>
                <w:rFonts w:ascii="Times New Roman" w:hAnsi="Times New Roman"/>
                <w:sz w:val="20"/>
                <w:szCs w:val="20"/>
                <w:lang w:eastAsia="ru-RU"/>
              </w:rPr>
              <w:t xml:space="preserve"> </w:t>
            </w:r>
            <w:r w:rsidRPr="00F73634">
              <w:rPr>
                <w:rFonts w:ascii="Times New Roman" w:hAnsi="Times New Roman"/>
                <w:sz w:val="20"/>
                <w:szCs w:val="20"/>
                <w:lang w:eastAsia="ru-RU"/>
              </w:rPr>
              <w:t>осуществлять итоговый контроль деятельности;</w:t>
            </w:r>
            <w:r>
              <w:rPr>
                <w:rFonts w:ascii="Times New Roman" w:hAnsi="Times New Roman"/>
                <w:sz w:val="20"/>
                <w:szCs w:val="20"/>
                <w:lang w:eastAsia="ru-RU"/>
              </w:rPr>
              <w:t xml:space="preserve"> </w:t>
            </w:r>
            <w:r w:rsidRPr="00F73634">
              <w:rPr>
                <w:rFonts w:ascii="Times New Roman" w:hAnsi="Times New Roman"/>
                <w:sz w:val="20"/>
                <w:szCs w:val="20"/>
              </w:rPr>
              <w:t xml:space="preserve">оценивать уровень владения учебным действием </w:t>
            </w:r>
          </w:p>
          <w:p w:rsidR="00FB48DF" w:rsidRPr="00B75C58" w:rsidRDefault="00FB48DF" w:rsidP="007B3708">
            <w:pPr>
              <w:pStyle w:val="2e"/>
              <w:tabs>
                <w:tab w:val="left" w:pos="-202"/>
              </w:tabs>
              <w:spacing w:after="0"/>
              <w:ind w:left="0" w:right="17"/>
              <w:jc w:val="both"/>
              <w:rPr>
                <w:rFonts w:ascii="Times New Roman" w:hAnsi="Times New Roman"/>
                <w:color w:val="FF0000"/>
                <w:sz w:val="20"/>
                <w:szCs w:val="20"/>
              </w:rPr>
            </w:pPr>
            <w:r w:rsidRPr="00B75C58">
              <w:rPr>
                <w:rFonts w:ascii="Times New Roman" w:hAnsi="Times New Roman"/>
                <w:b/>
                <w:i/>
                <w:sz w:val="20"/>
                <w:szCs w:val="20"/>
              </w:rPr>
              <w:t>Познавательные:</w:t>
            </w:r>
            <w:r w:rsidRPr="00B75C58">
              <w:rPr>
                <w:rFonts w:ascii="Times New Roman" w:hAnsi="Times New Roman"/>
                <w:i/>
                <w:sz w:val="20"/>
                <w:szCs w:val="20"/>
              </w:rPr>
              <w:t xml:space="preserve"> </w:t>
            </w:r>
            <w:r>
              <w:rPr>
                <w:rFonts w:ascii="Times New Roman" w:hAnsi="Times New Roman"/>
                <w:sz w:val="20"/>
                <w:szCs w:val="20"/>
                <w:lang w:eastAsia="ru-RU"/>
              </w:rPr>
              <w:t>с</w:t>
            </w:r>
            <w:r w:rsidRPr="00F73634">
              <w:rPr>
                <w:rFonts w:ascii="Times New Roman" w:hAnsi="Times New Roman"/>
                <w:sz w:val="20"/>
                <w:szCs w:val="20"/>
                <w:lang w:eastAsia="ru-RU"/>
              </w:rPr>
              <w:t>равнить объекты;</w:t>
            </w:r>
            <w:r>
              <w:rPr>
                <w:rFonts w:ascii="Times New Roman" w:hAnsi="Times New Roman"/>
                <w:sz w:val="20"/>
                <w:szCs w:val="20"/>
                <w:lang w:eastAsia="ru-RU"/>
              </w:rPr>
              <w:t xml:space="preserve"> у</w:t>
            </w:r>
            <w:r w:rsidRPr="00F73634">
              <w:rPr>
                <w:rFonts w:ascii="Times New Roman" w:hAnsi="Times New Roman"/>
                <w:sz w:val="20"/>
                <w:szCs w:val="20"/>
                <w:lang w:eastAsia="ru-RU"/>
              </w:rPr>
              <w:t>становить причинно-следственные связи;</w:t>
            </w:r>
            <w:r>
              <w:rPr>
                <w:rFonts w:ascii="Times New Roman" w:hAnsi="Times New Roman"/>
                <w:sz w:val="20"/>
                <w:szCs w:val="20"/>
                <w:lang w:eastAsia="ru-RU"/>
              </w:rPr>
              <w:t xml:space="preserve"> с</w:t>
            </w:r>
            <w:r w:rsidRPr="00F73634">
              <w:rPr>
                <w:rFonts w:ascii="Times New Roman" w:hAnsi="Times New Roman"/>
                <w:sz w:val="20"/>
                <w:szCs w:val="20"/>
                <w:lang w:eastAsia="ru-RU"/>
              </w:rPr>
              <w:t>остав</w:t>
            </w:r>
            <w:r>
              <w:rPr>
                <w:rFonts w:ascii="Times New Roman" w:hAnsi="Times New Roman"/>
                <w:sz w:val="20"/>
                <w:szCs w:val="20"/>
                <w:lang w:eastAsia="ru-RU"/>
              </w:rPr>
              <w:t>лять</w:t>
            </w:r>
            <w:r w:rsidRPr="00F73634">
              <w:rPr>
                <w:rFonts w:ascii="Times New Roman" w:hAnsi="Times New Roman"/>
                <w:sz w:val="20"/>
                <w:szCs w:val="20"/>
                <w:lang w:eastAsia="ru-RU"/>
              </w:rPr>
              <w:t xml:space="preserve"> план по тексту;</w:t>
            </w:r>
            <w:r>
              <w:rPr>
                <w:rFonts w:ascii="Times New Roman" w:hAnsi="Times New Roman"/>
                <w:sz w:val="20"/>
                <w:szCs w:val="20"/>
                <w:lang w:eastAsia="ru-RU"/>
              </w:rPr>
              <w:t xml:space="preserve"> н</w:t>
            </w:r>
            <w:r w:rsidRPr="00F73634">
              <w:rPr>
                <w:rFonts w:ascii="Times New Roman" w:hAnsi="Times New Roman"/>
                <w:sz w:val="20"/>
                <w:szCs w:val="20"/>
                <w:lang w:eastAsia="ru-RU"/>
              </w:rPr>
              <w:t>а</w:t>
            </w:r>
            <w:r>
              <w:rPr>
                <w:rFonts w:ascii="Times New Roman" w:hAnsi="Times New Roman"/>
                <w:sz w:val="20"/>
                <w:szCs w:val="20"/>
                <w:lang w:eastAsia="ru-RU"/>
              </w:rPr>
              <w:t>ходить</w:t>
            </w:r>
            <w:r w:rsidRPr="00F73634">
              <w:rPr>
                <w:rFonts w:ascii="Times New Roman" w:hAnsi="Times New Roman"/>
                <w:sz w:val="20"/>
                <w:szCs w:val="20"/>
                <w:lang w:eastAsia="ru-RU"/>
              </w:rPr>
              <w:t xml:space="preserve"> ответ на вопрос;</w:t>
            </w:r>
            <w:r>
              <w:rPr>
                <w:rFonts w:ascii="Times New Roman" w:hAnsi="Times New Roman"/>
                <w:sz w:val="20"/>
                <w:szCs w:val="20"/>
                <w:lang w:eastAsia="ru-RU"/>
              </w:rPr>
              <w:t xml:space="preserve"> </w:t>
            </w:r>
            <w:r>
              <w:rPr>
                <w:rFonts w:ascii="Times New Roman" w:hAnsi="Times New Roman"/>
                <w:sz w:val="20"/>
                <w:szCs w:val="20"/>
              </w:rPr>
              <w:t>к</w:t>
            </w:r>
            <w:r w:rsidRPr="00F73634">
              <w:rPr>
                <w:rFonts w:ascii="Times New Roman" w:hAnsi="Times New Roman"/>
                <w:sz w:val="20"/>
                <w:szCs w:val="20"/>
              </w:rPr>
              <w:t xml:space="preserve">лассифицировать объекты по признаку </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Формирование</w:t>
            </w:r>
            <w:r>
              <w:rPr>
                <w:rFonts w:ascii="Times New Roman" w:hAnsi="Times New Roman" w:cs="Times New Roman"/>
                <w:color w:val="auto"/>
                <w:sz w:val="20"/>
                <w:szCs w:val="20"/>
              </w:rPr>
              <w:t xml:space="preserve"> коммуникативной компетенции в общении с коллегами</w:t>
            </w:r>
            <w:r w:rsidRPr="0049203D">
              <w:rPr>
                <w:rFonts w:ascii="Times New Roman" w:hAnsi="Times New Roman" w:cs="Times New Roman"/>
                <w:color w:val="auto"/>
                <w:sz w:val="20"/>
                <w:szCs w:val="20"/>
              </w:rPr>
              <w:t xml:space="preserve">; </w:t>
            </w:r>
            <w:r>
              <w:rPr>
                <w:rFonts w:ascii="Times New Roman" w:hAnsi="Times New Roman" w:cs="Times New Roman"/>
                <w:color w:val="auto"/>
                <w:sz w:val="20"/>
                <w:szCs w:val="20"/>
              </w:rPr>
              <w:t>р</w:t>
            </w:r>
            <w:r w:rsidRPr="0049203D">
              <w:rPr>
                <w:rFonts w:ascii="Times New Roman" w:hAnsi="Times New Roman" w:cs="Times New Roman"/>
                <w:color w:val="auto"/>
                <w:sz w:val="20"/>
                <w:szCs w:val="20"/>
              </w:rPr>
              <w:t xml:space="preserve">азвитие умений самостоятельно отбирать для решения предметных учебных задач необходимые знания </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228" w:type="dxa"/>
            <w:gridSpan w:val="12"/>
          </w:tcPr>
          <w:p w:rsidR="00FB48DF" w:rsidRPr="00BB5899" w:rsidRDefault="00FB48DF" w:rsidP="007B3708">
            <w:pPr>
              <w:spacing w:after="0" w:line="240" w:lineRule="auto"/>
              <w:jc w:val="center"/>
              <w:rPr>
                <w:rFonts w:ascii="Times New Roman" w:hAnsi="Times New Roman"/>
                <w:sz w:val="20"/>
                <w:szCs w:val="20"/>
              </w:rPr>
            </w:pPr>
          </w:p>
        </w:tc>
        <w:tc>
          <w:tcPr>
            <w:tcW w:w="1134" w:type="dxa"/>
            <w:gridSpan w:val="3"/>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7B3708">
        <w:trPr>
          <w:trHeight w:val="400"/>
        </w:trPr>
        <w:tc>
          <w:tcPr>
            <w:tcW w:w="858" w:type="dxa"/>
          </w:tcPr>
          <w:p w:rsidR="00FB48DF" w:rsidRDefault="00FB48DF" w:rsidP="007B3708">
            <w:pPr>
              <w:spacing w:after="0" w:line="240" w:lineRule="auto"/>
              <w:ind w:left="284" w:right="176"/>
              <w:rPr>
                <w:rFonts w:ascii="Times New Roman" w:hAnsi="Times New Roman"/>
                <w:sz w:val="20"/>
                <w:szCs w:val="20"/>
              </w:rPr>
            </w:pPr>
          </w:p>
        </w:tc>
        <w:tc>
          <w:tcPr>
            <w:tcW w:w="14452" w:type="dxa"/>
            <w:gridSpan w:val="22"/>
          </w:tcPr>
          <w:p w:rsidR="00FB48DF" w:rsidRPr="005F2AD2" w:rsidRDefault="00FB48DF" w:rsidP="007B3708">
            <w:pPr>
              <w:pStyle w:val="2e"/>
              <w:tabs>
                <w:tab w:val="left" w:pos="-202"/>
              </w:tabs>
              <w:spacing w:after="0"/>
              <w:ind w:left="0" w:right="17"/>
              <w:jc w:val="both"/>
              <w:rPr>
                <w:rFonts w:ascii="Times New Roman" w:hAnsi="Times New Roman"/>
                <w:b/>
                <w:sz w:val="24"/>
                <w:szCs w:val="24"/>
              </w:rPr>
            </w:pPr>
            <w:r w:rsidRPr="005F2AD2">
              <w:rPr>
                <w:rFonts w:ascii="Times New Roman" w:hAnsi="Times New Roman"/>
                <w:b/>
                <w:sz w:val="24"/>
                <w:szCs w:val="24"/>
              </w:rPr>
              <w:t>Координация и регуляция</w:t>
            </w:r>
            <w:r>
              <w:rPr>
                <w:rFonts w:ascii="Times New Roman" w:hAnsi="Times New Roman"/>
                <w:b/>
                <w:sz w:val="24"/>
                <w:szCs w:val="24"/>
              </w:rPr>
              <w:t xml:space="preserve"> (1час)</w:t>
            </w:r>
          </w:p>
          <w:p w:rsidR="00FB48DF" w:rsidRPr="005F2AD2" w:rsidRDefault="00FB48DF" w:rsidP="007B3708">
            <w:pPr>
              <w:spacing w:after="0" w:line="240" w:lineRule="auto"/>
              <w:jc w:val="center"/>
              <w:rPr>
                <w:rFonts w:ascii="Times New Roman" w:hAnsi="Times New Roman"/>
                <w:b/>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10</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Гуморальная регуляция. </w:t>
            </w:r>
            <w:r>
              <w:rPr>
                <w:rFonts w:ascii="Times New Roman" w:hAnsi="Times New Roman"/>
                <w:sz w:val="20"/>
                <w:szCs w:val="20"/>
              </w:rPr>
              <w:t>Эндокринный</w:t>
            </w:r>
            <w:r w:rsidRPr="00BB5899">
              <w:rPr>
                <w:rFonts w:ascii="Times New Roman" w:hAnsi="Times New Roman"/>
                <w:sz w:val="20"/>
                <w:szCs w:val="20"/>
              </w:rPr>
              <w:t xml:space="preserve"> аппарат.</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Понятие гуморальной регуляции; железы эндокринного аппарата, особенности работы желёз внутренней секреции, их отличии от желёз внешней секреции, роль гормонов в жизнедеятельности человека.</w:t>
            </w:r>
          </w:p>
        </w:tc>
        <w:tc>
          <w:tcPr>
            <w:tcW w:w="1838" w:type="dxa"/>
            <w:gridSpan w:val="2"/>
          </w:tcPr>
          <w:p w:rsidR="00FB48DF"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особенности гуморальной системы, отличие желёз внутренней секреции от желёз внешней секреции. </w:t>
            </w:r>
            <w:r w:rsidRPr="00BB5899">
              <w:rPr>
                <w:rFonts w:ascii="Times New Roman" w:hAnsi="Times New Roman"/>
                <w:sz w:val="20"/>
                <w:szCs w:val="20"/>
                <w:u w:val="single"/>
              </w:rPr>
              <w:t>Уметь</w:t>
            </w:r>
            <w:r w:rsidRPr="00BB5899">
              <w:rPr>
                <w:rFonts w:ascii="Times New Roman" w:hAnsi="Times New Roman"/>
                <w:sz w:val="20"/>
                <w:szCs w:val="20"/>
              </w:rPr>
              <w:t xml:space="preserve">: распознавать железы эндокринного аппарата, выделять особенности гуморальной системы. </w:t>
            </w:r>
            <w:r w:rsidRPr="00BB5899">
              <w:rPr>
                <w:rFonts w:ascii="Times New Roman" w:hAnsi="Times New Roman"/>
                <w:sz w:val="20"/>
                <w:szCs w:val="20"/>
                <w:u w:val="single"/>
              </w:rPr>
              <w:t>Научиться</w:t>
            </w:r>
            <w:r w:rsidRPr="00BB5899">
              <w:rPr>
                <w:rFonts w:ascii="Times New Roman" w:hAnsi="Times New Roman"/>
                <w:sz w:val="20"/>
                <w:szCs w:val="20"/>
              </w:rPr>
              <w:t xml:space="preserve">: работать с индивидуальными заданиями, с текстом учебника. </w:t>
            </w:r>
          </w:p>
          <w:p w:rsidR="00FB48DF" w:rsidRDefault="00FB48DF" w:rsidP="007B3708">
            <w:pPr>
              <w:spacing w:after="0" w:line="240" w:lineRule="auto"/>
              <w:jc w:val="both"/>
              <w:rPr>
                <w:rFonts w:ascii="Times New Roman" w:hAnsi="Times New Roman"/>
                <w:sz w:val="20"/>
                <w:szCs w:val="20"/>
              </w:rPr>
            </w:pPr>
          </w:p>
          <w:p w:rsidR="00FB48DF" w:rsidRDefault="00FB48DF" w:rsidP="007B3708">
            <w:pPr>
              <w:spacing w:after="0" w:line="240" w:lineRule="auto"/>
              <w:jc w:val="both"/>
              <w:rPr>
                <w:rFonts w:ascii="Times New Roman" w:hAnsi="Times New Roman"/>
                <w:sz w:val="20"/>
                <w:szCs w:val="20"/>
              </w:rPr>
            </w:pPr>
          </w:p>
          <w:p w:rsidR="00FB48DF" w:rsidRPr="005F2AD2" w:rsidRDefault="00FB48DF" w:rsidP="007B3708">
            <w:pPr>
              <w:spacing w:after="0" w:line="240" w:lineRule="auto"/>
              <w:jc w:val="both"/>
              <w:rPr>
                <w:rFonts w:ascii="Times New Roman" w:hAnsi="Times New Roman"/>
                <w:sz w:val="24"/>
                <w:szCs w:val="24"/>
              </w:rPr>
            </w:pPr>
            <w:r w:rsidRPr="005F2AD2">
              <w:rPr>
                <w:rFonts w:ascii="Times New Roman" w:hAnsi="Times New Roman"/>
                <w:sz w:val="24"/>
                <w:szCs w:val="24"/>
              </w:rPr>
              <w:t xml:space="preserve">Нервная система </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добывать недостающую информацию с помощью вопросов (познавательная инициативность).</w:t>
            </w:r>
          </w:p>
          <w:p w:rsidR="00FB48DF" w:rsidRPr="00B75C58" w:rsidRDefault="00FB48DF" w:rsidP="007B3708">
            <w:pPr>
              <w:pStyle w:val="tabltext"/>
              <w:spacing w:line="240" w:lineRule="auto"/>
              <w:jc w:val="both"/>
              <w:rPr>
                <w:rFonts w:ascii="Times New Roman" w:hAnsi="Times New Roman" w:cs="Times New Roman"/>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применять методы информационного поиска, в том числе с помощью компьютерных средств; </w:t>
            </w:r>
            <w:r w:rsidRPr="00B75C58">
              <w:rPr>
                <w:rFonts w:ascii="Times New Roman" w:hAnsi="Times New Roman" w:cs="Times New Roman"/>
                <w:sz w:val="20"/>
                <w:szCs w:val="20"/>
              </w:rPr>
              <w:t>осуществлять рефлексию своей деятельности.</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устанавливать причинно-следственные связи, сравнивать и делать выводы</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Формирование познавательного интереса к изучению  организма человека; умение применять полученные знания  для сохранения и укрепления своего здоровья</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228" w:type="dxa"/>
            <w:gridSpan w:val="12"/>
          </w:tcPr>
          <w:p w:rsidR="00FB48DF" w:rsidRPr="00BB5899" w:rsidRDefault="00FB48DF" w:rsidP="007B3708">
            <w:pPr>
              <w:spacing w:after="0" w:line="240" w:lineRule="auto"/>
              <w:jc w:val="center"/>
              <w:rPr>
                <w:rFonts w:ascii="Times New Roman" w:hAnsi="Times New Roman"/>
                <w:sz w:val="20"/>
                <w:szCs w:val="20"/>
              </w:rPr>
            </w:pPr>
          </w:p>
        </w:tc>
        <w:tc>
          <w:tcPr>
            <w:tcW w:w="1134" w:type="dxa"/>
            <w:gridSpan w:val="3"/>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11</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Строение и значение </w:t>
            </w:r>
            <w:r w:rsidRPr="00BB5899">
              <w:rPr>
                <w:rFonts w:ascii="Times New Roman" w:hAnsi="Times New Roman"/>
                <w:sz w:val="20"/>
                <w:szCs w:val="20"/>
              </w:rPr>
              <w:lastRenderedPageBreak/>
              <w:t>нервной системы.</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lastRenderedPageBreak/>
              <w:t xml:space="preserve">Строение нервной системы, её функции; </w:t>
            </w:r>
            <w:r w:rsidRPr="00BB5899">
              <w:rPr>
                <w:rFonts w:ascii="Times New Roman" w:hAnsi="Times New Roman"/>
                <w:sz w:val="20"/>
                <w:szCs w:val="20"/>
              </w:rPr>
              <w:lastRenderedPageBreak/>
              <w:t>зависимость выполняемых функций от особенностей нервных клеток, рефлекторный принцип работы нервной системы; механизм нервной регуляции.</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lastRenderedPageBreak/>
              <w:t>Знать</w:t>
            </w:r>
            <w:r w:rsidRPr="00BB5899">
              <w:rPr>
                <w:rFonts w:ascii="Times New Roman" w:hAnsi="Times New Roman"/>
                <w:sz w:val="20"/>
                <w:szCs w:val="20"/>
              </w:rPr>
              <w:t xml:space="preserve">: особенности строения и </w:t>
            </w:r>
            <w:r w:rsidRPr="00BB5899">
              <w:rPr>
                <w:rFonts w:ascii="Times New Roman" w:hAnsi="Times New Roman"/>
                <w:sz w:val="20"/>
                <w:szCs w:val="20"/>
              </w:rPr>
              <w:lastRenderedPageBreak/>
              <w:t xml:space="preserve">значения нервной системы, нервных клеток. </w:t>
            </w:r>
            <w:r w:rsidRPr="00BB5899">
              <w:rPr>
                <w:rFonts w:ascii="Times New Roman" w:hAnsi="Times New Roman"/>
                <w:sz w:val="20"/>
                <w:szCs w:val="20"/>
                <w:u w:val="single"/>
              </w:rPr>
              <w:t>Уметь</w:t>
            </w:r>
            <w:r w:rsidRPr="00BB5899">
              <w:rPr>
                <w:rFonts w:ascii="Times New Roman" w:hAnsi="Times New Roman"/>
                <w:sz w:val="20"/>
                <w:szCs w:val="20"/>
              </w:rPr>
              <w:t xml:space="preserve">: работать с таблицами, текстом учебника. </w:t>
            </w:r>
            <w:r w:rsidRPr="00BB5899">
              <w:rPr>
                <w:rFonts w:ascii="Times New Roman" w:hAnsi="Times New Roman"/>
                <w:sz w:val="20"/>
                <w:szCs w:val="20"/>
                <w:u w:val="single"/>
              </w:rPr>
              <w:t>Научиться</w:t>
            </w:r>
            <w:r w:rsidRPr="00BB5899">
              <w:rPr>
                <w:rFonts w:ascii="Times New Roman" w:hAnsi="Times New Roman"/>
                <w:sz w:val="20"/>
                <w:szCs w:val="20"/>
              </w:rPr>
              <w:t>: определять значение нервной системы для организма.</w:t>
            </w:r>
          </w:p>
        </w:tc>
        <w:tc>
          <w:tcPr>
            <w:tcW w:w="2034" w:type="dxa"/>
          </w:tcPr>
          <w:p w:rsidR="00FB48DF" w:rsidRPr="006F03DB" w:rsidRDefault="00FB48DF" w:rsidP="007B3708">
            <w:pPr>
              <w:pStyle w:val="tabltext"/>
              <w:spacing w:line="240" w:lineRule="auto"/>
              <w:jc w:val="both"/>
              <w:rPr>
                <w:rFonts w:ascii="Times New Roman" w:hAnsi="Times New Roman" w:cs="Times New Roman"/>
                <w:color w:val="auto"/>
                <w:sz w:val="20"/>
                <w:szCs w:val="20"/>
              </w:rPr>
            </w:pPr>
            <w:r w:rsidRPr="006F03DB">
              <w:rPr>
                <w:rFonts w:ascii="Times New Roman" w:hAnsi="Times New Roman" w:cs="Times New Roman"/>
                <w:b/>
                <w:i/>
                <w:color w:val="auto"/>
                <w:sz w:val="20"/>
                <w:szCs w:val="20"/>
              </w:rPr>
              <w:lastRenderedPageBreak/>
              <w:t>Коммуникативные:</w:t>
            </w:r>
            <w:r w:rsidRPr="006F03DB">
              <w:rPr>
                <w:rFonts w:ascii="Times New Roman" w:hAnsi="Times New Roman" w:cs="Times New Roman"/>
                <w:color w:val="auto"/>
                <w:sz w:val="20"/>
                <w:szCs w:val="20"/>
              </w:rPr>
              <w:t xml:space="preserve"> слышать и слушать друг друга; с </w:t>
            </w:r>
            <w:r w:rsidRPr="006F03DB">
              <w:rPr>
                <w:rFonts w:ascii="Times New Roman" w:hAnsi="Times New Roman" w:cs="Times New Roman"/>
                <w:color w:val="auto"/>
                <w:sz w:val="20"/>
                <w:szCs w:val="20"/>
              </w:rPr>
              <w:lastRenderedPageBreak/>
              <w:t>достаточной полнотой и точностью выражать свои мысли.</w:t>
            </w:r>
          </w:p>
          <w:p w:rsidR="00FB48DF" w:rsidRPr="006F03DB" w:rsidRDefault="00FB48DF" w:rsidP="007B3708">
            <w:pPr>
              <w:pStyle w:val="tabltext"/>
              <w:spacing w:line="240" w:lineRule="auto"/>
              <w:jc w:val="both"/>
              <w:rPr>
                <w:rFonts w:ascii="Times New Roman" w:hAnsi="Times New Roman" w:cs="Times New Roman"/>
                <w:color w:val="auto"/>
                <w:sz w:val="20"/>
                <w:szCs w:val="20"/>
              </w:rPr>
            </w:pPr>
            <w:r w:rsidRPr="006F03DB">
              <w:rPr>
                <w:rFonts w:ascii="Times New Roman" w:hAnsi="Times New Roman" w:cs="Times New Roman"/>
                <w:b/>
                <w:i/>
                <w:color w:val="auto"/>
                <w:sz w:val="20"/>
                <w:szCs w:val="20"/>
              </w:rPr>
              <w:t>Регулятивные:</w:t>
            </w:r>
            <w:r w:rsidRPr="006F03DB">
              <w:rPr>
                <w:rFonts w:ascii="Times New Roman" w:hAnsi="Times New Roman" w:cs="Times New Roman"/>
                <w:color w:val="auto"/>
                <w:sz w:val="20"/>
                <w:szCs w:val="20"/>
              </w:rPr>
              <w:t xml:space="preserve"> искать и выделять необходимую информацию; осуществлять рефлексию своей деятельности.</w:t>
            </w:r>
          </w:p>
          <w:p w:rsidR="00FB48DF" w:rsidRPr="006F03DB" w:rsidRDefault="00FB48DF" w:rsidP="007B3708">
            <w:pPr>
              <w:pStyle w:val="tabltext"/>
              <w:spacing w:line="240" w:lineRule="auto"/>
              <w:jc w:val="both"/>
              <w:rPr>
                <w:rFonts w:ascii="Times New Roman" w:hAnsi="Times New Roman" w:cs="Times New Roman"/>
                <w:color w:val="auto"/>
                <w:sz w:val="20"/>
                <w:szCs w:val="20"/>
              </w:rPr>
            </w:pPr>
            <w:r w:rsidRPr="006F03DB">
              <w:rPr>
                <w:rFonts w:ascii="Times New Roman" w:hAnsi="Times New Roman" w:cs="Times New Roman"/>
                <w:b/>
                <w:i/>
                <w:color w:val="auto"/>
                <w:sz w:val="20"/>
                <w:szCs w:val="20"/>
              </w:rPr>
              <w:t xml:space="preserve">Познавательные: </w:t>
            </w:r>
            <w:r w:rsidRPr="006F03DB">
              <w:rPr>
                <w:rFonts w:ascii="Times New Roman" w:hAnsi="Times New Roman" w:cs="Times New Roman"/>
                <w:color w:val="auto"/>
                <w:sz w:val="20"/>
                <w:szCs w:val="20"/>
              </w:rPr>
              <w:t>выделять объекты и процессы с точки зрения целого и частей; с</w:t>
            </w:r>
            <w:r w:rsidRPr="006F03DB">
              <w:rPr>
                <w:rFonts w:ascii="Times New Roman" w:hAnsi="Times New Roman" w:cs="Times New Roman"/>
                <w:color w:val="auto"/>
                <w:sz w:val="20"/>
                <w:szCs w:val="20"/>
                <w:lang w:eastAsia="ar-SA"/>
              </w:rPr>
              <w:t>троить логические рассуждения, включающие установление причинно-следственных связей</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lastRenderedPageBreak/>
              <w:t xml:space="preserve">Формирование познавательного интереса к изучению организма человека, потребности и готовности к саморазвитию, </w:t>
            </w:r>
            <w:r w:rsidRPr="0049203D">
              <w:rPr>
                <w:rFonts w:ascii="Times New Roman" w:hAnsi="Times New Roman" w:cs="Times New Roman"/>
                <w:color w:val="auto"/>
                <w:sz w:val="20"/>
                <w:szCs w:val="20"/>
              </w:rPr>
              <w:lastRenderedPageBreak/>
              <w:t>самосохранению здоровья, в том числе в рамках самостоятельной деятельности</w:t>
            </w:r>
          </w:p>
        </w:tc>
        <w:tc>
          <w:tcPr>
            <w:tcW w:w="955" w:type="dxa"/>
          </w:tcPr>
          <w:p w:rsidR="00FB48DF" w:rsidRPr="00BB5899" w:rsidRDefault="00FB48DF" w:rsidP="007B3708">
            <w:pPr>
              <w:spacing w:after="0" w:line="240" w:lineRule="auto"/>
              <w:rPr>
                <w:rFonts w:ascii="Times New Roman" w:hAnsi="Times New Roman"/>
                <w:sz w:val="20"/>
                <w:szCs w:val="20"/>
              </w:rPr>
            </w:pPr>
          </w:p>
        </w:tc>
        <w:tc>
          <w:tcPr>
            <w:tcW w:w="1228" w:type="dxa"/>
            <w:gridSpan w:val="12"/>
          </w:tcPr>
          <w:p w:rsidR="00FB48DF" w:rsidRPr="00BB5899" w:rsidRDefault="00FB48DF" w:rsidP="007B3708">
            <w:pPr>
              <w:spacing w:after="0" w:line="240" w:lineRule="auto"/>
              <w:jc w:val="center"/>
              <w:rPr>
                <w:rFonts w:ascii="Times New Roman" w:hAnsi="Times New Roman"/>
                <w:sz w:val="20"/>
                <w:szCs w:val="20"/>
              </w:rPr>
            </w:pPr>
          </w:p>
        </w:tc>
        <w:tc>
          <w:tcPr>
            <w:tcW w:w="1134" w:type="dxa"/>
            <w:gridSpan w:val="3"/>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12</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Строение и функции спинного мозга.</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Строение спинного мозга, его функции; составные части центрального отдела нервной системы; механизм взаимосвязи спинного и головного мозга, соподчинения их функций.</w:t>
            </w:r>
          </w:p>
          <w:p w:rsidR="00FB48DF" w:rsidRPr="00BB5899" w:rsidRDefault="00FB48DF" w:rsidP="007B3708">
            <w:pPr>
              <w:spacing w:after="0" w:line="240" w:lineRule="auto"/>
              <w:jc w:val="both"/>
              <w:rPr>
                <w:rFonts w:ascii="Times New Roman" w:hAnsi="Times New Roman"/>
                <w:sz w:val="20"/>
                <w:szCs w:val="20"/>
              </w:rPr>
            </w:pP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Знать</w:t>
            </w:r>
            <w:r w:rsidRPr="00BB5899">
              <w:rPr>
                <w:rFonts w:ascii="Times New Roman" w:hAnsi="Times New Roman"/>
                <w:sz w:val="20"/>
                <w:szCs w:val="20"/>
                <w:u w:val="single"/>
              </w:rPr>
              <w:t>:</w:t>
            </w:r>
            <w:r w:rsidRPr="00BB5899">
              <w:rPr>
                <w:rFonts w:ascii="Times New Roman" w:hAnsi="Times New Roman"/>
                <w:sz w:val="20"/>
                <w:szCs w:val="20"/>
              </w:rPr>
              <w:t xml:space="preserve"> особенности строения спинного мозга. </w:t>
            </w:r>
            <w:r w:rsidRPr="00BB5899">
              <w:rPr>
                <w:rFonts w:ascii="Times New Roman" w:hAnsi="Times New Roman"/>
                <w:sz w:val="20"/>
                <w:szCs w:val="20"/>
                <w:u w:val="single"/>
              </w:rPr>
              <w:t>Уметь</w:t>
            </w:r>
            <w:r w:rsidRPr="00BB5899">
              <w:rPr>
                <w:rFonts w:ascii="Times New Roman" w:hAnsi="Times New Roman"/>
                <w:sz w:val="20"/>
                <w:szCs w:val="20"/>
              </w:rPr>
              <w:t xml:space="preserve">: находить спинной мозг по рисункам. </w:t>
            </w:r>
            <w:r w:rsidRPr="00BB5899">
              <w:rPr>
                <w:rFonts w:ascii="Times New Roman" w:hAnsi="Times New Roman"/>
                <w:sz w:val="20"/>
                <w:szCs w:val="20"/>
                <w:u w:val="single"/>
              </w:rPr>
              <w:t>Научиться</w:t>
            </w:r>
            <w:r w:rsidRPr="00BB5899">
              <w:rPr>
                <w:rFonts w:ascii="Times New Roman" w:hAnsi="Times New Roman"/>
                <w:sz w:val="20"/>
                <w:szCs w:val="20"/>
              </w:rPr>
              <w:t>: определять значимость  спинного мозга для человеческого организма.</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слышать и слушать друг друга; с достаточной полнотой и точностью выражать свои мысли.</w:t>
            </w:r>
          </w:p>
          <w:p w:rsidR="00FB48DF" w:rsidRPr="00B75C58" w:rsidRDefault="00FB48DF" w:rsidP="007B3708">
            <w:pPr>
              <w:pStyle w:val="tabltext"/>
              <w:spacing w:line="240" w:lineRule="auto"/>
              <w:jc w:val="both"/>
              <w:rPr>
                <w:rFonts w:ascii="Times New Roman" w:hAnsi="Times New Roman" w:cs="Times New Roman"/>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искать и выделять необходимую информацию; </w:t>
            </w:r>
            <w:r w:rsidRPr="00B75C58">
              <w:rPr>
                <w:rFonts w:ascii="Times New Roman" w:hAnsi="Times New Roman" w:cs="Times New Roman"/>
                <w:sz w:val="20"/>
                <w:szCs w:val="20"/>
              </w:rPr>
              <w:t>осуществлять рефлексию своей деятельности.</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 xml:space="preserve">Познавательные: </w:t>
            </w:r>
            <w:r w:rsidRPr="00B75C58">
              <w:rPr>
                <w:rFonts w:ascii="Times New Roman" w:hAnsi="Times New Roman" w:cs="Times New Roman"/>
                <w:sz w:val="20"/>
                <w:szCs w:val="20"/>
              </w:rPr>
              <w:t>выделять объекты и процессы с точки зрения целого и частей; с</w:t>
            </w:r>
            <w:r w:rsidRPr="00B75C58">
              <w:rPr>
                <w:rFonts w:ascii="Times New Roman" w:hAnsi="Times New Roman" w:cs="Times New Roman"/>
                <w:sz w:val="20"/>
                <w:szCs w:val="20"/>
                <w:lang w:eastAsia="ar-SA"/>
              </w:rPr>
              <w:t>троить логические рассуждения, включающие установление причинно-следственных связей</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Формирование</w:t>
            </w:r>
            <w:r>
              <w:rPr>
                <w:rFonts w:ascii="Times New Roman" w:hAnsi="Times New Roman" w:cs="Times New Roman"/>
                <w:color w:val="auto"/>
                <w:sz w:val="20"/>
                <w:szCs w:val="20"/>
              </w:rPr>
              <w:t xml:space="preserve"> коммуникативной компетенции в общении с коллегами</w:t>
            </w:r>
            <w:r w:rsidRPr="0049203D">
              <w:rPr>
                <w:rFonts w:ascii="Times New Roman" w:hAnsi="Times New Roman" w:cs="Times New Roman"/>
                <w:color w:val="auto"/>
                <w:sz w:val="20"/>
                <w:szCs w:val="20"/>
              </w:rPr>
              <w:t>; познавательного интереса к изучению организма человека, потребности и готовности к саморазвитию, в том числе в рамках самостоятельной деятельности</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120" w:type="dxa"/>
            <w:gridSpan w:val="8"/>
          </w:tcPr>
          <w:p w:rsidR="00FB48DF" w:rsidRPr="00BB5899" w:rsidRDefault="00FB48DF" w:rsidP="007B3708">
            <w:pPr>
              <w:spacing w:after="0" w:line="240" w:lineRule="auto"/>
              <w:jc w:val="center"/>
              <w:rPr>
                <w:rFonts w:ascii="Times New Roman" w:hAnsi="Times New Roman"/>
                <w:sz w:val="20"/>
                <w:szCs w:val="20"/>
              </w:rPr>
            </w:pPr>
          </w:p>
        </w:tc>
        <w:tc>
          <w:tcPr>
            <w:tcW w:w="1242" w:type="dxa"/>
            <w:gridSpan w:val="7"/>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13</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Строение и функции головного мозга. </w:t>
            </w:r>
            <w:r w:rsidRPr="00BB5899">
              <w:rPr>
                <w:rFonts w:ascii="Times New Roman" w:hAnsi="Times New Roman"/>
                <w:sz w:val="20"/>
                <w:szCs w:val="20"/>
                <w:u w:val="single"/>
              </w:rPr>
              <w:t>Лабораторная работа №3 Изучение головного мозга человека.</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Строение основных отделов головного мозга, выполняемые функции; особенности микроскопического строения мозга.</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особенности строения головного мозга. </w:t>
            </w:r>
            <w:r w:rsidRPr="00BB5899">
              <w:rPr>
                <w:rFonts w:ascii="Times New Roman" w:hAnsi="Times New Roman"/>
                <w:sz w:val="20"/>
                <w:szCs w:val="20"/>
                <w:u w:val="single"/>
              </w:rPr>
              <w:t>Уметь</w:t>
            </w:r>
            <w:r w:rsidRPr="00BB5899">
              <w:rPr>
                <w:rFonts w:ascii="Times New Roman" w:hAnsi="Times New Roman"/>
                <w:sz w:val="20"/>
                <w:szCs w:val="20"/>
              </w:rPr>
              <w:t xml:space="preserve">: находить головной мозг по рисункам. </w:t>
            </w:r>
            <w:r w:rsidRPr="00BB5899">
              <w:rPr>
                <w:rFonts w:ascii="Times New Roman" w:hAnsi="Times New Roman"/>
                <w:sz w:val="20"/>
                <w:szCs w:val="20"/>
                <w:u w:val="single"/>
              </w:rPr>
              <w:t>Научиться</w:t>
            </w:r>
            <w:r w:rsidRPr="00BB5899">
              <w:rPr>
                <w:rFonts w:ascii="Times New Roman" w:hAnsi="Times New Roman"/>
                <w:sz w:val="20"/>
                <w:szCs w:val="20"/>
              </w:rPr>
              <w:t>: определять значимость головного мозга для человеческого организма.</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w:t>
            </w:r>
            <w:r>
              <w:rPr>
                <w:rFonts w:ascii="Times New Roman" w:hAnsi="Times New Roman" w:cs="Times New Roman"/>
                <w:color w:val="auto"/>
                <w:sz w:val="20"/>
                <w:szCs w:val="20"/>
              </w:rPr>
              <w:t xml:space="preserve">самостоятельной </w:t>
            </w:r>
            <w:r w:rsidRPr="00B75C58">
              <w:rPr>
                <w:rFonts w:ascii="Times New Roman" w:hAnsi="Times New Roman" w:cs="Times New Roman"/>
                <w:color w:val="auto"/>
                <w:sz w:val="20"/>
                <w:szCs w:val="20"/>
              </w:rPr>
              <w:t>и групповой работы.</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проектировать маршрут преодоления затруднений в обучении; самостоятельно обнаруживать учебную проблему, </w:t>
            </w:r>
            <w:r w:rsidRPr="00B75C58">
              <w:rPr>
                <w:rFonts w:ascii="Times New Roman" w:hAnsi="Times New Roman" w:cs="Times New Roman"/>
                <w:color w:val="auto"/>
                <w:sz w:val="20"/>
                <w:szCs w:val="20"/>
              </w:rPr>
              <w:lastRenderedPageBreak/>
              <w:t>выдвигать версии ее решения.</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sz w:val="20"/>
                <w:szCs w:val="20"/>
              </w:rPr>
              <w:t xml:space="preserve"> выделять главное; устанавливать причинно-следственные связи, сравнивать и делать выводы; </w:t>
            </w:r>
            <w:r w:rsidRPr="00B75C58">
              <w:rPr>
                <w:rFonts w:ascii="Times New Roman" w:hAnsi="Times New Roman" w:cs="Times New Roman"/>
                <w:color w:val="auto"/>
                <w:sz w:val="20"/>
                <w:szCs w:val="20"/>
              </w:rPr>
              <w:t>выбирать наиболее эффективные способы решения задач в зависимости от конкретных условий</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lastRenderedPageBreak/>
              <w:t>Формирование мотивации исследовательской деятельности; развитие познавательных интересов и мотивов, направленных на изучение организма человека</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120" w:type="dxa"/>
            <w:gridSpan w:val="8"/>
          </w:tcPr>
          <w:p w:rsidR="00FB48DF" w:rsidRPr="00BB5899" w:rsidRDefault="00FB48DF" w:rsidP="007B3708">
            <w:pPr>
              <w:spacing w:after="0" w:line="240" w:lineRule="auto"/>
              <w:jc w:val="center"/>
              <w:rPr>
                <w:rFonts w:ascii="Times New Roman" w:hAnsi="Times New Roman"/>
                <w:sz w:val="20"/>
                <w:szCs w:val="20"/>
              </w:rPr>
            </w:pPr>
          </w:p>
        </w:tc>
        <w:tc>
          <w:tcPr>
            <w:tcW w:w="1242" w:type="dxa"/>
            <w:gridSpan w:val="7"/>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Borders>
              <w:bottom w:val="single" w:sz="4" w:space="0" w:color="auto"/>
            </w:tcBorders>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14</w:t>
            </w:r>
          </w:p>
        </w:tc>
        <w:tc>
          <w:tcPr>
            <w:tcW w:w="1399" w:type="dxa"/>
            <w:tcBorders>
              <w:bottom w:val="single" w:sz="4" w:space="0" w:color="auto"/>
            </w:tcBorders>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Большие полушария переднего мозга.</w:t>
            </w:r>
          </w:p>
        </w:tc>
        <w:tc>
          <w:tcPr>
            <w:tcW w:w="1839" w:type="dxa"/>
            <w:tcBorders>
              <w:bottom w:val="single" w:sz="4" w:space="0" w:color="auto"/>
            </w:tcBorders>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Особенности строения полушарий переднего мозга, функции долей и зон коры больших полушарий; строение и функции головного мозга человека; сравнение строения и функций больших полушарий мозга человека и животных.</w:t>
            </w:r>
          </w:p>
        </w:tc>
        <w:tc>
          <w:tcPr>
            <w:tcW w:w="1838" w:type="dxa"/>
            <w:gridSpan w:val="2"/>
            <w:tcBorders>
              <w:bottom w:val="single" w:sz="4" w:space="0" w:color="auto"/>
            </w:tcBorders>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особенности строения полушарий мозга. </w:t>
            </w:r>
            <w:r w:rsidRPr="00BB5899">
              <w:rPr>
                <w:rFonts w:ascii="Times New Roman" w:hAnsi="Times New Roman"/>
                <w:sz w:val="20"/>
                <w:szCs w:val="20"/>
                <w:u w:val="single"/>
              </w:rPr>
              <w:t>Уметь</w:t>
            </w:r>
            <w:r w:rsidRPr="00BB5899">
              <w:rPr>
                <w:rFonts w:ascii="Times New Roman" w:hAnsi="Times New Roman"/>
                <w:sz w:val="20"/>
                <w:szCs w:val="20"/>
              </w:rPr>
              <w:t xml:space="preserve">: находить полушария мозга по рисункам по муляжам, определять значимость полушарий для человеческого организма, функции полушарий. </w:t>
            </w:r>
            <w:r w:rsidRPr="00BB5899">
              <w:rPr>
                <w:rFonts w:ascii="Times New Roman" w:hAnsi="Times New Roman"/>
                <w:sz w:val="20"/>
                <w:szCs w:val="20"/>
                <w:u w:val="single"/>
              </w:rPr>
              <w:t>Научиться</w:t>
            </w:r>
            <w:r w:rsidRPr="00BB5899">
              <w:rPr>
                <w:rFonts w:ascii="Times New Roman" w:hAnsi="Times New Roman"/>
                <w:sz w:val="20"/>
                <w:szCs w:val="20"/>
              </w:rPr>
              <w:t>: читать информацию по рисункам, схемам, муляжам.</w:t>
            </w:r>
          </w:p>
        </w:tc>
        <w:tc>
          <w:tcPr>
            <w:tcW w:w="2034" w:type="dxa"/>
            <w:tcBorders>
              <w:bottom w:val="single" w:sz="4" w:space="0" w:color="auto"/>
            </w:tcBorders>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устанавливать субъект-субъектные отношения в паре, добывать недостающую информацию с помощью вопросов (познавательная инициативность).</w:t>
            </w:r>
          </w:p>
          <w:p w:rsidR="00FB48DF" w:rsidRPr="00B75C58" w:rsidRDefault="00FB48DF" w:rsidP="007B3708">
            <w:pPr>
              <w:pStyle w:val="tabltext"/>
              <w:spacing w:line="240" w:lineRule="auto"/>
              <w:jc w:val="both"/>
              <w:rPr>
                <w:rFonts w:ascii="Times New Roman" w:hAnsi="Times New Roman" w:cs="Times New Roman"/>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применять методы информационного поиска, в том числе с помощью компьютерных средств; </w:t>
            </w:r>
            <w:r w:rsidRPr="00B75C58">
              <w:rPr>
                <w:rFonts w:ascii="Times New Roman" w:hAnsi="Times New Roman" w:cs="Times New Roman"/>
                <w:sz w:val="20"/>
                <w:szCs w:val="20"/>
              </w:rPr>
              <w:t>осуществлять рефлексию своей деятельности.</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передавать содержание в сжатом (развернутом) виде; выделять обобщенный смысл и формальную структуру учебной задачи</w:t>
            </w:r>
          </w:p>
        </w:tc>
        <w:tc>
          <w:tcPr>
            <w:tcW w:w="4025" w:type="dxa"/>
            <w:tcBorders>
              <w:bottom w:val="single" w:sz="4" w:space="0" w:color="auto"/>
            </w:tcBorders>
          </w:tcPr>
          <w:p w:rsidR="00FB48DF" w:rsidRPr="009775CE" w:rsidRDefault="00FB48DF" w:rsidP="007B3708">
            <w:pPr>
              <w:widowControl w:val="0"/>
              <w:spacing w:after="0" w:line="240" w:lineRule="auto"/>
              <w:jc w:val="both"/>
              <w:rPr>
                <w:rFonts w:ascii="Times New Roman" w:hAnsi="Times New Roman"/>
                <w:sz w:val="20"/>
                <w:szCs w:val="20"/>
              </w:rPr>
            </w:pPr>
            <w:r w:rsidRPr="009775CE">
              <w:rPr>
                <w:rFonts w:ascii="Times New Roman" w:hAnsi="Times New Roman"/>
                <w:sz w:val="20"/>
                <w:szCs w:val="20"/>
              </w:rPr>
              <w:t xml:space="preserve">Формирование личного позитивного отношения к окружающему миру; осознание потребности и готовности к самообразованию, в том числе и в рамках самостоятельной деятельности вне школы;  осознание ценности здорового и безопасного образа жизни </w:t>
            </w:r>
          </w:p>
        </w:tc>
        <w:tc>
          <w:tcPr>
            <w:tcW w:w="955" w:type="dxa"/>
            <w:tcBorders>
              <w:bottom w:val="single" w:sz="4" w:space="0" w:color="auto"/>
            </w:tcBorders>
          </w:tcPr>
          <w:p w:rsidR="00FB48DF" w:rsidRPr="00BB5899" w:rsidRDefault="00FB48DF" w:rsidP="007B3708">
            <w:pPr>
              <w:spacing w:after="0" w:line="240" w:lineRule="auto"/>
              <w:jc w:val="center"/>
              <w:rPr>
                <w:rFonts w:ascii="Times New Roman" w:hAnsi="Times New Roman"/>
                <w:sz w:val="20"/>
                <w:szCs w:val="20"/>
              </w:rPr>
            </w:pPr>
          </w:p>
        </w:tc>
        <w:tc>
          <w:tcPr>
            <w:tcW w:w="1120" w:type="dxa"/>
            <w:gridSpan w:val="8"/>
            <w:tcBorders>
              <w:bottom w:val="single" w:sz="4" w:space="0" w:color="auto"/>
            </w:tcBorders>
          </w:tcPr>
          <w:p w:rsidR="00FB48DF" w:rsidRPr="00BB5899" w:rsidRDefault="00FB48DF" w:rsidP="007B3708">
            <w:pPr>
              <w:spacing w:after="0" w:line="240" w:lineRule="auto"/>
              <w:jc w:val="center"/>
              <w:rPr>
                <w:rFonts w:ascii="Times New Roman" w:hAnsi="Times New Roman"/>
                <w:sz w:val="20"/>
                <w:szCs w:val="20"/>
              </w:rPr>
            </w:pPr>
          </w:p>
        </w:tc>
        <w:tc>
          <w:tcPr>
            <w:tcW w:w="1242" w:type="dxa"/>
            <w:gridSpan w:val="7"/>
            <w:tcBorders>
              <w:bottom w:val="single" w:sz="4" w:space="0" w:color="auto"/>
            </w:tcBorders>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Borders>
              <w:bottom w:val="single" w:sz="4" w:space="0" w:color="auto"/>
            </w:tcBorders>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15</w:t>
            </w:r>
          </w:p>
        </w:tc>
        <w:tc>
          <w:tcPr>
            <w:tcW w:w="1399" w:type="dxa"/>
            <w:tcBorders>
              <w:bottom w:val="single" w:sz="4" w:space="0" w:color="auto"/>
            </w:tcBorders>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Систематизация и обобщение знаний по темам «Нервная система».</w:t>
            </w:r>
          </w:p>
        </w:tc>
        <w:tc>
          <w:tcPr>
            <w:tcW w:w="1839" w:type="dxa"/>
            <w:tcBorders>
              <w:bottom w:val="single" w:sz="4" w:space="0" w:color="auto"/>
            </w:tcBorders>
          </w:tcPr>
          <w:p w:rsidR="00FB48DF" w:rsidRPr="00BB5899" w:rsidRDefault="00FB48DF" w:rsidP="007B3708">
            <w:pPr>
              <w:spacing w:after="0" w:line="240" w:lineRule="auto"/>
              <w:jc w:val="both"/>
              <w:rPr>
                <w:rFonts w:ascii="Times New Roman" w:hAnsi="Times New Roman"/>
                <w:sz w:val="20"/>
                <w:szCs w:val="20"/>
              </w:rPr>
            </w:pPr>
          </w:p>
        </w:tc>
        <w:tc>
          <w:tcPr>
            <w:tcW w:w="1838" w:type="dxa"/>
            <w:gridSpan w:val="2"/>
            <w:tcBorders>
              <w:bottom w:val="single" w:sz="4" w:space="0" w:color="auto"/>
            </w:tcBorders>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Обобщение и систематизация учебного материала по темам «Нервная система».</w:t>
            </w:r>
          </w:p>
        </w:tc>
        <w:tc>
          <w:tcPr>
            <w:tcW w:w="2034" w:type="dxa"/>
            <w:tcBorders>
              <w:bottom w:val="single" w:sz="4" w:space="0" w:color="auto"/>
            </w:tcBorders>
          </w:tcPr>
          <w:p w:rsidR="00FB48DF" w:rsidRPr="009775CE" w:rsidRDefault="00FB48DF" w:rsidP="007B3708">
            <w:pPr>
              <w:widowControl w:val="0"/>
              <w:spacing w:after="0" w:line="240" w:lineRule="auto"/>
              <w:jc w:val="both"/>
              <w:rPr>
                <w:rFonts w:ascii="Times New Roman" w:hAnsi="Times New Roman"/>
                <w:sz w:val="20"/>
                <w:szCs w:val="20"/>
              </w:rPr>
            </w:pPr>
            <w:r w:rsidRPr="009775CE">
              <w:rPr>
                <w:rFonts w:ascii="Times New Roman" w:hAnsi="Times New Roman"/>
                <w:b/>
                <w:i/>
                <w:sz w:val="20"/>
                <w:szCs w:val="20"/>
              </w:rPr>
              <w:t>Коммуникативные:</w:t>
            </w:r>
            <w:r w:rsidRPr="009775CE">
              <w:rPr>
                <w:rFonts w:ascii="Times New Roman" w:hAnsi="Times New Roman"/>
                <w:sz w:val="20"/>
                <w:szCs w:val="20"/>
              </w:rPr>
              <w:t xml:space="preserve"> слушать и вступать в диалог, участвовать в коллективном обсуждении проблем; интегрироваться и строить продуктивное взаимодействие со сверстниками и взрослыми; адекватно использовать речевые средства для дискуссии и аргументации своей позиции, сравнивать разные точки зрения, </w:t>
            </w:r>
            <w:r w:rsidRPr="009775CE">
              <w:rPr>
                <w:rFonts w:ascii="Times New Roman" w:hAnsi="Times New Roman"/>
                <w:sz w:val="20"/>
                <w:szCs w:val="20"/>
              </w:rPr>
              <w:lastRenderedPageBreak/>
              <w:t>аргументировать свою точку зрения, отстаивать свою позицию.</w:t>
            </w:r>
          </w:p>
          <w:p w:rsidR="00FB48DF" w:rsidRPr="009775CE" w:rsidRDefault="00FB48DF" w:rsidP="007B3708">
            <w:pPr>
              <w:widowControl w:val="0"/>
              <w:spacing w:after="0" w:line="240" w:lineRule="auto"/>
              <w:jc w:val="both"/>
              <w:rPr>
                <w:rFonts w:ascii="Times New Roman" w:hAnsi="Times New Roman"/>
                <w:sz w:val="20"/>
                <w:szCs w:val="20"/>
                <w:lang w:eastAsia="ar-SA"/>
              </w:rPr>
            </w:pPr>
            <w:r w:rsidRPr="009775CE">
              <w:rPr>
                <w:rFonts w:ascii="Times New Roman" w:hAnsi="Times New Roman"/>
                <w:b/>
                <w:i/>
                <w:sz w:val="20"/>
                <w:szCs w:val="20"/>
              </w:rPr>
              <w:t>Регулятивные:</w:t>
            </w:r>
            <w:r w:rsidRPr="009775CE">
              <w:rPr>
                <w:rFonts w:ascii="Times New Roman" w:hAnsi="Times New Roman"/>
                <w:sz w:val="20"/>
                <w:szCs w:val="20"/>
              </w:rPr>
              <w:t xml:space="preserve"> </w:t>
            </w:r>
            <w:r w:rsidRPr="009775CE">
              <w:rPr>
                <w:rFonts w:ascii="Times New Roman" w:hAnsi="Times New Roman"/>
                <w:sz w:val="20"/>
                <w:szCs w:val="20"/>
                <w:lang w:eastAsia="ar-SA"/>
              </w:rPr>
              <w:t>самостоятельно выдвигать варианты решения поставленных задач, предвидеть конечные результаты работы, выбирать средства достижения цели;</w:t>
            </w:r>
            <w:r>
              <w:rPr>
                <w:rFonts w:ascii="Times New Roman" w:hAnsi="Times New Roman"/>
                <w:sz w:val="20"/>
                <w:szCs w:val="20"/>
                <w:lang w:eastAsia="ar-SA"/>
              </w:rPr>
              <w:t xml:space="preserve"> </w:t>
            </w:r>
            <w:r w:rsidRPr="009775CE">
              <w:rPr>
                <w:rFonts w:ascii="Times New Roman" w:hAnsi="Times New Roman"/>
                <w:sz w:val="20"/>
                <w:szCs w:val="20"/>
                <w:lang w:eastAsia="ar-SA"/>
              </w:rPr>
              <w:t>работать по плану, сверять свои действия с целью и, при необходимости, исправлять ошибки самостоятельно;</w:t>
            </w:r>
            <w:r>
              <w:rPr>
                <w:rFonts w:ascii="Times New Roman" w:hAnsi="Times New Roman"/>
                <w:sz w:val="20"/>
                <w:szCs w:val="20"/>
                <w:lang w:eastAsia="ar-SA"/>
              </w:rPr>
              <w:t xml:space="preserve"> </w:t>
            </w:r>
            <w:r w:rsidRPr="009775CE">
              <w:rPr>
                <w:rFonts w:ascii="Times New Roman" w:hAnsi="Times New Roman"/>
                <w:sz w:val="20"/>
                <w:szCs w:val="20"/>
                <w:lang w:eastAsia="ar-SA"/>
              </w:rPr>
              <w:t xml:space="preserve">владеть основами самоконтроля и самооценки для принятия решений и осуществления осознанного выбора в учебно-познавательной и учебно-практической </w:t>
            </w:r>
            <w:r>
              <w:rPr>
                <w:rFonts w:ascii="Times New Roman" w:hAnsi="Times New Roman"/>
                <w:sz w:val="20"/>
                <w:szCs w:val="20"/>
                <w:lang w:eastAsia="ar-SA"/>
              </w:rPr>
              <w:t>деятельности.</w:t>
            </w:r>
          </w:p>
          <w:p w:rsidR="00FB48DF" w:rsidRDefault="00FB48DF" w:rsidP="007B3708">
            <w:pPr>
              <w:spacing w:after="0" w:line="240" w:lineRule="auto"/>
              <w:jc w:val="both"/>
              <w:rPr>
                <w:rFonts w:ascii="Times New Roman" w:hAnsi="Times New Roman"/>
                <w:sz w:val="20"/>
                <w:szCs w:val="20"/>
              </w:rPr>
            </w:pPr>
            <w:r w:rsidRPr="009775CE">
              <w:rPr>
                <w:rFonts w:ascii="Times New Roman" w:hAnsi="Times New Roman"/>
                <w:b/>
                <w:i/>
                <w:sz w:val="20"/>
                <w:szCs w:val="20"/>
              </w:rPr>
              <w:t>Познавательные:</w:t>
            </w:r>
            <w:r w:rsidRPr="009775CE">
              <w:rPr>
                <w:rFonts w:ascii="Times New Roman" w:hAnsi="Times New Roman"/>
                <w:sz w:val="20"/>
                <w:szCs w:val="20"/>
              </w:rPr>
              <w:t xml:space="preserve"> оценивать свой ответ, свою работу, а также работу одноклассников</w:t>
            </w:r>
            <w:r>
              <w:rPr>
                <w:rFonts w:ascii="Times New Roman" w:hAnsi="Times New Roman"/>
                <w:sz w:val="20"/>
                <w:szCs w:val="20"/>
              </w:rPr>
              <w:t>.</w:t>
            </w:r>
          </w:p>
          <w:p w:rsidR="00FB48DF" w:rsidRPr="009775CE" w:rsidRDefault="00FB48DF" w:rsidP="007B3708">
            <w:pPr>
              <w:spacing w:after="0" w:line="240" w:lineRule="auto"/>
              <w:jc w:val="both"/>
              <w:rPr>
                <w:rFonts w:ascii="Times New Roman" w:hAnsi="Times New Roman"/>
                <w:sz w:val="20"/>
                <w:szCs w:val="20"/>
              </w:rPr>
            </w:pPr>
          </w:p>
        </w:tc>
        <w:tc>
          <w:tcPr>
            <w:tcW w:w="4025" w:type="dxa"/>
            <w:tcBorders>
              <w:bottom w:val="single" w:sz="4" w:space="0" w:color="auto"/>
            </w:tcBorders>
          </w:tcPr>
          <w:p w:rsidR="00FB48DF" w:rsidRPr="009775CE" w:rsidRDefault="00FB48DF" w:rsidP="007B3708">
            <w:pPr>
              <w:widowControl w:val="0"/>
              <w:spacing w:after="0" w:line="240" w:lineRule="auto"/>
              <w:jc w:val="both"/>
              <w:rPr>
                <w:rFonts w:ascii="Times New Roman" w:hAnsi="Times New Roman"/>
                <w:sz w:val="20"/>
                <w:szCs w:val="20"/>
              </w:rPr>
            </w:pPr>
            <w:r w:rsidRPr="009775CE">
              <w:rPr>
                <w:rFonts w:ascii="Times New Roman" w:hAnsi="Times New Roman"/>
                <w:sz w:val="20"/>
                <w:szCs w:val="20"/>
              </w:rPr>
              <w:lastRenderedPageBreak/>
              <w:t>Осознание</w:t>
            </w:r>
            <w:r>
              <w:rPr>
                <w:rFonts w:ascii="Times New Roman" w:hAnsi="Times New Roman"/>
                <w:sz w:val="20"/>
                <w:szCs w:val="20"/>
              </w:rPr>
              <w:t xml:space="preserve"> </w:t>
            </w:r>
            <w:r w:rsidRPr="009775CE">
              <w:rPr>
                <w:rFonts w:ascii="Times New Roman" w:hAnsi="Times New Roman"/>
                <w:sz w:val="20"/>
                <w:szCs w:val="20"/>
              </w:rPr>
              <w:t>потребности в справедливом оценивании своей работы и работы окружающих;</w:t>
            </w:r>
          </w:p>
          <w:p w:rsidR="00FB48DF" w:rsidRPr="009775CE" w:rsidRDefault="00FB48DF" w:rsidP="007B3708">
            <w:pPr>
              <w:widowControl w:val="0"/>
              <w:spacing w:after="0" w:line="240" w:lineRule="auto"/>
              <w:jc w:val="both"/>
              <w:rPr>
                <w:rFonts w:ascii="Times New Roman" w:hAnsi="Times New Roman"/>
                <w:sz w:val="20"/>
                <w:szCs w:val="20"/>
              </w:rPr>
            </w:pPr>
            <w:r w:rsidRPr="009775CE">
              <w:rPr>
                <w:rFonts w:ascii="Times New Roman" w:hAnsi="Times New Roman"/>
                <w:sz w:val="20"/>
                <w:szCs w:val="20"/>
              </w:rPr>
              <w:t>определение жизненных ценностей, ориентация на понимание причин успехов и неудач в учебной деятельности; умение преодолевать трудности в процессе достижения намечен</w:t>
            </w:r>
            <w:r>
              <w:rPr>
                <w:rFonts w:ascii="Times New Roman" w:hAnsi="Times New Roman"/>
                <w:sz w:val="20"/>
                <w:szCs w:val="20"/>
              </w:rPr>
              <w:t>ных целей.</w:t>
            </w:r>
          </w:p>
        </w:tc>
        <w:tc>
          <w:tcPr>
            <w:tcW w:w="955" w:type="dxa"/>
            <w:tcBorders>
              <w:bottom w:val="single" w:sz="4" w:space="0" w:color="auto"/>
            </w:tcBorders>
          </w:tcPr>
          <w:p w:rsidR="00FB48DF" w:rsidRPr="00BB5899" w:rsidRDefault="00FB48DF" w:rsidP="007B3708">
            <w:pPr>
              <w:spacing w:after="0" w:line="240" w:lineRule="auto"/>
              <w:jc w:val="center"/>
              <w:rPr>
                <w:rFonts w:ascii="Times New Roman" w:hAnsi="Times New Roman"/>
                <w:sz w:val="20"/>
                <w:szCs w:val="20"/>
              </w:rPr>
            </w:pPr>
          </w:p>
        </w:tc>
        <w:tc>
          <w:tcPr>
            <w:tcW w:w="1080" w:type="dxa"/>
            <w:gridSpan w:val="7"/>
            <w:tcBorders>
              <w:bottom w:val="single" w:sz="4" w:space="0" w:color="auto"/>
            </w:tcBorders>
          </w:tcPr>
          <w:p w:rsidR="00FB48DF" w:rsidRPr="00BB5899" w:rsidRDefault="00FB48DF" w:rsidP="007B3708">
            <w:pPr>
              <w:spacing w:after="0" w:line="240" w:lineRule="auto"/>
              <w:jc w:val="center"/>
              <w:rPr>
                <w:rFonts w:ascii="Times New Roman" w:hAnsi="Times New Roman"/>
                <w:sz w:val="20"/>
                <w:szCs w:val="20"/>
              </w:rPr>
            </w:pPr>
          </w:p>
        </w:tc>
        <w:tc>
          <w:tcPr>
            <w:tcW w:w="1282" w:type="dxa"/>
            <w:gridSpan w:val="8"/>
            <w:tcBorders>
              <w:bottom w:val="single" w:sz="4" w:space="0" w:color="auto"/>
            </w:tcBorders>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7B3708">
        <w:trPr>
          <w:trHeight w:val="240"/>
        </w:trPr>
        <w:tc>
          <w:tcPr>
            <w:tcW w:w="14008" w:type="dxa"/>
            <w:gridSpan w:val="13"/>
          </w:tcPr>
          <w:p w:rsidR="00FB48DF" w:rsidRPr="00274A69" w:rsidRDefault="00FB48DF" w:rsidP="007B3708">
            <w:pPr>
              <w:spacing w:after="0" w:line="240" w:lineRule="auto"/>
              <w:jc w:val="center"/>
              <w:rPr>
                <w:rFonts w:ascii="Times New Roman" w:hAnsi="Times New Roman"/>
                <w:b/>
                <w:sz w:val="24"/>
                <w:szCs w:val="24"/>
              </w:rPr>
            </w:pPr>
            <w:r w:rsidRPr="00274A69">
              <w:rPr>
                <w:rFonts w:ascii="Times New Roman" w:hAnsi="Times New Roman"/>
                <w:b/>
                <w:sz w:val="24"/>
                <w:szCs w:val="24"/>
              </w:rPr>
              <w:t>Анализаторы ( 5час)</w:t>
            </w:r>
          </w:p>
        </w:tc>
        <w:tc>
          <w:tcPr>
            <w:tcW w:w="1302" w:type="dxa"/>
            <w:gridSpan w:val="10"/>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rPr>
          <w:trHeight w:val="3660"/>
        </w:trPr>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16</w:t>
            </w:r>
          </w:p>
        </w:tc>
        <w:tc>
          <w:tcPr>
            <w:tcW w:w="1399" w:type="dxa"/>
          </w:tcPr>
          <w:p w:rsidR="00FB48DF"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Анализаторы (органы чувств), их строение. Зрительный анализатор. </w:t>
            </w:r>
            <w:r w:rsidRPr="00BB5899">
              <w:rPr>
                <w:rFonts w:ascii="Times New Roman" w:hAnsi="Times New Roman"/>
                <w:sz w:val="20"/>
                <w:szCs w:val="20"/>
                <w:u w:val="single"/>
              </w:rPr>
              <w:t>Лабораторная работа №4 Изучение изменения размера зрачка</w:t>
            </w:r>
            <w:r w:rsidRPr="00BB5899">
              <w:rPr>
                <w:rFonts w:ascii="Times New Roman" w:hAnsi="Times New Roman"/>
                <w:sz w:val="20"/>
                <w:szCs w:val="20"/>
              </w:rPr>
              <w:t xml:space="preserve"> </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Понятие анализатор и особенности строения на примере зрительного анализатора; строение и функции глаза, его частей, особенности восприятия окружающего мира, гигиена зрения.</w:t>
            </w:r>
          </w:p>
          <w:p w:rsidR="00FB48DF" w:rsidRDefault="00FB48DF" w:rsidP="007B3708">
            <w:pPr>
              <w:spacing w:after="0" w:line="240" w:lineRule="auto"/>
              <w:jc w:val="both"/>
              <w:rPr>
                <w:rFonts w:ascii="Times New Roman" w:hAnsi="Times New Roman"/>
                <w:sz w:val="20"/>
                <w:szCs w:val="20"/>
              </w:rPr>
            </w:pPr>
          </w:p>
        </w:tc>
        <w:tc>
          <w:tcPr>
            <w:tcW w:w="1838" w:type="dxa"/>
            <w:gridSpan w:val="2"/>
          </w:tcPr>
          <w:p w:rsidR="00FB48DF" w:rsidRDefault="00FB48DF" w:rsidP="007B3708">
            <w:pPr>
              <w:spacing w:after="0" w:line="240" w:lineRule="auto"/>
              <w:jc w:val="both"/>
              <w:rPr>
                <w:rFonts w:ascii="Times New Roman" w:hAnsi="Times New Roman"/>
                <w:sz w:val="20"/>
                <w:szCs w:val="20"/>
                <w:u w:val="single"/>
              </w:rPr>
            </w:pPr>
            <w:r w:rsidRPr="00BB5899">
              <w:rPr>
                <w:rFonts w:ascii="Times New Roman" w:hAnsi="Times New Roman"/>
                <w:sz w:val="20"/>
                <w:szCs w:val="20"/>
                <w:u w:val="single"/>
              </w:rPr>
              <w:t>Знать</w:t>
            </w:r>
            <w:r w:rsidRPr="00BB5899">
              <w:rPr>
                <w:rFonts w:ascii="Times New Roman" w:hAnsi="Times New Roman"/>
                <w:sz w:val="20"/>
                <w:szCs w:val="20"/>
              </w:rPr>
              <w:t xml:space="preserve">: органы чувств человека, части зрительного аппарата. </w:t>
            </w:r>
            <w:r w:rsidRPr="00BB5899">
              <w:rPr>
                <w:rFonts w:ascii="Times New Roman" w:hAnsi="Times New Roman"/>
                <w:sz w:val="20"/>
                <w:szCs w:val="20"/>
                <w:u w:val="single"/>
              </w:rPr>
              <w:t>Уметь</w:t>
            </w:r>
            <w:r w:rsidRPr="00BB5899">
              <w:rPr>
                <w:rFonts w:ascii="Times New Roman" w:hAnsi="Times New Roman"/>
                <w:sz w:val="20"/>
                <w:szCs w:val="20"/>
              </w:rPr>
              <w:t xml:space="preserve">: объяснять свойство органов зрения, изучение изменения зрачка, характеризовать гигиену органов зрения. </w:t>
            </w:r>
            <w:r w:rsidRPr="00BB5899">
              <w:rPr>
                <w:rFonts w:ascii="Times New Roman" w:hAnsi="Times New Roman"/>
                <w:sz w:val="20"/>
                <w:szCs w:val="20"/>
                <w:u w:val="single"/>
              </w:rPr>
              <w:t>Научиться</w:t>
            </w:r>
            <w:r w:rsidRPr="00BB5899">
              <w:rPr>
                <w:rFonts w:ascii="Times New Roman" w:hAnsi="Times New Roman"/>
                <w:sz w:val="20"/>
                <w:szCs w:val="20"/>
              </w:rPr>
              <w:t>: выделять главное, сравнивать; формирование навыков самостоятельного обучения.</w:t>
            </w:r>
          </w:p>
        </w:tc>
        <w:tc>
          <w:tcPr>
            <w:tcW w:w="2034" w:type="dxa"/>
            <w:tcBorders>
              <w:top w:val="nil"/>
            </w:tcBorders>
          </w:tcPr>
          <w:p w:rsidR="00FB48DF" w:rsidRPr="00C8039A" w:rsidRDefault="00FB48DF" w:rsidP="007B3708">
            <w:pPr>
              <w:pStyle w:val="tabltext"/>
              <w:spacing w:line="240" w:lineRule="auto"/>
              <w:jc w:val="both"/>
              <w:rPr>
                <w:rFonts w:ascii="Times New Roman" w:hAnsi="Times New Roman" w:cs="Times New Roman"/>
                <w:color w:val="auto"/>
                <w:sz w:val="20"/>
                <w:szCs w:val="20"/>
              </w:rPr>
            </w:pPr>
            <w:r w:rsidRPr="00C8039A">
              <w:rPr>
                <w:rFonts w:ascii="Times New Roman" w:hAnsi="Times New Roman" w:cs="Times New Roman"/>
                <w:b/>
                <w:i/>
                <w:color w:val="auto"/>
                <w:sz w:val="20"/>
                <w:szCs w:val="20"/>
              </w:rPr>
              <w:t>Коммуникативные:</w:t>
            </w:r>
            <w:r w:rsidRPr="00C8039A">
              <w:rPr>
                <w:rFonts w:ascii="Times New Roman" w:hAnsi="Times New Roman" w:cs="Times New Roman"/>
                <w:color w:val="auto"/>
                <w:sz w:val="20"/>
                <w:szCs w:val="20"/>
              </w:rPr>
              <w:t xml:space="preserve"> формировать навыки учебного сотрудничества в ходе индивидуальной и групповой работы.</w:t>
            </w:r>
          </w:p>
          <w:p w:rsidR="00FB48DF" w:rsidRPr="00C8039A" w:rsidRDefault="00FB48DF" w:rsidP="007B3708">
            <w:pPr>
              <w:pStyle w:val="tabltext"/>
              <w:spacing w:line="240" w:lineRule="auto"/>
              <w:jc w:val="both"/>
              <w:rPr>
                <w:rFonts w:ascii="Times New Roman" w:hAnsi="Times New Roman" w:cs="Times New Roman"/>
                <w:color w:val="auto"/>
                <w:sz w:val="20"/>
                <w:szCs w:val="20"/>
              </w:rPr>
            </w:pPr>
            <w:r w:rsidRPr="00C8039A">
              <w:rPr>
                <w:rFonts w:ascii="Times New Roman" w:hAnsi="Times New Roman" w:cs="Times New Roman"/>
                <w:b/>
                <w:i/>
                <w:color w:val="auto"/>
                <w:sz w:val="20"/>
                <w:szCs w:val="20"/>
              </w:rPr>
              <w:t>Регулятивные:</w:t>
            </w:r>
            <w:r w:rsidRPr="00C8039A">
              <w:rPr>
                <w:rFonts w:ascii="Times New Roman" w:hAnsi="Times New Roman" w:cs="Times New Roman"/>
                <w:color w:val="auto"/>
                <w:sz w:val="20"/>
                <w:szCs w:val="20"/>
              </w:rPr>
              <w:t xml:space="preserve"> проектировать маршрут преодоления затруднений в обучении; самостоятельно обнаруживать учебную проблему, выдвигать версии ее решения.</w:t>
            </w:r>
          </w:p>
          <w:p w:rsidR="00FB48DF" w:rsidRDefault="00FB48DF" w:rsidP="005C23B4">
            <w:pPr>
              <w:pStyle w:val="tabltext"/>
              <w:spacing w:line="240" w:lineRule="auto"/>
              <w:jc w:val="both"/>
              <w:rPr>
                <w:rFonts w:ascii="Times New Roman" w:hAnsi="Times New Roman" w:cs="Times New Roman"/>
                <w:b/>
                <w:i/>
                <w:color w:val="auto"/>
                <w:sz w:val="20"/>
                <w:szCs w:val="20"/>
              </w:rPr>
            </w:pPr>
            <w:r w:rsidRPr="00C8039A">
              <w:rPr>
                <w:rFonts w:ascii="Times New Roman" w:hAnsi="Times New Roman" w:cs="Times New Roman"/>
                <w:b/>
                <w:i/>
                <w:color w:val="auto"/>
                <w:sz w:val="20"/>
                <w:szCs w:val="20"/>
              </w:rPr>
              <w:t>Познавательные:</w:t>
            </w:r>
            <w:r w:rsidRPr="00C8039A">
              <w:rPr>
                <w:rFonts w:ascii="Times New Roman" w:hAnsi="Times New Roman" w:cs="Times New Roman"/>
                <w:color w:val="auto"/>
                <w:sz w:val="20"/>
                <w:szCs w:val="20"/>
              </w:rPr>
              <w:t xml:space="preserve"> выделять главное; устанавливать причинно-следственные связи, сравнивать и делать выводы; выбирать </w:t>
            </w:r>
          </w:p>
        </w:tc>
        <w:tc>
          <w:tcPr>
            <w:tcW w:w="4025" w:type="dxa"/>
            <w:tcBorders>
              <w:top w:val="nil"/>
            </w:tcBorders>
          </w:tcPr>
          <w:p w:rsidR="00FB48DF" w:rsidRPr="00F13C31" w:rsidRDefault="00FB48DF" w:rsidP="007B3708">
            <w:pPr>
              <w:tabs>
                <w:tab w:val="left" w:pos="-6062"/>
              </w:tabs>
              <w:spacing w:after="0" w:line="240" w:lineRule="auto"/>
              <w:jc w:val="both"/>
              <w:rPr>
                <w:rFonts w:ascii="Times New Roman" w:hAnsi="Times New Roman"/>
                <w:sz w:val="20"/>
                <w:szCs w:val="20"/>
              </w:rPr>
            </w:pPr>
            <w:r w:rsidRPr="00F13C31">
              <w:rPr>
                <w:rFonts w:ascii="Times New Roman" w:hAnsi="Times New Roman"/>
                <w:sz w:val="20"/>
                <w:szCs w:val="20"/>
              </w:rPr>
              <w:t>Формирование ответственного отношения к учению, труду; способность выбирать целевые и смысловые установки в своих действиях и поступках по отношению к здоровью своему и окружающих;</w:t>
            </w:r>
          </w:p>
          <w:p w:rsidR="00FB48DF" w:rsidRDefault="00FB48DF" w:rsidP="007B3708">
            <w:pPr>
              <w:widowControl w:val="0"/>
              <w:tabs>
                <w:tab w:val="left" w:pos="-6062"/>
              </w:tabs>
              <w:spacing w:after="0" w:line="240" w:lineRule="auto"/>
              <w:jc w:val="both"/>
              <w:rPr>
                <w:rFonts w:ascii="Times New Roman" w:hAnsi="Times New Roman"/>
                <w:sz w:val="20"/>
                <w:szCs w:val="20"/>
              </w:rPr>
            </w:pPr>
            <w:r w:rsidRPr="00F13C31">
              <w:rPr>
                <w:rFonts w:ascii="Times New Roman" w:hAnsi="Times New Roman"/>
                <w:sz w:val="20"/>
                <w:szCs w:val="20"/>
              </w:rPr>
              <w:t>осознание потребности в справедливом оценивании своей работы и работы окружающих</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60" w:type="dxa"/>
            <w:gridSpan w:val="5"/>
          </w:tcPr>
          <w:p w:rsidR="00FB48DF" w:rsidRPr="00BB5899" w:rsidRDefault="00FB48DF" w:rsidP="007B3708">
            <w:pPr>
              <w:spacing w:after="0" w:line="240" w:lineRule="auto"/>
              <w:jc w:val="center"/>
              <w:rPr>
                <w:rFonts w:ascii="Times New Roman" w:hAnsi="Times New Roman"/>
                <w:sz w:val="20"/>
                <w:szCs w:val="20"/>
              </w:rPr>
            </w:pPr>
          </w:p>
        </w:tc>
        <w:tc>
          <w:tcPr>
            <w:tcW w:w="1302" w:type="dxa"/>
            <w:gridSpan w:val="10"/>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lastRenderedPageBreak/>
              <w:t>17</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Анализаторы слуха и равновесия.</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Строение и функции анализаторов слуха и равновесия, гигиена органа слуха; их связующая роль организм-среда. Правила гигиены слуха и равновесия.</w:t>
            </w:r>
          </w:p>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 </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анатомо-физиологические особенности строение и функции анализаторов слуха, органа равновесия. </w:t>
            </w:r>
            <w:r w:rsidRPr="00BB5899">
              <w:rPr>
                <w:rFonts w:ascii="Times New Roman" w:hAnsi="Times New Roman"/>
                <w:sz w:val="20"/>
                <w:szCs w:val="20"/>
                <w:u w:val="single"/>
              </w:rPr>
              <w:t>Уметь</w:t>
            </w:r>
            <w:r w:rsidRPr="00BB5899">
              <w:rPr>
                <w:rFonts w:ascii="Times New Roman" w:hAnsi="Times New Roman"/>
                <w:sz w:val="20"/>
                <w:szCs w:val="20"/>
              </w:rPr>
              <w:t xml:space="preserve">: характеризовать гигиену органов слуха и равновесия. </w:t>
            </w:r>
            <w:r w:rsidRPr="00BB5899">
              <w:rPr>
                <w:rFonts w:ascii="Times New Roman" w:hAnsi="Times New Roman"/>
                <w:sz w:val="20"/>
                <w:szCs w:val="20"/>
                <w:u w:val="single"/>
              </w:rPr>
              <w:t>Научиться</w:t>
            </w:r>
            <w:r w:rsidRPr="00BB5899">
              <w:rPr>
                <w:rFonts w:ascii="Times New Roman" w:hAnsi="Times New Roman"/>
                <w:sz w:val="20"/>
                <w:szCs w:val="20"/>
              </w:rPr>
              <w:t>: использовать правила гигиены слуха и равновесия.</w:t>
            </w:r>
          </w:p>
        </w:tc>
        <w:tc>
          <w:tcPr>
            <w:tcW w:w="2034" w:type="dxa"/>
          </w:tcPr>
          <w:p w:rsidR="00FB48DF" w:rsidRPr="0062500C" w:rsidRDefault="00FB48DF" w:rsidP="007B3708">
            <w:pPr>
              <w:pStyle w:val="tabltext"/>
              <w:spacing w:line="240" w:lineRule="auto"/>
              <w:jc w:val="both"/>
              <w:rPr>
                <w:rFonts w:ascii="Times New Roman" w:hAnsi="Times New Roman" w:cs="Times New Roman"/>
                <w:color w:val="auto"/>
                <w:sz w:val="20"/>
                <w:szCs w:val="20"/>
              </w:rPr>
            </w:pPr>
            <w:r w:rsidRPr="0062500C">
              <w:rPr>
                <w:rFonts w:ascii="Times New Roman" w:hAnsi="Times New Roman" w:cs="Times New Roman"/>
                <w:b/>
                <w:i/>
                <w:color w:val="auto"/>
                <w:sz w:val="20"/>
                <w:szCs w:val="20"/>
              </w:rPr>
              <w:t>Коммуникативные:</w:t>
            </w:r>
            <w:r w:rsidRPr="0062500C">
              <w:rPr>
                <w:rFonts w:ascii="Times New Roman" w:hAnsi="Times New Roman" w:cs="Times New Roman"/>
                <w:color w:val="auto"/>
                <w:sz w:val="20"/>
                <w:szCs w:val="20"/>
              </w:rPr>
              <w:t xml:space="preserve"> слушать и вступать в диалог, участвовать в коллективном обсуждении проблем; устанавливать субъект-субъектные отношения в группе.</w:t>
            </w:r>
          </w:p>
          <w:p w:rsidR="00FB48DF" w:rsidRPr="0062500C" w:rsidRDefault="00FB48DF" w:rsidP="007B3708">
            <w:pPr>
              <w:pStyle w:val="tabltext"/>
              <w:spacing w:line="240" w:lineRule="auto"/>
              <w:jc w:val="both"/>
              <w:rPr>
                <w:rFonts w:ascii="Times New Roman" w:hAnsi="Times New Roman" w:cs="Times New Roman"/>
                <w:color w:val="auto"/>
                <w:sz w:val="20"/>
                <w:szCs w:val="20"/>
              </w:rPr>
            </w:pPr>
            <w:r w:rsidRPr="0062500C">
              <w:rPr>
                <w:rFonts w:ascii="Times New Roman" w:hAnsi="Times New Roman" w:cs="Times New Roman"/>
                <w:b/>
                <w:i/>
                <w:color w:val="auto"/>
                <w:sz w:val="20"/>
                <w:szCs w:val="20"/>
              </w:rPr>
              <w:t>Регулятивные:</w:t>
            </w:r>
            <w:r w:rsidRPr="0062500C">
              <w:rPr>
                <w:rFonts w:ascii="Times New Roman" w:hAnsi="Times New Roman" w:cs="Times New Roman"/>
                <w:color w:val="auto"/>
                <w:sz w:val="20"/>
                <w:szCs w:val="20"/>
              </w:rPr>
              <w:t xml:space="preserve"> осуществлять рефлексию своей деятельности; совершенствовать самостоятельно выработанные критерии оценки.</w:t>
            </w:r>
          </w:p>
          <w:p w:rsidR="00FB48DF" w:rsidRPr="0062500C" w:rsidRDefault="00FB48DF" w:rsidP="007B3708">
            <w:pPr>
              <w:pStyle w:val="tabltext"/>
              <w:spacing w:line="240" w:lineRule="auto"/>
              <w:jc w:val="both"/>
              <w:rPr>
                <w:rFonts w:ascii="Times New Roman" w:hAnsi="Times New Roman" w:cs="Times New Roman"/>
                <w:color w:val="auto"/>
                <w:sz w:val="20"/>
                <w:szCs w:val="20"/>
              </w:rPr>
            </w:pPr>
            <w:r w:rsidRPr="0062500C">
              <w:rPr>
                <w:rFonts w:ascii="Times New Roman" w:hAnsi="Times New Roman" w:cs="Times New Roman"/>
                <w:b/>
                <w:i/>
                <w:color w:val="auto"/>
                <w:sz w:val="20"/>
                <w:szCs w:val="20"/>
              </w:rPr>
              <w:t>Познавательные:</w:t>
            </w:r>
            <w:r w:rsidRPr="0062500C">
              <w:rPr>
                <w:rFonts w:ascii="Times New Roman" w:hAnsi="Times New Roman" w:cs="Times New Roman"/>
                <w:color w:val="auto"/>
                <w:sz w:val="20"/>
                <w:szCs w:val="20"/>
              </w:rPr>
              <w:t xml:space="preserve"> устанавливать причинно-следственные связи, сравнивать и делать выводы</w:t>
            </w:r>
          </w:p>
        </w:tc>
        <w:tc>
          <w:tcPr>
            <w:tcW w:w="4025" w:type="dxa"/>
          </w:tcPr>
          <w:p w:rsidR="00FB48DF" w:rsidRPr="001F69D3" w:rsidRDefault="00FB48DF" w:rsidP="007B3708">
            <w:pPr>
              <w:pStyle w:val="tabltext"/>
              <w:spacing w:line="240" w:lineRule="auto"/>
              <w:jc w:val="both"/>
              <w:rPr>
                <w:rFonts w:ascii="Times New Roman" w:hAnsi="Times New Roman" w:cs="Times New Roman"/>
                <w:color w:val="FF0000"/>
                <w:sz w:val="20"/>
                <w:szCs w:val="20"/>
              </w:rPr>
            </w:pPr>
            <w:r>
              <w:rPr>
                <w:rFonts w:ascii="Times New Roman" w:hAnsi="Times New Roman" w:cs="Times New Roman"/>
                <w:sz w:val="20"/>
                <w:szCs w:val="20"/>
              </w:rPr>
              <w:t>Ф</w:t>
            </w:r>
            <w:r w:rsidRPr="00903F96">
              <w:rPr>
                <w:rFonts w:ascii="Times New Roman" w:hAnsi="Times New Roman" w:cs="Times New Roman"/>
                <w:sz w:val="20"/>
                <w:szCs w:val="20"/>
              </w:rPr>
              <w:t>ормирование ответственного отношения к учению, труду;</w:t>
            </w:r>
            <w:r>
              <w:rPr>
                <w:rFonts w:ascii="Times New Roman" w:hAnsi="Times New Roman" w:cs="Times New Roman"/>
                <w:sz w:val="20"/>
                <w:szCs w:val="20"/>
              </w:rPr>
              <w:t xml:space="preserve"> определение жизненных ценностей;</w:t>
            </w:r>
            <w:r w:rsidRPr="00903F96">
              <w:rPr>
                <w:rFonts w:ascii="Times New Roman" w:hAnsi="Times New Roman" w:cs="Times New Roman"/>
                <w:sz w:val="20"/>
                <w:szCs w:val="20"/>
              </w:rPr>
              <w:t xml:space="preserve"> умение преодолевать трудности в процессе достижения намеченных целей</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40" w:type="dxa"/>
            <w:gridSpan w:val="4"/>
          </w:tcPr>
          <w:p w:rsidR="00FB48DF" w:rsidRPr="00BB5899" w:rsidRDefault="00FB48DF" w:rsidP="007B3708">
            <w:pPr>
              <w:spacing w:after="0" w:line="240" w:lineRule="auto"/>
              <w:jc w:val="center"/>
              <w:rPr>
                <w:rFonts w:ascii="Times New Roman" w:hAnsi="Times New Roman"/>
                <w:sz w:val="20"/>
                <w:szCs w:val="20"/>
              </w:rPr>
            </w:pPr>
          </w:p>
        </w:tc>
        <w:tc>
          <w:tcPr>
            <w:tcW w:w="1322" w:type="dxa"/>
            <w:gridSpan w:val="11"/>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18</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Кожно-мышечная чувствительность. Обоняние, вкус.</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Различные виды анализаторов, их локализация в организме; строение и функции анализаторов.</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различные виды анализаторов, их локализацию в органе. </w:t>
            </w:r>
            <w:r w:rsidRPr="00BB5899">
              <w:rPr>
                <w:rFonts w:ascii="Times New Roman" w:hAnsi="Times New Roman"/>
                <w:sz w:val="20"/>
                <w:szCs w:val="20"/>
                <w:u w:val="single"/>
              </w:rPr>
              <w:t>Уметь</w:t>
            </w:r>
            <w:r w:rsidRPr="00BB5899">
              <w:rPr>
                <w:rFonts w:ascii="Times New Roman" w:hAnsi="Times New Roman"/>
                <w:sz w:val="20"/>
                <w:szCs w:val="20"/>
              </w:rPr>
              <w:t xml:space="preserve">: работать с текстом учебника. </w:t>
            </w:r>
            <w:r w:rsidRPr="00BB5899">
              <w:rPr>
                <w:rFonts w:ascii="Times New Roman" w:hAnsi="Times New Roman"/>
                <w:sz w:val="20"/>
                <w:szCs w:val="20"/>
                <w:u w:val="single"/>
              </w:rPr>
              <w:t>Научиться</w:t>
            </w:r>
            <w:r w:rsidRPr="00BB5899">
              <w:rPr>
                <w:rFonts w:ascii="Times New Roman" w:hAnsi="Times New Roman"/>
                <w:sz w:val="20"/>
                <w:szCs w:val="20"/>
              </w:rPr>
              <w:t>: анализировать текст учебника.</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и групповой работы.</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проектировать маршрут преодоления затруднений в обучении; самостоятельно обнаруживать учебную проблему, выдвигать версии ее решения.</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sz w:val="20"/>
                <w:szCs w:val="20"/>
              </w:rPr>
              <w:t xml:space="preserve"> </w:t>
            </w:r>
            <w:r w:rsidRPr="00B75C58">
              <w:rPr>
                <w:rFonts w:ascii="Times New Roman" w:hAnsi="Times New Roman" w:cs="Times New Roman"/>
                <w:color w:val="auto"/>
                <w:sz w:val="20"/>
                <w:szCs w:val="20"/>
              </w:rPr>
              <w:t xml:space="preserve">выбирать наиболее эффективные способы решения задач в зависимости от конкретных условий; </w:t>
            </w:r>
            <w:r w:rsidRPr="00B75C58">
              <w:rPr>
                <w:rFonts w:ascii="Times New Roman" w:hAnsi="Times New Roman" w:cs="Times New Roman"/>
                <w:sz w:val="20"/>
                <w:szCs w:val="20"/>
                <w:lang w:eastAsia="ar-SA"/>
              </w:rPr>
              <w:t>проводить наблюдения, эксперименты и объяснять полученные результаты</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Формирование</w:t>
            </w:r>
            <w:r>
              <w:rPr>
                <w:rFonts w:ascii="Times New Roman" w:hAnsi="Times New Roman" w:cs="Times New Roman"/>
                <w:color w:val="auto"/>
                <w:sz w:val="20"/>
                <w:szCs w:val="20"/>
              </w:rPr>
              <w:t xml:space="preserve"> коммуникативной компетенции в общении с коллегами</w:t>
            </w:r>
            <w:r w:rsidRPr="0049203D">
              <w:rPr>
                <w:rFonts w:ascii="Times New Roman" w:hAnsi="Times New Roman" w:cs="Times New Roman"/>
                <w:color w:val="auto"/>
                <w:sz w:val="20"/>
                <w:szCs w:val="20"/>
              </w:rPr>
              <w:t>; потребности и готовности к саморазвитию, в том числе в рамках самостоятельной деятельности</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40" w:type="dxa"/>
            <w:gridSpan w:val="4"/>
          </w:tcPr>
          <w:p w:rsidR="00FB48DF" w:rsidRPr="00BB5899" w:rsidRDefault="00FB48DF" w:rsidP="007B3708">
            <w:pPr>
              <w:spacing w:after="0" w:line="240" w:lineRule="auto"/>
              <w:jc w:val="center"/>
              <w:rPr>
                <w:rFonts w:ascii="Times New Roman" w:hAnsi="Times New Roman"/>
                <w:sz w:val="20"/>
                <w:szCs w:val="20"/>
              </w:rPr>
            </w:pPr>
          </w:p>
        </w:tc>
        <w:tc>
          <w:tcPr>
            <w:tcW w:w="1322" w:type="dxa"/>
            <w:gridSpan w:val="11"/>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19</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Чувствительность анализаторов. Взаимодействие анализаторов, их взаимозаменяемость.</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Свойства анализаторов, их взаимодействие и взаимозаменяемость; роль нервной системы в приспособлении организма человека к условиям среды и  </w:t>
            </w:r>
            <w:r w:rsidRPr="00BB5899">
              <w:rPr>
                <w:rFonts w:ascii="Times New Roman" w:hAnsi="Times New Roman"/>
                <w:sz w:val="20"/>
                <w:szCs w:val="20"/>
              </w:rPr>
              <w:lastRenderedPageBreak/>
              <w:t xml:space="preserve">быстром реагировании на их изменения, обобщение знания об органах чувств. </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lastRenderedPageBreak/>
              <w:t>Знать</w:t>
            </w:r>
            <w:r w:rsidRPr="00BB5899">
              <w:rPr>
                <w:rFonts w:ascii="Times New Roman" w:hAnsi="Times New Roman"/>
                <w:sz w:val="20"/>
                <w:szCs w:val="20"/>
              </w:rPr>
              <w:t xml:space="preserve">: какова роль нервной системы в приспособлении организма человека к среде обитания. </w:t>
            </w:r>
            <w:r w:rsidRPr="00BB5899">
              <w:rPr>
                <w:rFonts w:ascii="Times New Roman" w:hAnsi="Times New Roman"/>
                <w:sz w:val="20"/>
                <w:szCs w:val="20"/>
                <w:u w:val="single"/>
              </w:rPr>
              <w:t>Уметь</w:t>
            </w:r>
            <w:r w:rsidRPr="00BB5899">
              <w:rPr>
                <w:rFonts w:ascii="Times New Roman" w:hAnsi="Times New Roman"/>
                <w:sz w:val="20"/>
                <w:szCs w:val="20"/>
              </w:rPr>
              <w:t xml:space="preserve">: объяснить взаимосвязь человека с </w:t>
            </w:r>
            <w:r w:rsidRPr="00BB5899">
              <w:rPr>
                <w:rFonts w:ascii="Times New Roman" w:hAnsi="Times New Roman"/>
                <w:sz w:val="20"/>
                <w:szCs w:val="20"/>
              </w:rPr>
              <w:lastRenderedPageBreak/>
              <w:t>окружающей средой.</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lastRenderedPageBreak/>
              <w:t>Коммуникативные:</w:t>
            </w:r>
            <w:r w:rsidRPr="00B75C58">
              <w:rPr>
                <w:rFonts w:ascii="Times New Roman" w:hAnsi="Times New Roman" w:cs="Times New Roman"/>
                <w:color w:val="auto"/>
                <w:sz w:val="20"/>
                <w:szCs w:val="20"/>
              </w:rPr>
              <w:t xml:space="preserve"> устанавливать субъект-субъектные отношения в паре; добывать недостающую информацию с помощью вопросов (познавательная инициативность).</w:t>
            </w:r>
          </w:p>
          <w:p w:rsidR="00FB48DF" w:rsidRPr="00B75C58" w:rsidRDefault="00FB48DF" w:rsidP="007B3708">
            <w:pPr>
              <w:pStyle w:val="tabltext"/>
              <w:spacing w:line="240" w:lineRule="auto"/>
              <w:jc w:val="both"/>
              <w:rPr>
                <w:rFonts w:ascii="Times New Roman" w:hAnsi="Times New Roman" w:cs="Times New Roman"/>
                <w:sz w:val="20"/>
                <w:szCs w:val="20"/>
              </w:rPr>
            </w:pPr>
            <w:r w:rsidRPr="00B75C58">
              <w:rPr>
                <w:rFonts w:ascii="Times New Roman" w:hAnsi="Times New Roman" w:cs="Times New Roman"/>
                <w:b/>
                <w:i/>
                <w:color w:val="auto"/>
                <w:sz w:val="20"/>
                <w:szCs w:val="20"/>
              </w:rPr>
              <w:lastRenderedPageBreak/>
              <w:t>Регулятивные:</w:t>
            </w:r>
            <w:r w:rsidRPr="00B75C58">
              <w:rPr>
                <w:rFonts w:ascii="Times New Roman" w:hAnsi="Times New Roman" w:cs="Times New Roman"/>
                <w:b/>
                <w:color w:val="auto"/>
                <w:sz w:val="20"/>
                <w:szCs w:val="20"/>
              </w:rPr>
              <w:t xml:space="preserve"> </w:t>
            </w:r>
            <w:r w:rsidRPr="00B75C58">
              <w:rPr>
                <w:rFonts w:ascii="Times New Roman" w:hAnsi="Times New Roman" w:cs="Times New Roman"/>
                <w:color w:val="auto"/>
                <w:sz w:val="20"/>
                <w:szCs w:val="20"/>
              </w:rPr>
              <w:t xml:space="preserve">применять методы информационного поиска, в том числе с помощью компьютерных средств; </w:t>
            </w:r>
            <w:r w:rsidRPr="00B75C58">
              <w:rPr>
                <w:rFonts w:ascii="Times New Roman" w:hAnsi="Times New Roman" w:cs="Times New Roman"/>
                <w:sz w:val="20"/>
                <w:szCs w:val="20"/>
              </w:rPr>
              <w:t>осуществлять рефлексию своей деятельности.</w:t>
            </w:r>
          </w:p>
          <w:p w:rsidR="00FB48DF" w:rsidRPr="00B75C58" w:rsidRDefault="00FB48DF" w:rsidP="005C23B4">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устанавливать причинно-следственные связи, сравнивать и делать выводы</w:t>
            </w:r>
            <w:r>
              <w:rPr>
                <w:rFonts w:ascii="Times New Roman" w:hAnsi="Times New Roman" w:cs="Times New Roman"/>
                <w:sz w:val="20"/>
                <w:szCs w:val="20"/>
              </w:rPr>
              <w:t xml:space="preserve">; </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lastRenderedPageBreak/>
              <w:t>Формирование потребности и готовности к саморазвитию, самосохранению здоровья, в том числе в рамках самостоятельной деятельности</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40" w:type="dxa"/>
            <w:gridSpan w:val="4"/>
          </w:tcPr>
          <w:p w:rsidR="00FB48DF" w:rsidRPr="00BB5899" w:rsidRDefault="00FB48DF" w:rsidP="007B3708">
            <w:pPr>
              <w:spacing w:after="0" w:line="240" w:lineRule="auto"/>
              <w:jc w:val="center"/>
              <w:rPr>
                <w:rFonts w:ascii="Times New Roman" w:hAnsi="Times New Roman"/>
                <w:sz w:val="20"/>
                <w:szCs w:val="20"/>
              </w:rPr>
            </w:pPr>
          </w:p>
        </w:tc>
        <w:tc>
          <w:tcPr>
            <w:tcW w:w="1322" w:type="dxa"/>
            <w:gridSpan w:val="11"/>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rPr>
          <w:trHeight w:val="2361"/>
        </w:trPr>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20</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Систематизация и обобщение знаний по теме «Анализаторы».</w:t>
            </w:r>
          </w:p>
        </w:tc>
        <w:tc>
          <w:tcPr>
            <w:tcW w:w="1839" w:type="dxa"/>
          </w:tcPr>
          <w:p w:rsidR="00FB48DF" w:rsidRPr="00BB5899" w:rsidRDefault="00FB48DF" w:rsidP="007B3708">
            <w:pPr>
              <w:spacing w:after="0" w:line="240" w:lineRule="auto"/>
              <w:jc w:val="both"/>
              <w:rPr>
                <w:rFonts w:ascii="Times New Roman" w:hAnsi="Times New Roman"/>
                <w:sz w:val="20"/>
                <w:szCs w:val="20"/>
              </w:rPr>
            </w:pP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Обобщение и систематизация учебного материала по теме «Анализаторы».</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сравнивать разные точки зрения, аргументировать свою точку зрения, отстаивать свою позицию</w:t>
            </w:r>
            <w:r w:rsidRPr="00B75C58">
              <w:rPr>
                <w:rFonts w:ascii="Times New Roman" w:hAnsi="Times New Roman" w:cs="Times New Roman"/>
                <w:color w:val="auto"/>
                <w:sz w:val="20"/>
                <w:szCs w:val="20"/>
              </w:rPr>
              <w:t>.</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критерии оценки.</w:t>
            </w:r>
          </w:p>
          <w:p w:rsidR="00FB48DF" w:rsidRDefault="00FB48DF" w:rsidP="007B3708">
            <w:pPr>
              <w:pStyle w:val="tabltext"/>
              <w:spacing w:line="240" w:lineRule="auto"/>
              <w:jc w:val="both"/>
              <w:rPr>
                <w:rFonts w:ascii="Times New Roman" w:hAnsi="Times New Roman" w:cs="Times New Roman"/>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устанавливать причинно-следственные связи, сравнивать и делать выводы</w:t>
            </w:r>
          </w:p>
          <w:p w:rsidR="00FB48DF" w:rsidRPr="00B75C58" w:rsidRDefault="00FB48DF" w:rsidP="007B3708">
            <w:pPr>
              <w:pStyle w:val="tabltext"/>
              <w:spacing w:line="240" w:lineRule="auto"/>
              <w:jc w:val="both"/>
              <w:rPr>
                <w:rFonts w:ascii="Times New Roman" w:hAnsi="Times New Roman" w:cs="Times New Roman"/>
                <w:b/>
                <w:i/>
                <w:color w:val="auto"/>
                <w:sz w:val="20"/>
                <w:szCs w:val="20"/>
              </w:rPr>
            </w:pP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Pr>
                <w:rFonts w:ascii="Times New Roman" w:hAnsi="Times New Roman" w:cs="Times New Roman"/>
                <w:sz w:val="20"/>
                <w:szCs w:val="20"/>
              </w:rPr>
              <w:t>Умение самостоятельно отбирать для решения предметных учебных задач необходимые знания; умение применять полученные знания в практической деятельности</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70" w:type="dxa"/>
            <w:gridSpan w:val="6"/>
          </w:tcPr>
          <w:p w:rsidR="00FB48DF" w:rsidRPr="00BB5899" w:rsidRDefault="00FB48DF" w:rsidP="007B3708">
            <w:pPr>
              <w:spacing w:after="0" w:line="240" w:lineRule="auto"/>
              <w:jc w:val="center"/>
              <w:rPr>
                <w:rFonts w:ascii="Times New Roman" w:hAnsi="Times New Roman"/>
                <w:sz w:val="20"/>
                <w:szCs w:val="20"/>
              </w:rPr>
            </w:pPr>
          </w:p>
        </w:tc>
        <w:tc>
          <w:tcPr>
            <w:tcW w:w="1292" w:type="dxa"/>
            <w:gridSpan w:val="9"/>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7B3708">
        <w:trPr>
          <w:trHeight w:val="340"/>
        </w:trPr>
        <w:tc>
          <w:tcPr>
            <w:tcW w:w="15310" w:type="dxa"/>
            <w:gridSpan w:val="23"/>
          </w:tcPr>
          <w:p w:rsidR="00FB48DF" w:rsidRDefault="00FB48DF" w:rsidP="007B3708">
            <w:pPr>
              <w:spacing w:after="0" w:line="240" w:lineRule="auto"/>
              <w:jc w:val="center"/>
              <w:rPr>
                <w:rFonts w:ascii="Times New Roman" w:hAnsi="Times New Roman"/>
                <w:b/>
                <w:sz w:val="24"/>
                <w:szCs w:val="24"/>
              </w:rPr>
            </w:pPr>
          </w:p>
          <w:p w:rsidR="00FB48DF" w:rsidRPr="00274A69" w:rsidRDefault="00FB48DF" w:rsidP="007B3708">
            <w:pPr>
              <w:spacing w:after="0" w:line="240" w:lineRule="auto"/>
              <w:jc w:val="center"/>
              <w:rPr>
                <w:rFonts w:ascii="Times New Roman" w:hAnsi="Times New Roman"/>
                <w:b/>
                <w:sz w:val="24"/>
                <w:szCs w:val="24"/>
              </w:rPr>
            </w:pPr>
            <w:r w:rsidRPr="00274A69">
              <w:rPr>
                <w:rFonts w:ascii="Times New Roman" w:hAnsi="Times New Roman"/>
                <w:b/>
                <w:sz w:val="24"/>
                <w:szCs w:val="24"/>
              </w:rPr>
              <w:t xml:space="preserve"> Опора и движение (   </w:t>
            </w:r>
            <w:r>
              <w:rPr>
                <w:rFonts w:ascii="Times New Roman" w:hAnsi="Times New Roman"/>
                <w:b/>
                <w:sz w:val="24"/>
                <w:szCs w:val="24"/>
              </w:rPr>
              <w:t>6 часов)</w:t>
            </w: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21</w:t>
            </w:r>
          </w:p>
        </w:tc>
        <w:tc>
          <w:tcPr>
            <w:tcW w:w="1399" w:type="dxa"/>
          </w:tcPr>
          <w:p w:rsidR="00FB48DF" w:rsidRPr="00BB5899" w:rsidRDefault="00FB48DF" w:rsidP="007B3708">
            <w:pPr>
              <w:spacing w:after="0" w:line="240" w:lineRule="auto"/>
              <w:jc w:val="both"/>
              <w:rPr>
                <w:rFonts w:ascii="Times New Roman" w:hAnsi="Times New Roman"/>
                <w:sz w:val="20"/>
                <w:szCs w:val="20"/>
              </w:rPr>
            </w:pPr>
            <w:r>
              <w:rPr>
                <w:rFonts w:ascii="Times New Roman" w:hAnsi="Times New Roman"/>
                <w:sz w:val="20"/>
                <w:szCs w:val="20"/>
              </w:rPr>
              <w:t>Тест «Нервная система Аналиаторы.</w:t>
            </w:r>
            <w:r w:rsidRPr="00BB5899">
              <w:rPr>
                <w:rFonts w:ascii="Times New Roman" w:hAnsi="Times New Roman"/>
                <w:sz w:val="20"/>
                <w:szCs w:val="20"/>
              </w:rPr>
              <w:t>Строение и свойства костей, типы их соединений. Значение скелета.</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Строение и функции скелета; особенности скелета человека, связанные с прямохождением и трудовой деятельностью. Типы соединения костей.</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строение и свойства костей, типы их соединения. </w:t>
            </w:r>
            <w:r w:rsidRPr="00BB5899">
              <w:rPr>
                <w:rFonts w:ascii="Times New Roman" w:hAnsi="Times New Roman"/>
                <w:sz w:val="20"/>
                <w:szCs w:val="20"/>
                <w:u w:val="single"/>
              </w:rPr>
              <w:t>Уметь</w:t>
            </w:r>
            <w:r w:rsidRPr="00BB5899">
              <w:rPr>
                <w:rFonts w:ascii="Times New Roman" w:hAnsi="Times New Roman"/>
                <w:sz w:val="20"/>
                <w:szCs w:val="20"/>
              </w:rPr>
              <w:t xml:space="preserve">: работать с текстом учебника. </w:t>
            </w:r>
            <w:r w:rsidRPr="00BB5899">
              <w:rPr>
                <w:rFonts w:ascii="Times New Roman" w:hAnsi="Times New Roman"/>
                <w:sz w:val="20"/>
                <w:szCs w:val="20"/>
                <w:u w:val="single"/>
              </w:rPr>
              <w:t>Научиться</w:t>
            </w:r>
            <w:r w:rsidRPr="00BB5899">
              <w:rPr>
                <w:rFonts w:ascii="Times New Roman" w:hAnsi="Times New Roman"/>
                <w:sz w:val="20"/>
                <w:szCs w:val="20"/>
              </w:rPr>
              <w:t>: характеризовать строение костей, типы их соединений выявлять особенности скелета человека, связанные с прямохождением и трудовой деятельностью.</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и групповой работы.</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проектировать маршрут преодоления затруднений в обучении; самостоятельно обнаруживать учебную проблему, выдвигать версии ее решения.</w:t>
            </w:r>
          </w:p>
          <w:p w:rsidR="00FB48DF" w:rsidRPr="00B75C58" w:rsidRDefault="00FB48DF" w:rsidP="005C23B4">
            <w:pPr>
              <w:pStyle w:val="tabltext"/>
              <w:spacing w:line="240" w:lineRule="auto"/>
              <w:jc w:val="both"/>
              <w:rPr>
                <w:rFonts w:ascii="Times New Roman" w:hAnsi="Times New Roman" w:cs="Times New Roman"/>
                <w:color w:val="FF0000"/>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sz w:val="20"/>
                <w:szCs w:val="20"/>
              </w:rPr>
              <w:t xml:space="preserve"> </w:t>
            </w:r>
            <w:r w:rsidRPr="00B75C58">
              <w:rPr>
                <w:rFonts w:ascii="Times New Roman" w:hAnsi="Times New Roman" w:cs="Times New Roman"/>
                <w:color w:val="auto"/>
                <w:sz w:val="20"/>
                <w:szCs w:val="20"/>
              </w:rPr>
              <w:t xml:space="preserve">выбирать наиболее эффективные способы решения задач в зависимости от конкретных </w:t>
            </w:r>
            <w:r w:rsidRPr="00B75C58">
              <w:rPr>
                <w:rFonts w:ascii="Times New Roman" w:hAnsi="Times New Roman" w:cs="Times New Roman"/>
                <w:color w:val="auto"/>
                <w:sz w:val="20"/>
                <w:szCs w:val="20"/>
              </w:rPr>
              <w:lastRenderedPageBreak/>
              <w:t xml:space="preserve">условий; </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lastRenderedPageBreak/>
              <w:t>Формирование</w:t>
            </w:r>
            <w:r>
              <w:rPr>
                <w:rFonts w:ascii="Times New Roman" w:hAnsi="Times New Roman" w:cs="Times New Roman"/>
                <w:color w:val="auto"/>
                <w:sz w:val="20"/>
                <w:szCs w:val="20"/>
              </w:rPr>
              <w:t xml:space="preserve"> коммуникативной компетенции в общении с коллегами</w:t>
            </w:r>
            <w:r w:rsidRPr="0049203D">
              <w:rPr>
                <w:rFonts w:ascii="Times New Roman" w:hAnsi="Times New Roman" w:cs="Times New Roman"/>
                <w:color w:val="auto"/>
                <w:sz w:val="20"/>
                <w:szCs w:val="20"/>
              </w:rPr>
              <w:t>; потребности и готовности к саморазвитию, самосохранению здоровья, в том числе в рамках самостоятельной деятельности, умение самостоятельно отбирать для решения предметных учебных задач необходимые знания</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70" w:type="dxa"/>
            <w:gridSpan w:val="6"/>
          </w:tcPr>
          <w:p w:rsidR="00FB48DF" w:rsidRPr="00BB5899" w:rsidRDefault="00FB48DF" w:rsidP="007B3708">
            <w:pPr>
              <w:spacing w:after="0" w:line="240" w:lineRule="auto"/>
              <w:jc w:val="center"/>
              <w:rPr>
                <w:rFonts w:ascii="Times New Roman" w:hAnsi="Times New Roman"/>
                <w:sz w:val="20"/>
                <w:szCs w:val="20"/>
              </w:rPr>
            </w:pPr>
          </w:p>
        </w:tc>
        <w:tc>
          <w:tcPr>
            <w:tcW w:w="1292" w:type="dxa"/>
            <w:gridSpan w:val="9"/>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22</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Строение скелета. </w:t>
            </w:r>
            <w:r w:rsidRPr="00BB5899">
              <w:rPr>
                <w:rFonts w:ascii="Times New Roman" w:hAnsi="Times New Roman"/>
                <w:sz w:val="20"/>
                <w:szCs w:val="20"/>
                <w:u w:val="single"/>
              </w:rPr>
              <w:t>Лабораторная работа №5 Изучение внешнего строения костей.</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Основные функции  и особенности опорно-двигательного аппарата; строение и химический состав костей.</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основные отделы скелета. </w:t>
            </w:r>
            <w:r w:rsidRPr="00BB5899">
              <w:rPr>
                <w:rFonts w:ascii="Times New Roman" w:hAnsi="Times New Roman"/>
                <w:sz w:val="20"/>
                <w:szCs w:val="20"/>
                <w:u w:val="single"/>
              </w:rPr>
              <w:t>Уметь</w:t>
            </w:r>
            <w:r w:rsidRPr="00BB5899">
              <w:rPr>
                <w:rFonts w:ascii="Times New Roman" w:hAnsi="Times New Roman"/>
                <w:sz w:val="20"/>
                <w:szCs w:val="20"/>
              </w:rPr>
              <w:t xml:space="preserve">: работать с рисунками учебника. </w:t>
            </w:r>
            <w:r w:rsidRPr="00BB5899">
              <w:rPr>
                <w:rFonts w:ascii="Times New Roman" w:hAnsi="Times New Roman"/>
                <w:sz w:val="20"/>
                <w:szCs w:val="20"/>
                <w:u w:val="single"/>
              </w:rPr>
              <w:t>Научиться</w:t>
            </w:r>
            <w:r w:rsidRPr="00BB5899">
              <w:rPr>
                <w:rFonts w:ascii="Times New Roman" w:hAnsi="Times New Roman"/>
                <w:sz w:val="20"/>
                <w:szCs w:val="20"/>
              </w:rPr>
              <w:t>: распознавать части опорно-двигательного аппарата.</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и групповой работы.</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проектировать маршрут преодоления затруднений в обучении; самостоятельно обнаруживать учебную проблему, выдвигать версии ее решения.</w:t>
            </w:r>
          </w:p>
          <w:p w:rsidR="00FB48DF" w:rsidRPr="00B75C58" w:rsidRDefault="00FB48DF" w:rsidP="007B3708">
            <w:pPr>
              <w:pStyle w:val="tabltext"/>
              <w:spacing w:line="240" w:lineRule="auto"/>
              <w:jc w:val="both"/>
              <w:rPr>
                <w:rFonts w:ascii="Times New Roman" w:hAnsi="Times New Roman" w:cs="Times New Roman"/>
                <w:color w:val="FF0000"/>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sz w:val="20"/>
                <w:szCs w:val="20"/>
              </w:rPr>
              <w:t xml:space="preserve"> </w:t>
            </w:r>
            <w:r w:rsidRPr="00B75C58">
              <w:rPr>
                <w:rFonts w:ascii="Times New Roman" w:hAnsi="Times New Roman" w:cs="Times New Roman"/>
                <w:color w:val="auto"/>
                <w:sz w:val="20"/>
                <w:szCs w:val="20"/>
              </w:rPr>
              <w:t>выбирать наиболее эффективные способы решения задач в зависимости от конкретных условий</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Формирование</w:t>
            </w:r>
            <w:r>
              <w:rPr>
                <w:rFonts w:ascii="Times New Roman" w:hAnsi="Times New Roman" w:cs="Times New Roman"/>
                <w:color w:val="auto"/>
                <w:sz w:val="20"/>
                <w:szCs w:val="20"/>
              </w:rPr>
              <w:t xml:space="preserve"> коммуникативной компетенции в общении с коллегами</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70" w:type="dxa"/>
            <w:gridSpan w:val="6"/>
          </w:tcPr>
          <w:p w:rsidR="00FB48DF" w:rsidRPr="00BB5899" w:rsidRDefault="00FB48DF" w:rsidP="007B3708">
            <w:pPr>
              <w:spacing w:after="0" w:line="240" w:lineRule="auto"/>
              <w:jc w:val="center"/>
              <w:rPr>
                <w:rFonts w:ascii="Times New Roman" w:hAnsi="Times New Roman"/>
                <w:sz w:val="20"/>
                <w:szCs w:val="20"/>
              </w:rPr>
            </w:pPr>
          </w:p>
        </w:tc>
        <w:tc>
          <w:tcPr>
            <w:tcW w:w="1292" w:type="dxa"/>
            <w:gridSpan w:val="9"/>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23-24</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Мышцы, их строение и функции. Работа мышц. </w:t>
            </w:r>
            <w:r w:rsidRPr="00BB5899">
              <w:rPr>
                <w:rFonts w:ascii="Times New Roman" w:hAnsi="Times New Roman"/>
                <w:sz w:val="20"/>
                <w:szCs w:val="20"/>
                <w:u w:val="single"/>
              </w:rPr>
              <w:t>Лабораторная работа №6 Выявление влияния статической и динамичческой работы на утомление мышц.</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Строение и свойства мышечной ткани, особенности строения и функций скелетных мышц; основные группы мышц тела человека. Условия функционирования мышц; система, которая управляет сокращениями мышц, условия, повышающие работоспособность мышц.</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о работе мышц, о строении мышц. </w:t>
            </w:r>
            <w:r w:rsidRPr="00BB5899">
              <w:rPr>
                <w:rFonts w:ascii="Times New Roman" w:hAnsi="Times New Roman"/>
                <w:sz w:val="20"/>
                <w:szCs w:val="20"/>
                <w:u w:val="single"/>
              </w:rPr>
              <w:t>Уметь</w:t>
            </w:r>
            <w:r w:rsidRPr="00BB5899">
              <w:rPr>
                <w:rFonts w:ascii="Times New Roman" w:hAnsi="Times New Roman"/>
                <w:sz w:val="20"/>
                <w:szCs w:val="20"/>
              </w:rPr>
              <w:t xml:space="preserve">: разъяснять процесс регуляции деятельности опорно-двигательного аппарата, объяснить процесс влияния нагрузок на работу мышц. </w:t>
            </w:r>
            <w:r w:rsidRPr="00BB5899">
              <w:rPr>
                <w:rFonts w:ascii="Times New Roman" w:hAnsi="Times New Roman"/>
                <w:sz w:val="20"/>
                <w:szCs w:val="20"/>
                <w:u w:val="single"/>
              </w:rPr>
              <w:t>Научиться</w:t>
            </w:r>
            <w:r w:rsidRPr="00BB5899">
              <w:rPr>
                <w:rFonts w:ascii="Times New Roman" w:hAnsi="Times New Roman"/>
                <w:sz w:val="20"/>
                <w:szCs w:val="20"/>
              </w:rPr>
              <w:t>: работать с текстом учебника, показывать работу мышц визуально, выявлять влияние статистической и динамической работы на утомление мышц.</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5F0E30">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добывать недостающую информацию с помощью вопросов (познавательная инициативность).</w:t>
            </w:r>
          </w:p>
          <w:p w:rsidR="00FB48DF" w:rsidRPr="00B75C58" w:rsidRDefault="00FB48DF" w:rsidP="007B3708">
            <w:pPr>
              <w:pStyle w:val="tabltext"/>
              <w:spacing w:line="240" w:lineRule="auto"/>
              <w:jc w:val="both"/>
              <w:rPr>
                <w:rFonts w:ascii="Times New Roman" w:hAnsi="Times New Roman" w:cs="Times New Roman"/>
                <w:sz w:val="20"/>
                <w:szCs w:val="20"/>
              </w:rPr>
            </w:pPr>
            <w:r w:rsidRPr="005F0E30">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применять методы информационного поиска, в том числе с помощью компьютерных средств; </w:t>
            </w:r>
            <w:r w:rsidRPr="00B75C58">
              <w:rPr>
                <w:rFonts w:ascii="Times New Roman" w:hAnsi="Times New Roman" w:cs="Times New Roman"/>
                <w:sz w:val="20"/>
                <w:szCs w:val="20"/>
              </w:rPr>
              <w:t>осуществлять рефлексию своей деятельности.</w:t>
            </w:r>
          </w:p>
          <w:p w:rsidR="00FB48DF" w:rsidRPr="00B75C58" w:rsidRDefault="00FB48DF" w:rsidP="005C23B4">
            <w:pPr>
              <w:pStyle w:val="tabltext"/>
              <w:spacing w:line="240" w:lineRule="auto"/>
              <w:jc w:val="both"/>
              <w:rPr>
                <w:rFonts w:ascii="Times New Roman" w:hAnsi="Times New Roman" w:cs="Times New Roman"/>
                <w:color w:val="auto"/>
                <w:sz w:val="20"/>
                <w:szCs w:val="20"/>
              </w:rPr>
            </w:pPr>
            <w:r w:rsidRPr="005F0E30">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устанавливать причинно-следственные связи, </w:t>
            </w:r>
          </w:p>
        </w:tc>
        <w:tc>
          <w:tcPr>
            <w:tcW w:w="4025" w:type="dxa"/>
          </w:tcPr>
          <w:p w:rsidR="00FB48DF" w:rsidRPr="00C477AF" w:rsidRDefault="00FB48DF" w:rsidP="007B3708">
            <w:pPr>
              <w:spacing w:after="0" w:line="240" w:lineRule="auto"/>
              <w:jc w:val="both"/>
              <w:rPr>
                <w:rFonts w:ascii="Times New Roman" w:hAnsi="Times New Roman"/>
                <w:sz w:val="20"/>
                <w:szCs w:val="20"/>
              </w:rPr>
            </w:pPr>
            <w:r w:rsidRPr="00C477AF">
              <w:rPr>
                <w:rFonts w:ascii="Times New Roman" w:hAnsi="Times New Roman"/>
                <w:sz w:val="20"/>
                <w:szCs w:val="20"/>
              </w:rPr>
              <w:t>Формирование ответственного отношения к учению, труду; способность выбирать целевые и смысловые установки в своих действиях и поступках по отношению</w:t>
            </w:r>
            <w:r>
              <w:rPr>
                <w:rFonts w:ascii="Times New Roman" w:hAnsi="Times New Roman"/>
                <w:sz w:val="20"/>
                <w:szCs w:val="20"/>
              </w:rPr>
              <w:t xml:space="preserve"> к здоровью своему и окружающих</w:t>
            </w:r>
          </w:p>
          <w:p w:rsidR="00FB48DF" w:rsidRPr="0049203D" w:rsidRDefault="00FB48DF" w:rsidP="007B3708">
            <w:pPr>
              <w:pStyle w:val="tabltext"/>
              <w:spacing w:line="240" w:lineRule="auto"/>
              <w:jc w:val="both"/>
              <w:rPr>
                <w:rFonts w:ascii="Times New Roman" w:hAnsi="Times New Roman" w:cs="Times New Roman"/>
                <w:color w:val="auto"/>
                <w:sz w:val="20"/>
                <w:szCs w:val="20"/>
              </w:rPr>
            </w:pP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80" w:type="dxa"/>
            <w:gridSpan w:val="7"/>
          </w:tcPr>
          <w:p w:rsidR="00FB48DF" w:rsidRPr="00BB5899" w:rsidRDefault="00FB48DF" w:rsidP="007B3708">
            <w:pPr>
              <w:spacing w:after="0" w:line="240" w:lineRule="auto"/>
              <w:jc w:val="center"/>
              <w:rPr>
                <w:rFonts w:ascii="Times New Roman" w:hAnsi="Times New Roman"/>
                <w:sz w:val="20"/>
                <w:szCs w:val="20"/>
              </w:rPr>
            </w:pPr>
          </w:p>
        </w:tc>
        <w:tc>
          <w:tcPr>
            <w:tcW w:w="1282" w:type="dxa"/>
            <w:gridSpan w:val="8"/>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25</w:t>
            </w:r>
          </w:p>
        </w:tc>
        <w:tc>
          <w:tcPr>
            <w:tcW w:w="1399" w:type="dxa"/>
          </w:tcPr>
          <w:p w:rsidR="00FB48DF" w:rsidRPr="00BB5899" w:rsidRDefault="00FB48DF" w:rsidP="007B3708">
            <w:pPr>
              <w:spacing w:after="0" w:line="240" w:lineRule="auto"/>
              <w:jc w:val="both"/>
              <w:rPr>
                <w:rFonts w:ascii="Times New Roman" w:hAnsi="Times New Roman"/>
                <w:sz w:val="20"/>
                <w:szCs w:val="20"/>
              </w:rPr>
            </w:pPr>
            <w:r>
              <w:rPr>
                <w:rFonts w:ascii="Times New Roman" w:hAnsi="Times New Roman"/>
                <w:sz w:val="20"/>
                <w:szCs w:val="20"/>
              </w:rPr>
              <w:t>Значение физических упражнений для формирования О-Д аппарата.</w:t>
            </w:r>
            <w:r w:rsidRPr="00BB5899">
              <w:rPr>
                <w:rFonts w:ascii="Times New Roman" w:hAnsi="Times New Roman"/>
                <w:sz w:val="20"/>
                <w:szCs w:val="20"/>
              </w:rPr>
              <w:t>Практическая работа №1 Измерение массы и роста своего организма.</w:t>
            </w:r>
          </w:p>
        </w:tc>
        <w:tc>
          <w:tcPr>
            <w:tcW w:w="1839" w:type="dxa"/>
          </w:tcPr>
          <w:p w:rsidR="00FB48DF" w:rsidRPr="00BB5899" w:rsidRDefault="00FB48DF" w:rsidP="007B3708">
            <w:pPr>
              <w:spacing w:after="0" w:line="240" w:lineRule="auto"/>
              <w:jc w:val="both"/>
              <w:rPr>
                <w:rFonts w:ascii="Times New Roman" w:hAnsi="Times New Roman"/>
                <w:sz w:val="20"/>
                <w:szCs w:val="20"/>
              </w:rPr>
            </w:pP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и групповой работы.</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проектировать маршрут преодоления затруднений в обучении; самостоятельно обнаруживать </w:t>
            </w:r>
            <w:r w:rsidRPr="00B75C58">
              <w:rPr>
                <w:rFonts w:ascii="Times New Roman" w:hAnsi="Times New Roman" w:cs="Times New Roman"/>
                <w:color w:val="auto"/>
                <w:sz w:val="20"/>
                <w:szCs w:val="20"/>
              </w:rPr>
              <w:lastRenderedPageBreak/>
              <w:t>учебную проблему, выдвигать версии ее решения.</w:t>
            </w:r>
          </w:p>
          <w:p w:rsidR="00FB48DF" w:rsidRPr="00B75C58" w:rsidRDefault="00FB48DF" w:rsidP="005C23B4">
            <w:pPr>
              <w:pStyle w:val="tabltext"/>
              <w:spacing w:line="240" w:lineRule="auto"/>
              <w:jc w:val="both"/>
              <w:rPr>
                <w:rFonts w:ascii="Times New Roman" w:hAnsi="Times New Roman" w:cs="Times New Roman"/>
                <w:color w:val="FF0000"/>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sz w:val="20"/>
                <w:szCs w:val="20"/>
              </w:rPr>
              <w:t xml:space="preserve"> </w:t>
            </w:r>
            <w:r w:rsidRPr="00B75C58">
              <w:rPr>
                <w:rFonts w:ascii="Times New Roman" w:hAnsi="Times New Roman" w:cs="Times New Roman"/>
                <w:color w:val="auto"/>
                <w:sz w:val="20"/>
                <w:szCs w:val="20"/>
              </w:rPr>
              <w:t xml:space="preserve">выбирать наиболее эффективные </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lastRenderedPageBreak/>
              <w:t>Формирование мотивации исследовательской деятельности; развитие познавательных интересов и мотивов, направленных на изучение организма человека; умение применять полученные знания на практике</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80" w:type="dxa"/>
            <w:gridSpan w:val="7"/>
          </w:tcPr>
          <w:p w:rsidR="00FB48DF" w:rsidRPr="00BB5899" w:rsidRDefault="00FB48DF" w:rsidP="007B3708">
            <w:pPr>
              <w:spacing w:after="0" w:line="240" w:lineRule="auto"/>
              <w:jc w:val="center"/>
              <w:rPr>
                <w:rFonts w:ascii="Times New Roman" w:hAnsi="Times New Roman"/>
                <w:sz w:val="20"/>
                <w:szCs w:val="20"/>
              </w:rPr>
            </w:pPr>
          </w:p>
        </w:tc>
        <w:tc>
          <w:tcPr>
            <w:tcW w:w="1282" w:type="dxa"/>
            <w:gridSpan w:val="8"/>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26</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Систематизация и обобщение знаний по теме «Опора и движение».</w:t>
            </w:r>
          </w:p>
        </w:tc>
        <w:tc>
          <w:tcPr>
            <w:tcW w:w="1839" w:type="dxa"/>
          </w:tcPr>
          <w:p w:rsidR="00FB48DF" w:rsidRPr="00BB5899" w:rsidRDefault="00FB48DF" w:rsidP="007B3708">
            <w:pPr>
              <w:spacing w:after="0" w:line="240" w:lineRule="auto"/>
              <w:jc w:val="both"/>
              <w:rPr>
                <w:rFonts w:ascii="Times New Roman" w:hAnsi="Times New Roman"/>
                <w:sz w:val="20"/>
                <w:szCs w:val="20"/>
              </w:rPr>
            </w:pP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Обобщение и систематизация учебного материала по темам «Опора и движение».</w:t>
            </w:r>
          </w:p>
        </w:tc>
        <w:tc>
          <w:tcPr>
            <w:tcW w:w="2034" w:type="dxa"/>
          </w:tcPr>
          <w:p w:rsidR="00FB48DF" w:rsidRPr="009775CE" w:rsidRDefault="00FB48DF" w:rsidP="007B3708">
            <w:pPr>
              <w:widowControl w:val="0"/>
              <w:spacing w:after="0" w:line="240" w:lineRule="auto"/>
              <w:jc w:val="both"/>
              <w:rPr>
                <w:rFonts w:ascii="Times New Roman" w:hAnsi="Times New Roman"/>
                <w:sz w:val="20"/>
                <w:szCs w:val="20"/>
              </w:rPr>
            </w:pPr>
            <w:r w:rsidRPr="009775CE">
              <w:rPr>
                <w:rFonts w:ascii="Times New Roman" w:hAnsi="Times New Roman"/>
                <w:b/>
                <w:i/>
                <w:sz w:val="20"/>
                <w:szCs w:val="20"/>
              </w:rPr>
              <w:t>Коммуникативные:</w:t>
            </w:r>
            <w:r w:rsidRPr="009775CE">
              <w:rPr>
                <w:rFonts w:ascii="Times New Roman" w:hAnsi="Times New Roman"/>
                <w:sz w:val="20"/>
                <w:szCs w:val="20"/>
              </w:rPr>
              <w:t xml:space="preserve"> слушать и вступать в диалог, участвовать в коллективном обсуждении проблем; интегрироваться и строить продуктивное взаимодействие со сверстниками и взрослыми;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
          <w:p w:rsidR="00FB48DF" w:rsidRPr="009775CE" w:rsidRDefault="00FB48DF" w:rsidP="007B3708">
            <w:pPr>
              <w:widowControl w:val="0"/>
              <w:spacing w:after="0" w:line="240" w:lineRule="auto"/>
              <w:jc w:val="both"/>
              <w:rPr>
                <w:rFonts w:ascii="Times New Roman" w:hAnsi="Times New Roman"/>
                <w:sz w:val="20"/>
                <w:szCs w:val="20"/>
                <w:lang w:eastAsia="ar-SA"/>
              </w:rPr>
            </w:pPr>
            <w:r w:rsidRPr="009775CE">
              <w:rPr>
                <w:rFonts w:ascii="Times New Roman" w:hAnsi="Times New Roman"/>
                <w:b/>
                <w:i/>
                <w:sz w:val="20"/>
                <w:szCs w:val="20"/>
              </w:rPr>
              <w:t>Регулятивные:</w:t>
            </w:r>
            <w:r w:rsidRPr="009775CE">
              <w:rPr>
                <w:rFonts w:ascii="Times New Roman" w:hAnsi="Times New Roman"/>
                <w:sz w:val="20"/>
                <w:szCs w:val="20"/>
              </w:rPr>
              <w:t xml:space="preserve"> </w:t>
            </w:r>
            <w:r w:rsidRPr="009775CE">
              <w:rPr>
                <w:rFonts w:ascii="Times New Roman" w:hAnsi="Times New Roman"/>
                <w:sz w:val="20"/>
                <w:szCs w:val="20"/>
                <w:lang w:eastAsia="ar-SA"/>
              </w:rPr>
              <w:t>самостоятельно выдвигать варианты решения поставленных задач, предвидеть конечные результаты работы, выбирать средства достижения цели;</w:t>
            </w:r>
            <w:r>
              <w:rPr>
                <w:rFonts w:ascii="Times New Roman" w:hAnsi="Times New Roman"/>
                <w:sz w:val="20"/>
                <w:szCs w:val="20"/>
                <w:lang w:eastAsia="ar-SA"/>
              </w:rPr>
              <w:t xml:space="preserve"> </w:t>
            </w:r>
            <w:r w:rsidRPr="009775CE">
              <w:rPr>
                <w:rFonts w:ascii="Times New Roman" w:hAnsi="Times New Roman"/>
                <w:sz w:val="20"/>
                <w:szCs w:val="20"/>
                <w:lang w:eastAsia="ar-SA"/>
              </w:rPr>
              <w:t>работать по плану, сверять свои действия с целью и, при необходимости, исправлять ошибки самостоятельно;</w:t>
            </w:r>
            <w:r>
              <w:rPr>
                <w:rFonts w:ascii="Times New Roman" w:hAnsi="Times New Roman"/>
                <w:sz w:val="20"/>
                <w:szCs w:val="20"/>
                <w:lang w:eastAsia="ar-SA"/>
              </w:rPr>
              <w:t xml:space="preserve"> </w:t>
            </w:r>
            <w:r w:rsidRPr="009775CE">
              <w:rPr>
                <w:rFonts w:ascii="Times New Roman" w:hAnsi="Times New Roman"/>
                <w:sz w:val="20"/>
                <w:szCs w:val="20"/>
                <w:lang w:eastAsia="ar-SA"/>
              </w:rPr>
              <w:t xml:space="preserve">владеть основами самоконтроля и самооценки для принятия решений и осуществления осознанного выбора в учебно-познавательной и учебно-практической </w:t>
            </w:r>
            <w:r>
              <w:rPr>
                <w:rFonts w:ascii="Times New Roman" w:hAnsi="Times New Roman"/>
                <w:sz w:val="20"/>
                <w:szCs w:val="20"/>
                <w:lang w:eastAsia="ar-SA"/>
              </w:rPr>
              <w:t>деятельности.</w:t>
            </w:r>
          </w:p>
          <w:p w:rsidR="00FB48DF" w:rsidRPr="009775CE" w:rsidRDefault="00FB48DF" w:rsidP="007B3708">
            <w:pPr>
              <w:spacing w:after="0" w:line="240" w:lineRule="auto"/>
              <w:jc w:val="both"/>
              <w:rPr>
                <w:rFonts w:ascii="Times New Roman" w:hAnsi="Times New Roman"/>
                <w:sz w:val="20"/>
                <w:szCs w:val="20"/>
              </w:rPr>
            </w:pPr>
            <w:r w:rsidRPr="009775CE">
              <w:rPr>
                <w:rFonts w:ascii="Times New Roman" w:hAnsi="Times New Roman"/>
                <w:b/>
                <w:i/>
                <w:sz w:val="20"/>
                <w:szCs w:val="20"/>
              </w:rPr>
              <w:t>Познавательные:</w:t>
            </w:r>
            <w:r w:rsidRPr="009775CE">
              <w:rPr>
                <w:rFonts w:ascii="Times New Roman" w:hAnsi="Times New Roman"/>
                <w:sz w:val="20"/>
                <w:szCs w:val="20"/>
              </w:rPr>
              <w:t xml:space="preserve"> оценивать свой ответ, свою работу, а также работу одноклассников</w:t>
            </w:r>
            <w:r>
              <w:rPr>
                <w:rFonts w:ascii="Times New Roman" w:hAnsi="Times New Roman"/>
                <w:sz w:val="20"/>
                <w:szCs w:val="20"/>
              </w:rPr>
              <w:t>.</w:t>
            </w:r>
          </w:p>
        </w:tc>
        <w:tc>
          <w:tcPr>
            <w:tcW w:w="4025" w:type="dxa"/>
          </w:tcPr>
          <w:p w:rsidR="00FB48DF" w:rsidRPr="009775CE" w:rsidRDefault="00FB48DF" w:rsidP="007B3708">
            <w:pPr>
              <w:widowControl w:val="0"/>
              <w:spacing w:after="0" w:line="240" w:lineRule="auto"/>
              <w:jc w:val="both"/>
              <w:rPr>
                <w:rFonts w:ascii="Times New Roman" w:hAnsi="Times New Roman"/>
                <w:sz w:val="20"/>
                <w:szCs w:val="20"/>
              </w:rPr>
            </w:pPr>
            <w:r w:rsidRPr="009775CE">
              <w:rPr>
                <w:rFonts w:ascii="Times New Roman" w:hAnsi="Times New Roman"/>
                <w:sz w:val="20"/>
                <w:szCs w:val="20"/>
              </w:rPr>
              <w:t>Осознание</w:t>
            </w:r>
            <w:r>
              <w:rPr>
                <w:rFonts w:ascii="Times New Roman" w:hAnsi="Times New Roman"/>
                <w:sz w:val="20"/>
                <w:szCs w:val="20"/>
              </w:rPr>
              <w:t xml:space="preserve"> </w:t>
            </w:r>
            <w:r w:rsidRPr="009775CE">
              <w:rPr>
                <w:rFonts w:ascii="Times New Roman" w:hAnsi="Times New Roman"/>
                <w:sz w:val="20"/>
                <w:szCs w:val="20"/>
              </w:rPr>
              <w:t>потребности в справедливом оценивании своей работы и работы окружающих;</w:t>
            </w:r>
          </w:p>
          <w:p w:rsidR="00FB48DF" w:rsidRPr="009775CE" w:rsidRDefault="00FB48DF" w:rsidP="007B3708">
            <w:pPr>
              <w:widowControl w:val="0"/>
              <w:spacing w:after="0" w:line="240" w:lineRule="auto"/>
              <w:jc w:val="both"/>
              <w:rPr>
                <w:rFonts w:ascii="Times New Roman" w:hAnsi="Times New Roman"/>
                <w:sz w:val="20"/>
                <w:szCs w:val="20"/>
              </w:rPr>
            </w:pPr>
            <w:r w:rsidRPr="009775CE">
              <w:rPr>
                <w:rFonts w:ascii="Times New Roman" w:hAnsi="Times New Roman"/>
                <w:sz w:val="20"/>
                <w:szCs w:val="20"/>
              </w:rPr>
              <w:t>определение жизненных ценностей, ориентация на понимание причин успехов и неудач в учебной деятельности; умение преодолевать трудности в процессе достижения намечен</w:t>
            </w:r>
            <w:r>
              <w:rPr>
                <w:rFonts w:ascii="Times New Roman" w:hAnsi="Times New Roman"/>
                <w:sz w:val="20"/>
                <w:szCs w:val="20"/>
              </w:rPr>
              <w:t>ных целей.</w:t>
            </w:r>
          </w:p>
        </w:tc>
        <w:tc>
          <w:tcPr>
            <w:tcW w:w="955" w:type="dxa"/>
          </w:tcPr>
          <w:p w:rsidR="00FB48DF" w:rsidRPr="00BB5899" w:rsidRDefault="00FB48DF" w:rsidP="007B3708">
            <w:pPr>
              <w:spacing w:after="0" w:line="240" w:lineRule="auto"/>
              <w:rPr>
                <w:rFonts w:ascii="Times New Roman" w:hAnsi="Times New Roman"/>
                <w:sz w:val="20"/>
                <w:szCs w:val="20"/>
              </w:rPr>
            </w:pPr>
          </w:p>
        </w:tc>
        <w:tc>
          <w:tcPr>
            <w:tcW w:w="1080" w:type="dxa"/>
            <w:gridSpan w:val="7"/>
          </w:tcPr>
          <w:p w:rsidR="00FB48DF" w:rsidRPr="00BB5899" w:rsidRDefault="00FB48DF" w:rsidP="007B3708">
            <w:pPr>
              <w:spacing w:after="0" w:line="240" w:lineRule="auto"/>
              <w:jc w:val="center"/>
              <w:rPr>
                <w:rFonts w:ascii="Times New Roman" w:hAnsi="Times New Roman"/>
                <w:sz w:val="20"/>
                <w:szCs w:val="20"/>
              </w:rPr>
            </w:pPr>
          </w:p>
        </w:tc>
        <w:tc>
          <w:tcPr>
            <w:tcW w:w="1282" w:type="dxa"/>
            <w:gridSpan w:val="8"/>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7B3708">
        <w:trPr>
          <w:trHeight w:val="260"/>
        </w:trPr>
        <w:tc>
          <w:tcPr>
            <w:tcW w:w="858" w:type="dxa"/>
          </w:tcPr>
          <w:p w:rsidR="00FB48DF" w:rsidRPr="00BB5899" w:rsidRDefault="00FB48DF" w:rsidP="007B3708">
            <w:pPr>
              <w:spacing w:after="0" w:line="240" w:lineRule="auto"/>
              <w:ind w:right="176"/>
              <w:rPr>
                <w:rFonts w:ascii="Times New Roman" w:hAnsi="Times New Roman"/>
                <w:sz w:val="20"/>
                <w:szCs w:val="20"/>
              </w:rPr>
            </w:pPr>
          </w:p>
        </w:tc>
        <w:tc>
          <w:tcPr>
            <w:tcW w:w="14452" w:type="dxa"/>
            <w:gridSpan w:val="22"/>
          </w:tcPr>
          <w:p w:rsidR="00FB48DF" w:rsidRPr="00B62B61" w:rsidRDefault="00FB48DF" w:rsidP="005C23B4">
            <w:pPr>
              <w:spacing w:after="0" w:line="240" w:lineRule="auto"/>
              <w:rPr>
                <w:rFonts w:ascii="Times New Roman" w:hAnsi="Times New Roman"/>
                <w:b/>
                <w:sz w:val="24"/>
                <w:szCs w:val="24"/>
              </w:rPr>
            </w:pPr>
            <w:r w:rsidRPr="00B62B61">
              <w:rPr>
                <w:rFonts w:ascii="Times New Roman" w:hAnsi="Times New Roman"/>
                <w:b/>
                <w:sz w:val="24"/>
                <w:szCs w:val="24"/>
              </w:rPr>
              <w:t>Внутренняя среда организма (</w:t>
            </w:r>
            <w:r>
              <w:rPr>
                <w:rFonts w:ascii="Times New Roman" w:hAnsi="Times New Roman"/>
                <w:b/>
                <w:sz w:val="24"/>
                <w:szCs w:val="24"/>
              </w:rPr>
              <w:t xml:space="preserve"> 4час)</w:t>
            </w:r>
          </w:p>
        </w:tc>
      </w:tr>
      <w:tr w:rsidR="00FB48DF" w:rsidRPr="00BB5899" w:rsidTr="005C23B4">
        <w:trPr>
          <w:trHeight w:val="5720"/>
        </w:trPr>
        <w:tc>
          <w:tcPr>
            <w:tcW w:w="858" w:type="dxa"/>
          </w:tcPr>
          <w:p w:rsidR="00FB48DF" w:rsidRDefault="00FB48DF" w:rsidP="007B3708">
            <w:pPr>
              <w:spacing w:after="0" w:line="240" w:lineRule="auto"/>
              <w:ind w:right="176"/>
              <w:rPr>
                <w:rFonts w:ascii="Times New Roman" w:hAnsi="Times New Roman"/>
                <w:sz w:val="20"/>
                <w:szCs w:val="20"/>
              </w:rPr>
            </w:pPr>
            <w:r>
              <w:rPr>
                <w:rFonts w:ascii="Times New Roman" w:hAnsi="Times New Roman"/>
                <w:sz w:val="20"/>
                <w:szCs w:val="20"/>
              </w:rPr>
              <w:lastRenderedPageBreak/>
              <w:t>27 -28</w:t>
            </w:r>
          </w:p>
        </w:tc>
        <w:tc>
          <w:tcPr>
            <w:tcW w:w="1399" w:type="dxa"/>
          </w:tcPr>
          <w:p w:rsidR="00FB48DF"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Внутренняя среда организма и её значение. Состав крови. </w:t>
            </w:r>
            <w:r w:rsidRPr="00BB5899">
              <w:rPr>
                <w:rFonts w:ascii="Times New Roman" w:hAnsi="Times New Roman"/>
                <w:sz w:val="20"/>
                <w:szCs w:val="20"/>
                <w:u w:val="single"/>
              </w:rPr>
              <w:t>Лабораторная работа №7 Изучение микроскопического строения крови.</w:t>
            </w:r>
          </w:p>
        </w:tc>
        <w:tc>
          <w:tcPr>
            <w:tcW w:w="1839" w:type="dxa"/>
          </w:tcPr>
          <w:p w:rsidR="00FB48DF"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Понятие внутренняя среда организма, её состав; роль внутренней среды в жизнедеятельности организма, значение постоянства её состава. Плазма крови, её функции, свёртывание крови.</w:t>
            </w:r>
          </w:p>
        </w:tc>
        <w:tc>
          <w:tcPr>
            <w:tcW w:w="1838" w:type="dxa"/>
            <w:gridSpan w:val="2"/>
          </w:tcPr>
          <w:p w:rsidR="00FB48DF" w:rsidRDefault="00FB48DF" w:rsidP="007B3708">
            <w:pPr>
              <w:spacing w:after="0" w:line="240" w:lineRule="auto"/>
              <w:jc w:val="both"/>
              <w:rPr>
                <w:rFonts w:ascii="Times New Roman" w:hAnsi="Times New Roman"/>
                <w:sz w:val="20"/>
                <w:szCs w:val="20"/>
                <w:u w:val="single"/>
              </w:rPr>
            </w:pPr>
            <w:r w:rsidRPr="00BB5899">
              <w:rPr>
                <w:rFonts w:ascii="Times New Roman" w:hAnsi="Times New Roman"/>
                <w:sz w:val="20"/>
                <w:szCs w:val="20"/>
                <w:u w:val="single"/>
              </w:rPr>
              <w:t>Знать</w:t>
            </w:r>
            <w:r w:rsidRPr="00BB5899">
              <w:rPr>
                <w:rFonts w:ascii="Times New Roman" w:hAnsi="Times New Roman"/>
                <w:sz w:val="20"/>
                <w:szCs w:val="20"/>
              </w:rPr>
              <w:t xml:space="preserve">: основные компоненты внутренней среды организма, значение и строение форменных элементов крови, внутренняя среда, тканевая жидкость, о плазме крови, её функциях, о свертывании крови, клеточные элементы крови: эритроциты, лейкоциты, тромбоциты.. </w:t>
            </w:r>
            <w:r w:rsidRPr="00BB5899">
              <w:rPr>
                <w:rFonts w:ascii="Times New Roman" w:hAnsi="Times New Roman"/>
                <w:sz w:val="20"/>
                <w:szCs w:val="20"/>
                <w:u w:val="single"/>
              </w:rPr>
              <w:t>Уметь</w:t>
            </w:r>
            <w:r w:rsidRPr="00BB5899">
              <w:rPr>
                <w:rFonts w:ascii="Times New Roman" w:hAnsi="Times New Roman"/>
                <w:sz w:val="20"/>
                <w:szCs w:val="20"/>
              </w:rPr>
              <w:t xml:space="preserve">: объяснить значимость внутренней среды организма, её компонентов, работать с текстом учебника. </w:t>
            </w:r>
            <w:r w:rsidRPr="00BB5899">
              <w:rPr>
                <w:rFonts w:ascii="Times New Roman" w:hAnsi="Times New Roman"/>
                <w:sz w:val="20"/>
                <w:szCs w:val="20"/>
                <w:u w:val="single"/>
              </w:rPr>
              <w:t>Научиться</w:t>
            </w:r>
            <w:r w:rsidRPr="00BB5899">
              <w:rPr>
                <w:rFonts w:ascii="Times New Roman" w:hAnsi="Times New Roman"/>
                <w:sz w:val="20"/>
                <w:szCs w:val="20"/>
              </w:rPr>
              <w:t>: объяснить состав крови.</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3677A">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добывать недостающую информацию с помощью вопросов (познавательная инициативность).</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3677A">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84680A">
              <w:rPr>
                <w:rFonts w:ascii="Times New Roman" w:hAnsi="Times New Roman" w:cs="Times New Roman"/>
                <w:sz w:val="20"/>
                <w:szCs w:val="20"/>
              </w:rPr>
              <w:t>выполнять задания по предложенному алгоритму и делать выводы о качестве проделанной работы</w:t>
            </w:r>
            <w:r w:rsidRPr="00B75C58">
              <w:rPr>
                <w:rFonts w:ascii="Times New Roman" w:hAnsi="Times New Roman" w:cs="Times New Roman"/>
                <w:color w:val="auto"/>
                <w:sz w:val="20"/>
                <w:szCs w:val="20"/>
              </w:rPr>
              <w:t>.</w:t>
            </w:r>
          </w:p>
          <w:p w:rsidR="00FB48DF" w:rsidRDefault="00FB48DF" w:rsidP="007B3708">
            <w:pPr>
              <w:pStyle w:val="tabltext"/>
              <w:spacing w:line="240" w:lineRule="auto"/>
              <w:jc w:val="both"/>
              <w:rPr>
                <w:rFonts w:ascii="Times New Roman" w:hAnsi="Times New Roman" w:cs="Times New Roman"/>
                <w:b/>
                <w:i/>
                <w:color w:val="auto"/>
                <w:sz w:val="20"/>
                <w:szCs w:val="20"/>
              </w:rPr>
            </w:pPr>
            <w:r w:rsidRPr="00B75C58">
              <w:rPr>
                <w:rFonts w:ascii="Times New Roman" w:hAnsi="Times New Roman" w:cs="Times New Roman"/>
                <w:b/>
                <w:color w:val="auto"/>
                <w:sz w:val="20"/>
                <w:szCs w:val="20"/>
              </w:rPr>
              <w:t>Познавательные:</w:t>
            </w:r>
            <w:r w:rsidRPr="00B75C58">
              <w:rPr>
                <w:rFonts w:ascii="Times New Roman" w:hAnsi="Times New Roman" w:cs="Times New Roman"/>
                <w:color w:val="auto"/>
                <w:sz w:val="20"/>
                <w:szCs w:val="20"/>
              </w:rPr>
              <w:t xml:space="preserve"> </w:t>
            </w:r>
            <w:r w:rsidRPr="0084680A">
              <w:rPr>
                <w:rFonts w:ascii="Times New Roman" w:hAnsi="Times New Roman"/>
                <w:sz w:val="20"/>
                <w:szCs w:val="20"/>
              </w:rPr>
              <w:t xml:space="preserve">выделять объекты и процессы с точки зрения целого и частей; </w:t>
            </w:r>
            <w:r w:rsidRPr="0084680A">
              <w:rPr>
                <w:rFonts w:ascii="Times New Roman" w:hAnsi="Times New Roman" w:cs="Times New Roman"/>
                <w:sz w:val="20"/>
                <w:szCs w:val="20"/>
              </w:rPr>
              <w:t>с</w:t>
            </w:r>
            <w:r w:rsidRPr="0084680A">
              <w:rPr>
                <w:rFonts w:ascii="Times New Roman" w:hAnsi="Times New Roman" w:cs="Times New Roman"/>
                <w:sz w:val="20"/>
                <w:szCs w:val="20"/>
                <w:lang w:eastAsia="ar-SA"/>
              </w:rPr>
              <w:t>троить логические рассуждения, включающие установление причинно-следственных связей</w:t>
            </w:r>
          </w:p>
        </w:tc>
        <w:tc>
          <w:tcPr>
            <w:tcW w:w="4025" w:type="dxa"/>
          </w:tcPr>
          <w:p w:rsidR="00FB48DF"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Формирование</w:t>
            </w:r>
            <w:r>
              <w:rPr>
                <w:rFonts w:ascii="Times New Roman" w:hAnsi="Times New Roman" w:cs="Times New Roman"/>
                <w:color w:val="auto"/>
                <w:sz w:val="20"/>
                <w:szCs w:val="20"/>
              </w:rPr>
              <w:t xml:space="preserve"> коммуникативной компетенции в общении с коллегами</w:t>
            </w:r>
            <w:r w:rsidRPr="0049203D">
              <w:rPr>
                <w:rFonts w:ascii="Times New Roman" w:hAnsi="Times New Roman" w:cs="Times New Roman"/>
                <w:color w:val="auto"/>
                <w:sz w:val="20"/>
                <w:szCs w:val="20"/>
              </w:rPr>
              <w:t>; познавательного интереса к изучению организма человека, потребности и готовности к саморазвитию, самосохранению здоровья, в том числе в рамках самостоятельной деятельности</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80" w:type="dxa"/>
            <w:gridSpan w:val="7"/>
          </w:tcPr>
          <w:p w:rsidR="00FB48DF" w:rsidRPr="00BB5899" w:rsidRDefault="00FB48DF" w:rsidP="007B3708">
            <w:pPr>
              <w:spacing w:after="0" w:line="240" w:lineRule="auto"/>
              <w:jc w:val="center"/>
              <w:rPr>
                <w:rFonts w:ascii="Times New Roman" w:hAnsi="Times New Roman"/>
                <w:sz w:val="20"/>
                <w:szCs w:val="20"/>
              </w:rPr>
            </w:pPr>
          </w:p>
        </w:tc>
        <w:tc>
          <w:tcPr>
            <w:tcW w:w="1282" w:type="dxa"/>
            <w:gridSpan w:val="8"/>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29</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Иммунитет.</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Защитные свойства организма; инфекционные заболевания, иммунитет, лечебные сыворотки, предупредительные прививки, аллергия; виды иммунитета, значение анализа крови при установлении диагноза.</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об иммунитете, об инфекционных заболеваниях, предупредительных прививках. </w:t>
            </w:r>
            <w:r w:rsidRPr="00BB5899">
              <w:rPr>
                <w:rFonts w:ascii="Times New Roman" w:hAnsi="Times New Roman"/>
                <w:sz w:val="20"/>
                <w:szCs w:val="20"/>
                <w:u w:val="single"/>
              </w:rPr>
              <w:t>Уметь</w:t>
            </w:r>
            <w:r w:rsidRPr="00BB5899">
              <w:rPr>
                <w:rFonts w:ascii="Times New Roman" w:hAnsi="Times New Roman"/>
                <w:sz w:val="20"/>
                <w:szCs w:val="20"/>
              </w:rPr>
              <w:t xml:space="preserve">: работать с дополнительными источниками информаци. </w:t>
            </w:r>
            <w:r w:rsidRPr="00BB5899">
              <w:rPr>
                <w:rFonts w:ascii="Times New Roman" w:hAnsi="Times New Roman"/>
                <w:sz w:val="20"/>
                <w:szCs w:val="20"/>
                <w:u w:val="single"/>
              </w:rPr>
              <w:t>Научиться</w:t>
            </w:r>
            <w:r w:rsidRPr="00BB5899">
              <w:rPr>
                <w:rFonts w:ascii="Times New Roman" w:hAnsi="Times New Roman"/>
                <w:sz w:val="20"/>
                <w:szCs w:val="20"/>
              </w:rPr>
              <w:t>: предлагать меры профилактики от инфекционных заболеваний.</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4F2940">
              <w:rPr>
                <w:rFonts w:ascii="Times New Roman" w:hAnsi="Times New Roman" w:cs="Times New Roman"/>
                <w:b/>
                <w:i/>
                <w:color w:val="auto"/>
                <w:sz w:val="20"/>
                <w:szCs w:val="20"/>
              </w:rPr>
              <w:t xml:space="preserve">Коммуникативные: </w:t>
            </w:r>
            <w:r w:rsidRPr="00B75C58">
              <w:rPr>
                <w:rFonts w:ascii="Times New Roman" w:hAnsi="Times New Roman" w:cs="Times New Roman"/>
                <w:color w:val="auto"/>
                <w:sz w:val="20"/>
                <w:szCs w:val="20"/>
              </w:rPr>
              <w:t>добывать недостающую информацию с помощью ИКТ-технологий (познавательная инициативность).</w:t>
            </w:r>
          </w:p>
          <w:p w:rsidR="00FB48DF" w:rsidRPr="00B75C58" w:rsidRDefault="00FB48DF" w:rsidP="007B3708">
            <w:pPr>
              <w:pStyle w:val="tabltext"/>
              <w:spacing w:line="240" w:lineRule="auto"/>
              <w:jc w:val="both"/>
              <w:rPr>
                <w:rFonts w:ascii="Times New Roman" w:hAnsi="Times New Roman" w:cs="Times New Roman"/>
                <w:sz w:val="20"/>
                <w:szCs w:val="20"/>
              </w:rPr>
            </w:pPr>
            <w:r w:rsidRPr="004F2940">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84680A">
              <w:rPr>
                <w:rFonts w:ascii="Times New Roman" w:hAnsi="Times New Roman"/>
                <w:sz w:val="20"/>
                <w:szCs w:val="20"/>
              </w:rPr>
              <w:t>соотносить результат своей деятельности с целью и оценивать его</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осуществлять рефлексию своей деятельности.</w:t>
            </w:r>
          </w:p>
          <w:p w:rsidR="00FB48DF" w:rsidRPr="00B75C58" w:rsidRDefault="00FB48DF" w:rsidP="005C23B4">
            <w:pPr>
              <w:pStyle w:val="tabltext"/>
              <w:spacing w:line="240" w:lineRule="auto"/>
              <w:jc w:val="both"/>
              <w:rPr>
                <w:rFonts w:ascii="Times New Roman" w:hAnsi="Times New Roman" w:cs="Times New Roman"/>
                <w:sz w:val="20"/>
                <w:szCs w:val="20"/>
              </w:rPr>
            </w:pPr>
            <w:r w:rsidRPr="004F2940">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84680A">
              <w:rPr>
                <w:rFonts w:ascii="Times New Roman" w:hAnsi="Times New Roman"/>
                <w:sz w:val="20"/>
                <w:szCs w:val="20"/>
              </w:rPr>
              <w:t xml:space="preserve">выделять объекты и процессы с точки зрения целого и частей; </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Формирование познавательного интереса к изучению организма человека, потребности и готовности к саморазвитию, самосохранению здоровья, в том числе в рамках самостоятельной деятельности</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80" w:type="dxa"/>
            <w:gridSpan w:val="7"/>
          </w:tcPr>
          <w:p w:rsidR="00FB48DF" w:rsidRPr="00BB5899" w:rsidRDefault="00FB48DF" w:rsidP="007B3708">
            <w:pPr>
              <w:spacing w:after="0" w:line="240" w:lineRule="auto"/>
              <w:jc w:val="center"/>
              <w:rPr>
                <w:rFonts w:ascii="Times New Roman" w:hAnsi="Times New Roman"/>
                <w:sz w:val="20"/>
                <w:szCs w:val="20"/>
              </w:rPr>
            </w:pPr>
          </w:p>
        </w:tc>
        <w:tc>
          <w:tcPr>
            <w:tcW w:w="1282" w:type="dxa"/>
            <w:gridSpan w:val="8"/>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rPr>
          <w:trHeight w:val="1550"/>
        </w:trPr>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30</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Группы крови. Переливание крови. Донорство. Резус-фактор.</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Группы крови, их отличительные признаки, совместимость крови по группам; значение переливания крови и роль доноров в сохранении жизни и здоровья людей.</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о группах крови, об их отличительных признаках, донорстве. </w:t>
            </w:r>
            <w:r w:rsidRPr="00BB5899">
              <w:rPr>
                <w:rFonts w:ascii="Times New Roman" w:hAnsi="Times New Roman"/>
                <w:sz w:val="20"/>
                <w:szCs w:val="20"/>
                <w:u w:val="single"/>
              </w:rPr>
              <w:t>Уметь</w:t>
            </w:r>
            <w:r w:rsidRPr="00BB5899">
              <w:rPr>
                <w:rFonts w:ascii="Times New Roman" w:hAnsi="Times New Roman"/>
                <w:sz w:val="20"/>
                <w:szCs w:val="20"/>
              </w:rPr>
              <w:t xml:space="preserve">: объяснить механизм переливания крови. </w:t>
            </w:r>
            <w:r w:rsidRPr="00BB5899">
              <w:rPr>
                <w:rFonts w:ascii="Times New Roman" w:hAnsi="Times New Roman"/>
                <w:sz w:val="20"/>
                <w:szCs w:val="20"/>
                <w:u w:val="single"/>
              </w:rPr>
              <w:t>Научиться</w:t>
            </w:r>
            <w:r w:rsidRPr="00BB5899">
              <w:rPr>
                <w:rFonts w:ascii="Times New Roman" w:hAnsi="Times New Roman"/>
                <w:sz w:val="20"/>
                <w:szCs w:val="20"/>
              </w:rPr>
              <w:t>: работать с дополнительными источниками информации</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4F2940">
              <w:rPr>
                <w:rFonts w:ascii="Times New Roman" w:hAnsi="Times New Roman" w:cs="Times New Roman"/>
                <w:b/>
                <w:i/>
                <w:color w:val="auto"/>
                <w:sz w:val="20"/>
                <w:szCs w:val="20"/>
              </w:rPr>
              <w:t xml:space="preserve">Коммуникативные: </w:t>
            </w:r>
            <w:r w:rsidRPr="00B75C58">
              <w:rPr>
                <w:rFonts w:ascii="Times New Roman" w:hAnsi="Times New Roman" w:cs="Times New Roman"/>
                <w:color w:val="auto"/>
                <w:sz w:val="20"/>
                <w:szCs w:val="20"/>
              </w:rPr>
              <w:t>добывать недостающую информацию с помощью ИКТ-технологий (познавательная инициативность).</w:t>
            </w:r>
          </w:p>
          <w:p w:rsidR="00FB48DF" w:rsidRPr="00B75C58" w:rsidRDefault="00FB48DF" w:rsidP="007B3708">
            <w:pPr>
              <w:pStyle w:val="tabltext"/>
              <w:spacing w:line="240" w:lineRule="auto"/>
              <w:jc w:val="both"/>
              <w:rPr>
                <w:rFonts w:ascii="Times New Roman" w:hAnsi="Times New Roman" w:cs="Times New Roman"/>
                <w:sz w:val="20"/>
                <w:szCs w:val="20"/>
              </w:rPr>
            </w:pPr>
            <w:r w:rsidRPr="004F2940">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84680A">
              <w:rPr>
                <w:rFonts w:ascii="Times New Roman" w:hAnsi="Times New Roman"/>
                <w:sz w:val="20"/>
                <w:szCs w:val="20"/>
              </w:rPr>
              <w:t>соотносить результат своей деятельности с целью и оценивать его</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w:t>
            </w:r>
            <w:r w:rsidRPr="00B75C58">
              <w:rPr>
                <w:rFonts w:ascii="Times New Roman" w:hAnsi="Times New Roman" w:cs="Times New Roman"/>
                <w:sz w:val="20"/>
                <w:szCs w:val="20"/>
              </w:rPr>
              <w:lastRenderedPageBreak/>
              <w:t>деятельности.</w:t>
            </w:r>
          </w:p>
          <w:p w:rsidR="00FB48DF" w:rsidRPr="00B75C58" w:rsidRDefault="00FB48DF" w:rsidP="007B3708">
            <w:pPr>
              <w:pStyle w:val="tabltext"/>
              <w:spacing w:line="240" w:lineRule="auto"/>
              <w:jc w:val="both"/>
              <w:rPr>
                <w:rFonts w:ascii="Times New Roman" w:hAnsi="Times New Roman" w:cs="Times New Roman"/>
                <w:sz w:val="20"/>
                <w:szCs w:val="20"/>
                <w:lang w:eastAsia="ar-SA"/>
              </w:rPr>
            </w:pPr>
            <w:r w:rsidRPr="004F2940">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84680A">
              <w:rPr>
                <w:rFonts w:ascii="Times New Roman" w:hAnsi="Times New Roman"/>
                <w:sz w:val="20"/>
                <w:szCs w:val="20"/>
              </w:rPr>
              <w:t xml:space="preserve">выделять объекты и процессы с точки зрения целого и частей; </w:t>
            </w:r>
            <w:r w:rsidRPr="0084680A">
              <w:rPr>
                <w:rFonts w:ascii="Times New Roman" w:hAnsi="Times New Roman" w:cs="Times New Roman"/>
                <w:sz w:val="20"/>
                <w:szCs w:val="20"/>
              </w:rPr>
              <w:t>с</w:t>
            </w:r>
            <w:r w:rsidRPr="0084680A">
              <w:rPr>
                <w:rFonts w:ascii="Times New Roman" w:hAnsi="Times New Roman" w:cs="Times New Roman"/>
                <w:sz w:val="20"/>
                <w:szCs w:val="20"/>
                <w:lang w:eastAsia="ar-SA"/>
              </w:rPr>
              <w:t xml:space="preserve">троить </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lastRenderedPageBreak/>
              <w:t>Формирование</w:t>
            </w:r>
            <w:r>
              <w:rPr>
                <w:rFonts w:ascii="Times New Roman" w:hAnsi="Times New Roman" w:cs="Times New Roman"/>
                <w:color w:val="auto"/>
                <w:sz w:val="20"/>
                <w:szCs w:val="20"/>
              </w:rPr>
              <w:t xml:space="preserve"> коммуникативной компетенции в общении с коллегами</w:t>
            </w:r>
            <w:r w:rsidRPr="0049203D">
              <w:rPr>
                <w:rFonts w:ascii="Times New Roman" w:hAnsi="Times New Roman" w:cs="Times New Roman"/>
                <w:color w:val="auto"/>
                <w:sz w:val="20"/>
                <w:szCs w:val="20"/>
              </w:rPr>
              <w:t>; познавательного интереса к изучению организма человека, потребности и готовности к самосохранению здоровья</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80" w:type="dxa"/>
            <w:gridSpan w:val="7"/>
          </w:tcPr>
          <w:p w:rsidR="00FB48DF" w:rsidRPr="00BB5899" w:rsidRDefault="00FB48DF" w:rsidP="007B3708">
            <w:pPr>
              <w:spacing w:after="0" w:line="240" w:lineRule="auto"/>
              <w:jc w:val="center"/>
              <w:rPr>
                <w:rFonts w:ascii="Times New Roman" w:hAnsi="Times New Roman"/>
                <w:sz w:val="20"/>
                <w:szCs w:val="20"/>
              </w:rPr>
            </w:pPr>
          </w:p>
        </w:tc>
        <w:tc>
          <w:tcPr>
            <w:tcW w:w="1282" w:type="dxa"/>
            <w:gridSpan w:val="8"/>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7B3708">
        <w:trPr>
          <w:trHeight w:val="360"/>
        </w:trPr>
        <w:tc>
          <w:tcPr>
            <w:tcW w:w="858" w:type="dxa"/>
          </w:tcPr>
          <w:p w:rsidR="00FB48DF" w:rsidRDefault="00FB48DF" w:rsidP="007B3708">
            <w:pPr>
              <w:spacing w:after="0" w:line="240" w:lineRule="auto"/>
              <w:ind w:right="176"/>
              <w:rPr>
                <w:rFonts w:ascii="Times New Roman" w:hAnsi="Times New Roman"/>
                <w:sz w:val="20"/>
                <w:szCs w:val="20"/>
              </w:rPr>
            </w:pPr>
          </w:p>
        </w:tc>
        <w:tc>
          <w:tcPr>
            <w:tcW w:w="14452" w:type="dxa"/>
            <w:gridSpan w:val="22"/>
          </w:tcPr>
          <w:p w:rsidR="00FB48DF" w:rsidRPr="00834159" w:rsidRDefault="00FB48DF" w:rsidP="007B3708">
            <w:pPr>
              <w:spacing w:after="0" w:line="240" w:lineRule="auto"/>
              <w:jc w:val="center"/>
              <w:rPr>
                <w:rFonts w:ascii="Times New Roman" w:hAnsi="Times New Roman"/>
                <w:b/>
                <w:sz w:val="24"/>
                <w:szCs w:val="24"/>
              </w:rPr>
            </w:pPr>
            <w:r w:rsidRPr="00834159">
              <w:rPr>
                <w:rFonts w:ascii="Times New Roman" w:hAnsi="Times New Roman"/>
                <w:b/>
                <w:sz w:val="24"/>
                <w:szCs w:val="24"/>
              </w:rPr>
              <w:t xml:space="preserve">Транспорт веществ </w:t>
            </w:r>
            <w:r>
              <w:rPr>
                <w:rFonts w:ascii="Times New Roman" w:hAnsi="Times New Roman"/>
                <w:b/>
                <w:sz w:val="24"/>
                <w:szCs w:val="24"/>
              </w:rPr>
              <w:t>(5час.)</w:t>
            </w: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31</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Движение крови и лимфы в организме. Органы кровообращения.</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Строение и функции крови; движение крови и лимфы, его значение для организма; особенности строения органов кровеносной системы и кровообращения.</w:t>
            </w:r>
          </w:p>
          <w:p w:rsidR="00FB48DF" w:rsidRPr="00BB5899" w:rsidRDefault="00FB48DF" w:rsidP="007B3708">
            <w:pPr>
              <w:spacing w:after="0" w:line="240" w:lineRule="auto"/>
              <w:jc w:val="both"/>
              <w:rPr>
                <w:rFonts w:ascii="Times New Roman" w:hAnsi="Times New Roman"/>
                <w:sz w:val="20"/>
                <w:szCs w:val="20"/>
              </w:rPr>
            </w:pP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о функциях и движении крови; малый и большой круг кровообращения, строение сердца и кровеносных сосудов. </w:t>
            </w:r>
            <w:r w:rsidRPr="00BB5899">
              <w:rPr>
                <w:rFonts w:ascii="Times New Roman" w:hAnsi="Times New Roman"/>
                <w:sz w:val="20"/>
                <w:szCs w:val="20"/>
                <w:u w:val="single"/>
              </w:rPr>
              <w:t>Уметь</w:t>
            </w:r>
            <w:r w:rsidRPr="00BB5899">
              <w:rPr>
                <w:rFonts w:ascii="Times New Roman" w:hAnsi="Times New Roman"/>
                <w:sz w:val="20"/>
                <w:szCs w:val="20"/>
              </w:rPr>
              <w:t xml:space="preserve">: работать с текстом и рисунками учебника, работать со схемой движения крови. </w:t>
            </w:r>
            <w:r w:rsidRPr="00BB5899">
              <w:rPr>
                <w:rFonts w:ascii="Times New Roman" w:hAnsi="Times New Roman"/>
                <w:sz w:val="20"/>
                <w:szCs w:val="20"/>
                <w:u w:val="single"/>
              </w:rPr>
              <w:t>Научиться</w:t>
            </w:r>
            <w:r w:rsidRPr="00BB5899">
              <w:rPr>
                <w:rFonts w:ascii="Times New Roman" w:hAnsi="Times New Roman"/>
                <w:sz w:val="20"/>
                <w:szCs w:val="20"/>
              </w:rPr>
              <w:t>: составлять схему кровообращения, подсчитывать пульс, измерять кровяное давление.</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работы</w:t>
            </w:r>
            <w:r>
              <w:rPr>
                <w:rFonts w:ascii="Times New Roman" w:hAnsi="Times New Roman" w:cs="Times New Roman"/>
                <w:color w:val="auto"/>
                <w:sz w:val="20"/>
                <w:szCs w:val="20"/>
              </w:rPr>
              <w:t>.</w:t>
            </w:r>
          </w:p>
          <w:p w:rsidR="00FB48DF" w:rsidRPr="00B75C58" w:rsidRDefault="00FB48DF" w:rsidP="007B3708">
            <w:pPr>
              <w:pStyle w:val="tabltext"/>
              <w:spacing w:line="240" w:lineRule="auto"/>
              <w:jc w:val="both"/>
              <w:rPr>
                <w:rFonts w:ascii="Times New Roman" w:hAnsi="Times New Roman" w:cs="Times New Roman"/>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выдвигать версии решения проблемы; </w:t>
            </w:r>
            <w:r w:rsidRPr="00B75C58">
              <w:rPr>
                <w:rFonts w:ascii="Times New Roman" w:hAnsi="Times New Roman" w:cs="Times New Roman"/>
                <w:sz w:val="20"/>
                <w:szCs w:val="20"/>
              </w:rPr>
              <w:t>осуществлять рефлексию своей деятельности.</w:t>
            </w:r>
          </w:p>
          <w:p w:rsidR="00FB48DF" w:rsidRPr="00B75C58" w:rsidRDefault="00FB48DF" w:rsidP="007B3708">
            <w:pPr>
              <w:pStyle w:val="tabltext"/>
              <w:spacing w:line="240" w:lineRule="auto"/>
              <w:jc w:val="both"/>
              <w:rPr>
                <w:rFonts w:ascii="Times New Roman" w:hAnsi="Times New Roman" w:cs="Times New Roman"/>
                <w:color w:val="FF0000"/>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i/>
                <w:color w:val="auto"/>
                <w:sz w:val="20"/>
                <w:szCs w:val="20"/>
              </w:rPr>
              <w:t xml:space="preserve"> </w:t>
            </w:r>
            <w:r w:rsidRPr="00B75C58">
              <w:rPr>
                <w:rFonts w:ascii="Times New Roman" w:hAnsi="Times New Roman" w:cs="Times New Roman"/>
                <w:sz w:val="20"/>
                <w:szCs w:val="20"/>
              </w:rPr>
              <w:t>работать с различной информацией и преобразовывать ее из одной формы в другую; устанавливать соответствие между объектами и функциями, которые они выполняют</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Формирование </w:t>
            </w:r>
            <w:r w:rsidRPr="0049203D">
              <w:rPr>
                <w:rFonts w:ascii="Times New Roman" w:hAnsi="Times New Roman" w:cs="Times New Roman"/>
                <w:color w:val="auto"/>
                <w:sz w:val="20"/>
                <w:szCs w:val="20"/>
              </w:rPr>
              <w:t>умений самостоятельно отбирать для решения предметных учебных задач необходимые знания; умение применять полученные знания на практике</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80" w:type="dxa"/>
            <w:gridSpan w:val="7"/>
          </w:tcPr>
          <w:p w:rsidR="00FB48DF" w:rsidRPr="00BB5899" w:rsidRDefault="00FB48DF" w:rsidP="007B3708">
            <w:pPr>
              <w:spacing w:after="0" w:line="240" w:lineRule="auto"/>
              <w:jc w:val="center"/>
              <w:rPr>
                <w:rFonts w:ascii="Times New Roman" w:hAnsi="Times New Roman"/>
                <w:sz w:val="20"/>
                <w:szCs w:val="20"/>
              </w:rPr>
            </w:pPr>
          </w:p>
        </w:tc>
        <w:tc>
          <w:tcPr>
            <w:tcW w:w="1282" w:type="dxa"/>
            <w:gridSpan w:val="8"/>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32</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Работа сердца.</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Новые анатомические понятия: фазы работы сердца, пауза, автоматия. </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новые анатомические понятия: фазы работы сердца, пауза. </w:t>
            </w:r>
            <w:r w:rsidRPr="00BB5899">
              <w:rPr>
                <w:rFonts w:ascii="Times New Roman" w:hAnsi="Times New Roman"/>
                <w:sz w:val="20"/>
                <w:szCs w:val="20"/>
                <w:u w:val="single"/>
              </w:rPr>
              <w:t>Уметь</w:t>
            </w:r>
            <w:r w:rsidRPr="00BB5899">
              <w:rPr>
                <w:rFonts w:ascii="Times New Roman" w:hAnsi="Times New Roman"/>
                <w:sz w:val="20"/>
                <w:szCs w:val="20"/>
              </w:rPr>
              <w:t xml:space="preserve">: сравнивать, обобщать. </w:t>
            </w:r>
            <w:r w:rsidRPr="00BB5899">
              <w:rPr>
                <w:rFonts w:ascii="Times New Roman" w:hAnsi="Times New Roman"/>
                <w:sz w:val="20"/>
                <w:szCs w:val="20"/>
                <w:u w:val="single"/>
              </w:rPr>
              <w:t>Научиться</w:t>
            </w:r>
            <w:r w:rsidRPr="00BB5899">
              <w:rPr>
                <w:rFonts w:ascii="Times New Roman" w:hAnsi="Times New Roman"/>
                <w:sz w:val="20"/>
                <w:szCs w:val="20"/>
              </w:rPr>
              <w:t>: показывать механизм движения работы сердца.</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4F2940">
              <w:rPr>
                <w:rFonts w:ascii="Times New Roman" w:hAnsi="Times New Roman" w:cs="Times New Roman"/>
                <w:b/>
                <w:i/>
                <w:color w:val="auto"/>
                <w:sz w:val="20"/>
                <w:szCs w:val="20"/>
              </w:rPr>
              <w:t xml:space="preserve">Коммуникативные: </w:t>
            </w:r>
            <w:r w:rsidRPr="00B75C58">
              <w:rPr>
                <w:rFonts w:ascii="Times New Roman" w:hAnsi="Times New Roman" w:cs="Times New Roman"/>
                <w:color w:val="auto"/>
                <w:sz w:val="20"/>
                <w:szCs w:val="20"/>
              </w:rPr>
              <w:t>добывать недостающую информацию с помощью ИКТ-технологий (познавательная инициативность).</w:t>
            </w:r>
          </w:p>
          <w:p w:rsidR="00FB48DF" w:rsidRPr="00B75C58" w:rsidRDefault="00FB48DF" w:rsidP="007B3708">
            <w:pPr>
              <w:pStyle w:val="tabltext"/>
              <w:spacing w:line="240" w:lineRule="auto"/>
              <w:jc w:val="both"/>
              <w:rPr>
                <w:rFonts w:ascii="Times New Roman" w:hAnsi="Times New Roman" w:cs="Times New Roman"/>
                <w:sz w:val="20"/>
                <w:szCs w:val="20"/>
              </w:rPr>
            </w:pPr>
            <w:r w:rsidRPr="004F2940">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осуществлять рефлексию своей деятельности.</w:t>
            </w:r>
          </w:p>
          <w:p w:rsidR="00FB48DF" w:rsidRPr="00B75C58" w:rsidRDefault="00FB48DF" w:rsidP="007B3708">
            <w:pPr>
              <w:pStyle w:val="tabltext"/>
              <w:spacing w:line="240" w:lineRule="auto"/>
              <w:jc w:val="both"/>
              <w:rPr>
                <w:rFonts w:ascii="Times New Roman" w:hAnsi="Times New Roman" w:cs="Times New Roman"/>
                <w:b/>
                <w:i/>
                <w:color w:val="auto"/>
                <w:sz w:val="20"/>
                <w:szCs w:val="20"/>
              </w:rPr>
            </w:pPr>
            <w:r w:rsidRPr="004F2940">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84680A">
              <w:rPr>
                <w:rFonts w:ascii="Times New Roman" w:hAnsi="Times New Roman" w:cs="Times New Roman"/>
                <w:sz w:val="20"/>
                <w:szCs w:val="20"/>
              </w:rPr>
              <w:t>с</w:t>
            </w:r>
            <w:r w:rsidRPr="0084680A">
              <w:rPr>
                <w:rFonts w:ascii="Times New Roman" w:hAnsi="Times New Roman" w:cs="Times New Roman"/>
                <w:sz w:val="20"/>
                <w:szCs w:val="20"/>
                <w:lang w:eastAsia="ar-SA"/>
              </w:rPr>
              <w:t>троить логические рассуждения, включающие установление причинно-следственных связей</w:t>
            </w:r>
          </w:p>
        </w:tc>
        <w:tc>
          <w:tcPr>
            <w:tcW w:w="4025" w:type="dxa"/>
          </w:tcPr>
          <w:p w:rsidR="00FB48DF" w:rsidRPr="00307D4B" w:rsidRDefault="00FB48DF" w:rsidP="007B3708">
            <w:pPr>
              <w:spacing w:after="0" w:line="240" w:lineRule="auto"/>
              <w:jc w:val="both"/>
              <w:rPr>
                <w:rFonts w:ascii="Times New Roman" w:hAnsi="Times New Roman"/>
                <w:sz w:val="20"/>
                <w:szCs w:val="20"/>
              </w:rPr>
            </w:pPr>
            <w:r w:rsidRPr="00307D4B">
              <w:rPr>
                <w:rFonts w:ascii="Times New Roman" w:hAnsi="Times New Roman"/>
                <w:sz w:val="20"/>
                <w:szCs w:val="20"/>
              </w:rPr>
              <w:t>Формирование ответственного отношения к учению, труду; способность выбирать целевые и смысловые установки в своих действиях и поступках по отношению к здоровью своему и окружающих</w:t>
            </w:r>
          </w:p>
          <w:p w:rsidR="00FB48DF" w:rsidRPr="0049203D" w:rsidRDefault="00FB48DF" w:rsidP="007B3708">
            <w:pPr>
              <w:pStyle w:val="tabltext"/>
              <w:spacing w:line="240" w:lineRule="auto"/>
              <w:jc w:val="both"/>
              <w:rPr>
                <w:rFonts w:ascii="Times New Roman" w:hAnsi="Times New Roman" w:cs="Times New Roman"/>
                <w:color w:val="auto"/>
                <w:sz w:val="20"/>
                <w:szCs w:val="20"/>
              </w:rPr>
            </w:pP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80" w:type="dxa"/>
            <w:gridSpan w:val="7"/>
          </w:tcPr>
          <w:p w:rsidR="00FB48DF" w:rsidRPr="00BB5899" w:rsidRDefault="00FB48DF" w:rsidP="007B3708">
            <w:pPr>
              <w:spacing w:after="0" w:line="240" w:lineRule="auto"/>
              <w:jc w:val="center"/>
              <w:rPr>
                <w:rFonts w:ascii="Times New Roman" w:hAnsi="Times New Roman"/>
                <w:sz w:val="20"/>
                <w:szCs w:val="20"/>
              </w:rPr>
            </w:pPr>
          </w:p>
        </w:tc>
        <w:tc>
          <w:tcPr>
            <w:tcW w:w="1282" w:type="dxa"/>
            <w:gridSpan w:val="8"/>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33</w:t>
            </w:r>
          </w:p>
        </w:tc>
        <w:tc>
          <w:tcPr>
            <w:tcW w:w="1399" w:type="dxa"/>
          </w:tcPr>
          <w:p w:rsidR="00FB48DF"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Движение крови по сосудам.</w:t>
            </w:r>
            <w:r>
              <w:rPr>
                <w:rFonts w:ascii="Times New Roman" w:hAnsi="Times New Roman"/>
                <w:sz w:val="20"/>
                <w:szCs w:val="20"/>
              </w:rPr>
              <w:t xml:space="preserve">Л.Р. </w:t>
            </w:r>
          </w:p>
          <w:p w:rsidR="00FB48DF" w:rsidRPr="00BB5899" w:rsidRDefault="00FB48DF" w:rsidP="007B3708">
            <w:pPr>
              <w:spacing w:after="0" w:line="240" w:lineRule="auto"/>
              <w:jc w:val="both"/>
              <w:rPr>
                <w:rFonts w:ascii="Times New Roman" w:hAnsi="Times New Roman"/>
                <w:sz w:val="20"/>
                <w:szCs w:val="20"/>
              </w:rPr>
            </w:pPr>
            <w:r>
              <w:rPr>
                <w:rFonts w:ascii="Times New Roman" w:hAnsi="Times New Roman"/>
                <w:sz w:val="20"/>
                <w:szCs w:val="20"/>
              </w:rPr>
              <w:t>«Определение пульса и подсчет сердечных сокращений»</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Новые анатомо-физиологические понятия: кровяное давление, пульс. </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новые анатомические понятия: кровяное давление, пульс. </w:t>
            </w:r>
            <w:r w:rsidRPr="00BB5899">
              <w:rPr>
                <w:rFonts w:ascii="Times New Roman" w:hAnsi="Times New Roman"/>
                <w:sz w:val="20"/>
                <w:szCs w:val="20"/>
                <w:u w:val="single"/>
              </w:rPr>
              <w:t>Уметь</w:t>
            </w:r>
            <w:r w:rsidRPr="00BB5899">
              <w:rPr>
                <w:rFonts w:ascii="Times New Roman" w:hAnsi="Times New Roman"/>
                <w:sz w:val="20"/>
                <w:szCs w:val="20"/>
              </w:rPr>
              <w:t>: анализировать, сравнивать, обобщать. Научиться: подсчитывать свой пульс.</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4F2940">
              <w:rPr>
                <w:rFonts w:ascii="Times New Roman" w:hAnsi="Times New Roman" w:cs="Times New Roman"/>
                <w:b/>
                <w:i/>
                <w:color w:val="auto"/>
                <w:sz w:val="20"/>
                <w:szCs w:val="20"/>
              </w:rPr>
              <w:t xml:space="preserve">Коммуникативные: </w:t>
            </w:r>
            <w:r w:rsidRPr="00B75C58">
              <w:rPr>
                <w:rFonts w:ascii="Times New Roman" w:hAnsi="Times New Roman" w:cs="Times New Roman"/>
                <w:color w:val="auto"/>
                <w:sz w:val="20"/>
                <w:szCs w:val="20"/>
              </w:rPr>
              <w:t>добывать недостающую информацию с помощью ИКТ-технологий (познавательная инициативность).</w:t>
            </w:r>
          </w:p>
          <w:p w:rsidR="00FB48DF" w:rsidRPr="00B75C58" w:rsidRDefault="00FB48DF" w:rsidP="007B3708">
            <w:pPr>
              <w:pStyle w:val="tabltext"/>
              <w:spacing w:line="240" w:lineRule="auto"/>
              <w:jc w:val="both"/>
              <w:rPr>
                <w:rFonts w:ascii="Times New Roman" w:hAnsi="Times New Roman" w:cs="Times New Roman"/>
                <w:sz w:val="20"/>
                <w:szCs w:val="20"/>
              </w:rPr>
            </w:pPr>
            <w:r w:rsidRPr="004F2940">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84680A">
              <w:rPr>
                <w:rFonts w:ascii="Times New Roman" w:hAnsi="Times New Roman"/>
                <w:sz w:val="20"/>
                <w:szCs w:val="20"/>
              </w:rPr>
              <w:t xml:space="preserve">соотносить результат своей деятельности с </w:t>
            </w:r>
            <w:r w:rsidRPr="0084680A">
              <w:rPr>
                <w:rFonts w:ascii="Times New Roman" w:hAnsi="Times New Roman"/>
                <w:sz w:val="20"/>
                <w:szCs w:val="20"/>
              </w:rPr>
              <w:lastRenderedPageBreak/>
              <w:t>целью и оценивать его</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осуществлять рефлексию своей деятельности.</w:t>
            </w:r>
          </w:p>
          <w:p w:rsidR="00FB48DF" w:rsidRPr="00B75C58" w:rsidRDefault="00FB48DF" w:rsidP="007B3708">
            <w:pPr>
              <w:pStyle w:val="tabltext"/>
              <w:spacing w:line="240" w:lineRule="auto"/>
              <w:jc w:val="both"/>
              <w:rPr>
                <w:rFonts w:ascii="Times New Roman" w:hAnsi="Times New Roman" w:cs="Times New Roman"/>
                <w:b/>
                <w:i/>
                <w:color w:val="auto"/>
                <w:sz w:val="20"/>
                <w:szCs w:val="20"/>
              </w:rPr>
            </w:pPr>
            <w:r w:rsidRPr="004F2940">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приобретать навыки чтения учебного текста</w:t>
            </w:r>
            <w:r w:rsidRPr="0084680A">
              <w:rPr>
                <w:rFonts w:ascii="Times New Roman" w:hAnsi="Times New Roman"/>
                <w:sz w:val="20"/>
                <w:szCs w:val="20"/>
              </w:rPr>
              <w:t xml:space="preserve">; </w:t>
            </w:r>
            <w:r w:rsidRPr="0084680A">
              <w:rPr>
                <w:rFonts w:ascii="Times New Roman" w:hAnsi="Times New Roman" w:cs="Times New Roman"/>
                <w:sz w:val="20"/>
                <w:szCs w:val="20"/>
              </w:rPr>
              <w:t>с</w:t>
            </w:r>
            <w:r w:rsidRPr="0084680A">
              <w:rPr>
                <w:rFonts w:ascii="Times New Roman" w:hAnsi="Times New Roman" w:cs="Times New Roman"/>
                <w:sz w:val="20"/>
                <w:szCs w:val="20"/>
                <w:lang w:eastAsia="ar-SA"/>
              </w:rPr>
              <w:t xml:space="preserve">троить логические рассуждения </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lastRenderedPageBreak/>
              <w:t>Формирование умений самостоятельно отбирать для решения предметных учебных задач необходимые знания; развитие познавательных интересов и мотивов, направленных на изучение организма человека; умение применять полученные знания на практике</w:t>
            </w:r>
          </w:p>
        </w:tc>
        <w:tc>
          <w:tcPr>
            <w:tcW w:w="955" w:type="dxa"/>
          </w:tcPr>
          <w:p w:rsidR="00FB48DF" w:rsidRPr="00BB5899" w:rsidRDefault="00FB48DF" w:rsidP="007B3708">
            <w:pPr>
              <w:spacing w:after="0" w:line="240" w:lineRule="auto"/>
              <w:rPr>
                <w:rFonts w:ascii="Times New Roman" w:hAnsi="Times New Roman"/>
                <w:sz w:val="20"/>
                <w:szCs w:val="20"/>
              </w:rPr>
            </w:pPr>
          </w:p>
        </w:tc>
        <w:tc>
          <w:tcPr>
            <w:tcW w:w="1080" w:type="dxa"/>
            <w:gridSpan w:val="7"/>
          </w:tcPr>
          <w:p w:rsidR="00FB48DF" w:rsidRPr="00BB5899" w:rsidRDefault="00FB48DF" w:rsidP="007B3708">
            <w:pPr>
              <w:spacing w:after="0" w:line="240" w:lineRule="auto"/>
              <w:jc w:val="center"/>
              <w:rPr>
                <w:rFonts w:ascii="Times New Roman" w:hAnsi="Times New Roman"/>
                <w:sz w:val="20"/>
                <w:szCs w:val="20"/>
              </w:rPr>
            </w:pPr>
          </w:p>
        </w:tc>
        <w:tc>
          <w:tcPr>
            <w:tcW w:w="1282" w:type="dxa"/>
            <w:gridSpan w:val="8"/>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34</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Заболевания сердечно-сосудистой системы, их предупреждение. Первая помощь при кровотечениях. </w:t>
            </w:r>
            <w:r w:rsidRPr="00BB5899">
              <w:rPr>
                <w:rFonts w:ascii="Times New Roman" w:hAnsi="Times New Roman"/>
                <w:sz w:val="20"/>
                <w:szCs w:val="20"/>
                <w:u w:val="single"/>
              </w:rPr>
              <w:t>Лабораторная работа №8 Изучение приёмов остановки кровотечения.</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Различные виды кровотечений, первая помощь при повреждении сосудов; вредное влияние никотина и алкоголя на сердечно-сосудистую систему; роль тренировки сердца и сосудов для сохранения здоровья и профилактики сердечно-сосудистых заболеваний.</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о заболеваниях сердечно-сосудистой системы, вредные привычки, их влияние на организм человека. </w:t>
            </w:r>
            <w:r w:rsidRPr="00BB5899">
              <w:rPr>
                <w:rFonts w:ascii="Times New Roman" w:hAnsi="Times New Roman"/>
                <w:sz w:val="20"/>
                <w:szCs w:val="20"/>
                <w:u w:val="single"/>
              </w:rPr>
              <w:t>Уметь</w:t>
            </w:r>
            <w:r w:rsidRPr="00BB5899">
              <w:rPr>
                <w:rFonts w:ascii="Times New Roman" w:hAnsi="Times New Roman"/>
                <w:sz w:val="20"/>
                <w:szCs w:val="20"/>
              </w:rPr>
              <w:t xml:space="preserve">: распознавать виды кровотечений по их признакам. </w:t>
            </w:r>
            <w:r w:rsidRPr="00BB5899">
              <w:rPr>
                <w:rFonts w:ascii="Times New Roman" w:hAnsi="Times New Roman"/>
                <w:sz w:val="20"/>
                <w:szCs w:val="20"/>
                <w:u w:val="single"/>
              </w:rPr>
              <w:t>Научиться</w:t>
            </w:r>
            <w:r w:rsidRPr="00BB5899">
              <w:rPr>
                <w:rFonts w:ascii="Times New Roman" w:hAnsi="Times New Roman"/>
                <w:sz w:val="20"/>
                <w:szCs w:val="20"/>
              </w:rPr>
              <w:t>: оказывать первую медицинскую помощь при кровотечениях.</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и групповой работ.</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самостоятельно выработанные критерии оценки.</w:t>
            </w:r>
          </w:p>
          <w:p w:rsidR="00FB48DF" w:rsidRPr="00AF2332"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устанавливать причинно-следственные связи, сравнивать и делать выводы</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Формирование умений самостоятельно отбирать для решения предметных учебных задач необходимые знания; умение применять полученные знания на практике</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80" w:type="dxa"/>
            <w:gridSpan w:val="7"/>
          </w:tcPr>
          <w:p w:rsidR="00FB48DF" w:rsidRPr="00BB5899" w:rsidRDefault="00FB48DF" w:rsidP="007B3708">
            <w:pPr>
              <w:spacing w:after="0" w:line="240" w:lineRule="auto"/>
              <w:jc w:val="center"/>
              <w:rPr>
                <w:rFonts w:ascii="Times New Roman" w:hAnsi="Times New Roman"/>
                <w:sz w:val="20"/>
                <w:szCs w:val="20"/>
              </w:rPr>
            </w:pPr>
          </w:p>
        </w:tc>
        <w:tc>
          <w:tcPr>
            <w:tcW w:w="1282" w:type="dxa"/>
            <w:gridSpan w:val="8"/>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Borders>
              <w:bottom w:val="single" w:sz="4" w:space="0" w:color="auto"/>
            </w:tcBorders>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35</w:t>
            </w:r>
          </w:p>
        </w:tc>
        <w:tc>
          <w:tcPr>
            <w:tcW w:w="1399" w:type="dxa"/>
            <w:tcBorders>
              <w:bottom w:val="single" w:sz="4" w:space="0" w:color="auto"/>
            </w:tcBorders>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Контроль знаний по теме «Кровь и кровообращение».</w:t>
            </w:r>
          </w:p>
        </w:tc>
        <w:tc>
          <w:tcPr>
            <w:tcW w:w="1839" w:type="dxa"/>
            <w:tcBorders>
              <w:bottom w:val="single" w:sz="4" w:space="0" w:color="auto"/>
            </w:tcBorders>
          </w:tcPr>
          <w:p w:rsidR="00FB48DF" w:rsidRPr="00BB5899" w:rsidRDefault="00FB48DF" w:rsidP="007B3708">
            <w:pPr>
              <w:spacing w:after="0" w:line="240" w:lineRule="auto"/>
              <w:jc w:val="both"/>
              <w:rPr>
                <w:rFonts w:ascii="Times New Roman" w:hAnsi="Times New Roman"/>
                <w:sz w:val="20"/>
                <w:szCs w:val="20"/>
              </w:rPr>
            </w:pPr>
          </w:p>
        </w:tc>
        <w:tc>
          <w:tcPr>
            <w:tcW w:w="1838" w:type="dxa"/>
            <w:gridSpan w:val="2"/>
            <w:tcBorders>
              <w:bottom w:val="single" w:sz="4" w:space="0" w:color="auto"/>
            </w:tcBorders>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Обобщение и систематизация учебного материала по теме «Кровь и кровообращение».</w:t>
            </w:r>
          </w:p>
        </w:tc>
        <w:tc>
          <w:tcPr>
            <w:tcW w:w="2034" w:type="dxa"/>
            <w:tcBorders>
              <w:bottom w:val="single" w:sz="4" w:space="0" w:color="auto"/>
            </w:tcBorders>
          </w:tcPr>
          <w:p w:rsidR="00FB48DF" w:rsidRPr="009775CE" w:rsidRDefault="00FB48DF" w:rsidP="007B3708">
            <w:pPr>
              <w:widowControl w:val="0"/>
              <w:spacing w:after="0" w:line="240" w:lineRule="auto"/>
              <w:jc w:val="both"/>
              <w:rPr>
                <w:rFonts w:ascii="Times New Roman" w:hAnsi="Times New Roman"/>
                <w:sz w:val="20"/>
                <w:szCs w:val="20"/>
              </w:rPr>
            </w:pPr>
            <w:r w:rsidRPr="009775CE">
              <w:rPr>
                <w:rFonts w:ascii="Times New Roman" w:hAnsi="Times New Roman"/>
                <w:b/>
                <w:i/>
                <w:sz w:val="20"/>
                <w:szCs w:val="20"/>
              </w:rPr>
              <w:t>Коммуникативные:</w:t>
            </w:r>
            <w:r w:rsidRPr="009775CE">
              <w:rPr>
                <w:rFonts w:ascii="Times New Roman" w:hAnsi="Times New Roman"/>
                <w:sz w:val="20"/>
                <w:szCs w:val="20"/>
              </w:rPr>
              <w:t xml:space="preserve"> слушать и вступать в диалог, участвовать в коллективном обсуждении проблем; интегрироваться и строить продуктивное взаимодействие со сверстниками и взрослыми;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
          <w:p w:rsidR="00FB48DF" w:rsidRPr="009775CE" w:rsidRDefault="00FB48DF" w:rsidP="007B3708">
            <w:pPr>
              <w:widowControl w:val="0"/>
              <w:spacing w:after="0" w:line="240" w:lineRule="auto"/>
              <w:jc w:val="both"/>
              <w:rPr>
                <w:rFonts w:ascii="Times New Roman" w:hAnsi="Times New Roman"/>
                <w:sz w:val="20"/>
                <w:szCs w:val="20"/>
                <w:lang w:eastAsia="ar-SA"/>
              </w:rPr>
            </w:pPr>
            <w:r w:rsidRPr="009775CE">
              <w:rPr>
                <w:rFonts w:ascii="Times New Roman" w:hAnsi="Times New Roman"/>
                <w:b/>
                <w:i/>
                <w:sz w:val="20"/>
                <w:szCs w:val="20"/>
              </w:rPr>
              <w:t>Регулятивные:</w:t>
            </w:r>
            <w:r w:rsidRPr="009775CE">
              <w:rPr>
                <w:rFonts w:ascii="Times New Roman" w:hAnsi="Times New Roman"/>
                <w:sz w:val="20"/>
                <w:szCs w:val="20"/>
              </w:rPr>
              <w:t xml:space="preserve"> </w:t>
            </w:r>
            <w:r w:rsidRPr="009775CE">
              <w:rPr>
                <w:rFonts w:ascii="Times New Roman" w:hAnsi="Times New Roman"/>
                <w:sz w:val="20"/>
                <w:szCs w:val="20"/>
                <w:lang w:eastAsia="ar-SA"/>
              </w:rPr>
              <w:t xml:space="preserve">самостоятельно выдвигать варианты решения поставленных задач, предвидеть конечные результаты работы, выбирать средства достижения </w:t>
            </w:r>
            <w:r w:rsidRPr="009775CE">
              <w:rPr>
                <w:rFonts w:ascii="Times New Roman" w:hAnsi="Times New Roman"/>
                <w:sz w:val="20"/>
                <w:szCs w:val="20"/>
                <w:lang w:eastAsia="ar-SA"/>
              </w:rPr>
              <w:lastRenderedPageBreak/>
              <w:t>цели;</w:t>
            </w:r>
            <w:r>
              <w:rPr>
                <w:rFonts w:ascii="Times New Roman" w:hAnsi="Times New Roman"/>
                <w:sz w:val="20"/>
                <w:szCs w:val="20"/>
                <w:lang w:eastAsia="ar-SA"/>
              </w:rPr>
              <w:t xml:space="preserve"> </w:t>
            </w:r>
            <w:r w:rsidRPr="009775CE">
              <w:rPr>
                <w:rFonts w:ascii="Times New Roman" w:hAnsi="Times New Roman"/>
                <w:sz w:val="20"/>
                <w:szCs w:val="20"/>
                <w:lang w:eastAsia="ar-SA"/>
              </w:rPr>
              <w:t>работать по плану, сверять свои действия с целью и, при необходимости, исправлять ошибки самостоятельно;</w:t>
            </w:r>
            <w:r>
              <w:rPr>
                <w:rFonts w:ascii="Times New Roman" w:hAnsi="Times New Roman"/>
                <w:sz w:val="20"/>
                <w:szCs w:val="20"/>
                <w:lang w:eastAsia="ar-SA"/>
              </w:rPr>
              <w:t xml:space="preserve"> </w:t>
            </w:r>
            <w:r w:rsidRPr="009775CE">
              <w:rPr>
                <w:rFonts w:ascii="Times New Roman" w:hAnsi="Times New Roman"/>
                <w:sz w:val="20"/>
                <w:szCs w:val="20"/>
                <w:lang w:eastAsia="ar-SA"/>
              </w:rPr>
              <w:t xml:space="preserve">владеть основами самоконтроля и самооценки для принятия решений и осуществления осознанного выбора в учебно-познавательной и учебно-практической </w:t>
            </w:r>
            <w:r>
              <w:rPr>
                <w:rFonts w:ascii="Times New Roman" w:hAnsi="Times New Roman"/>
                <w:sz w:val="20"/>
                <w:szCs w:val="20"/>
                <w:lang w:eastAsia="ar-SA"/>
              </w:rPr>
              <w:t>деятельности.</w:t>
            </w:r>
          </w:p>
          <w:p w:rsidR="00FB48DF" w:rsidRPr="009775CE" w:rsidRDefault="00FB48DF" w:rsidP="007B3708">
            <w:pPr>
              <w:spacing w:after="0" w:line="240" w:lineRule="auto"/>
              <w:jc w:val="both"/>
              <w:rPr>
                <w:rFonts w:ascii="Times New Roman" w:hAnsi="Times New Roman"/>
                <w:sz w:val="20"/>
                <w:szCs w:val="20"/>
              </w:rPr>
            </w:pPr>
            <w:r w:rsidRPr="009775CE">
              <w:rPr>
                <w:rFonts w:ascii="Times New Roman" w:hAnsi="Times New Roman"/>
                <w:b/>
                <w:i/>
                <w:sz w:val="20"/>
                <w:szCs w:val="20"/>
              </w:rPr>
              <w:t>Познавательные:</w:t>
            </w:r>
            <w:r w:rsidRPr="009775CE">
              <w:rPr>
                <w:rFonts w:ascii="Times New Roman" w:hAnsi="Times New Roman"/>
                <w:sz w:val="20"/>
                <w:szCs w:val="20"/>
              </w:rPr>
              <w:t xml:space="preserve"> оценивать свой ответ, свою работу, а также работу одноклассников</w:t>
            </w:r>
            <w:r>
              <w:rPr>
                <w:rFonts w:ascii="Times New Roman" w:hAnsi="Times New Roman"/>
                <w:sz w:val="20"/>
                <w:szCs w:val="20"/>
              </w:rPr>
              <w:t>.</w:t>
            </w:r>
          </w:p>
        </w:tc>
        <w:tc>
          <w:tcPr>
            <w:tcW w:w="4025" w:type="dxa"/>
            <w:tcBorders>
              <w:bottom w:val="single" w:sz="4" w:space="0" w:color="auto"/>
            </w:tcBorders>
          </w:tcPr>
          <w:p w:rsidR="00FB48DF" w:rsidRPr="009775CE" w:rsidRDefault="00FB48DF" w:rsidP="007B3708">
            <w:pPr>
              <w:widowControl w:val="0"/>
              <w:spacing w:after="0" w:line="240" w:lineRule="auto"/>
              <w:jc w:val="both"/>
              <w:rPr>
                <w:rFonts w:ascii="Times New Roman" w:hAnsi="Times New Roman"/>
                <w:sz w:val="20"/>
                <w:szCs w:val="20"/>
              </w:rPr>
            </w:pPr>
            <w:r w:rsidRPr="009775CE">
              <w:rPr>
                <w:rFonts w:ascii="Times New Roman" w:hAnsi="Times New Roman"/>
                <w:sz w:val="20"/>
                <w:szCs w:val="20"/>
              </w:rPr>
              <w:lastRenderedPageBreak/>
              <w:t>Осознание</w:t>
            </w:r>
            <w:r>
              <w:rPr>
                <w:rFonts w:ascii="Times New Roman" w:hAnsi="Times New Roman"/>
                <w:sz w:val="20"/>
                <w:szCs w:val="20"/>
              </w:rPr>
              <w:t xml:space="preserve"> </w:t>
            </w:r>
            <w:r w:rsidRPr="009775CE">
              <w:rPr>
                <w:rFonts w:ascii="Times New Roman" w:hAnsi="Times New Roman"/>
                <w:sz w:val="20"/>
                <w:szCs w:val="20"/>
              </w:rPr>
              <w:t>потребности в справедливом оценивании своей работы и работы окружающих;</w:t>
            </w:r>
          </w:p>
          <w:p w:rsidR="00FB48DF" w:rsidRPr="009775CE" w:rsidRDefault="00FB48DF" w:rsidP="007B3708">
            <w:pPr>
              <w:widowControl w:val="0"/>
              <w:spacing w:after="0" w:line="240" w:lineRule="auto"/>
              <w:jc w:val="both"/>
              <w:rPr>
                <w:rFonts w:ascii="Times New Roman" w:hAnsi="Times New Roman"/>
                <w:sz w:val="20"/>
                <w:szCs w:val="20"/>
              </w:rPr>
            </w:pPr>
            <w:r w:rsidRPr="009775CE">
              <w:rPr>
                <w:rFonts w:ascii="Times New Roman" w:hAnsi="Times New Roman"/>
                <w:sz w:val="20"/>
                <w:szCs w:val="20"/>
              </w:rPr>
              <w:t>определение жизненных ценностей, ориентация на понимание причин успехов и неудач в учебной деятельности; умение преодолевать трудности в процессе достижения намечен</w:t>
            </w:r>
            <w:r>
              <w:rPr>
                <w:rFonts w:ascii="Times New Roman" w:hAnsi="Times New Roman"/>
                <w:sz w:val="20"/>
                <w:szCs w:val="20"/>
              </w:rPr>
              <w:t>ных целей.</w:t>
            </w:r>
          </w:p>
        </w:tc>
        <w:tc>
          <w:tcPr>
            <w:tcW w:w="955" w:type="dxa"/>
            <w:tcBorders>
              <w:bottom w:val="single" w:sz="4" w:space="0" w:color="auto"/>
            </w:tcBorders>
          </w:tcPr>
          <w:p w:rsidR="00FB48DF" w:rsidRPr="00BB5899" w:rsidRDefault="00FB48DF" w:rsidP="007B3708">
            <w:pPr>
              <w:spacing w:after="0" w:line="240" w:lineRule="auto"/>
              <w:jc w:val="center"/>
              <w:rPr>
                <w:rFonts w:ascii="Times New Roman" w:hAnsi="Times New Roman"/>
                <w:sz w:val="20"/>
                <w:szCs w:val="20"/>
              </w:rPr>
            </w:pPr>
          </w:p>
        </w:tc>
        <w:tc>
          <w:tcPr>
            <w:tcW w:w="1080" w:type="dxa"/>
            <w:gridSpan w:val="7"/>
            <w:tcBorders>
              <w:bottom w:val="single" w:sz="4" w:space="0" w:color="auto"/>
            </w:tcBorders>
          </w:tcPr>
          <w:p w:rsidR="00FB48DF" w:rsidRPr="00BB5899" w:rsidRDefault="00FB48DF" w:rsidP="007B3708">
            <w:pPr>
              <w:spacing w:after="0" w:line="240" w:lineRule="auto"/>
              <w:jc w:val="center"/>
              <w:rPr>
                <w:rFonts w:ascii="Times New Roman" w:hAnsi="Times New Roman"/>
                <w:sz w:val="20"/>
                <w:szCs w:val="20"/>
              </w:rPr>
            </w:pPr>
          </w:p>
        </w:tc>
        <w:tc>
          <w:tcPr>
            <w:tcW w:w="1282" w:type="dxa"/>
            <w:gridSpan w:val="8"/>
            <w:tcBorders>
              <w:bottom w:val="single" w:sz="4" w:space="0" w:color="auto"/>
            </w:tcBorders>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7B3708">
        <w:trPr>
          <w:trHeight w:val="240"/>
        </w:trPr>
        <w:tc>
          <w:tcPr>
            <w:tcW w:w="858" w:type="dxa"/>
          </w:tcPr>
          <w:p w:rsidR="00FB48DF" w:rsidRPr="00BB5899" w:rsidRDefault="00FB48DF" w:rsidP="007B3708">
            <w:pPr>
              <w:spacing w:after="0" w:line="240" w:lineRule="auto"/>
              <w:ind w:right="176"/>
              <w:rPr>
                <w:rFonts w:ascii="Times New Roman" w:hAnsi="Times New Roman"/>
                <w:sz w:val="20"/>
                <w:szCs w:val="20"/>
              </w:rPr>
            </w:pPr>
          </w:p>
        </w:tc>
        <w:tc>
          <w:tcPr>
            <w:tcW w:w="12090" w:type="dxa"/>
            <w:gridSpan w:val="7"/>
          </w:tcPr>
          <w:p w:rsidR="00FB48DF" w:rsidRPr="00834159" w:rsidRDefault="00FB48DF" w:rsidP="007B3708">
            <w:pPr>
              <w:spacing w:after="0" w:line="240" w:lineRule="auto"/>
              <w:jc w:val="center"/>
              <w:rPr>
                <w:rFonts w:ascii="Times New Roman" w:hAnsi="Times New Roman"/>
                <w:b/>
                <w:sz w:val="24"/>
                <w:szCs w:val="24"/>
              </w:rPr>
            </w:pPr>
            <w:r w:rsidRPr="00834159">
              <w:rPr>
                <w:rFonts w:ascii="Times New Roman" w:hAnsi="Times New Roman"/>
                <w:b/>
                <w:sz w:val="24"/>
                <w:szCs w:val="24"/>
              </w:rPr>
              <w:t>Дыхание (</w:t>
            </w:r>
            <w:r>
              <w:rPr>
                <w:rFonts w:ascii="Times New Roman" w:hAnsi="Times New Roman"/>
                <w:b/>
                <w:sz w:val="24"/>
                <w:szCs w:val="24"/>
              </w:rPr>
              <w:t xml:space="preserve"> 5час.)</w:t>
            </w:r>
          </w:p>
        </w:tc>
        <w:tc>
          <w:tcPr>
            <w:tcW w:w="2362" w:type="dxa"/>
            <w:gridSpan w:val="15"/>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rPr>
          <w:trHeight w:val="546"/>
        </w:trPr>
        <w:tc>
          <w:tcPr>
            <w:tcW w:w="858" w:type="dxa"/>
          </w:tcPr>
          <w:p w:rsidR="00FB48DF"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36</w:t>
            </w:r>
          </w:p>
          <w:p w:rsidR="00FB48DF" w:rsidRDefault="00FB48DF" w:rsidP="007B3708">
            <w:pPr>
              <w:spacing w:after="0" w:line="240" w:lineRule="auto"/>
              <w:ind w:right="176"/>
              <w:rPr>
                <w:rFonts w:ascii="Times New Roman" w:hAnsi="Times New Roman"/>
                <w:sz w:val="20"/>
                <w:szCs w:val="20"/>
              </w:rPr>
            </w:pPr>
          </w:p>
          <w:p w:rsidR="00FB48DF" w:rsidRDefault="00FB48DF" w:rsidP="007B3708">
            <w:pPr>
              <w:spacing w:after="0" w:line="240" w:lineRule="auto"/>
              <w:ind w:right="176"/>
              <w:rPr>
                <w:rFonts w:ascii="Times New Roman" w:hAnsi="Times New Roman"/>
                <w:sz w:val="20"/>
                <w:szCs w:val="20"/>
              </w:rPr>
            </w:pPr>
          </w:p>
          <w:p w:rsidR="00FB48DF" w:rsidRDefault="00FB48DF" w:rsidP="007B3708">
            <w:pPr>
              <w:spacing w:after="0" w:line="240" w:lineRule="auto"/>
              <w:ind w:right="176"/>
              <w:rPr>
                <w:rFonts w:ascii="Times New Roman" w:hAnsi="Times New Roman"/>
                <w:sz w:val="20"/>
                <w:szCs w:val="20"/>
              </w:rPr>
            </w:pPr>
          </w:p>
          <w:p w:rsidR="00FB48DF" w:rsidRDefault="00FB48DF" w:rsidP="007B3708">
            <w:pPr>
              <w:spacing w:after="0" w:line="240" w:lineRule="auto"/>
              <w:ind w:right="176"/>
              <w:rPr>
                <w:rFonts w:ascii="Times New Roman" w:hAnsi="Times New Roman"/>
                <w:sz w:val="20"/>
                <w:szCs w:val="20"/>
              </w:rPr>
            </w:pPr>
          </w:p>
          <w:p w:rsidR="00FB48DF" w:rsidRDefault="00FB48DF" w:rsidP="007B3708">
            <w:pPr>
              <w:spacing w:after="0" w:line="240" w:lineRule="auto"/>
              <w:ind w:right="176"/>
              <w:rPr>
                <w:rFonts w:ascii="Times New Roman" w:hAnsi="Times New Roman"/>
                <w:sz w:val="20"/>
                <w:szCs w:val="20"/>
              </w:rPr>
            </w:pPr>
          </w:p>
          <w:p w:rsidR="00FB48DF" w:rsidRDefault="00FB48DF" w:rsidP="007B3708">
            <w:pPr>
              <w:spacing w:after="0" w:line="240" w:lineRule="auto"/>
              <w:ind w:right="176"/>
              <w:rPr>
                <w:rFonts w:ascii="Times New Roman" w:hAnsi="Times New Roman"/>
                <w:sz w:val="20"/>
                <w:szCs w:val="20"/>
              </w:rPr>
            </w:pPr>
          </w:p>
          <w:p w:rsidR="00FB48DF" w:rsidRDefault="00FB48DF" w:rsidP="007B3708">
            <w:pPr>
              <w:spacing w:after="0" w:line="240" w:lineRule="auto"/>
              <w:ind w:right="176"/>
              <w:rPr>
                <w:rFonts w:ascii="Times New Roman" w:hAnsi="Times New Roman"/>
                <w:sz w:val="20"/>
                <w:szCs w:val="20"/>
              </w:rPr>
            </w:pPr>
          </w:p>
          <w:p w:rsidR="00FB48DF" w:rsidRDefault="00FB48DF" w:rsidP="007B3708">
            <w:pPr>
              <w:spacing w:after="0" w:line="240" w:lineRule="auto"/>
              <w:ind w:right="176"/>
              <w:rPr>
                <w:rFonts w:ascii="Times New Roman" w:hAnsi="Times New Roman"/>
                <w:sz w:val="20"/>
                <w:szCs w:val="20"/>
              </w:rPr>
            </w:pPr>
          </w:p>
          <w:p w:rsidR="00FB48DF" w:rsidRDefault="00FB48DF" w:rsidP="007B3708">
            <w:pPr>
              <w:spacing w:after="0" w:line="240" w:lineRule="auto"/>
              <w:ind w:right="176"/>
              <w:rPr>
                <w:rFonts w:ascii="Times New Roman" w:hAnsi="Times New Roman"/>
                <w:sz w:val="20"/>
                <w:szCs w:val="20"/>
              </w:rPr>
            </w:pPr>
          </w:p>
          <w:p w:rsidR="00FB48DF" w:rsidRDefault="00FB48DF" w:rsidP="007B3708">
            <w:pPr>
              <w:spacing w:after="0" w:line="240" w:lineRule="auto"/>
              <w:ind w:right="176"/>
              <w:rPr>
                <w:rFonts w:ascii="Times New Roman" w:hAnsi="Times New Roman"/>
                <w:sz w:val="20"/>
                <w:szCs w:val="20"/>
              </w:rPr>
            </w:pPr>
          </w:p>
          <w:p w:rsidR="00FB48DF" w:rsidRDefault="00FB48DF" w:rsidP="007B3708">
            <w:pPr>
              <w:spacing w:after="0" w:line="240" w:lineRule="auto"/>
              <w:ind w:right="176"/>
              <w:rPr>
                <w:rFonts w:ascii="Times New Roman" w:hAnsi="Times New Roman"/>
                <w:sz w:val="20"/>
                <w:szCs w:val="20"/>
              </w:rPr>
            </w:pPr>
          </w:p>
          <w:p w:rsidR="00FB48DF"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37</w:t>
            </w:r>
          </w:p>
        </w:tc>
        <w:tc>
          <w:tcPr>
            <w:tcW w:w="1399" w:type="dxa"/>
          </w:tcPr>
          <w:p w:rsidR="00FB48DF"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Строение органов дыхания. </w:t>
            </w:r>
          </w:p>
          <w:p w:rsidR="00FB48DF" w:rsidRDefault="00FB48DF" w:rsidP="007B3708">
            <w:pPr>
              <w:spacing w:after="0" w:line="240" w:lineRule="auto"/>
              <w:jc w:val="both"/>
              <w:rPr>
                <w:rFonts w:ascii="Times New Roman" w:hAnsi="Times New Roman"/>
                <w:sz w:val="20"/>
                <w:szCs w:val="20"/>
              </w:rPr>
            </w:pPr>
          </w:p>
          <w:p w:rsidR="00FB48DF" w:rsidRDefault="00FB48DF" w:rsidP="007B3708">
            <w:pPr>
              <w:spacing w:after="0" w:line="240" w:lineRule="auto"/>
              <w:jc w:val="both"/>
              <w:rPr>
                <w:rFonts w:ascii="Times New Roman" w:hAnsi="Times New Roman"/>
                <w:sz w:val="20"/>
                <w:szCs w:val="20"/>
              </w:rPr>
            </w:pPr>
          </w:p>
          <w:p w:rsidR="00FB48DF" w:rsidRDefault="00FB48DF" w:rsidP="007B3708">
            <w:pPr>
              <w:spacing w:after="0" w:line="240" w:lineRule="auto"/>
              <w:jc w:val="both"/>
              <w:rPr>
                <w:rFonts w:ascii="Times New Roman" w:hAnsi="Times New Roman"/>
                <w:sz w:val="20"/>
                <w:szCs w:val="20"/>
              </w:rPr>
            </w:pPr>
          </w:p>
          <w:p w:rsidR="00FB48DF" w:rsidRDefault="00FB48DF" w:rsidP="007B3708">
            <w:pPr>
              <w:spacing w:after="0" w:line="240" w:lineRule="auto"/>
              <w:jc w:val="both"/>
              <w:rPr>
                <w:rFonts w:ascii="Times New Roman" w:hAnsi="Times New Roman"/>
                <w:sz w:val="20"/>
                <w:szCs w:val="20"/>
              </w:rPr>
            </w:pPr>
          </w:p>
          <w:p w:rsidR="00FB48DF" w:rsidRDefault="00FB48DF" w:rsidP="007B3708">
            <w:pPr>
              <w:spacing w:after="0" w:line="240" w:lineRule="auto"/>
              <w:jc w:val="both"/>
              <w:rPr>
                <w:rFonts w:ascii="Times New Roman" w:hAnsi="Times New Roman"/>
                <w:sz w:val="20"/>
                <w:szCs w:val="20"/>
              </w:rPr>
            </w:pPr>
          </w:p>
          <w:p w:rsidR="00FB48DF" w:rsidRDefault="00FB48DF" w:rsidP="007B3708">
            <w:pPr>
              <w:spacing w:after="0" w:line="240" w:lineRule="auto"/>
              <w:jc w:val="both"/>
              <w:rPr>
                <w:rFonts w:ascii="Times New Roman" w:hAnsi="Times New Roman"/>
                <w:sz w:val="20"/>
                <w:szCs w:val="20"/>
              </w:rPr>
            </w:pPr>
          </w:p>
          <w:p w:rsidR="00FB48DF" w:rsidRDefault="00FB48DF" w:rsidP="007B3708">
            <w:pPr>
              <w:spacing w:after="0" w:line="240" w:lineRule="auto"/>
              <w:jc w:val="both"/>
              <w:rPr>
                <w:rFonts w:ascii="Times New Roman" w:hAnsi="Times New Roman"/>
                <w:sz w:val="20"/>
                <w:szCs w:val="20"/>
              </w:rPr>
            </w:pPr>
          </w:p>
          <w:p w:rsidR="00FB48DF" w:rsidRDefault="00FB48DF" w:rsidP="007B3708">
            <w:pPr>
              <w:spacing w:after="0" w:line="240" w:lineRule="auto"/>
              <w:jc w:val="both"/>
              <w:rPr>
                <w:rFonts w:ascii="Times New Roman" w:hAnsi="Times New Roman"/>
                <w:sz w:val="20"/>
                <w:szCs w:val="20"/>
              </w:rPr>
            </w:pPr>
          </w:p>
          <w:p w:rsidR="00FB48DF"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Газообмен в лёгких и тканях.</w:t>
            </w:r>
          </w:p>
        </w:tc>
        <w:tc>
          <w:tcPr>
            <w:tcW w:w="1839" w:type="dxa"/>
          </w:tcPr>
          <w:p w:rsidR="00FB48DF"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Сущность процесса дыхания, его значение в обмене веществ и превращения энергии в организме человека; строение органов дыхания в связи с их функциями и функцией образования звуков и членораздельной речи; профилактика заболевания голосовых связок.</w:t>
            </w:r>
          </w:p>
        </w:tc>
        <w:tc>
          <w:tcPr>
            <w:tcW w:w="1838" w:type="dxa"/>
            <w:gridSpan w:val="2"/>
          </w:tcPr>
          <w:p w:rsidR="00FB48DF" w:rsidRDefault="00FB48DF" w:rsidP="007B3708">
            <w:pPr>
              <w:spacing w:after="0" w:line="240" w:lineRule="auto"/>
              <w:jc w:val="both"/>
              <w:rPr>
                <w:rFonts w:ascii="Times New Roman" w:hAnsi="Times New Roman"/>
                <w:sz w:val="20"/>
                <w:szCs w:val="20"/>
                <w:u w:val="single"/>
              </w:rPr>
            </w:pPr>
            <w:r w:rsidRPr="00BB5899">
              <w:rPr>
                <w:rFonts w:ascii="Times New Roman" w:hAnsi="Times New Roman"/>
                <w:sz w:val="20"/>
                <w:szCs w:val="20"/>
                <w:u w:val="single"/>
              </w:rPr>
              <w:t>Знать</w:t>
            </w:r>
            <w:r w:rsidRPr="00BB5899">
              <w:rPr>
                <w:rFonts w:ascii="Times New Roman" w:hAnsi="Times New Roman"/>
                <w:sz w:val="20"/>
                <w:szCs w:val="20"/>
              </w:rPr>
              <w:t xml:space="preserve">: строение и функции органов дыхания, строение и функции лёгких связанных с обменом веществ. </w:t>
            </w:r>
            <w:r w:rsidRPr="00BB5899">
              <w:rPr>
                <w:rFonts w:ascii="Times New Roman" w:hAnsi="Times New Roman"/>
                <w:sz w:val="20"/>
                <w:szCs w:val="20"/>
                <w:u w:val="single"/>
              </w:rPr>
              <w:t>Уметь</w:t>
            </w:r>
            <w:r w:rsidRPr="00BB5899">
              <w:rPr>
                <w:rFonts w:ascii="Times New Roman" w:hAnsi="Times New Roman"/>
                <w:sz w:val="20"/>
                <w:szCs w:val="20"/>
              </w:rPr>
              <w:t xml:space="preserve">: обосновать основные гигиенические правила дыхания, объяснить взаимосвязь дыхательной и кровеносной систем. </w:t>
            </w:r>
            <w:r w:rsidRPr="00BB5899">
              <w:rPr>
                <w:rFonts w:ascii="Times New Roman" w:hAnsi="Times New Roman"/>
                <w:sz w:val="20"/>
                <w:szCs w:val="20"/>
                <w:u w:val="single"/>
              </w:rPr>
              <w:t>Научиться</w:t>
            </w:r>
            <w:r w:rsidRPr="00BB5899">
              <w:rPr>
                <w:rFonts w:ascii="Times New Roman" w:hAnsi="Times New Roman"/>
                <w:sz w:val="20"/>
                <w:szCs w:val="20"/>
              </w:rPr>
              <w:t>: распознавать органы дыхания по таблицам, работать с текстом учебника.</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4F2940">
              <w:rPr>
                <w:rFonts w:ascii="Times New Roman" w:hAnsi="Times New Roman" w:cs="Times New Roman"/>
                <w:b/>
                <w:i/>
                <w:color w:val="auto"/>
                <w:sz w:val="20"/>
                <w:szCs w:val="20"/>
              </w:rPr>
              <w:t xml:space="preserve">Коммуникативные: </w:t>
            </w:r>
            <w:r w:rsidRPr="00B75C58">
              <w:rPr>
                <w:rFonts w:ascii="Times New Roman" w:hAnsi="Times New Roman" w:cs="Times New Roman"/>
                <w:color w:val="auto"/>
                <w:sz w:val="20"/>
                <w:szCs w:val="20"/>
              </w:rPr>
              <w:t>добывать недостающую информацию с помощью ИКТ-технологий (познавательная инициативность).</w:t>
            </w:r>
          </w:p>
          <w:p w:rsidR="00FB48DF" w:rsidRPr="00B75C58" w:rsidRDefault="00FB48DF" w:rsidP="007B3708">
            <w:pPr>
              <w:pStyle w:val="tabltext"/>
              <w:spacing w:line="240" w:lineRule="auto"/>
              <w:jc w:val="both"/>
              <w:rPr>
                <w:rFonts w:ascii="Times New Roman" w:hAnsi="Times New Roman" w:cs="Times New Roman"/>
                <w:sz w:val="20"/>
                <w:szCs w:val="20"/>
              </w:rPr>
            </w:pPr>
            <w:r w:rsidRPr="004F2940">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84680A">
              <w:rPr>
                <w:rFonts w:ascii="Times New Roman" w:hAnsi="Times New Roman"/>
                <w:sz w:val="20"/>
                <w:szCs w:val="20"/>
              </w:rPr>
              <w:t>соотносить результат своей деятельности с целью и оценивать его</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осуществлять рефлексию своей деятельности.</w:t>
            </w:r>
          </w:p>
          <w:p w:rsidR="00FB48DF" w:rsidRDefault="00FB48DF" w:rsidP="007B3708">
            <w:pPr>
              <w:pStyle w:val="tabltext"/>
              <w:spacing w:line="240" w:lineRule="auto"/>
              <w:jc w:val="both"/>
              <w:rPr>
                <w:rFonts w:ascii="Times New Roman" w:hAnsi="Times New Roman" w:cs="Times New Roman"/>
                <w:b/>
                <w:i/>
                <w:color w:val="auto"/>
                <w:sz w:val="20"/>
                <w:szCs w:val="20"/>
              </w:rPr>
            </w:pPr>
            <w:r w:rsidRPr="004F2940">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приобретать навыки чтения учебного текста</w:t>
            </w:r>
            <w:r w:rsidRPr="0084680A">
              <w:rPr>
                <w:rFonts w:ascii="Times New Roman" w:hAnsi="Times New Roman"/>
                <w:sz w:val="20"/>
                <w:szCs w:val="20"/>
              </w:rPr>
              <w:t xml:space="preserve">; </w:t>
            </w:r>
            <w:r w:rsidRPr="0084680A">
              <w:rPr>
                <w:rFonts w:ascii="Times New Roman" w:hAnsi="Times New Roman" w:cs="Times New Roman"/>
                <w:sz w:val="20"/>
                <w:szCs w:val="20"/>
              </w:rPr>
              <w:t>с</w:t>
            </w:r>
            <w:r w:rsidRPr="0084680A">
              <w:rPr>
                <w:rFonts w:ascii="Times New Roman" w:hAnsi="Times New Roman" w:cs="Times New Roman"/>
                <w:sz w:val="20"/>
                <w:szCs w:val="20"/>
                <w:lang w:eastAsia="ar-SA"/>
              </w:rPr>
              <w:t>троить логические рассуждения</w:t>
            </w:r>
          </w:p>
        </w:tc>
        <w:tc>
          <w:tcPr>
            <w:tcW w:w="4025" w:type="dxa"/>
          </w:tcPr>
          <w:p w:rsidR="00FB48DF"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Формирование умений самостоятельно отбирать для решения предметных учебных задач необходимые знания; умение применять полученные знания на практике</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60" w:type="dxa"/>
            <w:gridSpan w:val="5"/>
          </w:tcPr>
          <w:p w:rsidR="00FB48DF" w:rsidRPr="00BB5899" w:rsidRDefault="00FB48DF" w:rsidP="007B3708">
            <w:pPr>
              <w:spacing w:after="0" w:line="240" w:lineRule="auto"/>
              <w:jc w:val="center"/>
              <w:rPr>
                <w:rFonts w:ascii="Times New Roman" w:hAnsi="Times New Roman"/>
                <w:sz w:val="20"/>
                <w:szCs w:val="20"/>
              </w:rPr>
            </w:pPr>
          </w:p>
        </w:tc>
        <w:tc>
          <w:tcPr>
            <w:tcW w:w="1302" w:type="dxa"/>
            <w:gridSpan w:val="10"/>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38</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Дыхательные движения. Жизненная ёмкость лёгких. </w:t>
            </w:r>
            <w:r w:rsidRPr="00BB5899">
              <w:rPr>
                <w:rFonts w:ascii="Times New Roman" w:hAnsi="Times New Roman"/>
                <w:sz w:val="20"/>
                <w:szCs w:val="20"/>
                <w:u w:val="single"/>
              </w:rPr>
              <w:t>Лабораторная работа №9 Определение частоты дыхания.</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Строение и функции дыхательной системы, связанные с обменом веществ; влияние среды (состав вдыхаемого воздуха) на функционирование органов дыхания, взаимосвязь дыхательной и кровеносной систем. Механизм вдоха и выдоха. Понятие </w:t>
            </w:r>
            <w:r w:rsidRPr="00BB5899">
              <w:rPr>
                <w:rFonts w:ascii="Times New Roman" w:hAnsi="Times New Roman"/>
                <w:sz w:val="20"/>
                <w:szCs w:val="20"/>
              </w:rPr>
              <w:lastRenderedPageBreak/>
              <w:t>жизненная ёмкость лёгких.</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lastRenderedPageBreak/>
              <w:t>Знать</w:t>
            </w:r>
            <w:r w:rsidRPr="00BB5899">
              <w:rPr>
                <w:rFonts w:ascii="Times New Roman" w:hAnsi="Times New Roman"/>
                <w:sz w:val="20"/>
                <w:szCs w:val="20"/>
              </w:rPr>
              <w:t xml:space="preserve">: механизм вдоха и выдоха, понятие жизненная ёмкость лёгких. </w:t>
            </w:r>
            <w:r w:rsidRPr="00BB5899">
              <w:rPr>
                <w:rFonts w:ascii="Times New Roman" w:hAnsi="Times New Roman"/>
                <w:sz w:val="20"/>
                <w:szCs w:val="20"/>
                <w:u w:val="single"/>
              </w:rPr>
              <w:t>Уметь</w:t>
            </w:r>
            <w:r w:rsidRPr="00BB5899">
              <w:rPr>
                <w:rFonts w:ascii="Times New Roman" w:hAnsi="Times New Roman"/>
                <w:sz w:val="20"/>
                <w:szCs w:val="20"/>
              </w:rPr>
              <w:t xml:space="preserve">: объяснить механизм вдоха и выдоха, выдоха. </w:t>
            </w:r>
            <w:r w:rsidRPr="00BB5899">
              <w:rPr>
                <w:rFonts w:ascii="Times New Roman" w:hAnsi="Times New Roman"/>
                <w:sz w:val="20"/>
                <w:szCs w:val="20"/>
                <w:u w:val="single"/>
              </w:rPr>
              <w:t>Научиться</w:t>
            </w:r>
            <w:r w:rsidRPr="00BB5899">
              <w:rPr>
                <w:rFonts w:ascii="Times New Roman" w:hAnsi="Times New Roman"/>
                <w:sz w:val="20"/>
                <w:szCs w:val="20"/>
              </w:rPr>
              <w:t>: определение частоты дыхания.</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и групповой работ.</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критерии оценки.</w:t>
            </w:r>
          </w:p>
          <w:p w:rsidR="00FB48DF" w:rsidRPr="00AF2332"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сравнивать и делать выводы</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Формирование умений самостоятельно отбирать для решения предметных учебных задач необходимые знания; умение применять полученные знания на практике</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60" w:type="dxa"/>
            <w:gridSpan w:val="5"/>
          </w:tcPr>
          <w:p w:rsidR="00FB48DF" w:rsidRPr="00BB5899" w:rsidRDefault="00FB48DF" w:rsidP="007B3708">
            <w:pPr>
              <w:spacing w:after="0" w:line="240" w:lineRule="auto"/>
              <w:jc w:val="center"/>
              <w:rPr>
                <w:rFonts w:ascii="Times New Roman" w:hAnsi="Times New Roman"/>
                <w:sz w:val="20"/>
                <w:szCs w:val="20"/>
              </w:rPr>
            </w:pPr>
          </w:p>
        </w:tc>
        <w:tc>
          <w:tcPr>
            <w:tcW w:w="1302" w:type="dxa"/>
            <w:gridSpan w:val="10"/>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39</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Регуляция дыхания. Заболевания органов дыхания, их предупреждение. Первая помощь при нарушениях дыхания и кровообращения.</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Процесс регуляции дыхательных движений. Заболевания и нарушения органов дыхания, гигиенические требования к воздушной среде. Необходимость проветривания в жилых помещениях; приёмы оказания первой помощи при нарушении дыхания; искусственное дыхание, последовательность восстановления дыхания и сердечной деятельности.</w:t>
            </w:r>
          </w:p>
          <w:p w:rsidR="00FB48DF" w:rsidRPr="00BB5899" w:rsidRDefault="00FB48DF" w:rsidP="007B3708">
            <w:pPr>
              <w:spacing w:after="0" w:line="240" w:lineRule="auto"/>
              <w:jc w:val="both"/>
              <w:rPr>
                <w:rFonts w:ascii="Times New Roman" w:hAnsi="Times New Roman"/>
                <w:sz w:val="20"/>
                <w:szCs w:val="20"/>
              </w:rPr>
            </w:pPr>
          </w:p>
        </w:tc>
        <w:tc>
          <w:tcPr>
            <w:tcW w:w="1838" w:type="dxa"/>
            <w:gridSpan w:val="2"/>
          </w:tcPr>
          <w:p w:rsidR="00FB48DF" w:rsidRPr="00FD2016"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о процессе регуляции дыхательных движений, о возможных заболеваниях и нарушениях органов дыхания, оказание первой помощи при отравлении угарным газом, спасении утопающего, о вредном влиянии курения на органы дыхания. </w:t>
            </w:r>
            <w:r w:rsidRPr="00BB5899">
              <w:rPr>
                <w:rFonts w:ascii="Times New Roman" w:hAnsi="Times New Roman"/>
                <w:sz w:val="20"/>
                <w:szCs w:val="20"/>
                <w:u w:val="single"/>
              </w:rPr>
              <w:t>Уметь</w:t>
            </w:r>
            <w:r w:rsidRPr="00BB5899">
              <w:rPr>
                <w:rFonts w:ascii="Times New Roman" w:hAnsi="Times New Roman"/>
                <w:sz w:val="20"/>
                <w:szCs w:val="20"/>
              </w:rPr>
              <w:t>: объяснять приём</w:t>
            </w:r>
            <w:r>
              <w:rPr>
                <w:rFonts w:ascii="Times New Roman" w:hAnsi="Times New Roman"/>
                <w:sz w:val="20"/>
                <w:szCs w:val="20"/>
              </w:rPr>
              <w:t xml:space="preserve">ы оказания первой медецинской </w:t>
            </w:r>
            <w:r w:rsidRPr="00BB5899">
              <w:rPr>
                <w:rFonts w:ascii="Times New Roman" w:hAnsi="Times New Roman"/>
                <w:sz w:val="20"/>
                <w:szCs w:val="20"/>
              </w:rPr>
              <w:t xml:space="preserve">помощи,. </w:t>
            </w:r>
            <w:r w:rsidRPr="00FD2016">
              <w:rPr>
                <w:rFonts w:ascii="Times New Roman" w:hAnsi="Times New Roman"/>
                <w:sz w:val="20"/>
                <w:szCs w:val="20"/>
                <w:u w:val="single"/>
              </w:rPr>
              <w:t>Научиться</w:t>
            </w:r>
            <w:r w:rsidRPr="00FD2016">
              <w:rPr>
                <w:rFonts w:ascii="Times New Roman" w:hAnsi="Times New Roman"/>
                <w:sz w:val="20"/>
                <w:szCs w:val="20"/>
              </w:rPr>
              <w:t>: показывать приёмы первой медецинской помощи.</w:t>
            </w:r>
          </w:p>
        </w:tc>
        <w:tc>
          <w:tcPr>
            <w:tcW w:w="2034" w:type="dxa"/>
          </w:tcPr>
          <w:p w:rsidR="00FB48DF" w:rsidRPr="00B75C58" w:rsidRDefault="00FB48DF" w:rsidP="007B3708">
            <w:pPr>
              <w:pStyle w:val="tabltext"/>
              <w:spacing w:line="240" w:lineRule="auto"/>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и групповой работ.</w:t>
            </w:r>
          </w:p>
          <w:p w:rsidR="00FB48DF" w:rsidRPr="00B75C58" w:rsidRDefault="00FB48DF" w:rsidP="007B3708">
            <w:pPr>
              <w:pStyle w:val="tabltext"/>
              <w:spacing w:line="240" w:lineRule="auto"/>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самостоятельно выработанные критерии оценки.</w:t>
            </w:r>
          </w:p>
          <w:p w:rsidR="00FB48DF" w:rsidRPr="00B75C58" w:rsidRDefault="00FB48DF" w:rsidP="007B3708">
            <w:pPr>
              <w:pStyle w:val="tabltext"/>
              <w:spacing w:line="240" w:lineRule="auto"/>
              <w:rPr>
                <w:rFonts w:ascii="Times New Roman" w:hAnsi="Times New Roman" w:cs="Times New Roman"/>
                <w:b/>
                <w:i/>
                <w:color w:val="auto"/>
                <w:sz w:val="20"/>
                <w:szCs w:val="20"/>
              </w:rPr>
            </w:pPr>
            <w:r w:rsidRPr="00B75C58">
              <w:rPr>
                <w:rFonts w:ascii="Times New Roman" w:hAnsi="Times New Roman" w:cs="Times New Roman"/>
                <w:b/>
                <w:i/>
                <w:sz w:val="20"/>
                <w:szCs w:val="20"/>
              </w:rPr>
              <w:t>Познавательные:</w:t>
            </w:r>
            <w:r w:rsidRPr="00B75C58">
              <w:rPr>
                <w:rFonts w:ascii="Times New Roman" w:hAnsi="Times New Roman" w:cs="Times New Roman"/>
                <w:sz w:val="20"/>
                <w:szCs w:val="20"/>
              </w:rPr>
              <w:t xml:space="preserve"> сравнивать и делать выводы</w:t>
            </w:r>
          </w:p>
        </w:tc>
        <w:tc>
          <w:tcPr>
            <w:tcW w:w="4025" w:type="dxa"/>
          </w:tcPr>
          <w:p w:rsidR="00FB48DF" w:rsidRPr="0049203D" w:rsidRDefault="00FB48DF" w:rsidP="007B3708">
            <w:pPr>
              <w:pStyle w:val="tabltext"/>
              <w:spacing w:line="240" w:lineRule="auto"/>
              <w:rPr>
                <w:rFonts w:ascii="Times New Roman" w:hAnsi="Times New Roman" w:cs="Times New Roman"/>
                <w:color w:val="auto"/>
                <w:sz w:val="20"/>
                <w:szCs w:val="20"/>
              </w:rPr>
            </w:pPr>
            <w:r w:rsidRPr="0049203D">
              <w:rPr>
                <w:rFonts w:ascii="Times New Roman" w:hAnsi="Times New Roman" w:cs="Times New Roman"/>
                <w:color w:val="auto"/>
                <w:sz w:val="20"/>
                <w:szCs w:val="20"/>
              </w:rPr>
              <w:t>Формирование познавательного интереса к изучению  организма человека; умение применять полученные знания  для сохранения и укрепления своего здоровья</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80" w:type="dxa"/>
            <w:gridSpan w:val="7"/>
          </w:tcPr>
          <w:p w:rsidR="00FB48DF" w:rsidRPr="00BB5899" w:rsidRDefault="00FB48DF" w:rsidP="007B3708">
            <w:pPr>
              <w:spacing w:after="0" w:line="240" w:lineRule="auto"/>
              <w:jc w:val="center"/>
              <w:rPr>
                <w:rFonts w:ascii="Times New Roman" w:hAnsi="Times New Roman"/>
                <w:sz w:val="20"/>
                <w:szCs w:val="20"/>
              </w:rPr>
            </w:pPr>
          </w:p>
        </w:tc>
        <w:tc>
          <w:tcPr>
            <w:tcW w:w="1282" w:type="dxa"/>
            <w:gridSpan w:val="8"/>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40</w:t>
            </w:r>
          </w:p>
        </w:tc>
        <w:tc>
          <w:tcPr>
            <w:tcW w:w="1399" w:type="dxa"/>
          </w:tcPr>
          <w:p w:rsidR="00FB48DF"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Заболевания органов дыхания, их предупреждение.</w:t>
            </w:r>
          </w:p>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Систематизация и обобщение знаний по теме «Дыхание».</w:t>
            </w:r>
            <w:r>
              <w:rPr>
                <w:rFonts w:ascii="Times New Roman" w:hAnsi="Times New Roman"/>
                <w:sz w:val="20"/>
                <w:szCs w:val="20"/>
              </w:rPr>
              <w:t>Тест.контроль</w:t>
            </w:r>
          </w:p>
        </w:tc>
        <w:tc>
          <w:tcPr>
            <w:tcW w:w="1839" w:type="dxa"/>
          </w:tcPr>
          <w:p w:rsidR="00FB48DF" w:rsidRPr="00BB5899" w:rsidRDefault="00FB48DF" w:rsidP="007B3708">
            <w:pPr>
              <w:spacing w:after="0" w:line="240" w:lineRule="auto"/>
              <w:jc w:val="both"/>
              <w:rPr>
                <w:rFonts w:ascii="Times New Roman" w:hAnsi="Times New Roman"/>
                <w:sz w:val="20"/>
                <w:szCs w:val="20"/>
              </w:rPr>
            </w:pP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Обобщение и систематизация учебного материала по теме «Дыхание».</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сравнивать разные точки зрения, аргументировать свою точку зрения, отстаивать свою позицию</w:t>
            </w:r>
            <w:r w:rsidRPr="00B75C58">
              <w:rPr>
                <w:rFonts w:ascii="Times New Roman" w:hAnsi="Times New Roman" w:cs="Times New Roman"/>
                <w:color w:val="auto"/>
                <w:sz w:val="20"/>
                <w:szCs w:val="20"/>
              </w:rPr>
              <w:t>.</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критерии оценки.</w:t>
            </w:r>
          </w:p>
          <w:p w:rsidR="00FB48DF" w:rsidRPr="00B75C58" w:rsidRDefault="00FB48DF" w:rsidP="007B3708">
            <w:pPr>
              <w:pStyle w:val="tabltext"/>
              <w:spacing w:line="240" w:lineRule="auto"/>
              <w:jc w:val="both"/>
              <w:rPr>
                <w:rFonts w:ascii="Times New Roman" w:hAnsi="Times New Roman" w:cs="Times New Roman"/>
                <w:b/>
                <w:i/>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устанавливать причинно-следственные связи, сравнивать и делать выводы</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Pr>
                <w:rFonts w:ascii="Times New Roman" w:hAnsi="Times New Roman" w:cs="Times New Roman"/>
                <w:sz w:val="20"/>
                <w:szCs w:val="20"/>
              </w:rPr>
              <w:t>Умение самостоятельно отбирать для решения предметных учебных задач необходимые знания; умение применять полученные знания в практической деятельности</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80" w:type="dxa"/>
            <w:gridSpan w:val="7"/>
          </w:tcPr>
          <w:p w:rsidR="00FB48DF" w:rsidRPr="00BB5899" w:rsidRDefault="00FB48DF" w:rsidP="007B3708">
            <w:pPr>
              <w:spacing w:after="0" w:line="240" w:lineRule="auto"/>
              <w:jc w:val="center"/>
              <w:rPr>
                <w:rFonts w:ascii="Times New Roman" w:hAnsi="Times New Roman"/>
                <w:sz w:val="20"/>
                <w:szCs w:val="20"/>
              </w:rPr>
            </w:pPr>
          </w:p>
        </w:tc>
        <w:tc>
          <w:tcPr>
            <w:tcW w:w="1282" w:type="dxa"/>
            <w:gridSpan w:val="8"/>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7B3708">
        <w:trPr>
          <w:trHeight w:val="240"/>
        </w:trPr>
        <w:tc>
          <w:tcPr>
            <w:tcW w:w="858" w:type="dxa"/>
          </w:tcPr>
          <w:p w:rsidR="00FB48DF" w:rsidRPr="00BB5899" w:rsidRDefault="00FB48DF" w:rsidP="007B3708">
            <w:pPr>
              <w:spacing w:after="0" w:line="240" w:lineRule="auto"/>
              <w:ind w:right="176"/>
              <w:rPr>
                <w:rFonts w:ascii="Times New Roman" w:hAnsi="Times New Roman"/>
                <w:sz w:val="20"/>
                <w:szCs w:val="20"/>
              </w:rPr>
            </w:pPr>
          </w:p>
        </w:tc>
        <w:tc>
          <w:tcPr>
            <w:tcW w:w="14452" w:type="dxa"/>
            <w:gridSpan w:val="22"/>
          </w:tcPr>
          <w:p w:rsidR="00FB48DF" w:rsidRPr="001E4806" w:rsidRDefault="005C23B4" w:rsidP="005C23B4">
            <w:pPr>
              <w:spacing w:after="0" w:line="240" w:lineRule="auto"/>
              <w:rPr>
                <w:rFonts w:ascii="Times New Roman" w:hAnsi="Times New Roman"/>
                <w:b/>
                <w:sz w:val="24"/>
                <w:szCs w:val="24"/>
              </w:rPr>
            </w:pPr>
            <w:r>
              <w:rPr>
                <w:rFonts w:ascii="Times New Roman" w:hAnsi="Times New Roman"/>
                <w:b/>
                <w:sz w:val="24"/>
                <w:szCs w:val="24"/>
              </w:rPr>
              <w:t xml:space="preserve">                      </w:t>
            </w:r>
            <w:r w:rsidR="00FB48DF" w:rsidRPr="001E4806">
              <w:rPr>
                <w:rFonts w:ascii="Times New Roman" w:hAnsi="Times New Roman"/>
                <w:b/>
                <w:sz w:val="24"/>
                <w:szCs w:val="24"/>
              </w:rPr>
              <w:t>Пищеварение (</w:t>
            </w:r>
            <w:r w:rsidR="00FB48DF">
              <w:rPr>
                <w:rFonts w:ascii="Times New Roman" w:hAnsi="Times New Roman"/>
                <w:b/>
                <w:sz w:val="24"/>
                <w:szCs w:val="24"/>
              </w:rPr>
              <w:t xml:space="preserve"> 7час)</w:t>
            </w:r>
          </w:p>
        </w:tc>
      </w:tr>
      <w:tr w:rsidR="00FB48DF" w:rsidRPr="00BB5899" w:rsidTr="005C23B4">
        <w:trPr>
          <w:trHeight w:val="3880"/>
        </w:trPr>
        <w:tc>
          <w:tcPr>
            <w:tcW w:w="858" w:type="dxa"/>
          </w:tcPr>
          <w:p w:rsidR="00FB48DF" w:rsidRDefault="00FB48DF" w:rsidP="007B3708">
            <w:pPr>
              <w:spacing w:after="0" w:line="240" w:lineRule="auto"/>
              <w:ind w:right="176"/>
              <w:rPr>
                <w:rFonts w:ascii="Times New Roman" w:hAnsi="Times New Roman"/>
                <w:sz w:val="20"/>
                <w:szCs w:val="20"/>
              </w:rPr>
            </w:pPr>
            <w:r>
              <w:rPr>
                <w:rFonts w:ascii="Times New Roman" w:hAnsi="Times New Roman"/>
                <w:sz w:val="20"/>
                <w:szCs w:val="20"/>
              </w:rPr>
              <w:lastRenderedPageBreak/>
              <w:t>41</w:t>
            </w:r>
          </w:p>
        </w:tc>
        <w:tc>
          <w:tcPr>
            <w:tcW w:w="1399" w:type="dxa"/>
          </w:tcPr>
          <w:p w:rsidR="00FB48DF"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Пищевые продукты. Питательные вещества и их превращения в организме. Пищеварение.</w:t>
            </w:r>
          </w:p>
        </w:tc>
        <w:tc>
          <w:tcPr>
            <w:tcW w:w="1839" w:type="dxa"/>
          </w:tcPr>
          <w:p w:rsidR="00FB48DF"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Особенности пищи, потребляемой человеком, и её значение; понятия пищевые продукты, питательные вещества, пищеварение; роль питательных веществ в организме.</w:t>
            </w:r>
          </w:p>
        </w:tc>
        <w:tc>
          <w:tcPr>
            <w:tcW w:w="1838" w:type="dxa"/>
            <w:gridSpan w:val="2"/>
          </w:tcPr>
          <w:p w:rsidR="00FB48DF" w:rsidRDefault="00FB48DF" w:rsidP="007B3708">
            <w:pPr>
              <w:spacing w:after="0" w:line="240" w:lineRule="auto"/>
              <w:jc w:val="both"/>
              <w:rPr>
                <w:rFonts w:ascii="Times New Roman" w:hAnsi="Times New Roman"/>
                <w:sz w:val="20"/>
                <w:szCs w:val="20"/>
                <w:u w:val="single"/>
              </w:rPr>
            </w:pPr>
            <w:r w:rsidRPr="00BB5899">
              <w:rPr>
                <w:rFonts w:ascii="Times New Roman" w:hAnsi="Times New Roman"/>
                <w:sz w:val="20"/>
                <w:szCs w:val="20"/>
                <w:u w:val="single"/>
              </w:rPr>
              <w:t>Знать</w:t>
            </w:r>
            <w:r w:rsidRPr="00BB5899">
              <w:rPr>
                <w:rFonts w:ascii="Times New Roman" w:hAnsi="Times New Roman"/>
                <w:sz w:val="20"/>
                <w:szCs w:val="20"/>
              </w:rPr>
              <w:t xml:space="preserve">: состав пищи человека и роль пищеварительных компонентов в жизнедеятельности организма, исследования Павлова в области пищеварения. </w:t>
            </w:r>
            <w:r w:rsidRPr="00BB5899">
              <w:rPr>
                <w:rFonts w:ascii="Times New Roman" w:hAnsi="Times New Roman"/>
                <w:sz w:val="20"/>
                <w:szCs w:val="20"/>
                <w:u w:val="single"/>
              </w:rPr>
              <w:t>Уметь</w:t>
            </w:r>
            <w:r w:rsidRPr="00BB5899">
              <w:rPr>
                <w:rFonts w:ascii="Times New Roman" w:hAnsi="Times New Roman"/>
                <w:sz w:val="20"/>
                <w:szCs w:val="20"/>
              </w:rPr>
              <w:t xml:space="preserve">: распознавать органы пищеварительной системы. </w:t>
            </w:r>
            <w:r w:rsidRPr="00BB5899">
              <w:rPr>
                <w:rFonts w:ascii="Times New Roman" w:hAnsi="Times New Roman"/>
                <w:sz w:val="20"/>
                <w:szCs w:val="20"/>
                <w:u w:val="single"/>
              </w:rPr>
              <w:t>Научиться</w:t>
            </w:r>
            <w:r w:rsidRPr="00BB5899">
              <w:rPr>
                <w:rFonts w:ascii="Times New Roman" w:hAnsi="Times New Roman"/>
                <w:sz w:val="20"/>
                <w:szCs w:val="20"/>
              </w:rPr>
              <w:t>: работать с дополнительными источниками информации.</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и групповой работ.</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самостоятельно выработанные критерии оценки.</w:t>
            </w:r>
          </w:p>
          <w:p w:rsidR="00FB48DF" w:rsidRDefault="00FB48DF" w:rsidP="007B3708">
            <w:pPr>
              <w:pStyle w:val="tabltext"/>
              <w:spacing w:line="240" w:lineRule="auto"/>
              <w:jc w:val="both"/>
              <w:rPr>
                <w:rFonts w:ascii="Times New Roman" w:hAnsi="Times New Roman" w:cs="Times New Roman"/>
                <w:b/>
                <w:i/>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устанавливать причинно-следственные связи, сравнивать и делать выводы</w:t>
            </w:r>
          </w:p>
        </w:tc>
        <w:tc>
          <w:tcPr>
            <w:tcW w:w="4025" w:type="dxa"/>
          </w:tcPr>
          <w:p w:rsidR="00FB48DF"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Формирование познавательного интереса к изучению организма человека, потребности и готовности к саморазвитию, самосохранению здоровья, в том числе в рамках самостоятельной деятельности</w:t>
            </w:r>
          </w:p>
        </w:tc>
        <w:tc>
          <w:tcPr>
            <w:tcW w:w="955" w:type="dxa"/>
          </w:tcPr>
          <w:p w:rsidR="00FB48DF" w:rsidRPr="00BB5899" w:rsidRDefault="00FB48DF" w:rsidP="007B3708">
            <w:pPr>
              <w:spacing w:after="0" w:line="240" w:lineRule="auto"/>
              <w:rPr>
                <w:rFonts w:ascii="Times New Roman" w:hAnsi="Times New Roman"/>
                <w:sz w:val="20"/>
                <w:szCs w:val="20"/>
              </w:rPr>
            </w:pPr>
          </w:p>
        </w:tc>
        <w:tc>
          <w:tcPr>
            <w:tcW w:w="1080" w:type="dxa"/>
            <w:gridSpan w:val="7"/>
          </w:tcPr>
          <w:p w:rsidR="00FB48DF" w:rsidRPr="00BB5899" w:rsidRDefault="00FB48DF" w:rsidP="007B3708">
            <w:pPr>
              <w:spacing w:after="0" w:line="240" w:lineRule="auto"/>
              <w:jc w:val="center"/>
              <w:rPr>
                <w:rFonts w:ascii="Times New Roman" w:hAnsi="Times New Roman"/>
                <w:sz w:val="20"/>
                <w:szCs w:val="20"/>
              </w:rPr>
            </w:pPr>
          </w:p>
        </w:tc>
        <w:tc>
          <w:tcPr>
            <w:tcW w:w="1282" w:type="dxa"/>
            <w:gridSpan w:val="8"/>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42</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Строение и функции пищеварительной системы. Пищеварение в ротовой полости.</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Особенности строения пищеварительной системы человека; процессы пищеварения в ротовой полости, роль ферментов, нервно-гуморальная регуляция этих процессов; влияние курения и алкоголя на пищеварение в ротовой полости; правила ухода за ротовой полостью и зубами.</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особенности строения пищеварительной системы. </w:t>
            </w:r>
            <w:r w:rsidRPr="00BB5899">
              <w:rPr>
                <w:rFonts w:ascii="Times New Roman" w:hAnsi="Times New Roman"/>
                <w:sz w:val="20"/>
                <w:szCs w:val="20"/>
                <w:u w:val="single"/>
              </w:rPr>
              <w:t>Уметь</w:t>
            </w:r>
            <w:r w:rsidRPr="00BB5899">
              <w:rPr>
                <w:rFonts w:ascii="Times New Roman" w:hAnsi="Times New Roman"/>
                <w:sz w:val="20"/>
                <w:szCs w:val="20"/>
              </w:rPr>
              <w:t xml:space="preserve">: объяснить процесс пищеварения в ротовой полости. </w:t>
            </w:r>
            <w:r w:rsidRPr="00BB5899">
              <w:rPr>
                <w:rFonts w:ascii="Times New Roman" w:hAnsi="Times New Roman"/>
                <w:sz w:val="20"/>
                <w:szCs w:val="20"/>
                <w:u w:val="single"/>
              </w:rPr>
              <w:t>Научиться</w:t>
            </w:r>
            <w:r w:rsidRPr="00BB5899">
              <w:rPr>
                <w:rFonts w:ascii="Times New Roman" w:hAnsi="Times New Roman"/>
                <w:sz w:val="20"/>
                <w:szCs w:val="20"/>
              </w:rPr>
              <w:t>: работать с текстом учебника.</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4F2940">
              <w:rPr>
                <w:rFonts w:ascii="Times New Roman" w:hAnsi="Times New Roman" w:cs="Times New Roman"/>
                <w:b/>
                <w:i/>
                <w:color w:val="auto"/>
                <w:sz w:val="20"/>
                <w:szCs w:val="20"/>
              </w:rPr>
              <w:t xml:space="preserve">Коммуникативные: </w:t>
            </w:r>
            <w:r w:rsidRPr="00B75C58">
              <w:rPr>
                <w:rFonts w:ascii="Times New Roman" w:hAnsi="Times New Roman" w:cs="Times New Roman"/>
                <w:color w:val="auto"/>
                <w:sz w:val="20"/>
                <w:szCs w:val="20"/>
              </w:rPr>
              <w:t>добывать недостающую информацию с помощью ИКТ-технологий (познавательная инициативность).</w:t>
            </w:r>
          </w:p>
          <w:p w:rsidR="00FB48DF" w:rsidRPr="00B75C58" w:rsidRDefault="00FB48DF" w:rsidP="007B3708">
            <w:pPr>
              <w:pStyle w:val="tabltext"/>
              <w:spacing w:line="240" w:lineRule="auto"/>
              <w:jc w:val="both"/>
              <w:rPr>
                <w:rFonts w:ascii="Times New Roman" w:hAnsi="Times New Roman" w:cs="Times New Roman"/>
                <w:sz w:val="20"/>
                <w:szCs w:val="20"/>
              </w:rPr>
            </w:pPr>
            <w:r w:rsidRPr="004F2940">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84680A">
              <w:rPr>
                <w:rFonts w:ascii="Times New Roman" w:hAnsi="Times New Roman"/>
                <w:sz w:val="20"/>
                <w:szCs w:val="20"/>
              </w:rPr>
              <w:t>соотносить результат своей деятельности с целью и оценивать его</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осуществлять рефлексию своей деятельности.</w:t>
            </w:r>
          </w:p>
          <w:p w:rsidR="00FB48DF" w:rsidRPr="00B75C58" w:rsidRDefault="00FB48DF" w:rsidP="007B3708">
            <w:pPr>
              <w:pStyle w:val="tabltext"/>
              <w:spacing w:line="240" w:lineRule="auto"/>
              <w:jc w:val="both"/>
              <w:rPr>
                <w:rFonts w:ascii="Times New Roman" w:hAnsi="Times New Roman" w:cs="Times New Roman"/>
                <w:b/>
                <w:i/>
                <w:color w:val="auto"/>
                <w:sz w:val="20"/>
                <w:szCs w:val="20"/>
              </w:rPr>
            </w:pPr>
            <w:r w:rsidRPr="004F2940">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приобретать навыки чтения учебного текста</w:t>
            </w:r>
            <w:r w:rsidRPr="0084680A">
              <w:rPr>
                <w:rFonts w:ascii="Times New Roman" w:hAnsi="Times New Roman"/>
                <w:sz w:val="20"/>
                <w:szCs w:val="20"/>
              </w:rPr>
              <w:t xml:space="preserve">; </w:t>
            </w:r>
            <w:r w:rsidRPr="0084680A">
              <w:rPr>
                <w:rFonts w:ascii="Times New Roman" w:hAnsi="Times New Roman" w:cs="Times New Roman"/>
                <w:sz w:val="20"/>
                <w:szCs w:val="20"/>
              </w:rPr>
              <w:t>с</w:t>
            </w:r>
            <w:r w:rsidRPr="0084680A">
              <w:rPr>
                <w:rFonts w:ascii="Times New Roman" w:hAnsi="Times New Roman" w:cs="Times New Roman"/>
                <w:sz w:val="20"/>
                <w:szCs w:val="20"/>
                <w:lang w:eastAsia="ar-SA"/>
              </w:rPr>
              <w:t>троить логические рассуждения</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Формирование</w:t>
            </w:r>
            <w:r>
              <w:rPr>
                <w:rFonts w:ascii="Times New Roman" w:hAnsi="Times New Roman" w:cs="Times New Roman"/>
                <w:color w:val="auto"/>
                <w:sz w:val="20"/>
                <w:szCs w:val="20"/>
              </w:rPr>
              <w:t xml:space="preserve"> коммуникативной компетенции в общении с коллегами</w:t>
            </w:r>
            <w:r w:rsidRPr="0049203D">
              <w:rPr>
                <w:rFonts w:ascii="Times New Roman" w:hAnsi="Times New Roman" w:cs="Times New Roman"/>
                <w:color w:val="auto"/>
                <w:sz w:val="20"/>
                <w:szCs w:val="20"/>
              </w:rPr>
              <w:t>;</w:t>
            </w:r>
            <w:r>
              <w:rPr>
                <w:rFonts w:ascii="Times New Roman" w:hAnsi="Times New Roman" w:cs="Times New Roman"/>
                <w:color w:val="auto"/>
                <w:sz w:val="20"/>
                <w:szCs w:val="20"/>
              </w:rPr>
              <w:t xml:space="preserve"> формирование основ экологической культуры</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60" w:type="dxa"/>
            <w:gridSpan w:val="5"/>
          </w:tcPr>
          <w:p w:rsidR="00FB48DF" w:rsidRPr="00BB5899" w:rsidRDefault="00FB48DF" w:rsidP="007B3708">
            <w:pPr>
              <w:spacing w:after="0" w:line="240" w:lineRule="auto"/>
              <w:jc w:val="center"/>
              <w:rPr>
                <w:rFonts w:ascii="Times New Roman" w:hAnsi="Times New Roman"/>
                <w:sz w:val="20"/>
                <w:szCs w:val="20"/>
              </w:rPr>
            </w:pPr>
          </w:p>
        </w:tc>
        <w:tc>
          <w:tcPr>
            <w:tcW w:w="1302" w:type="dxa"/>
            <w:gridSpan w:val="10"/>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43</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Пищеварение в желудке.</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Особенности строения желудка; свойства ферментов желудочного сока, условия их активности, роль соляной кислоты в пищеварении; процесс нервно-гуморальной регуляции отделения желудочного сока, влияние алкоголя, никотина на пищеварение в желудке.</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особенности пищеварения в желудке. </w:t>
            </w:r>
            <w:r w:rsidRPr="00BB5899">
              <w:rPr>
                <w:rFonts w:ascii="Times New Roman" w:hAnsi="Times New Roman"/>
                <w:sz w:val="20"/>
                <w:szCs w:val="20"/>
                <w:u w:val="single"/>
              </w:rPr>
              <w:t>Уметь</w:t>
            </w:r>
            <w:r w:rsidRPr="00BB5899">
              <w:rPr>
                <w:rFonts w:ascii="Times New Roman" w:hAnsi="Times New Roman"/>
                <w:sz w:val="20"/>
                <w:szCs w:val="20"/>
              </w:rPr>
              <w:t xml:space="preserve">: давать объяснение данного процесса. </w:t>
            </w:r>
            <w:r w:rsidRPr="00BB5899">
              <w:rPr>
                <w:rFonts w:ascii="Times New Roman" w:hAnsi="Times New Roman"/>
                <w:sz w:val="20"/>
                <w:szCs w:val="20"/>
                <w:u w:val="single"/>
              </w:rPr>
              <w:t>Научиться</w:t>
            </w:r>
            <w:r w:rsidRPr="00BB5899">
              <w:rPr>
                <w:rFonts w:ascii="Times New Roman" w:hAnsi="Times New Roman"/>
                <w:sz w:val="20"/>
                <w:szCs w:val="20"/>
              </w:rPr>
              <w:t>: приводит примеры правил профилактики заболеваний желудка, демонстрация воздействия желудочного сока на белки, слюны на крахмал.</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4F2940">
              <w:rPr>
                <w:rFonts w:ascii="Times New Roman" w:hAnsi="Times New Roman" w:cs="Times New Roman"/>
                <w:b/>
                <w:i/>
                <w:color w:val="auto"/>
                <w:sz w:val="20"/>
                <w:szCs w:val="20"/>
              </w:rPr>
              <w:t xml:space="preserve">Коммуникативные: </w:t>
            </w:r>
            <w:r w:rsidRPr="00B75C58">
              <w:rPr>
                <w:rFonts w:ascii="Times New Roman" w:hAnsi="Times New Roman" w:cs="Times New Roman"/>
                <w:color w:val="auto"/>
                <w:sz w:val="20"/>
                <w:szCs w:val="20"/>
              </w:rPr>
              <w:t>добывать недостающую информацию с помощью ИКТ-технологий (познавательная инициативность).</w:t>
            </w:r>
          </w:p>
          <w:p w:rsidR="00FB48DF" w:rsidRPr="00B75C58" w:rsidRDefault="00FB48DF" w:rsidP="007B3708">
            <w:pPr>
              <w:pStyle w:val="tabltext"/>
              <w:spacing w:line="240" w:lineRule="auto"/>
              <w:jc w:val="both"/>
              <w:rPr>
                <w:rFonts w:ascii="Times New Roman" w:hAnsi="Times New Roman" w:cs="Times New Roman"/>
                <w:sz w:val="20"/>
                <w:szCs w:val="20"/>
              </w:rPr>
            </w:pPr>
            <w:r w:rsidRPr="004F2940">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84680A">
              <w:rPr>
                <w:rFonts w:ascii="Times New Roman" w:hAnsi="Times New Roman"/>
                <w:sz w:val="20"/>
                <w:szCs w:val="20"/>
              </w:rPr>
              <w:t>соотносить результат своей деятельности с целью и оценивать его</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осуществлять рефлексию своей деятельности.</w:t>
            </w:r>
          </w:p>
          <w:p w:rsidR="00FB48DF" w:rsidRPr="007618CE" w:rsidRDefault="00FB48DF" w:rsidP="007B3708">
            <w:pPr>
              <w:spacing w:after="0" w:line="240" w:lineRule="auto"/>
              <w:jc w:val="both"/>
              <w:rPr>
                <w:rFonts w:ascii="Times New Roman" w:hAnsi="Times New Roman"/>
                <w:sz w:val="20"/>
                <w:szCs w:val="20"/>
              </w:rPr>
            </w:pPr>
            <w:r w:rsidRPr="007618CE">
              <w:rPr>
                <w:rFonts w:ascii="Times New Roman" w:hAnsi="Times New Roman"/>
                <w:b/>
                <w:i/>
                <w:sz w:val="20"/>
                <w:szCs w:val="20"/>
              </w:rPr>
              <w:t>Познавательные:</w:t>
            </w:r>
            <w:r w:rsidRPr="007618CE">
              <w:rPr>
                <w:rFonts w:ascii="Times New Roman" w:hAnsi="Times New Roman"/>
                <w:sz w:val="20"/>
                <w:szCs w:val="20"/>
              </w:rPr>
              <w:t xml:space="preserve"> приобретать навыки чтения учебного текста; с</w:t>
            </w:r>
            <w:r w:rsidRPr="007618CE">
              <w:rPr>
                <w:rFonts w:ascii="Times New Roman" w:hAnsi="Times New Roman"/>
                <w:sz w:val="20"/>
                <w:szCs w:val="20"/>
                <w:lang w:eastAsia="ar-SA"/>
              </w:rPr>
              <w:t>троить логические рассуждения</w:t>
            </w:r>
          </w:p>
        </w:tc>
        <w:tc>
          <w:tcPr>
            <w:tcW w:w="4025" w:type="dxa"/>
          </w:tcPr>
          <w:p w:rsidR="00FB48DF" w:rsidRPr="007618CE" w:rsidRDefault="00FB48DF" w:rsidP="007B3708">
            <w:pPr>
              <w:spacing w:after="0" w:line="240" w:lineRule="auto"/>
              <w:jc w:val="both"/>
              <w:rPr>
                <w:rFonts w:ascii="Times New Roman" w:hAnsi="Times New Roman"/>
                <w:sz w:val="20"/>
                <w:szCs w:val="20"/>
              </w:rPr>
            </w:pPr>
            <w:r w:rsidRPr="007618CE">
              <w:rPr>
                <w:rFonts w:ascii="Times New Roman" w:hAnsi="Times New Roman"/>
                <w:sz w:val="20"/>
                <w:szCs w:val="20"/>
              </w:rPr>
              <w:t>Формирование познавательного интереса к изучению организма человека, потребности и готовности к самосохранению</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60" w:type="dxa"/>
            <w:gridSpan w:val="5"/>
          </w:tcPr>
          <w:p w:rsidR="00FB48DF" w:rsidRPr="00BB5899" w:rsidRDefault="00FB48DF" w:rsidP="007B3708">
            <w:pPr>
              <w:spacing w:after="0" w:line="240" w:lineRule="auto"/>
              <w:jc w:val="center"/>
              <w:rPr>
                <w:rFonts w:ascii="Times New Roman" w:hAnsi="Times New Roman"/>
                <w:sz w:val="20"/>
                <w:szCs w:val="20"/>
              </w:rPr>
            </w:pPr>
          </w:p>
        </w:tc>
        <w:tc>
          <w:tcPr>
            <w:tcW w:w="1302" w:type="dxa"/>
            <w:gridSpan w:val="10"/>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lastRenderedPageBreak/>
              <w:t>44</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Пищеварение в кишечнике. Всасывание питательных веществ.</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Этапы пищеварения в кишечнике; роль печени, поджелудочной железы и желёз кишечника в переваривании пищи.</w:t>
            </w:r>
          </w:p>
          <w:p w:rsidR="00FB48DF" w:rsidRPr="00BB5899" w:rsidRDefault="00FB48DF" w:rsidP="007B3708">
            <w:pPr>
              <w:spacing w:after="0" w:line="240" w:lineRule="auto"/>
              <w:jc w:val="both"/>
              <w:rPr>
                <w:rFonts w:ascii="Times New Roman" w:hAnsi="Times New Roman"/>
                <w:sz w:val="20"/>
                <w:szCs w:val="20"/>
              </w:rPr>
            </w:pPr>
          </w:p>
        </w:tc>
        <w:tc>
          <w:tcPr>
            <w:tcW w:w="1838" w:type="dxa"/>
            <w:gridSpan w:val="2"/>
          </w:tcPr>
          <w:p w:rsidR="00FB48DF" w:rsidRPr="00BB5899" w:rsidRDefault="00FB48DF" w:rsidP="005C23B4">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особенности пищеварения в кишечнике. </w:t>
            </w:r>
            <w:r w:rsidRPr="00BB5899">
              <w:rPr>
                <w:rFonts w:ascii="Times New Roman" w:hAnsi="Times New Roman"/>
                <w:sz w:val="20"/>
                <w:szCs w:val="20"/>
                <w:u w:val="single"/>
              </w:rPr>
              <w:t>Уметь</w:t>
            </w:r>
            <w:r w:rsidRPr="00BB5899">
              <w:rPr>
                <w:rFonts w:ascii="Times New Roman" w:hAnsi="Times New Roman"/>
                <w:sz w:val="20"/>
                <w:szCs w:val="20"/>
              </w:rPr>
              <w:t xml:space="preserve">: оказать первую доврачебную помощь при отравлении, укрепление здоровья: двигательная активность, вредные привычки, их влияние на организм человека, обосновывать правила гигиены питания и пищеварения. </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и групповой работ.</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самостоятельно выработанные критерии оценки.</w:t>
            </w:r>
          </w:p>
          <w:p w:rsidR="00FB48DF" w:rsidRPr="00AF2332"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устанавливать причинно-следственные связи, сравнивать и делать выводы</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Формирование</w:t>
            </w:r>
            <w:r>
              <w:rPr>
                <w:rFonts w:ascii="Times New Roman" w:hAnsi="Times New Roman" w:cs="Times New Roman"/>
                <w:color w:val="auto"/>
                <w:sz w:val="20"/>
                <w:szCs w:val="20"/>
              </w:rPr>
              <w:t xml:space="preserve"> коммуникативной компетенции в общении с коллегами</w:t>
            </w:r>
            <w:r w:rsidRPr="0049203D">
              <w:rPr>
                <w:rFonts w:ascii="Times New Roman" w:hAnsi="Times New Roman" w:cs="Times New Roman"/>
                <w:color w:val="auto"/>
                <w:sz w:val="20"/>
                <w:szCs w:val="20"/>
              </w:rPr>
              <w:t>;</w:t>
            </w:r>
            <w:r>
              <w:rPr>
                <w:rFonts w:ascii="Times New Roman" w:hAnsi="Times New Roman" w:cs="Times New Roman"/>
                <w:color w:val="auto"/>
                <w:sz w:val="20"/>
                <w:szCs w:val="20"/>
              </w:rPr>
              <w:t xml:space="preserve"> формирование основ экологической культуры</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60" w:type="dxa"/>
            <w:gridSpan w:val="5"/>
          </w:tcPr>
          <w:p w:rsidR="00FB48DF" w:rsidRPr="00BB5899" w:rsidRDefault="00FB48DF" w:rsidP="007B3708">
            <w:pPr>
              <w:spacing w:after="0" w:line="240" w:lineRule="auto"/>
              <w:jc w:val="center"/>
              <w:rPr>
                <w:rFonts w:ascii="Times New Roman" w:hAnsi="Times New Roman"/>
                <w:sz w:val="20"/>
                <w:szCs w:val="20"/>
              </w:rPr>
            </w:pPr>
          </w:p>
        </w:tc>
        <w:tc>
          <w:tcPr>
            <w:tcW w:w="1302" w:type="dxa"/>
            <w:gridSpan w:val="10"/>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45</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П</w:t>
            </w:r>
            <w:r>
              <w:rPr>
                <w:rFonts w:ascii="Times New Roman" w:hAnsi="Times New Roman"/>
                <w:sz w:val="20"/>
                <w:szCs w:val="20"/>
              </w:rPr>
              <w:t>рофилактика желудочно-кишечных заболеваний.</w:t>
            </w:r>
          </w:p>
        </w:tc>
        <w:tc>
          <w:tcPr>
            <w:tcW w:w="1839" w:type="dxa"/>
          </w:tcPr>
          <w:p w:rsidR="00FB48DF" w:rsidRPr="00BB5899" w:rsidRDefault="00FB48DF" w:rsidP="007B3708">
            <w:pPr>
              <w:spacing w:after="0" w:line="240" w:lineRule="auto"/>
              <w:jc w:val="both"/>
              <w:rPr>
                <w:rFonts w:ascii="Times New Roman" w:hAnsi="Times New Roman"/>
                <w:sz w:val="20"/>
                <w:szCs w:val="20"/>
              </w:rPr>
            </w:pP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4F2940">
              <w:rPr>
                <w:rFonts w:ascii="Times New Roman" w:hAnsi="Times New Roman" w:cs="Times New Roman"/>
                <w:b/>
                <w:i/>
                <w:color w:val="auto"/>
                <w:sz w:val="20"/>
                <w:szCs w:val="20"/>
              </w:rPr>
              <w:t xml:space="preserve">Коммуникативные: </w:t>
            </w:r>
            <w:r w:rsidRPr="00B75C58">
              <w:rPr>
                <w:rFonts w:ascii="Times New Roman" w:hAnsi="Times New Roman" w:cs="Times New Roman"/>
                <w:color w:val="auto"/>
                <w:sz w:val="20"/>
                <w:szCs w:val="20"/>
              </w:rPr>
              <w:t>добывать недостающую информацию с помощью ИКТ-технологий (познавательная инициативность).</w:t>
            </w:r>
          </w:p>
          <w:p w:rsidR="00FB48DF" w:rsidRPr="00B75C58" w:rsidRDefault="00FB48DF" w:rsidP="007B3708">
            <w:pPr>
              <w:pStyle w:val="tabltext"/>
              <w:spacing w:line="240" w:lineRule="auto"/>
              <w:jc w:val="both"/>
              <w:rPr>
                <w:rFonts w:ascii="Times New Roman" w:hAnsi="Times New Roman" w:cs="Times New Roman"/>
                <w:sz w:val="20"/>
                <w:szCs w:val="20"/>
              </w:rPr>
            </w:pPr>
            <w:r w:rsidRPr="004F2940">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84680A">
              <w:rPr>
                <w:rFonts w:ascii="Times New Roman" w:hAnsi="Times New Roman"/>
                <w:sz w:val="20"/>
                <w:szCs w:val="20"/>
              </w:rPr>
              <w:t>соотносить результат своей деятельности с целью и оценивать его</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осуществлять рефлексию своей деятельности.</w:t>
            </w:r>
          </w:p>
          <w:p w:rsidR="00FB48DF" w:rsidRPr="00B75C58" w:rsidRDefault="00FB48DF" w:rsidP="007B3708">
            <w:pPr>
              <w:pStyle w:val="tabltext"/>
              <w:spacing w:line="240" w:lineRule="auto"/>
              <w:jc w:val="both"/>
              <w:rPr>
                <w:rFonts w:ascii="Times New Roman" w:hAnsi="Times New Roman" w:cs="Times New Roman"/>
                <w:b/>
                <w:i/>
                <w:color w:val="auto"/>
                <w:sz w:val="20"/>
                <w:szCs w:val="20"/>
              </w:rPr>
            </w:pPr>
            <w:r w:rsidRPr="004F2940">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приобретать навыки чтения учебного текста</w:t>
            </w:r>
            <w:r w:rsidRPr="0084680A">
              <w:rPr>
                <w:rFonts w:ascii="Times New Roman" w:hAnsi="Times New Roman"/>
                <w:sz w:val="20"/>
                <w:szCs w:val="20"/>
              </w:rPr>
              <w:t xml:space="preserve">; </w:t>
            </w:r>
            <w:r w:rsidRPr="0084680A">
              <w:rPr>
                <w:rFonts w:ascii="Times New Roman" w:hAnsi="Times New Roman" w:cs="Times New Roman"/>
                <w:sz w:val="20"/>
                <w:szCs w:val="20"/>
              </w:rPr>
              <w:t>с</w:t>
            </w:r>
            <w:r w:rsidRPr="0084680A">
              <w:rPr>
                <w:rFonts w:ascii="Times New Roman" w:hAnsi="Times New Roman" w:cs="Times New Roman"/>
                <w:sz w:val="20"/>
                <w:szCs w:val="20"/>
                <w:lang w:eastAsia="ar-SA"/>
              </w:rPr>
              <w:t xml:space="preserve">троить логические рассуждения </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Формирование умений самостоятельно отбирать для решения предметных учебных задач необходимые знания; развитие познавательных интересов и мотивов, направленных на изучение организма человека; умение применять полученные знания на практике</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60" w:type="dxa"/>
            <w:gridSpan w:val="5"/>
          </w:tcPr>
          <w:p w:rsidR="00FB48DF" w:rsidRPr="00BB5899" w:rsidRDefault="00FB48DF" w:rsidP="007B3708">
            <w:pPr>
              <w:spacing w:after="0" w:line="240" w:lineRule="auto"/>
              <w:jc w:val="center"/>
              <w:rPr>
                <w:rFonts w:ascii="Times New Roman" w:hAnsi="Times New Roman"/>
                <w:sz w:val="20"/>
                <w:szCs w:val="20"/>
              </w:rPr>
            </w:pPr>
          </w:p>
        </w:tc>
        <w:tc>
          <w:tcPr>
            <w:tcW w:w="1302" w:type="dxa"/>
            <w:gridSpan w:val="10"/>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46</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Практическая работа №4 Определение норм рационального питания.</w:t>
            </w:r>
          </w:p>
        </w:tc>
        <w:tc>
          <w:tcPr>
            <w:tcW w:w="1839" w:type="dxa"/>
          </w:tcPr>
          <w:p w:rsidR="00FB48DF" w:rsidRPr="00BB5899" w:rsidRDefault="00FB48DF" w:rsidP="007B3708">
            <w:pPr>
              <w:spacing w:after="0" w:line="240" w:lineRule="auto"/>
              <w:jc w:val="both"/>
              <w:rPr>
                <w:rFonts w:ascii="Times New Roman" w:hAnsi="Times New Roman"/>
                <w:sz w:val="20"/>
                <w:szCs w:val="20"/>
              </w:rPr>
            </w:pP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и групповой работ.</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самостоятельно выработанные критерии оценки.</w:t>
            </w:r>
          </w:p>
          <w:p w:rsidR="00FB48DF" w:rsidRPr="00B75C58" w:rsidRDefault="00FB48DF" w:rsidP="007B3708">
            <w:pPr>
              <w:pStyle w:val="tabltext"/>
              <w:spacing w:line="240" w:lineRule="auto"/>
              <w:jc w:val="both"/>
              <w:rPr>
                <w:rFonts w:ascii="Times New Roman" w:hAnsi="Times New Roman" w:cs="Times New Roman"/>
                <w:b/>
                <w:i/>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устанавливать причинно-следственные связи, сравнивать и делать </w:t>
            </w:r>
            <w:r w:rsidRPr="00B75C58">
              <w:rPr>
                <w:rFonts w:ascii="Times New Roman" w:hAnsi="Times New Roman" w:cs="Times New Roman"/>
                <w:sz w:val="20"/>
                <w:szCs w:val="20"/>
              </w:rPr>
              <w:lastRenderedPageBreak/>
              <w:t>выводы</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lastRenderedPageBreak/>
              <w:t>Формирование умений самостоятельно отбирать для решения предметных учебных задач необходимые знания; развитие познавательных интересов и мотивов, направленных на изучение организма человека; умение применять полученные знания на практике</w:t>
            </w:r>
          </w:p>
        </w:tc>
        <w:tc>
          <w:tcPr>
            <w:tcW w:w="955" w:type="dxa"/>
          </w:tcPr>
          <w:p w:rsidR="00FB48DF" w:rsidRPr="00BB5899" w:rsidRDefault="00FB48DF" w:rsidP="007B3708">
            <w:pPr>
              <w:spacing w:after="0" w:line="240" w:lineRule="auto"/>
              <w:rPr>
                <w:rFonts w:ascii="Times New Roman" w:hAnsi="Times New Roman"/>
                <w:sz w:val="20"/>
                <w:szCs w:val="20"/>
              </w:rPr>
            </w:pPr>
          </w:p>
        </w:tc>
        <w:tc>
          <w:tcPr>
            <w:tcW w:w="1080" w:type="dxa"/>
            <w:gridSpan w:val="7"/>
          </w:tcPr>
          <w:p w:rsidR="00FB48DF" w:rsidRPr="00BB5899" w:rsidRDefault="00FB48DF" w:rsidP="007B3708">
            <w:pPr>
              <w:spacing w:after="0" w:line="240" w:lineRule="auto"/>
              <w:jc w:val="center"/>
              <w:rPr>
                <w:rFonts w:ascii="Times New Roman" w:hAnsi="Times New Roman"/>
                <w:sz w:val="20"/>
                <w:szCs w:val="20"/>
              </w:rPr>
            </w:pPr>
          </w:p>
        </w:tc>
        <w:tc>
          <w:tcPr>
            <w:tcW w:w="1282" w:type="dxa"/>
            <w:gridSpan w:val="8"/>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Borders>
              <w:bottom w:val="single" w:sz="4" w:space="0" w:color="auto"/>
            </w:tcBorders>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47</w:t>
            </w:r>
          </w:p>
        </w:tc>
        <w:tc>
          <w:tcPr>
            <w:tcW w:w="1399" w:type="dxa"/>
            <w:tcBorders>
              <w:bottom w:val="single" w:sz="4" w:space="0" w:color="auto"/>
            </w:tcBorders>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Контроль знаний по теме «Пищеварение».</w:t>
            </w:r>
          </w:p>
        </w:tc>
        <w:tc>
          <w:tcPr>
            <w:tcW w:w="1839" w:type="dxa"/>
            <w:tcBorders>
              <w:bottom w:val="single" w:sz="4" w:space="0" w:color="auto"/>
            </w:tcBorders>
          </w:tcPr>
          <w:p w:rsidR="00FB48DF" w:rsidRPr="00BB5899" w:rsidRDefault="00FB48DF" w:rsidP="007B3708">
            <w:pPr>
              <w:spacing w:after="0" w:line="240" w:lineRule="auto"/>
              <w:jc w:val="both"/>
              <w:rPr>
                <w:rFonts w:ascii="Times New Roman" w:hAnsi="Times New Roman"/>
                <w:sz w:val="20"/>
                <w:szCs w:val="20"/>
              </w:rPr>
            </w:pPr>
          </w:p>
        </w:tc>
        <w:tc>
          <w:tcPr>
            <w:tcW w:w="1838" w:type="dxa"/>
            <w:gridSpan w:val="2"/>
            <w:tcBorders>
              <w:bottom w:val="single" w:sz="4" w:space="0" w:color="auto"/>
            </w:tcBorders>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Обобщение и систематизация учебного материала по теме «Пищеварение».</w:t>
            </w:r>
          </w:p>
        </w:tc>
        <w:tc>
          <w:tcPr>
            <w:tcW w:w="2034" w:type="dxa"/>
            <w:tcBorders>
              <w:bottom w:val="single" w:sz="4" w:space="0" w:color="auto"/>
            </w:tcBorders>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сравнивать разные точки зрения, аргументировать свою точку зрения, отстаивать свою позицию</w:t>
            </w:r>
            <w:r w:rsidRPr="00B75C58">
              <w:rPr>
                <w:rFonts w:ascii="Times New Roman" w:hAnsi="Times New Roman" w:cs="Times New Roman"/>
                <w:color w:val="auto"/>
                <w:sz w:val="20"/>
                <w:szCs w:val="20"/>
              </w:rPr>
              <w:t>.</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критерии оценки.</w:t>
            </w:r>
          </w:p>
          <w:p w:rsidR="00FB48DF" w:rsidRPr="00B75C58" w:rsidRDefault="00FB48DF" w:rsidP="007B3708">
            <w:pPr>
              <w:pStyle w:val="tabltext"/>
              <w:spacing w:line="240" w:lineRule="auto"/>
              <w:jc w:val="both"/>
              <w:rPr>
                <w:rFonts w:ascii="Times New Roman" w:hAnsi="Times New Roman" w:cs="Times New Roman"/>
                <w:b/>
                <w:i/>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устанавливать причинно-следственные связи, сравнивать и делать выводы</w:t>
            </w:r>
          </w:p>
        </w:tc>
        <w:tc>
          <w:tcPr>
            <w:tcW w:w="4025" w:type="dxa"/>
            <w:tcBorders>
              <w:bottom w:val="single" w:sz="4" w:space="0" w:color="auto"/>
            </w:tcBorders>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Pr>
                <w:rFonts w:ascii="Times New Roman" w:hAnsi="Times New Roman" w:cs="Times New Roman"/>
                <w:sz w:val="20"/>
                <w:szCs w:val="20"/>
              </w:rPr>
              <w:t>Умение самостоятельно отбирать для решения предметных учебных задач необходимые знания; умение применять полученные знания в практической деятельности</w:t>
            </w:r>
          </w:p>
        </w:tc>
        <w:tc>
          <w:tcPr>
            <w:tcW w:w="955" w:type="dxa"/>
            <w:tcBorders>
              <w:bottom w:val="single" w:sz="4" w:space="0" w:color="auto"/>
            </w:tcBorders>
          </w:tcPr>
          <w:p w:rsidR="00FB48DF" w:rsidRPr="00BB5899" w:rsidRDefault="00FB48DF" w:rsidP="007B3708">
            <w:pPr>
              <w:spacing w:after="0" w:line="240" w:lineRule="auto"/>
              <w:jc w:val="center"/>
              <w:rPr>
                <w:rFonts w:ascii="Times New Roman" w:hAnsi="Times New Roman"/>
                <w:sz w:val="20"/>
                <w:szCs w:val="20"/>
              </w:rPr>
            </w:pPr>
          </w:p>
        </w:tc>
        <w:tc>
          <w:tcPr>
            <w:tcW w:w="1080" w:type="dxa"/>
            <w:gridSpan w:val="7"/>
            <w:tcBorders>
              <w:bottom w:val="single" w:sz="4" w:space="0" w:color="auto"/>
            </w:tcBorders>
          </w:tcPr>
          <w:p w:rsidR="00FB48DF" w:rsidRPr="00BB5899" w:rsidRDefault="00FB48DF" w:rsidP="007B3708">
            <w:pPr>
              <w:spacing w:after="0" w:line="240" w:lineRule="auto"/>
              <w:jc w:val="center"/>
              <w:rPr>
                <w:rFonts w:ascii="Times New Roman" w:hAnsi="Times New Roman"/>
                <w:sz w:val="20"/>
                <w:szCs w:val="20"/>
              </w:rPr>
            </w:pPr>
          </w:p>
        </w:tc>
        <w:tc>
          <w:tcPr>
            <w:tcW w:w="1282" w:type="dxa"/>
            <w:gridSpan w:val="8"/>
            <w:tcBorders>
              <w:bottom w:val="single" w:sz="4" w:space="0" w:color="auto"/>
            </w:tcBorders>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48</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Обмен веществ и энергии.</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Новые анатомо-физиологические и гигиенические понятия о пластическом и энергетическом обмене.</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механизм регуляции обмена веществ. </w:t>
            </w:r>
            <w:r w:rsidRPr="00BB5899">
              <w:rPr>
                <w:rFonts w:ascii="Times New Roman" w:hAnsi="Times New Roman"/>
                <w:sz w:val="20"/>
                <w:szCs w:val="20"/>
                <w:u w:val="single"/>
              </w:rPr>
              <w:t>Уметь</w:t>
            </w:r>
            <w:r w:rsidRPr="00BB5899">
              <w:rPr>
                <w:rFonts w:ascii="Times New Roman" w:hAnsi="Times New Roman"/>
                <w:sz w:val="20"/>
                <w:szCs w:val="20"/>
              </w:rPr>
              <w:t xml:space="preserve">: объяснить биологическую роль обмена веществ. </w:t>
            </w:r>
            <w:r w:rsidRPr="00BB5899">
              <w:rPr>
                <w:rFonts w:ascii="Times New Roman" w:hAnsi="Times New Roman"/>
                <w:sz w:val="20"/>
                <w:szCs w:val="20"/>
                <w:u w:val="single"/>
              </w:rPr>
              <w:t>Научиться</w:t>
            </w:r>
            <w:r w:rsidRPr="00BB5899">
              <w:rPr>
                <w:rFonts w:ascii="Times New Roman" w:hAnsi="Times New Roman"/>
                <w:sz w:val="20"/>
                <w:szCs w:val="20"/>
              </w:rPr>
              <w:t>: объяснять механизм обмена веществ с помощью схемы.</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и групповой работ.</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самостоятельно выработанные критерии оценки.</w:t>
            </w:r>
          </w:p>
          <w:p w:rsidR="00FB48DF" w:rsidRPr="00AF2332"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сравнивать и делать выводы</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 xml:space="preserve">Формирование </w:t>
            </w:r>
            <w:r>
              <w:rPr>
                <w:rFonts w:ascii="Times New Roman" w:hAnsi="Times New Roman" w:cs="Times New Roman"/>
                <w:color w:val="auto"/>
                <w:sz w:val="20"/>
                <w:szCs w:val="20"/>
              </w:rPr>
              <w:t xml:space="preserve">целостного мировоззрения, </w:t>
            </w:r>
            <w:r w:rsidRPr="0049203D">
              <w:rPr>
                <w:rFonts w:ascii="Times New Roman" w:hAnsi="Times New Roman" w:cs="Times New Roman"/>
                <w:color w:val="auto"/>
                <w:sz w:val="20"/>
                <w:szCs w:val="20"/>
              </w:rPr>
              <w:t>потребности и готовности к саморазвитию, самосохранению здоровья</w:t>
            </w:r>
            <w:r>
              <w:rPr>
                <w:rFonts w:ascii="Times New Roman" w:hAnsi="Times New Roman" w:cs="Times New Roman"/>
                <w:color w:val="auto"/>
                <w:sz w:val="20"/>
                <w:szCs w:val="20"/>
              </w:rPr>
              <w:t>; коммуникативной компетенции в общении с коллегами</w:t>
            </w:r>
            <w:r w:rsidRPr="0049203D">
              <w:rPr>
                <w:rFonts w:ascii="Times New Roman" w:hAnsi="Times New Roman" w:cs="Times New Roman"/>
                <w:color w:val="auto"/>
                <w:sz w:val="20"/>
                <w:szCs w:val="20"/>
              </w:rPr>
              <w:t>;</w:t>
            </w:r>
            <w:r>
              <w:rPr>
                <w:rFonts w:ascii="Times New Roman" w:hAnsi="Times New Roman" w:cs="Times New Roman"/>
                <w:color w:val="auto"/>
                <w:sz w:val="20"/>
                <w:szCs w:val="20"/>
              </w:rPr>
              <w:t xml:space="preserve"> основ экологической культуры</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80" w:type="dxa"/>
            <w:gridSpan w:val="7"/>
          </w:tcPr>
          <w:p w:rsidR="00FB48DF" w:rsidRPr="00BB5899" w:rsidRDefault="00FB48DF" w:rsidP="007B3708">
            <w:pPr>
              <w:spacing w:after="0" w:line="240" w:lineRule="auto"/>
              <w:jc w:val="center"/>
              <w:rPr>
                <w:rFonts w:ascii="Times New Roman" w:hAnsi="Times New Roman"/>
                <w:sz w:val="20"/>
                <w:szCs w:val="20"/>
              </w:rPr>
            </w:pPr>
          </w:p>
        </w:tc>
        <w:tc>
          <w:tcPr>
            <w:tcW w:w="1282" w:type="dxa"/>
            <w:gridSpan w:val="8"/>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rPr>
          <w:trHeight w:val="3540"/>
        </w:trPr>
        <w:tc>
          <w:tcPr>
            <w:tcW w:w="858" w:type="dxa"/>
            <w:tcBorders>
              <w:bottom w:val="single" w:sz="4" w:space="0" w:color="auto"/>
            </w:tcBorders>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49</w:t>
            </w:r>
          </w:p>
        </w:tc>
        <w:tc>
          <w:tcPr>
            <w:tcW w:w="1399" w:type="dxa"/>
            <w:tcBorders>
              <w:bottom w:val="single" w:sz="4" w:space="0" w:color="auto"/>
            </w:tcBorders>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Витамины.</w:t>
            </w:r>
          </w:p>
        </w:tc>
        <w:tc>
          <w:tcPr>
            <w:tcW w:w="1839" w:type="dxa"/>
            <w:tcBorders>
              <w:bottom w:val="single" w:sz="4" w:space="0" w:color="auto"/>
            </w:tcBorders>
          </w:tcPr>
          <w:p w:rsidR="00FB48DF"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Понятие о витаминах и авитаминозах, нормах рационального питания; биологически активные вещества клетки, обеспечивающие постоянство состава внутренней среды организма; приоритет отечественной науки в открытии витаминов.</w:t>
            </w:r>
          </w:p>
          <w:p w:rsidR="00FB48DF" w:rsidRPr="00BB5899" w:rsidRDefault="00FB48DF" w:rsidP="007B3708">
            <w:pPr>
              <w:spacing w:after="0" w:line="240" w:lineRule="auto"/>
              <w:jc w:val="both"/>
              <w:rPr>
                <w:rFonts w:ascii="Times New Roman" w:hAnsi="Times New Roman"/>
                <w:sz w:val="20"/>
                <w:szCs w:val="20"/>
              </w:rPr>
            </w:pPr>
          </w:p>
        </w:tc>
        <w:tc>
          <w:tcPr>
            <w:tcW w:w="1838" w:type="dxa"/>
            <w:gridSpan w:val="2"/>
            <w:tcBorders>
              <w:bottom w:val="single" w:sz="4" w:space="0" w:color="auto"/>
            </w:tcBorders>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о витаминах, гипервитаминоз, гиповитаминоз, авитаминоз. </w:t>
            </w:r>
            <w:r w:rsidRPr="00BB5899">
              <w:rPr>
                <w:rFonts w:ascii="Times New Roman" w:hAnsi="Times New Roman"/>
                <w:sz w:val="20"/>
                <w:szCs w:val="20"/>
                <w:u w:val="single"/>
              </w:rPr>
              <w:t>Уметь</w:t>
            </w:r>
            <w:r w:rsidRPr="00BB5899">
              <w:rPr>
                <w:rFonts w:ascii="Times New Roman" w:hAnsi="Times New Roman"/>
                <w:sz w:val="20"/>
                <w:szCs w:val="20"/>
              </w:rPr>
              <w:t xml:space="preserve">: объяснить роль витаминов. </w:t>
            </w:r>
            <w:r w:rsidRPr="00BB5899">
              <w:rPr>
                <w:rFonts w:ascii="Times New Roman" w:hAnsi="Times New Roman"/>
                <w:sz w:val="20"/>
                <w:szCs w:val="20"/>
                <w:u w:val="single"/>
              </w:rPr>
              <w:t>Научиться</w:t>
            </w:r>
            <w:r w:rsidRPr="00BB5899">
              <w:rPr>
                <w:rFonts w:ascii="Times New Roman" w:hAnsi="Times New Roman"/>
                <w:sz w:val="20"/>
                <w:szCs w:val="20"/>
              </w:rPr>
              <w:t>: работать с дополнительными источниками информации.</w:t>
            </w:r>
          </w:p>
        </w:tc>
        <w:tc>
          <w:tcPr>
            <w:tcW w:w="2034" w:type="dxa"/>
            <w:tcBorders>
              <w:bottom w:val="single" w:sz="4" w:space="0" w:color="auto"/>
            </w:tcBorders>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и групповой работ.</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самостоятельно выработанные критерии оценки.</w:t>
            </w:r>
          </w:p>
          <w:p w:rsidR="00FB48DF" w:rsidRPr="00B75C58" w:rsidRDefault="00FB48DF" w:rsidP="007B3708">
            <w:pPr>
              <w:pStyle w:val="tabltext"/>
              <w:spacing w:line="240" w:lineRule="auto"/>
              <w:jc w:val="both"/>
              <w:rPr>
                <w:rFonts w:ascii="Times New Roman" w:hAnsi="Times New Roman" w:cs="Times New Roman"/>
                <w:b/>
                <w:i/>
                <w:color w:val="auto"/>
                <w:sz w:val="20"/>
                <w:szCs w:val="20"/>
              </w:rPr>
            </w:pPr>
            <w:r w:rsidRPr="00B75C58">
              <w:rPr>
                <w:rFonts w:ascii="Times New Roman" w:hAnsi="Times New Roman" w:cs="Times New Roman"/>
                <w:b/>
                <w:i/>
                <w:sz w:val="20"/>
                <w:szCs w:val="20"/>
              </w:rPr>
              <w:t>Познавательные:</w:t>
            </w:r>
            <w:r w:rsidRPr="00B75C58">
              <w:rPr>
                <w:rFonts w:ascii="Times New Roman" w:hAnsi="Times New Roman" w:cs="Times New Roman"/>
                <w:sz w:val="20"/>
                <w:szCs w:val="20"/>
              </w:rPr>
              <w:t xml:space="preserve"> сравнивать и делать выводы</w:t>
            </w:r>
          </w:p>
        </w:tc>
        <w:tc>
          <w:tcPr>
            <w:tcW w:w="4025" w:type="dxa"/>
            <w:tcBorders>
              <w:bottom w:val="single" w:sz="4" w:space="0" w:color="auto"/>
            </w:tcBorders>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 xml:space="preserve">Формирование </w:t>
            </w:r>
            <w:r>
              <w:rPr>
                <w:rFonts w:ascii="Times New Roman" w:hAnsi="Times New Roman" w:cs="Times New Roman"/>
                <w:color w:val="auto"/>
                <w:sz w:val="20"/>
                <w:szCs w:val="20"/>
              </w:rPr>
              <w:t>основ экологической культуры;</w:t>
            </w:r>
            <w:r w:rsidRPr="0049203D">
              <w:rPr>
                <w:rFonts w:ascii="Times New Roman" w:hAnsi="Times New Roman" w:cs="Times New Roman"/>
                <w:color w:val="auto"/>
                <w:sz w:val="20"/>
                <w:szCs w:val="20"/>
              </w:rPr>
              <w:t xml:space="preserve"> потребности и готовности к саморазвитию, самосохранению здоровья</w:t>
            </w:r>
          </w:p>
        </w:tc>
        <w:tc>
          <w:tcPr>
            <w:tcW w:w="955" w:type="dxa"/>
            <w:tcBorders>
              <w:bottom w:val="single" w:sz="4" w:space="0" w:color="auto"/>
            </w:tcBorders>
          </w:tcPr>
          <w:p w:rsidR="00FB48DF" w:rsidRPr="00BB5899" w:rsidRDefault="00FB48DF" w:rsidP="007B3708">
            <w:pPr>
              <w:spacing w:after="0" w:line="240" w:lineRule="auto"/>
              <w:jc w:val="center"/>
              <w:rPr>
                <w:rFonts w:ascii="Times New Roman" w:hAnsi="Times New Roman"/>
                <w:sz w:val="20"/>
                <w:szCs w:val="20"/>
              </w:rPr>
            </w:pPr>
          </w:p>
        </w:tc>
        <w:tc>
          <w:tcPr>
            <w:tcW w:w="1080" w:type="dxa"/>
            <w:gridSpan w:val="7"/>
            <w:tcBorders>
              <w:bottom w:val="single" w:sz="4" w:space="0" w:color="auto"/>
            </w:tcBorders>
          </w:tcPr>
          <w:p w:rsidR="00FB48DF" w:rsidRPr="00BB5899" w:rsidRDefault="00FB48DF" w:rsidP="007B3708">
            <w:pPr>
              <w:spacing w:after="0" w:line="240" w:lineRule="auto"/>
              <w:jc w:val="center"/>
              <w:rPr>
                <w:rFonts w:ascii="Times New Roman" w:hAnsi="Times New Roman"/>
                <w:sz w:val="20"/>
                <w:szCs w:val="20"/>
              </w:rPr>
            </w:pPr>
          </w:p>
        </w:tc>
        <w:tc>
          <w:tcPr>
            <w:tcW w:w="1282" w:type="dxa"/>
            <w:gridSpan w:val="8"/>
            <w:tcBorders>
              <w:bottom w:val="single" w:sz="4" w:space="0" w:color="auto"/>
            </w:tcBorders>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7B3708">
        <w:trPr>
          <w:trHeight w:val="360"/>
        </w:trPr>
        <w:tc>
          <w:tcPr>
            <w:tcW w:w="858" w:type="dxa"/>
            <w:tcBorders>
              <w:bottom w:val="single" w:sz="4" w:space="0" w:color="auto"/>
            </w:tcBorders>
          </w:tcPr>
          <w:p w:rsidR="00FB48DF" w:rsidRDefault="00FB48DF" w:rsidP="007B3708">
            <w:pPr>
              <w:spacing w:after="0" w:line="240" w:lineRule="auto"/>
              <w:ind w:right="176"/>
              <w:rPr>
                <w:rFonts w:ascii="Times New Roman" w:hAnsi="Times New Roman"/>
                <w:sz w:val="20"/>
                <w:szCs w:val="20"/>
              </w:rPr>
            </w:pPr>
          </w:p>
        </w:tc>
        <w:tc>
          <w:tcPr>
            <w:tcW w:w="13170" w:type="dxa"/>
            <w:gridSpan w:val="14"/>
            <w:tcBorders>
              <w:bottom w:val="single" w:sz="4" w:space="0" w:color="auto"/>
            </w:tcBorders>
          </w:tcPr>
          <w:p w:rsidR="00FB48DF" w:rsidRPr="00832A90" w:rsidRDefault="00FB48DF" w:rsidP="007B3708">
            <w:pPr>
              <w:spacing w:after="0" w:line="240" w:lineRule="auto"/>
              <w:jc w:val="center"/>
              <w:rPr>
                <w:rFonts w:ascii="Times New Roman" w:hAnsi="Times New Roman"/>
                <w:b/>
                <w:sz w:val="24"/>
                <w:szCs w:val="24"/>
              </w:rPr>
            </w:pPr>
            <w:r w:rsidRPr="00832A90">
              <w:rPr>
                <w:rFonts w:ascii="Times New Roman" w:hAnsi="Times New Roman"/>
                <w:b/>
                <w:sz w:val="24"/>
                <w:szCs w:val="24"/>
              </w:rPr>
              <w:t>Выделение (</w:t>
            </w:r>
            <w:r>
              <w:rPr>
                <w:rFonts w:ascii="Times New Roman" w:hAnsi="Times New Roman"/>
                <w:b/>
                <w:sz w:val="24"/>
                <w:szCs w:val="24"/>
              </w:rPr>
              <w:t xml:space="preserve"> 2час)</w:t>
            </w:r>
          </w:p>
        </w:tc>
        <w:tc>
          <w:tcPr>
            <w:tcW w:w="1282" w:type="dxa"/>
            <w:gridSpan w:val="8"/>
            <w:tcBorders>
              <w:bottom w:val="single" w:sz="4" w:space="0" w:color="auto"/>
            </w:tcBorders>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50</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Выделение. Строение и работа почек.</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Строение мочевыделительной системы; особенности </w:t>
            </w:r>
            <w:r w:rsidRPr="00BB5899">
              <w:rPr>
                <w:rFonts w:ascii="Times New Roman" w:hAnsi="Times New Roman"/>
                <w:sz w:val="20"/>
                <w:szCs w:val="20"/>
              </w:rPr>
              <w:lastRenderedPageBreak/>
              <w:t xml:space="preserve">внешнего строения и локализации почек в организме. Взаимосвязь строения почек с выполняемой функцией. </w:t>
            </w:r>
          </w:p>
          <w:p w:rsidR="00FB48DF" w:rsidRPr="00BB5899" w:rsidRDefault="00FB48DF" w:rsidP="007B3708">
            <w:pPr>
              <w:spacing w:after="0" w:line="240" w:lineRule="auto"/>
              <w:jc w:val="both"/>
              <w:rPr>
                <w:rFonts w:ascii="Times New Roman" w:hAnsi="Times New Roman"/>
                <w:sz w:val="20"/>
                <w:szCs w:val="20"/>
              </w:rPr>
            </w:pPr>
          </w:p>
        </w:tc>
        <w:tc>
          <w:tcPr>
            <w:tcW w:w="1838" w:type="dxa"/>
            <w:gridSpan w:val="2"/>
            <w:tcBorders>
              <w:top w:val="nil"/>
            </w:tcBorders>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lastRenderedPageBreak/>
              <w:t>Знать</w:t>
            </w:r>
            <w:r w:rsidRPr="00BB5899">
              <w:rPr>
                <w:rFonts w:ascii="Times New Roman" w:hAnsi="Times New Roman"/>
                <w:sz w:val="20"/>
                <w:szCs w:val="20"/>
              </w:rPr>
              <w:t xml:space="preserve">: о строение выделительной системы. </w:t>
            </w:r>
            <w:r w:rsidRPr="00BB5899">
              <w:rPr>
                <w:rFonts w:ascii="Times New Roman" w:hAnsi="Times New Roman"/>
                <w:sz w:val="20"/>
                <w:szCs w:val="20"/>
                <w:u w:val="single"/>
              </w:rPr>
              <w:t>Уметь</w:t>
            </w:r>
            <w:r w:rsidRPr="00BB5899">
              <w:rPr>
                <w:rFonts w:ascii="Times New Roman" w:hAnsi="Times New Roman"/>
                <w:sz w:val="20"/>
                <w:szCs w:val="20"/>
              </w:rPr>
              <w:t xml:space="preserve">: объяснить роль </w:t>
            </w:r>
            <w:r w:rsidRPr="00BB5899">
              <w:rPr>
                <w:rFonts w:ascii="Times New Roman" w:hAnsi="Times New Roman"/>
                <w:sz w:val="20"/>
                <w:szCs w:val="20"/>
              </w:rPr>
              <w:lastRenderedPageBreak/>
              <w:t xml:space="preserve">гигиены питания, питьевого, солевого режима. </w:t>
            </w:r>
            <w:r w:rsidRPr="00BB5899">
              <w:rPr>
                <w:rFonts w:ascii="Times New Roman" w:hAnsi="Times New Roman"/>
                <w:sz w:val="20"/>
                <w:szCs w:val="20"/>
                <w:u w:val="single"/>
              </w:rPr>
              <w:t>Научиться</w:t>
            </w:r>
            <w:r w:rsidRPr="00BB5899">
              <w:rPr>
                <w:rFonts w:ascii="Times New Roman" w:hAnsi="Times New Roman"/>
                <w:sz w:val="20"/>
                <w:szCs w:val="20"/>
              </w:rPr>
              <w:t>: работать с дополнительными источниками информации.</w:t>
            </w:r>
          </w:p>
        </w:tc>
        <w:tc>
          <w:tcPr>
            <w:tcW w:w="2034" w:type="dxa"/>
            <w:tcBorders>
              <w:top w:val="nil"/>
            </w:tcBorders>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lastRenderedPageBreak/>
              <w:t>Коммуникативные: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строить продуктивное взаимодействие со </w:t>
            </w:r>
            <w:r w:rsidRPr="00B75C58">
              <w:rPr>
                <w:rFonts w:ascii="Times New Roman" w:hAnsi="Times New Roman" w:cs="Times New Roman"/>
                <w:sz w:val="20"/>
                <w:szCs w:val="20"/>
              </w:rPr>
              <w:lastRenderedPageBreak/>
              <w:t>сверстниками и</w:t>
            </w:r>
            <w:r>
              <w:rPr>
                <w:rFonts w:ascii="Times New Roman" w:hAnsi="Times New Roman" w:cs="Times New Roman"/>
                <w:sz w:val="20"/>
                <w:szCs w:val="20"/>
              </w:rPr>
              <w:t xml:space="preserve"> учителем</w:t>
            </w:r>
            <w:r w:rsidRPr="00B75C58">
              <w:rPr>
                <w:rFonts w:ascii="Times New Roman" w:hAnsi="Times New Roman" w:cs="Times New Roman"/>
                <w:color w:val="auto"/>
                <w:sz w:val="20"/>
                <w:szCs w:val="20"/>
              </w:rPr>
              <w:t>.</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самостоятельно обнаруживать учебную проблему, выдвигать версии ее решения.</w:t>
            </w:r>
          </w:p>
          <w:p w:rsidR="00FB48DF" w:rsidRPr="00B75C58" w:rsidRDefault="00FB48DF" w:rsidP="005C23B4">
            <w:pPr>
              <w:pStyle w:val="tabltext"/>
              <w:spacing w:line="240" w:lineRule="auto"/>
              <w:jc w:val="both"/>
              <w:rPr>
                <w:rFonts w:ascii="Times New Roman" w:hAnsi="Times New Roman" w:cs="Times New Roman"/>
                <w:color w:val="FF0000"/>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искать и выделять необходимую информацию;</w:t>
            </w:r>
            <w:r w:rsidRPr="00B75C58">
              <w:rPr>
                <w:rFonts w:ascii="Times New Roman" w:hAnsi="Times New Roman" w:cs="Times New Roman"/>
                <w:bCs/>
                <w:iCs/>
                <w:color w:val="auto"/>
                <w:sz w:val="20"/>
                <w:szCs w:val="20"/>
              </w:rPr>
              <w:t xml:space="preserve"> </w:t>
            </w:r>
            <w:r w:rsidRPr="00B75C58">
              <w:rPr>
                <w:rFonts w:ascii="Times New Roman" w:hAnsi="Times New Roman" w:cs="Times New Roman"/>
                <w:color w:val="auto"/>
                <w:sz w:val="20"/>
                <w:szCs w:val="20"/>
              </w:rPr>
              <w:t>выбирать наиболее эффективные способы решения задач в зависимости от конкретных условий</w:t>
            </w:r>
            <w:r>
              <w:rPr>
                <w:rFonts w:ascii="Times New Roman" w:hAnsi="Times New Roman" w:cs="Times New Roman"/>
                <w:color w:val="auto"/>
                <w:sz w:val="20"/>
                <w:szCs w:val="20"/>
              </w:rPr>
              <w:t>;</w:t>
            </w:r>
            <w:r>
              <w:rPr>
                <w:b/>
                <w:bCs/>
                <w:sz w:val="23"/>
                <w:szCs w:val="23"/>
              </w:rPr>
              <w:t xml:space="preserve"> </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lastRenderedPageBreak/>
              <w:t xml:space="preserve">Формирование познавательного интереса к изучению организма человека, потребности и готовности к саморазвитию, самосохранению здоровья, в том числе в </w:t>
            </w:r>
            <w:r w:rsidRPr="0049203D">
              <w:rPr>
                <w:rFonts w:ascii="Times New Roman" w:hAnsi="Times New Roman" w:cs="Times New Roman"/>
                <w:color w:val="auto"/>
                <w:sz w:val="20"/>
                <w:szCs w:val="20"/>
              </w:rPr>
              <w:lastRenderedPageBreak/>
              <w:t>рамках самостоятельной деятельности</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60" w:type="dxa"/>
            <w:gridSpan w:val="5"/>
          </w:tcPr>
          <w:p w:rsidR="00FB48DF" w:rsidRPr="00BB5899" w:rsidRDefault="00FB48DF" w:rsidP="007B3708">
            <w:pPr>
              <w:spacing w:after="0" w:line="240" w:lineRule="auto"/>
              <w:jc w:val="center"/>
              <w:rPr>
                <w:rFonts w:ascii="Times New Roman" w:hAnsi="Times New Roman"/>
                <w:sz w:val="20"/>
                <w:szCs w:val="20"/>
              </w:rPr>
            </w:pPr>
          </w:p>
        </w:tc>
        <w:tc>
          <w:tcPr>
            <w:tcW w:w="1302" w:type="dxa"/>
            <w:gridSpan w:val="10"/>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rPr>
          <w:trHeight w:val="2880"/>
        </w:trPr>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51</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Заболевания почек, их предупреждение.</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Влияние заболеваний почек на здоровье человека; роль гигиены питания, питьевого и солевого режима, вредных привычек (алкоголя) на функционирование органов выделения и организма в целом.</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о заболеваниях выделительной системы. </w:t>
            </w:r>
            <w:r w:rsidRPr="00BB5899">
              <w:rPr>
                <w:rFonts w:ascii="Times New Roman" w:hAnsi="Times New Roman"/>
                <w:sz w:val="20"/>
                <w:szCs w:val="20"/>
                <w:u w:val="single"/>
              </w:rPr>
              <w:t>Уметь</w:t>
            </w:r>
            <w:r w:rsidRPr="00BB5899">
              <w:rPr>
                <w:rFonts w:ascii="Times New Roman" w:hAnsi="Times New Roman"/>
                <w:sz w:val="20"/>
                <w:szCs w:val="20"/>
              </w:rPr>
              <w:t xml:space="preserve">: объяснить значимость гигиены выделительной системы. </w:t>
            </w:r>
            <w:r w:rsidRPr="00BB5899">
              <w:rPr>
                <w:rFonts w:ascii="Times New Roman" w:hAnsi="Times New Roman"/>
                <w:sz w:val="20"/>
                <w:szCs w:val="20"/>
                <w:u w:val="single"/>
              </w:rPr>
              <w:t>Научиться</w:t>
            </w:r>
            <w:r w:rsidRPr="00BB5899">
              <w:rPr>
                <w:rFonts w:ascii="Times New Roman" w:hAnsi="Times New Roman"/>
                <w:sz w:val="20"/>
                <w:szCs w:val="20"/>
              </w:rPr>
              <w:t>: устанавливать взаимосвязь организма с окружающей средой.</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и групповой работ.</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самостоятельно выработанные критерии оценки.</w:t>
            </w:r>
          </w:p>
          <w:p w:rsidR="00FB48DF" w:rsidRPr="00B75C58" w:rsidRDefault="00FB48DF" w:rsidP="007B3708">
            <w:pPr>
              <w:pStyle w:val="tabltext"/>
              <w:spacing w:line="240" w:lineRule="auto"/>
              <w:jc w:val="both"/>
              <w:rPr>
                <w:rFonts w:ascii="Times New Roman" w:hAnsi="Times New Roman" w:cs="Times New Roman"/>
                <w:b/>
                <w:i/>
                <w:color w:val="auto"/>
                <w:sz w:val="20"/>
                <w:szCs w:val="20"/>
              </w:rPr>
            </w:pPr>
            <w:r w:rsidRPr="00B75C58">
              <w:rPr>
                <w:rFonts w:ascii="Times New Roman" w:hAnsi="Times New Roman" w:cs="Times New Roman"/>
                <w:b/>
                <w:i/>
                <w:sz w:val="20"/>
                <w:szCs w:val="20"/>
              </w:rPr>
              <w:t>Познавательные:</w:t>
            </w:r>
            <w:r w:rsidRPr="00B75C58">
              <w:rPr>
                <w:rFonts w:ascii="Times New Roman" w:hAnsi="Times New Roman" w:cs="Times New Roman"/>
                <w:sz w:val="20"/>
                <w:szCs w:val="20"/>
              </w:rPr>
              <w:t xml:space="preserve"> сравнивать и делать выводы</w:t>
            </w:r>
          </w:p>
        </w:tc>
        <w:tc>
          <w:tcPr>
            <w:tcW w:w="4025" w:type="dxa"/>
          </w:tcPr>
          <w:p w:rsidR="00FB48DF"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Развитие умений самостоятельно отбирать для решения предметных учебных задач необходимые знания; развитие познавательных интересов и мотивов, направленных на изучение организма человека; умение применять полученные знания на практике</w:t>
            </w:r>
          </w:p>
          <w:p w:rsidR="00FB48DF" w:rsidRPr="0049203D" w:rsidRDefault="00FB48DF" w:rsidP="007B3708">
            <w:pPr>
              <w:pStyle w:val="tabltext"/>
              <w:spacing w:line="240" w:lineRule="auto"/>
              <w:jc w:val="both"/>
              <w:rPr>
                <w:rFonts w:ascii="Times New Roman" w:hAnsi="Times New Roman" w:cs="Times New Roman"/>
                <w:color w:val="auto"/>
                <w:sz w:val="20"/>
                <w:szCs w:val="20"/>
              </w:rPr>
            </w:pP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60" w:type="dxa"/>
            <w:gridSpan w:val="5"/>
          </w:tcPr>
          <w:p w:rsidR="00FB48DF" w:rsidRPr="00BB5899" w:rsidRDefault="00FB48DF" w:rsidP="007B3708">
            <w:pPr>
              <w:spacing w:after="0" w:line="240" w:lineRule="auto"/>
              <w:jc w:val="center"/>
              <w:rPr>
                <w:rFonts w:ascii="Times New Roman" w:hAnsi="Times New Roman"/>
                <w:sz w:val="20"/>
                <w:szCs w:val="20"/>
              </w:rPr>
            </w:pPr>
          </w:p>
        </w:tc>
        <w:tc>
          <w:tcPr>
            <w:tcW w:w="1302" w:type="dxa"/>
            <w:gridSpan w:val="10"/>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7B3708">
        <w:trPr>
          <w:trHeight w:val="340"/>
        </w:trPr>
        <w:tc>
          <w:tcPr>
            <w:tcW w:w="858" w:type="dxa"/>
          </w:tcPr>
          <w:p w:rsidR="00FB48DF" w:rsidRDefault="00FB48DF" w:rsidP="007B3708">
            <w:pPr>
              <w:spacing w:after="0" w:line="240" w:lineRule="auto"/>
              <w:ind w:right="176"/>
              <w:rPr>
                <w:rFonts w:ascii="Times New Roman" w:hAnsi="Times New Roman"/>
                <w:sz w:val="20"/>
                <w:szCs w:val="20"/>
              </w:rPr>
            </w:pPr>
          </w:p>
        </w:tc>
        <w:tc>
          <w:tcPr>
            <w:tcW w:w="14452" w:type="dxa"/>
            <w:gridSpan w:val="22"/>
          </w:tcPr>
          <w:p w:rsidR="00FB48DF" w:rsidRPr="00832A90" w:rsidRDefault="005C23B4" w:rsidP="005C23B4">
            <w:pPr>
              <w:spacing w:after="0" w:line="240" w:lineRule="auto"/>
              <w:rPr>
                <w:rFonts w:ascii="Times New Roman" w:hAnsi="Times New Roman"/>
                <w:b/>
                <w:sz w:val="24"/>
                <w:szCs w:val="24"/>
              </w:rPr>
            </w:pPr>
            <w:r>
              <w:rPr>
                <w:rFonts w:ascii="Times New Roman" w:hAnsi="Times New Roman"/>
                <w:b/>
                <w:sz w:val="24"/>
                <w:szCs w:val="24"/>
              </w:rPr>
              <w:t xml:space="preserve">                                     </w:t>
            </w:r>
            <w:r w:rsidR="00FB48DF" w:rsidRPr="00832A90">
              <w:rPr>
                <w:rFonts w:ascii="Times New Roman" w:hAnsi="Times New Roman"/>
                <w:b/>
                <w:sz w:val="24"/>
                <w:szCs w:val="24"/>
              </w:rPr>
              <w:t>Покровы тела (</w:t>
            </w:r>
            <w:r w:rsidR="00FB48DF">
              <w:rPr>
                <w:rFonts w:ascii="Times New Roman" w:hAnsi="Times New Roman"/>
                <w:b/>
                <w:sz w:val="24"/>
                <w:szCs w:val="24"/>
              </w:rPr>
              <w:t xml:space="preserve"> 3час.)</w:t>
            </w:r>
          </w:p>
        </w:tc>
      </w:tr>
      <w:tr w:rsidR="00FB48DF" w:rsidRPr="00BB5899" w:rsidTr="005C23B4">
        <w:tc>
          <w:tcPr>
            <w:tcW w:w="858" w:type="dxa"/>
            <w:tcBorders>
              <w:bottom w:val="single" w:sz="4" w:space="0" w:color="auto"/>
            </w:tcBorders>
          </w:tcPr>
          <w:p w:rsidR="00FB48DF"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52</w:t>
            </w:r>
          </w:p>
          <w:p w:rsidR="00FB48DF" w:rsidRDefault="00FB48DF" w:rsidP="007B3708">
            <w:pPr>
              <w:spacing w:after="0" w:line="240" w:lineRule="auto"/>
              <w:ind w:right="176"/>
              <w:rPr>
                <w:rFonts w:ascii="Times New Roman" w:hAnsi="Times New Roman"/>
                <w:sz w:val="20"/>
                <w:szCs w:val="20"/>
              </w:rPr>
            </w:pPr>
          </w:p>
          <w:p w:rsidR="00FB48DF" w:rsidRDefault="00FB48DF" w:rsidP="007B3708">
            <w:pPr>
              <w:spacing w:after="0" w:line="240" w:lineRule="auto"/>
              <w:ind w:right="176"/>
              <w:rPr>
                <w:rFonts w:ascii="Times New Roman" w:hAnsi="Times New Roman"/>
                <w:sz w:val="20"/>
                <w:szCs w:val="20"/>
              </w:rPr>
            </w:pPr>
          </w:p>
          <w:p w:rsidR="00FB48DF" w:rsidRDefault="00FB48DF" w:rsidP="007B3708">
            <w:pPr>
              <w:spacing w:after="0" w:line="240" w:lineRule="auto"/>
              <w:ind w:right="176"/>
              <w:rPr>
                <w:rFonts w:ascii="Times New Roman" w:hAnsi="Times New Roman"/>
                <w:sz w:val="20"/>
                <w:szCs w:val="20"/>
              </w:rPr>
            </w:pPr>
          </w:p>
          <w:p w:rsidR="00FB48DF" w:rsidRDefault="00FB48DF" w:rsidP="007B3708">
            <w:pPr>
              <w:spacing w:after="0" w:line="240" w:lineRule="auto"/>
              <w:ind w:right="176"/>
              <w:rPr>
                <w:rFonts w:ascii="Times New Roman" w:hAnsi="Times New Roman"/>
                <w:sz w:val="20"/>
                <w:szCs w:val="20"/>
              </w:rPr>
            </w:pPr>
          </w:p>
          <w:p w:rsidR="00FB48DF" w:rsidRDefault="00FB48DF" w:rsidP="007B3708">
            <w:pPr>
              <w:spacing w:after="0" w:line="240" w:lineRule="auto"/>
              <w:ind w:right="176"/>
              <w:rPr>
                <w:rFonts w:ascii="Times New Roman" w:hAnsi="Times New Roman"/>
                <w:sz w:val="20"/>
                <w:szCs w:val="20"/>
              </w:rPr>
            </w:pPr>
          </w:p>
          <w:p w:rsidR="00FB48DF"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53</w:t>
            </w:r>
          </w:p>
          <w:p w:rsidR="00FB48DF" w:rsidRDefault="00FB48DF" w:rsidP="007B3708">
            <w:pPr>
              <w:spacing w:after="0" w:line="240" w:lineRule="auto"/>
              <w:ind w:right="176"/>
              <w:rPr>
                <w:rFonts w:ascii="Times New Roman" w:hAnsi="Times New Roman"/>
                <w:sz w:val="20"/>
                <w:szCs w:val="20"/>
              </w:rPr>
            </w:pPr>
          </w:p>
          <w:p w:rsidR="00FB48DF" w:rsidRDefault="00FB48DF" w:rsidP="007B3708">
            <w:pPr>
              <w:spacing w:after="0" w:line="240" w:lineRule="auto"/>
              <w:ind w:right="176"/>
              <w:rPr>
                <w:rFonts w:ascii="Times New Roman" w:hAnsi="Times New Roman"/>
                <w:sz w:val="20"/>
                <w:szCs w:val="20"/>
              </w:rPr>
            </w:pPr>
          </w:p>
          <w:p w:rsidR="00FB48DF" w:rsidRDefault="00FB48DF" w:rsidP="007B3708">
            <w:pPr>
              <w:spacing w:after="0" w:line="240" w:lineRule="auto"/>
              <w:ind w:right="176"/>
              <w:rPr>
                <w:rFonts w:ascii="Times New Roman" w:hAnsi="Times New Roman"/>
                <w:sz w:val="20"/>
                <w:szCs w:val="20"/>
              </w:rPr>
            </w:pPr>
          </w:p>
          <w:p w:rsidR="00FB48DF" w:rsidRDefault="00FB48DF" w:rsidP="007B3708">
            <w:pPr>
              <w:spacing w:after="0" w:line="240" w:lineRule="auto"/>
              <w:ind w:right="176"/>
              <w:rPr>
                <w:rFonts w:ascii="Times New Roman" w:hAnsi="Times New Roman"/>
                <w:sz w:val="20"/>
                <w:szCs w:val="20"/>
              </w:rPr>
            </w:pPr>
          </w:p>
          <w:p w:rsidR="00FB48DF" w:rsidRDefault="00FB48DF" w:rsidP="007B3708">
            <w:pPr>
              <w:spacing w:after="0" w:line="240" w:lineRule="auto"/>
              <w:ind w:right="176"/>
              <w:rPr>
                <w:rFonts w:ascii="Times New Roman" w:hAnsi="Times New Roman"/>
                <w:sz w:val="20"/>
                <w:szCs w:val="20"/>
              </w:rPr>
            </w:pPr>
          </w:p>
          <w:p w:rsidR="00FB48DF" w:rsidRDefault="00FB48DF" w:rsidP="007B3708">
            <w:pPr>
              <w:spacing w:after="0" w:line="240" w:lineRule="auto"/>
              <w:ind w:right="176"/>
              <w:rPr>
                <w:rFonts w:ascii="Times New Roman" w:hAnsi="Times New Roman"/>
                <w:sz w:val="20"/>
                <w:szCs w:val="20"/>
              </w:rPr>
            </w:pPr>
          </w:p>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54</w:t>
            </w:r>
          </w:p>
        </w:tc>
        <w:tc>
          <w:tcPr>
            <w:tcW w:w="1399" w:type="dxa"/>
            <w:tcBorders>
              <w:bottom w:val="single" w:sz="4" w:space="0" w:color="auto"/>
            </w:tcBorders>
          </w:tcPr>
          <w:p w:rsidR="00FB48DF"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Кожа</w:t>
            </w:r>
            <w:r>
              <w:rPr>
                <w:rFonts w:ascii="Times New Roman" w:hAnsi="Times New Roman"/>
                <w:sz w:val="20"/>
                <w:szCs w:val="20"/>
              </w:rPr>
              <w:t>, её строение, функции.</w:t>
            </w:r>
          </w:p>
          <w:p w:rsidR="00FB48DF" w:rsidRDefault="00FB48DF" w:rsidP="007B3708">
            <w:pPr>
              <w:spacing w:after="0" w:line="240" w:lineRule="auto"/>
              <w:jc w:val="both"/>
              <w:rPr>
                <w:rFonts w:ascii="Times New Roman" w:hAnsi="Times New Roman"/>
                <w:sz w:val="20"/>
                <w:szCs w:val="20"/>
              </w:rPr>
            </w:pPr>
          </w:p>
          <w:p w:rsidR="00FB48DF" w:rsidRDefault="00FB48DF" w:rsidP="007B3708">
            <w:pPr>
              <w:spacing w:after="0" w:line="240" w:lineRule="auto"/>
              <w:jc w:val="both"/>
              <w:rPr>
                <w:rFonts w:ascii="Times New Roman" w:hAnsi="Times New Roman"/>
                <w:sz w:val="20"/>
                <w:szCs w:val="20"/>
              </w:rPr>
            </w:pPr>
          </w:p>
          <w:p w:rsidR="00FB48DF" w:rsidRDefault="00FB48DF" w:rsidP="007B3708">
            <w:pPr>
              <w:spacing w:after="0" w:line="240" w:lineRule="auto"/>
              <w:jc w:val="both"/>
              <w:rPr>
                <w:rFonts w:ascii="Times New Roman" w:hAnsi="Times New Roman"/>
                <w:sz w:val="20"/>
                <w:szCs w:val="20"/>
              </w:rPr>
            </w:pPr>
          </w:p>
          <w:p w:rsidR="00FB48DF" w:rsidRDefault="00FB48DF" w:rsidP="007B3708">
            <w:pPr>
              <w:spacing w:after="0" w:line="240" w:lineRule="auto"/>
              <w:jc w:val="both"/>
              <w:rPr>
                <w:rFonts w:ascii="Times New Roman" w:hAnsi="Times New Roman"/>
                <w:sz w:val="20"/>
                <w:szCs w:val="20"/>
              </w:rPr>
            </w:pPr>
            <w:r>
              <w:rPr>
                <w:rFonts w:ascii="Times New Roman" w:hAnsi="Times New Roman"/>
                <w:sz w:val="20"/>
                <w:szCs w:val="20"/>
              </w:rPr>
              <w:t>Роль кожи в терморегуляции организма.</w:t>
            </w:r>
          </w:p>
          <w:p w:rsidR="00FB48DF" w:rsidRDefault="00FB48DF" w:rsidP="007B3708">
            <w:pPr>
              <w:spacing w:after="0" w:line="240" w:lineRule="auto"/>
              <w:jc w:val="both"/>
              <w:rPr>
                <w:rFonts w:ascii="Times New Roman" w:hAnsi="Times New Roman"/>
                <w:sz w:val="20"/>
                <w:szCs w:val="20"/>
              </w:rPr>
            </w:pPr>
          </w:p>
          <w:p w:rsidR="00FB48DF" w:rsidRDefault="00FB48DF" w:rsidP="007B3708">
            <w:pPr>
              <w:spacing w:after="0" w:line="240" w:lineRule="auto"/>
              <w:jc w:val="both"/>
              <w:rPr>
                <w:rFonts w:ascii="Times New Roman" w:hAnsi="Times New Roman"/>
                <w:sz w:val="20"/>
                <w:szCs w:val="20"/>
              </w:rPr>
            </w:pPr>
          </w:p>
          <w:p w:rsidR="00FB48DF" w:rsidRDefault="00FB48DF" w:rsidP="007B3708">
            <w:pPr>
              <w:spacing w:after="0" w:line="240" w:lineRule="auto"/>
              <w:jc w:val="both"/>
              <w:rPr>
                <w:rFonts w:ascii="Times New Roman" w:hAnsi="Times New Roman"/>
                <w:sz w:val="20"/>
                <w:szCs w:val="20"/>
              </w:rPr>
            </w:pPr>
          </w:p>
          <w:p w:rsidR="00FB48DF" w:rsidRDefault="00FB48DF" w:rsidP="007B3708">
            <w:pPr>
              <w:spacing w:after="0" w:line="240" w:lineRule="auto"/>
              <w:jc w:val="both"/>
              <w:rPr>
                <w:rFonts w:ascii="Times New Roman" w:hAnsi="Times New Roman"/>
                <w:sz w:val="20"/>
                <w:szCs w:val="20"/>
              </w:rPr>
            </w:pPr>
            <w:r>
              <w:rPr>
                <w:rFonts w:ascii="Times New Roman" w:hAnsi="Times New Roman"/>
                <w:sz w:val="20"/>
                <w:szCs w:val="20"/>
              </w:rPr>
              <w:t>Закаливание организма. Гигиена одежды и обуви.</w:t>
            </w:r>
          </w:p>
          <w:p w:rsidR="00FB48DF" w:rsidRDefault="00FB48DF" w:rsidP="007B3708">
            <w:pPr>
              <w:spacing w:after="0" w:line="240" w:lineRule="auto"/>
              <w:jc w:val="both"/>
              <w:rPr>
                <w:rFonts w:ascii="Times New Roman" w:hAnsi="Times New Roman"/>
                <w:sz w:val="20"/>
                <w:szCs w:val="20"/>
              </w:rPr>
            </w:pPr>
          </w:p>
          <w:p w:rsidR="00FB48DF" w:rsidRDefault="00FB48DF" w:rsidP="007B3708">
            <w:pPr>
              <w:spacing w:after="0" w:line="240" w:lineRule="auto"/>
              <w:jc w:val="both"/>
              <w:rPr>
                <w:rFonts w:ascii="Times New Roman" w:hAnsi="Times New Roman"/>
                <w:sz w:val="20"/>
                <w:szCs w:val="20"/>
              </w:rPr>
            </w:pPr>
          </w:p>
          <w:p w:rsidR="00FB48DF" w:rsidRPr="00BB5899" w:rsidRDefault="00FB48DF" w:rsidP="007B3708">
            <w:pPr>
              <w:spacing w:after="0" w:line="240" w:lineRule="auto"/>
              <w:jc w:val="both"/>
              <w:rPr>
                <w:rFonts w:ascii="Times New Roman" w:hAnsi="Times New Roman"/>
                <w:sz w:val="20"/>
                <w:szCs w:val="20"/>
              </w:rPr>
            </w:pPr>
          </w:p>
        </w:tc>
        <w:tc>
          <w:tcPr>
            <w:tcW w:w="1839" w:type="dxa"/>
            <w:tcBorders>
              <w:bottom w:val="single" w:sz="4" w:space="0" w:color="auto"/>
            </w:tcBorders>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Понятие о строении и функциях покровного органа - кожи; защитная, рецепторная, выделительная и теплорегуляционная функции кожи, правила гигиены кожи. Сущность и роль закаливания организма, его формы, условия и физиологические механизмы; гигиенические требования к одежде и обуви.</w:t>
            </w:r>
          </w:p>
        </w:tc>
        <w:tc>
          <w:tcPr>
            <w:tcW w:w="1838" w:type="dxa"/>
            <w:gridSpan w:val="2"/>
            <w:tcBorders>
              <w:bottom w:val="single" w:sz="4" w:space="0" w:color="auto"/>
            </w:tcBorders>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о строении и функциях кожи, о роли кожи в терморегуляции. </w:t>
            </w:r>
            <w:r w:rsidRPr="00BB5899">
              <w:rPr>
                <w:rFonts w:ascii="Times New Roman" w:hAnsi="Times New Roman"/>
                <w:sz w:val="20"/>
                <w:szCs w:val="20"/>
                <w:u w:val="single"/>
              </w:rPr>
              <w:t>Уметь</w:t>
            </w:r>
            <w:r w:rsidRPr="00BB5899">
              <w:rPr>
                <w:rFonts w:ascii="Times New Roman" w:hAnsi="Times New Roman"/>
                <w:sz w:val="20"/>
                <w:szCs w:val="20"/>
              </w:rPr>
              <w:t xml:space="preserve">: объяснить особенности терморегуляции кожи. </w:t>
            </w:r>
            <w:r w:rsidRPr="00BB5899">
              <w:rPr>
                <w:rFonts w:ascii="Times New Roman" w:hAnsi="Times New Roman"/>
                <w:sz w:val="20"/>
                <w:szCs w:val="20"/>
                <w:u w:val="single"/>
              </w:rPr>
              <w:t>Научиться</w:t>
            </w:r>
            <w:r w:rsidRPr="00BB5899">
              <w:rPr>
                <w:rFonts w:ascii="Times New Roman" w:hAnsi="Times New Roman"/>
                <w:sz w:val="20"/>
                <w:szCs w:val="20"/>
              </w:rPr>
              <w:t>: устанавливать связь организма с окружающей средой, работать с учебником.</w:t>
            </w:r>
          </w:p>
          <w:p w:rsidR="00FB48DF" w:rsidRPr="00BB5899" w:rsidRDefault="00FB48DF" w:rsidP="007B3708">
            <w:pPr>
              <w:spacing w:after="0" w:line="240" w:lineRule="auto"/>
              <w:jc w:val="both"/>
              <w:rPr>
                <w:rFonts w:ascii="Times New Roman" w:hAnsi="Times New Roman"/>
                <w:sz w:val="20"/>
                <w:szCs w:val="20"/>
              </w:rPr>
            </w:pPr>
          </w:p>
        </w:tc>
        <w:tc>
          <w:tcPr>
            <w:tcW w:w="2034" w:type="dxa"/>
            <w:tcBorders>
              <w:bottom w:val="single" w:sz="4" w:space="0" w:color="auto"/>
            </w:tcBorders>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4F2940">
              <w:rPr>
                <w:rFonts w:ascii="Times New Roman" w:hAnsi="Times New Roman" w:cs="Times New Roman"/>
                <w:b/>
                <w:i/>
                <w:color w:val="auto"/>
                <w:sz w:val="20"/>
                <w:szCs w:val="20"/>
              </w:rPr>
              <w:t xml:space="preserve">Коммуникативные: </w:t>
            </w:r>
            <w:r w:rsidRPr="00B75C58">
              <w:rPr>
                <w:rFonts w:ascii="Times New Roman" w:hAnsi="Times New Roman" w:cs="Times New Roman"/>
                <w:color w:val="auto"/>
                <w:sz w:val="20"/>
                <w:szCs w:val="20"/>
              </w:rPr>
              <w:t>добывать недостающую информацию с помощью ИКТ-технологий (познавательная инициативность).</w:t>
            </w:r>
          </w:p>
          <w:p w:rsidR="00FB48DF" w:rsidRPr="00B75C58" w:rsidRDefault="00FB48DF" w:rsidP="007B3708">
            <w:pPr>
              <w:pStyle w:val="tabltext"/>
              <w:spacing w:line="240" w:lineRule="auto"/>
              <w:jc w:val="both"/>
              <w:rPr>
                <w:rFonts w:ascii="Times New Roman" w:hAnsi="Times New Roman" w:cs="Times New Roman"/>
                <w:sz w:val="20"/>
                <w:szCs w:val="20"/>
              </w:rPr>
            </w:pPr>
            <w:r w:rsidRPr="004F2940">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84680A">
              <w:rPr>
                <w:rFonts w:ascii="Times New Roman" w:hAnsi="Times New Roman"/>
                <w:sz w:val="20"/>
                <w:szCs w:val="20"/>
              </w:rPr>
              <w:t>соотносить результат своей деятельности с целью и оценивать его</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осуществлять рефлексию своей деятельности.</w:t>
            </w:r>
          </w:p>
          <w:p w:rsidR="00FB48DF" w:rsidRPr="00B75C58" w:rsidRDefault="00FB48DF" w:rsidP="007B3708">
            <w:pPr>
              <w:pStyle w:val="tabltext"/>
              <w:spacing w:line="240" w:lineRule="auto"/>
              <w:jc w:val="both"/>
              <w:rPr>
                <w:rFonts w:ascii="Times New Roman" w:hAnsi="Times New Roman" w:cs="Times New Roman"/>
                <w:b/>
                <w:i/>
                <w:color w:val="auto"/>
                <w:sz w:val="20"/>
                <w:szCs w:val="20"/>
              </w:rPr>
            </w:pPr>
            <w:r w:rsidRPr="004F2940">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приобретать навыки чтения учебного текста</w:t>
            </w:r>
            <w:r w:rsidRPr="0084680A">
              <w:rPr>
                <w:rFonts w:ascii="Times New Roman" w:hAnsi="Times New Roman"/>
                <w:sz w:val="20"/>
                <w:szCs w:val="20"/>
              </w:rPr>
              <w:t xml:space="preserve">; </w:t>
            </w:r>
            <w:r w:rsidRPr="0084680A">
              <w:rPr>
                <w:rFonts w:ascii="Times New Roman" w:hAnsi="Times New Roman" w:cs="Times New Roman"/>
                <w:sz w:val="20"/>
                <w:szCs w:val="20"/>
              </w:rPr>
              <w:t>с</w:t>
            </w:r>
            <w:r w:rsidRPr="0084680A">
              <w:rPr>
                <w:rFonts w:ascii="Times New Roman" w:hAnsi="Times New Roman" w:cs="Times New Roman"/>
                <w:sz w:val="20"/>
                <w:szCs w:val="20"/>
                <w:lang w:eastAsia="ar-SA"/>
              </w:rPr>
              <w:t>троить логические рассуждения</w:t>
            </w:r>
          </w:p>
        </w:tc>
        <w:tc>
          <w:tcPr>
            <w:tcW w:w="4025" w:type="dxa"/>
            <w:tcBorders>
              <w:bottom w:val="single" w:sz="4" w:space="0" w:color="auto"/>
            </w:tcBorders>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 xml:space="preserve">Формирование </w:t>
            </w:r>
            <w:r>
              <w:rPr>
                <w:rFonts w:ascii="Times New Roman" w:hAnsi="Times New Roman" w:cs="Times New Roman"/>
                <w:color w:val="auto"/>
                <w:sz w:val="20"/>
                <w:szCs w:val="20"/>
              </w:rPr>
              <w:t>целостного мировоззрения; коммуникативной компетенции в общении с коллегами; основ экологической культуры</w:t>
            </w:r>
            <w:r w:rsidRPr="0049203D">
              <w:rPr>
                <w:rFonts w:ascii="Times New Roman" w:hAnsi="Times New Roman" w:cs="Times New Roman"/>
                <w:color w:val="auto"/>
                <w:sz w:val="20"/>
                <w:szCs w:val="20"/>
              </w:rPr>
              <w:t xml:space="preserve"> потребности и готовности к самосохранению здоровья</w:t>
            </w:r>
          </w:p>
        </w:tc>
        <w:tc>
          <w:tcPr>
            <w:tcW w:w="955" w:type="dxa"/>
            <w:tcBorders>
              <w:bottom w:val="single" w:sz="4" w:space="0" w:color="auto"/>
            </w:tcBorders>
          </w:tcPr>
          <w:p w:rsidR="00FB48DF" w:rsidRPr="00BB5899" w:rsidRDefault="00FB48DF" w:rsidP="007B3708">
            <w:pPr>
              <w:spacing w:after="0" w:line="240" w:lineRule="auto"/>
              <w:jc w:val="center"/>
              <w:rPr>
                <w:rFonts w:ascii="Times New Roman" w:hAnsi="Times New Roman"/>
                <w:sz w:val="20"/>
                <w:szCs w:val="20"/>
              </w:rPr>
            </w:pPr>
          </w:p>
        </w:tc>
        <w:tc>
          <w:tcPr>
            <w:tcW w:w="1060" w:type="dxa"/>
            <w:gridSpan w:val="5"/>
            <w:tcBorders>
              <w:bottom w:val="single" w:sz="4" w:space="0" w:color="auto"/>
            </w:tcBorders>
          </w:tcPr>
          <w:p w:rsidR="00FB48DF" w:rsidRPr="00BB5899" w:rsidRDefault="00FB48DF" w:rsidP="007B3708">
            <w:pPr>
              <w:spacing w:after="0" w:line="240" w:lineRule="auto"/>
              <w:jc w:val="center"/>
              <w:rPr>
                <w:rFonts w:ascii="Times New Roman" w:hAnsi="Times New Roman"/>
                <w:sz w:val="20"/>
                <w:szCs w:val="20"/>
              </w:rPr>
            </w:pPr>
          </w:p>
        </w:tc>
        <w:tc>
          <w:tcPr>
            <w:tcW w:w="1302" w:type="dxa"/>
            <w:gridSpan w:val="10"/>
            <w:tcBorders>
              <w:bottom w:val="single" w:sz="4" w:space="0" w:color="auto"/>
            </w:tcBorders>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7B3708">
        <w:trPr>
          <w:trHeight w:val="200"/>
        </w:trPr>
        <w:tc>
          <w:tcPr>
            <w:tcW w:w="858" w:type="dxa"/>
          </w:tcPr>
          <w:p w:rsidR="00FB48DF" w:rsidRPr="00BB5899" w:rsidRDefault="00FB48DF" w:rsidP="007B3708">
            <w:pPr>
              <w:spacing w:after="0" w:line="240" w:lineRule="auto"/>
              <w:ind w:right="176"/>
              <w:rPr>
                <w:rFonts w:ascii="Times New Roman" w:hAnsi="Times New Roman"/>
                <w:sz w:val="20"/>
                <w:szCs w:val="20"/>
              </w:rPr>
            </w:pPr>
          </w:p>
        </w:tc>
        <w:tc>
          <w:tcPr>
            <w:tcW w:w="12090" w:type="dxa"/>
            <w:gridSpan w:val="7"/>
          </w:tcPr>
          <w:p w:rsidR="00FB48DF" w:rsidRPr="00832A90" w:rsidRDefault="005C23B4" w:rsidP="005C23B4">
            <w:pPr>
              <w:spacing w:after="0" w:line="240" w:lineRule="auto"/>
              <w:rPr>
                <w:rFonts w:ascii="Times New Roman" w:hAnsi="Times New Roman"/>
                <w:b/>
                <w:sz w:val="24"/>
                <w:szCs w:val="24"/>
              </w:rPr>
            </w:pPr>
            <w:r>
              <w:rPr>
                <w:rFonts w:ascii="Times New Roman" w:hAnsi="Times New Roman"/>
                <w:b/>
                <w:sz w:val="24"/>
                <w:szCs w:val="24"/>
              </w:rPr>
              <w:t xml:space="preserve">                              </w:t>
            </w:r>
            <w:r w:rsidR="00FB48DF" w:rsidRPr="00832A90">
              <w:rPr>
                <w:rFonts w:ascii="Times New Roman" w:hAnsi="Times New Roman"/>
                <w:b/>
                <w:sz w:val="24"/>
                <w:szCs w:val="24"/>
              </w:rPr>
              <w:t>Размножение и развитие</w:t>
            </w:r>
            <w:r w:rsidR="00FB48DF">
              <w:rPr>
                <w:rFonts w:ascii="Times New Roman" w:hAnsi="Times New Roman"/>
                <w:b/>
                <w:sz w:val="24"/>
                <w:szCs w:val="24"/>
              </w:rPr>
              <w:t xml:space="preserve"> (4час.)</w:t>
            </w:r>
          </w:p>
        </w:tc>
        <w:tc>
          <w:tcPr>
            <w:tcW w:w="1040" w:type="dxa"/>
            <w:gridSpan w:val="4"/>
          </w:tcPr>
          <w:p w:rsidR="00FB48DF" w:rsidRPr="00BB5899" w:rsidRDefault="00FB48DF" w:rsidP="007B3708">
            <w:pPr>
              <w:spacing w:after="0" w:line="240" w:lineRule="auto"/>
              <w:jc w:val="center"/>
              <w:rPr>
                <w:rFonts w:ascii="Times New Roman" w:hAnsi="Times New Roman"/>
                <w:sz w:val="20"/>
                <w:szCs w:val="20"/>
              </w:rPr>
            </w:pPr>
          </w:p>
        </w:tc>
        <w:tc>
          <w:tcPr>
            <w:tcW w:w="1322" w:type="dxa"/>
            <w:gridSpan w:val="11"/>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rPr>
          <w:trHeight w:val="3920"/>
        </w:trPr>
        <w:tc>
          <w:tcPr>
            <w:tcW w:w="858" w:type="dxa"/>
          </w:tcPr>
          <w:p w:rsidR="00FB48DF" w:rsidRDefault="00FB48DF" w:rsidP="007B3708">
            <w:pPr>
              <w:spacing w:after="0" w:line="240" w:lineRule="auto"/>
              <w:ind w:right="176"/>
              <w:rPr>
                <w:rFonts w:ascii="Times New Roman" w:hAnsi="Times New Roman"/>
                <w:sz w:val="20"/>
                <w:szCs w:val="20"/>
              </w:rPr>
            </w:pPr>
            <w:r>
              <w:rPr>
                <w:rFonts w:ascii="Times New Roman" w:hAnsi="Times New Roman"/>
                <w:sz w:val="20"/>
                <w:szCs w:val="20"/>
              </w:rPr>
              <w:lastRenderedPageBreak/>
              <w:t>55</w:t>
            </w:r>
          </w:p>
        </w:tc>
        <w:tc>
          <w:tcPr>
            <w:tcW w:w="1399" w:type="dxa"/>
          </w:tcPr>
          <w:p w:rsidR="00FB48DF"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Половая система человека.</w:t>
            </w:r>
          </w:p>
        </w:tc>
        <w:tc>
          <w:tcPr>
            <w:tcW w:w="1839" w:type="dxa"/>
          </w:tcPr>
          <w:p w:rsidR="00FB48DF"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Особенности полового размножения, сущность оплодотворения, строение половой системы; особенности строения и функции половой системы, желёз человека; развитие зародыша, гигиена беременной женщины, влияние вредных факторов на формирование и развитие зародыша человека.</w:t>
            </w:r>
          </w:p>
        </w:tc>
        <w:tc>
          <w:tcPr>
            <w:tcW w:w="1838" w:type="dxa"/>
            <w:gridSpan w:val="2"/>
          </w:tcPr>
          <w:p w:rsidR="00FB48DF" w:rsidRDefault="00FB48DF" w:rsidP="007B3708">
            <w:pPr>
              <w:spacing w:after="0" w:line="240" w:lineRule="auto"/>
              <w:jc w:val="both"/>
              <w:rPr>
                <w:rFonts w:ascii="Times New Roman" w:hAnsi="Times New Roman"/>
                <w:sz w:val="20"/>
                <w:szCs w:val="20"/>
                <w:u w:val="single"/>
              </w:rPr>
            </w:pPr>
            <w:r w:rsidRPr="00BB5899">
              <w:rPr>
                <w:rFonts w:ascii="Times New Roman" w:hAnsi="Times New Roman"/>
                <w:sz w:val="20"/>
                <w:szCs w:val="20"/>
                <w:u w:val="single"/>
              </w:rPr>
              <w:t>Знать</w:t>
            </w:r>
            <w:r w:rsidRPr="00BB5899">
              <w:rPr>
                <w:rFonts w:ascii="Times New Roman" w:hAnsi="Times New Roman"/>
                <w:sz w:val="20"/>
                <w:szCs w:val="20"/>
              </w:rPr>
              <w:t xml:space="preserve">: строение и функции половой системы, особенности полового размножения. </w:t>
            </w:r>
            <w:r w:rsidRPr="00BB5899">
              <w:rPr>
                <w:rFonts w:ascii="Times New Roman" w:hAnsi="Times New Roman"/>
                <w:sz w:val="20"/>
                <w:szCs w:val="20"/>
                <w:u w:val="single"/>
              </w:rPr>
              <w:t>Уметь</w:t>
            </w:r>
            <w:r w:rsidRPr="00BB5899">
              <w:rPr>
                <w:rFonts w:ascii="Times New Roman" w:hAnsi="Times New Roman"/>
                <w:sz w:val="20"/>
                <w:szCs w:val="20"/>
              </w:rPr>
              <w:t xml:space="preserve">: работать с текстом учебника. </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и групповой работ.</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самостоятельно выработанные критерии оценки.</w:t>
            </w:r>
          </w:p>
          <w:p w:rsidR="00FB48DF" w:rsidRDefault="00FB48DF" w:rsidP="007B3708">
            <w:pPr>
              <w:pStyle w:val="tabltext"/>
              <w:spacing w:line="240" w:lineRule="auto"/>
              <w:jc w:val="both"/>
              <w:rPr>
                <w:rFonts w:ascii="Times New Roman" w:hAnsi="Times New Roman" w:cs="Times New Roman"/>
                <w:b/>
                <w:i/>
                <w:color w:val="auto"/>
                <w:sz w:val="20"/>
                <w:szCs w:val="20"/>
              </w:rPr>
            </w:pPr>
            <w:r w:rsidRPr="00B75C58">
              <w:rPr>
                <w:rFonts w:ascii="Times New Roman" w:hAnsi="Times New Roman" w:cs="Times New Roman"/>
                <w:b/>
                <w:i/>
                <w:sz w:val="20"/>
                <w:szCs w:val="20"/>
              </w:rPr>
              <w:t>Познавательные:</w:t>
            </w:r>
            <w:r w:rsidRPr="00B75C58">
              <w:rPr>
                <w:rFonts w:ascii="Times New Roman" w:hAnsi="Times New Roman" w:cs="Times New Roman"/>
                <w:sz w:val="20"/>
                <w:szCs w:val="20"/>
              </w:rPr>
              <w:t xml:space="preserve"> сравнивать и делать выводы</w:t>
            </w:r>
          </w:p>
        </w:tc>
        <w:tc>
          <w:tcPr>
            <w:tcW w:w="4025" w:type="dxa"/>
          </w:tcPr>
          <w:p w:rsidR="00FB48DF"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 xml:space="preserve">Формирование </w:t>
            </w:r>
            <w:r>
              <w:rPr>
                <w:rFonts w:ascii="Times New Roman" w:hAnsi="Times New Roman" w:cs="Times New Roman"/>
                <w:color w:val="auto"/>
                <w:sz w:val="20"/>
                <w:szCs w:val="20"/>
              </w:rPr>
              <w:t>целостного мировоззрения; коммуникативной компетенции в общении с коллегами; основ экологической культуры;</w:t>
            </w:r>
            <w:r w:rsidRPr="0049203D">
              <w:rPr>
                <w:rFonts w:ascii="Times New Roman" w:hAnsi="Times New Roman" w:cs="Times New Roman"/>
                <w:color w:val="auto"/>
                <w:sz w:val="20"/>
                <w:szCs w:val="20"/>
              </w:rPr>
              <w:t xml:space="preserve"> готовности к самосохранению здоровья</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40" w:type="dxa"/>
            <w:gridSpan w:val="4"/>
          </w:tcPr>
          <w:p w:rsidR="00FB48DF" w:rsidRPr="00BB5899" w:rsidRDefault="00FB48DF" w:rsidP="007B3708">
            <w:pPr>
              <w:spacing w:after="0" w:line="240" w:lineRule="auto"/>
              <w:jc w:val="center"/>
              <w:rPr>
                <w:rFonts w:ascii="Times New Roman" w:hAnsi="Times New Roman"/>
                <w:sz w:val="20"/>
                <w:szCs w:val="20"/>
              </w:rPr>
            </w:pPr>
          </w:p>
        </w:tc>
        <w:tc>
          <w:tcPr>
            <w:tcW w:w="1322" w:type="dxa"/>
            <w:gridSpan w:val="11"/>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56</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Возрастные процессы.</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Особенности роста и развития ребёнка первого года жизни; периоды формирования организма.</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особенности роста и развития ребёнка с первого года жизни, лактация, рост и развитие ребенка. </w:t>
            </w:r>
            <w:r w:rsidRPr="00BB5899">
              <w:rPr>
                <w:rFonts w:ascii="Times New Roman" w:hAnsi="Times New Roman"/>
                <w:sz w:val="20"/>
                <w:szCs w:val="20"/>
                <w:u w:val="single"/>
              </w:rPr>
              <w:t>Научиться</w:t>
            </w:r>
            <w:r w:rsidRPr="00BB5899">
              <w:rPr>
                <w:rFonts w:ascii="Times New Roman" w:hAnsi="Times New Roman"/>
                <w:sz w:val="20"/>
                <w:szCs w:val="20"/>
              </w:rPr>
              <w:t>: работать с текстом учебника.</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и групповой работ.</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самостоятельно выработанные критерии оценки.</w:t>
            </w:r>
          </w:p>
          <w:p w:rsidR="00FB48DF" w:rsidRPr="00B75C58" w:rsidRDefault="00FB48DF" w:rsidP="005C23B4">
            <w:pPr>
              <w:pStyle w:val="tabltext"/>
              <w:spacing w:line="240" w:lineRule="auto"/>
              <w:jc w:val="both"/>
              <w:rPr>
                <w:rFonts w:ascii="Times New Roman" w:hAnsi="Times New Roman" w:cs="Times New Roman"/>
                <w:b/>
                <w:i/>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приобретать навыки чтения учебного текста</w:t>
            </w:r>
            <w:r>
              <w:rPr>
                <w:rFonts w:ascii="Times New Roman" w:hAnsi="Times New Roman" w:cs="Times New Roman"/>
                <w:color w:val="auto"/>
                <w:sz w:val="20"/>
                <w:szCs w:val="20"/>
              </w:rPr>
              <w:t>;</w:t>
            </w:r>
            <w:r>
              <w:rPr>
                <w:rFonts w:ascii="Times New Roman" w:hAnsi="Times New Roman" w:cs="Times New Roman"/>
                <w:sz w:val="20"/>
                <w:szCs w:val="20"/>
              </w:rPr>
              <w:t>.</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 xml:space="preserve">Формирование </w:t>
            </w:r>
            <w:r>
              <w:rPr>
                <w:rFonts w:ascii="Times New Roman" w:hAnsi="Times New Roman" w:cs="Times New Roman"/>
                <w:color w:val="auto"/>
                <w:sz w:val="20"/>
                <w:szCs w:val="20"/>
              </w:rPr>
              <w:t>целостного мировоззрения; основ экологической культуры;</w:t>
            </w:r>
            <w:r w:rsidRPr="0049203D">
              <w:rPr>
                <w:rFonts w:ascii="Times New Roman" w:hAnsi="Times New Roman" w:cs="Times New Roman"/>
                <w:color w:val="auto"/>
                <w:sz w:val="20"/>
                <w:szCs w:val="20"/>
              </w:rPr>
              <w:t xml:space="preserve"> готовности к самосохранению здоровья</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40" w:type="dxa"/>
            <w:gridSpan w:val="4"/>
          </w:tcPr>
          <w:p w:rsidR="00FB48DF" w:rsidRPr="00BB5899" w:rsidRDefault="00FB48DF" w:rsidP="007B3708">
            <w:pPr>
              <w:spacing w:after="0" w:line="240" w:lineRule="auto"/>
              <w:jc w:val="center"/>
              <w:rPr>
                <w:rFonts w:ascii="Times New Roman" w:hAnsi="Times New Roman"/>
                <w:sz w:val="20"/>
                <w:szCs w:val="20"/>
              </w:rPr>
            </w:pPr>
          </w:p>
        </w:tc>
        <w:tc>
          <w:tcPr>
            <w:tcW w:w="1322" w:type="dxa"/>
            <w:gridSpan w:val="11"/>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57</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Систематизация и обобщение знаний по темам «Обмен веществ и энергии. Витамины», «Выделение» и «Размножение и развитие».</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Обобщить и систематизировать учебный материал по темам «Обмен веществ и энергии. Витамины», «Выделение» и «Размножение и развитие».</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сравнивать разные точки зрения, аргументировать свою точку зрения, отстаивать свою позицию</w:t>
            </w:r>
            <w:r w:rsidRPr="00B75C58">
              <w:rPr>
                <w:rFonts w:ascii="Times New Roman" w:hAnsi="Times New Roman" w:cs="Times New Roman"/>
                <w:color w:val="auto"/>
                <w:sz w:val="20"/>
                <w:szCs w:val="20"/>
              </w:rPr>
              <w:t>.</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критерии оценки.</w:t>
            </w:r>
          </w:p>
          <w:p w:rsidR="00FB48DF" w:rsidRPr="00B75C58" w:rsidRDefault="00FB48DF" w:rsidP="007B3708">
            <w:pPr>
              <w:pStyle w:val="tabltext"/>
              <w:spacing w:line="240" w:lineRule="auto"/>
              <w:jc w:val="both"/>
              <w:rPr>
                <w:rFonts w:ascii="Times New Roman" w:hAnsi="Times New Roman" w:cs="Times New Roman"/>
                <w:b/>
                <w:i/>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устанавливать причинно-следственные связи, сравнивать и делать выводы</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Pr>
                <w:rFonts w:ascii="Times New Roman" w:hAnsi="Times New Roman" w:cs="Times New Roman"/>
                <w:sz w:val="20"/>
                <w:szCs w:val="20"/>
              </w:rPr>
              <w:t>Умение самостоятельно отбирать для решения предметных учебных задач необходимые знания; умение применять полученные знания в практической деятельности</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40" w:type="dxa"/>
            <w:gridSpan w:val="4"/>
          </w:tcPr>
          <w:p w:rsidR="00FB48DF" w:rsidRPr="00BB5899" w:rsidRDefault="00FB48DF" w:rsidP="007B3708">
            <w:pPr>
              <w:spacing w:after="0" w:line="240" w:lineRule="auto"/>
              <w:jc w:val="center"/>
              <w:rPr>
                <w:rFonts w:ascii="Times New Roman" w:hAnsi="Times New Roman"/>
                <w:sz w:val="20"/>
                <w:szCs w:val="20"/>
              </w:rPr>
            </w:pPr>
          </w:p>
        </w:tc>
        <w:tc>
          <w:tcPr>
            <w:tcW w:w="1322" w:type="dxa"/>
            <w:gridSpan w:val="11"/>
          </w:tcPr>
          <w:p w:rsidR="00FB48DF" w:rsidRPr="00BB5899" w:rsidRDefault="00FB48DF" w:rsidP="007B3708">
            <w:pPr>
              <w:spacing w:after="0" w:line="240" w:lineRule="auto"/>
              <w:jc w:val="center"/>
              <w:rPr>
                <w:rFonts w:ascii="Times New Roman" w:hAnsi="Times New Roman"/>
                <w:sz w:val="20"/>
                <w:szCs w:val="20"/>
              </w:rPr>
            </w:pPr>
          </w:p>
        </w:tc>
      </w:tr>
      <w:tr w:rsidR="00FB48DF" w:rsidRPr="006726F9" w:rsidTr="005C23B4">
        <w:trPr>
          <w:trHeight w:val="5780"/>
        </w:trPr>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lastRenderedPageBreak/>
              <w:t>58</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Контроль знаний по темам «Обмен веществ и энергии. Витамины», «Выделение» и «Размножение и развитие».</w:t>
            </w:r>
          </w:p>
        </w:tc>
        <w:tc>
          <w:tcPr>
            <w:tcW w:w="1839" w:type="dxa"/>
          </w:tcPr>
          <w:p w:rsidR="00FB48DF" w:rsidRPr="00BB5899" w:rsidRDefault="00FB48DF" w:rsidP="007B3708">
            <w:pPr>
              <w:spacing w:after="0" w:line="240" w:lineRule="auto"/>
              <w:jc w:val="both"/>
              <w:rPr>
                <w:rFonts w:ascii="Times New Roman" w:hAnsi="Times New Roman"/>
                <w:sz w:val="20"/>
                <w:szCs w:val="20"/>
              </w:rPr>
            </w:pP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Обобщение и систематизация учебного материала по темам «Обмен веществ и энергии. Витамины», «Выделение» и «Размножение и развитие». </w:t>
            </w:r>
          </w:p>
        </w:tc>
        <w:tc>
          <w:tcPr>
            <w:tcW w:w="2034" w:type="dxa"/>
          </w:tcPr>
          <w:p w:rsidR="00FB48DF" w:rsidRPr="009775CE" w:rsidRDefault="00FB48DF" w:rsidP="007B3708">
            <w:pPr>
              <w:widowControl w:val="0"/>
              <w:spacing w:after="0" w:line="240" w:lineRule="auto"/>
              <w:jc w:val="both"/>
              <w:rPr>
                <w:rFonts w:ascii="Times New Roman" w:hAnsi="Times New Roman"/>
                <w:sz w:val="20"/>
                <w:szCs w:val="20"/>
              </w:rPr>
            </w:pPr>
            <w:r w:rsidRPr="009775CE">
              <w:rPr>
                <w:rFonts w:ascii="Times New Roman" w:hAnsi="Times New Roman"/>
                <w:b/>
                <w:i/>
                <w:sz w:val="20"/>
                <w:szCs w:val="20"/>
              </w:rPr>
              <w:t>Коммуникативные:</w:t>
            </w:r>
            <w:r w:rsidRPr="009775CE">
              <w:rPr>
                <w:rFonts w:ascii="Times New Roman" w:hAnsi="Times New Roman"/>
                <w:sz w:val="20"/>
                <w:szCs w:val="20"/>
              </w:rPr>
              <w:t xml:space="preserve"> слушать и вступать в диалог, участвовать в коллективном обсуждении проблем; интегрироваться и строить продуктивное взаимодействие со сверстниками и взрослыми;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
          <w:p w:rsidR="00FB48DF" w:rsidRPr="009775CE" w:rsidRDefault="00FB48DF" w:rsidP="007B3708">
            <w:pPr>
              <w:widowControl w:val="0"/>
              <w:spacing w:after="0" w:line="240" w:lineRule="auto"/>
              <w:jc w:val="both"/>
              <w:rPr>
                <w:rFonts w:ascii="Times New Roman" w:hAnsi="Times New Roman"/>
                <w:sz w:val="20"/>
                <w:szCs w:val="20"/>
                <w:lang w:eastAsia="ar-SA"/>
              </w:rPr>
            </w:pPr>
            <w:r w:rsidRPr="009775CE">
              <w:rPr>
                <w:rFonts w:ascii="Times New Roman" w:hAnsi="Times New Roman"/>
                <w:b/>
                <w:i/>
                <w:sz w:val="20"/>
                <w:szCs w:val="20"/>
              </w:rPr>
              <w:t>Регулятивные:</w:t>
            </w:r>
            <w:r w:rsidRPr="009775CE">
              <w:rPr>
                <w:rFonts w:ascii="Times New Roman" w:hAnsi="Times New Roman"/>
                <w:sz w:val="20"/>
                <w:szCs w:val="20"/>
              </w:rPr>
              <w:t xml:space="preserve"> </w:t>
            </w:r>
            <w:r w:rsidRPr="009775CE">
              <w:rPr>
                <w:rFonts w:ascii="Times New Roman" w:hAnsi="Times New Roman"/>
                <w:sz w:val="20"/>
                <w:szCs w:val="20"/>
                <w:lang w:eastAsia="ar-SA"/>
              </w:rPr>
              <w:t xml:space="preserve">самостоятельно выдвигать варианты решения поставленных задач, предвидеть конечные результаты работы, </w:t>
            </w:r>
          </w:p>
          <w:p w:rsidR="00FB48DF" w:rsidRPr="009775CE" w:rsidRDefault="00FB48DF" w:rsidP="007B3708">
            <w:pPr>
              <w:spacing w:after="0" w:line="240" w:lineRule="auto"/>
              <w:jc w:val="both"/>
              <w:rPr>
                <w:rFonts w:ascii="Times New Roman" w:hAnsi="Times New Roman"/>
                <w:sz w:val="20"/>
                <w:szCs w:val="20"/>
              </w:rPr>
            </w:pPr>
            <w:r w:rsidRPr="009775CE">
              <w:rPr>
                <w:rFonts w:ascii="Times New Roman" w:hAnsi="Times New Roman"/>
                <w:b/>
                <w:i/>
                <w:sz w:val="20"/>
                <w:szCs w:val="20"/>
              </w:rPr>
              <w:t>Познавательные:</w:t>
            </w:r>
            <w:r w:rsidRPr="009775CE">
              <w:rPr>
                <w:rFonts w:ascii="Times New Roman" w:hAnsi="Times New Roman"/>
                <w:sz w:val="20"/>
                <w:szCs w:val="20"/>
              </w:rPr>
              <w:t xml:space="preserve"> оценивать свой ответ, свою работу, а также работу одноклассников</w:t>
            </w:r>
            <w:r>
              <w:rPr>
                <w:rFonts w:ascii="Times New Roman" w:hAnsi="Times New Roman"/>
                <w:sz w:val="20"/>
                <w:szCs w:val="20"/>
              </w:rPr>
              <w:t>.</w:t>
            </w:r>
          </w:p>
        </w:tc>
        <w:tc>
          <w:tcPr>
            <w:tcW w:w="4025" w:type="dxa"/>
          </w:tcPr>
          <w:p w:rsidR="00FB48DF" w:rsidRPr="009775CE" w:rsidRDefault="00FB48DF" w:rsidP="007B3708">
            <w:pPr>
              <w:widowControl w:val="0"/>
              <w:spacing w:after="0" w:line="240" w:lineRule="auto"/>
              <w:jc w:val="both"/>
              <w:rPr>
                <w:rFonts w:ascii="Times New Roman" w:hAnsi="Times New Roman"/>
                <w:sz w:val="20"/>
                <w:szCs w:val="20"/>
              </w:rPr>
            </w:pPr>
            <w:r w:rsidRPr="009775CE">
              <w:rPr>
                <w:rFonts w:ascii="Times New Roman" w:hAnsi="Times New Roman"/>
                <w:sz w:val="20"/>
                <w:szCs w:val="20"/>
              </w:rPr>
              <w:t>Осознание</w:t>
            </w:r>
            <w:r>
              <w:rPr>
                <w:rFonts w:ascii="Times New Roman" w:hAnsi="Times New Roman"/>
                <w:sz w:val="20"/>
                <w:szCs w:val="20"/>
              </w:rPr>
              <w:t xml:space="preserve"> </w:t>
            </w:r>
            <w:r w:rsidRPr="009775CE">
              <w:rPr>
                <w:rFonts w:ascii="Times New Roman" w:hAnsi="Times New Roman"/>
                <w:sz w:val="20"/>
                <w:szCs w:val="20"/>
              </w:rPr>
              <w:t>потребности в справедливом оценивании своей работы и работы окружающих;</w:t>
            </w:r>
          </w:p>
          <w:p w:rsidR="00FB48DF" w:rsidRPr="009775CE" w:rsidRDefault="00FB48DF" w:rsidP="007B3708">
            <w:pPr>
              <w:widowControl w:val="0"/>
              <w:spacing w:after="0" w:line="240" w:lineRule="auto"/>
              <w:jc w:val="both"/>
              <w:rPr>
                <w:rFonts w:ascii="Times New Roman" w:hAnsi="Times New Roman"/>
                <w:sz w:val="20"/>
                <w:szCs w:val="20"/>
              </w:rPr>
            </w:pPr>
            <w:r w:rsidRPr="009775CE">
              <w:rPr>
                <w:rFonts w:ascii="Times New Roman" w:hAnsi="Times New Roman"/>
                <w:sz w:val="20"/>
                <w:szCs w:val="20"/>
              </w:rPr>
              <w:t>определение жизненных ценностей, ориентация на понимание причин успехов и неудач в учебной деятельности; умение преодолевать трудности в процессе достижения намечен</w:t>
            </w:r>
            <w:r>
              <w:rPr>
                <w:rFonts w:ascii="Times New Roman" w:hAnsi="Times New Roman"/>
                <w:sz w:val="20"/>
                <w:szCs w:val="20"/>
              </w:rPr>
              <w:t>ных целей.</w:t>
            </w:r>
          </w:p>
        </w:tc>
        <w:tc>
          <w:tcPr>
            <w:tcW w:w="955" w:type="dxa"/>
          </w:tcPr>
          <w:p w:rsidR="00FB48DF" w:rsidRPr="006726F9" w:rsidRDefault="00FB48DF" w:rsidP="007B3708">
            <w:pPr>
              <w:spacing w:after="0" w:line="240" w:lineRule="auto"/>
              <w:jc w:val="center"/>
              <w:rPr>
                <w:rFonts w:ascii="Times New Roman" w:hAnsi="Times New Roman"/>
                <w:sz w:val="20"/>
                <w:szCs w:val="20"/>
              </w:rPr>
            </w:pPr>
          </w:p>
        </w:tc>
        <w:tc>
          <w:tcPr>
            <w:tcW w:w="1040" w:type="dxa"/>
            <w:gridSpan w:val="4"/>
          </w:tcPr>
          <w:p w:rsidR="00FB48DF" w:rsidRPr="006726F9" w:rsidRDefault="00FB48DF" w:rsidP="007B3708">
            <w:pPr>
              <w:spacing w:after="0" w:line="240" w:lineRule="auto"/>
              <w:jc w:val="center"/>
              <w:rPr>
                <w:rFonts w:ascii="Times New Roman" w:hAnsi="Times New Roman"/>
                <w:sz w:val="20"/>
                <w:szCs w:val="20"/>
              </w:rPr>
            </w:pPr>
          </w:p>
        </w:tc>
        <w:tc>
          <w:tcPr>
            <w:tcW w:w="1322" w:type="dxa"/>
            <w:gridSpan w:val="11"/>
          </w:tcPr>
          <w:p w:rsidR="00FB48DF" w:rsidRPr="006726F9" w:rsidRDefault="00FB48DF" w:rsidP="007B3708">
            <w:pPr>
              <w:spacing w:after="0" w:line="240" w:lineRule="auto"/>
              <w:jc w:val="center"/>
              <w:rPr>
                <w:rFonts w:ascii="Times New Roman" w:hAnsi="Times New Roman"/>
                <w:sz w:val="20"/>
                <w:szCs w:val="20"/>
              </w:rPr>
            </w:pPr>
          </w:p>
        </w:tc>
      </w:tr>
      <w:tr w:rsidR="00FB48DF" w:rsidRPr="006726F9" w:rsidTr="007B3708">
        <w:trPr>
          <w:trHeight w:val="400"/>
        </w:trPr>
        <w:tc>
          <w:tcPr>
            <w:tcW w:w="858" w:type="dxa"/>
          </w:tcPr>
          <w:p w:rsidR="00FB48DF" w:rsidRDefault="00FB48DF" w:rsidP="007B3708">
            <w:pPr>
              <w:spacing w:after="0" w:line="240" w:lineRule="auto"/>
              <w:ind w:right="176"/>
              <w:rPr>
                <w:rFonts w:ascii="Times New Roman" w:hAnsi="Times New Roman"/>
                <w:sz w:val="20"/>
                <w:szCs w:val="20"/>
              </w:rPr>
            </w:pPr>
          </w:p>
        </w:tc>
        <w:tc>
          <w:tcPr>
            <w:tcW w:w="14452" w:type="dxa"/>
            <w:gridSpan w:val="22"/>
          </w:tcPr>
          <w:p w:rsidR="00FB48DF" w:rsidRDefault="00FB48DF" w:rsidP="007B3708">
            <w:pPr>
              <w:spacing w:after="0" w:line="240" w:lineRule="auto"/>
              <w:jc w:val="both"/>
              <w:rPr>
                <w:rFonts w:ascii="Times New Roman" w:hAnsi="Times New Roman"/>
                <w:sz w:val="20"/>
                <w:szCs w:val="20"/>
              </w:rPr>
            </w:pPr>
            <w:r w:rsidRPr="000B01CD">
              <w:rPr>
                <w:rFonts w:ascii="Times New Roman" w:hAnsi="Times New Roman"/>
                <w:b/>
                <w:sz w:val="24"/>
                <w:szCs w:val="24"/>
              </w:rPr>
              <w:t>Высшая нервная деятельность</w:t>
            </w:r>
            <w:r>
              <w:rPr>
                <w:rFonts w:ascii="Times New Roman" w:hAnsi="Times New Roman"/>
                <w:sz w:val="20"/>
                <w:szCs w:val="20"/>
              </w:rPr>
              <w:t xml:space="preserve"> ( 5 час.)</w:t>
            </w:r>
          </w:p>
          <w:p w:rsidR="00FB48DF" w:rsidRPr="006726F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59</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Рефлекс - основа нервной деятельности, его виды, роль в приспособлении к условиям жизни. Торможение.</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Рефлекторная теория поведения, особенности врождённых и приобретённых форм поведения; безусловные и условные рефлексы: рефлекторная дуга и характер деятельности нервной системы. Роль и физиологическая природа различных видов торможения; торможение условных рефлексов как приспособление организма к </w:t>
            </w:r>
            <w:r w:rsidRPr="00BB5899">
              <w:rPr>
                <w:rFonts w:ascii="Times New Roman" w:hAnsi="Times New Roman"/>
                <w:sz w:val="20"/>
                <w:szCs w:val="20"/>
              </w:rPr>
              <w:lastRenderedPageBreak/>
              <w:t>различным условиям жизни.</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lastRenderedPageBreak/>
              <w:t>Знать</w:t>
            </w:r>
            <w:r w:rsidRPr="00BB5899">
              <w:rPr>
                <w:rFonts w:ascii="Times New Roman" w:hAnsi="Times New Roman"/>
                <w:sz w:val="20"/>
                <w:szCs w:val="20"/>
              </w:rPr>
              <w:t xml:space="preserve">: особенности врожденных и приобретённых формах поведения, исследования Сеченова, Павлова, Анохина, Ухтомского, физиологическую природу различных видов торможения. Виды рефлексов. </w:t>
            </w:r>
            <w:r w:rsidRPr="00BB5899">
              <w:rPr>
                <w:rFonts w:ascii="Times New Roman" w:hAnsi="Times New Roman"/>
                <w:sz w:val="20"/>
                <w:szCs w:val="20"/>
                <w:u w:val="single"/>
              </w:rPr>
              <w:t>Уметь</w:t>
            </w:r>
            <w:r w:rsidRPr="00BB5899">
              <w:rPr>
                <w:rFonts w:ascii="Times New Roman" w:hAnsi="Times New Roman"/>
                <w:sz w:val="20"/>
                <w:szCs w:val="20"/>
              </w:rPr>
              <w:t xml:space="preserve">: объяснить взаимосвязь процессов возбуждения и торможения. </w:t>
            </w:r>
            <w:r w:rsidRPr="00BB5899">
              <w:rPr>
                <w:rFonts w:ascii="Times New Roman" w:hAnsi="Times New Roman"/>
                <w:sz w:val="20"/>
                <w:szCs w:val="20"/>
                <w:u w:val="single"/>
              </w:rPr>
              <w:t>Научиться</w:t>
            </w:r>
            <w:r w:rsidRPr="00BB5899">
              <w:rPr>
                <w:rFonts w:ascii="Times New Roman" w:hAnsi="Times New Roman"/>
                <w:sz w:val="20"/>
                <w:szCs w:val="20"/>
              </w:rPr>
              <w:t>: работать с дополнительными источниками информации.</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и групповой работ.</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критерии оценки.</w:t>
            </w:r>
          </w:p>
          <w:p w:rsidR="00FB48DF" w:rsidRPr="00B75C58" w:rsidRDefault="00FB48DF" w:rsidP="007B3708">
            <w:pPr>
              <w:pStyle w:val="tabltext"/>
              <w:spacing w:line="240" w:lineRule="auto"/>
              <w:jc w:val="both"/>
              <w:rPr>
                <w:rFonts w:ascii="Times New Roman" w:hAnsi="Times New Roman" w:cs="Times New Roman"/>
                <w:b/>
                <w:i/>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устанавливать причинно-следственные связи, сравнивать и делать выводы</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Развитие умений самостоятельно отбирать для решения предметных учебных задач необходимые знания</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40" w:type="dxa"/>
            <w:gridSpan w:val="4"/>
          </w:tcPr>
          <w:p w:rsidR="00FB48DF" w:rsidRPr="00BB5899" w:rsidRDefault="00FB48DF" w:rsidP="007B3708">
            <w:pPr>
              <w:spacing w:after="0" w:line="240" w:lineRule="auto"/>
              <w:jc w:val="center"/>
              <w:rPr>
                <w:rFonts w:ascii="Times New Roman" w:hAnsi="Times New Roman"/>
                <w:sz w:val="20"/>
                <w:szCs w:val="20"/>
              </w:rPr>
            </w:pPr>
          </w:p>
        </w:tc>
        <w:tc>
          <w:tcPr>
            <w:tcW w:w="1322" w:type="dxa"/>
            <w:gridSpan w:val="11"/>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60</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Бодрствование и сон.</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Физиологическая сущность сна, природа сна и сновидений, цикличность, его значение в нормальном функционировании мозга; правила гигиены сна.</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физиологическую особенность сна и сновидений, цикличность его значение, биологические ритмы. </w:t>
            </w:r>
            <w:r w:rsidRPr="00BB5899">
              <w:rPr>
                <w:rFonts w:ascii="Times New Roman" w:hAnsi="Times New Roman"/>
                <w:sz w:val="20"/>
                <w:szCs w:val="20"/>
                <w:u w:val="single"/>
              </w:rPr>
              <w:t>Уметь</w:t>
            </w:r>
            <w:r w:rsidRPr="00BB5899">
              <w:rPr>
                <w:rFonts w:ascii="Times New Roman" w:hAnsi="Times New Roman"/>
                <w:sz w:val="20"/>
                <w:szCs w:val="20"/>
              </w:rPr>
              <w:t xml:space="preserve">: объяснить различие медленного и быстрого сна. </w:t>
            </w:r>
            <w:r w:rsidRPr="00BB5899">
              <w:rPr>
                <w:rFonts w:ascii="Times New Roman" w:hAnsi="Times New Roman"/>
                <w:sz w:val="20"/>
                <w:szCs w:val="20"/>
                <w:u w:val="single"/>
              </w:rPr>
              <w:t>Научиться</w:t>
            </w:r>
            <w:r w:rsidRPr="00BB5899">
              <w:rPr>
                <w:rFonts w:ascii="Times New Roman" w:hAnsi="Times New Roman"/>
                <w:sz w:val="20"/>
                <w:szCs w:val="20"/>
              </w:rPr>
              <w:t>: сравнивать, анализировать, обобщать.</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и групповой работ.</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самостоятельно выработанные критерии оценки.</w:t>
            </w:r>
          </w:p>
          <w:p w:rsidR="00FB48DF" w:rsidRPr="00C31349" w:rsidRDefault="00FB48DF" w:rsidP="007B3708">
            <w:pPr>
              <w:pStyle w:val="25"/>
              <w:spacing w:after="0" w:line="240" w:lineRule="auto"/>
              <w:ind w:left="0"/>
              <w:jc w:val="both"/>
              <w:rPr>
                <w:rFonts w:ascii="Times New Roman" w:hAnsi="Times New Roman"/>
                <w:b/>
                <w:sz w:val="20"/>
                <w:szCs w:val="20"/>
                <w:lang w:val="ru-RU"/>
              </w:rPr>
            </w:pPr>
            <w:r w:rsidRPr="00C31349">
              <w:rPr>
                <w:rFonts w:ascii="Times New Roman" w:hAnsi="Times New Roman"/>
                <w:b/>
                <w:i/>
                <w:sz w:val="20"/>
                <w:szCs w:val="20"/>
                <w:lang w:val="ru-RU"/>
              </w:rPr>
              <w:t>Познавательные:</w:t>
            </w:r>
            <w:r w:rsidRPr="00C31349">
              <w:rPr>
                <w:rFonts w:ascii="Times New Roman" w:hAnsi="Times New Roman"/>
                <w:sz w:val="20"/>
                <w:szCs w:val="20"/>
                <w:lang w:val="ru-RU"/>
              </w:rPr>
              <w:t xml:space="preserve"> сравнивать и делать выводы</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 xml:space="preserve">Формирование </w:t>
            </w:r>
            <w:r>
              <w:rPr>
                <w:rFonts w:ascii="Times New Roman" w:hAnsi="Times New Roman" w:cs="Times New Roman"/>
                <w:color w:val="auto"/>
                <w:sz w:val="20"/>
                <w:szCs w:val="20"/>
              </w:rPr>
              <w:t>коммуникативной компетенции в общении с коллегами; основ экологической культуры;</w:t>
            </w:r>
            <w:r w:rsidRPr="0049203D">
              <w:rPr>
                <w:rFonts w:ascii="Times New Roman" w:hAnsi="Times New Roman" w:cs="Times New Roman"/>
                <w:color w:val="auto"/>
                <w:sz w:val="20"/>
                <w:szCs w:val="20"/>
              </w:rPr>
              <w:t xml:space="preserve"> готовности к самосохранению здоровья</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60" w:type="dxa"/>
            <w:gridSpan w:val="5"/>
          </w:tcPr>
          <w:p w:rsidR="00FB48DF" w:rsidRPr="00BB5899" w:rsidRDefault="00FB48DF" w:rsidP="007B3708">
            <w:pPr>
              <w:spacing w:after="0" w:line="240" w:lineRule="auto"/>
              <w:jc w:val="center"/>
              <w:rPr>
                <w:rFonts w:ascii="Times New Roman" w:hAnsi="Times New Roman"/>
                <w:sz w:val="20"/>
                <w:szCs w:val="20"/>
              </w:rPr>
            </w:pPr>
          </w:p>
        </w:tc>
        <w:tc>
          <w:tcPr>
            <w:tcW w:w="1302" w:type="dxa"/>
            <w:gridSpan w:val="10"/>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61</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Особенности высшей нервной деятельности человека: сознание, мышление и речь. Познавательные процессы и интеллект. </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Особенности высшей нервной деятельности человека, значение речи, сознания и мышления; способность к трудовой деятельности в становлении человека, его поведение; роль рассудочной деятельности в развитии мышления и сознания.</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особенности ВНД, значение речи, сознания и мышления, познавательные процессы. </w:t>
            </w:r>
            <w:r w:rsidRPr="00BB5899">
              <w:rPr>
                <w:rFonts w:ascii="Times New Roman" w:hAnsi="Times New Roman"/>
                <w:sz w:val="20"/>
                <w:szCs w:val="20"/>
                <w:u w:val="single"/>
              </w:rPr>
              <w:t>Уметь</w:t>
            </w:r>
            <w:r w:rsidRPr="00BB5899">
              <w:rPr>
                <w:rFonts w:ascii="Times New Roman" w:hAnsi="Times New Roman"/>
                <w:sz w:val="20"/>
                <w:szCs w:val="20"/>
              </w:rPr>
              <w:t xml:space="preserve">: охарактеризовать способность к трудовой деятельности в становлении человека. </w:t>
            </w:r>
            <w:r w:rsidRPr="00BB5899">
              <w:rPr>
                <w:rFonts w:ascii="Times New Roman" w:hAnsi="Times New Roman"/>
                <w:sz w:val="20"/>
                <w:szCs w:val="20"/>
                <w:u w:val="single"/>
              </w:rPr>
              <w:t>Научиться</w:t>
            </w:r>
            <w:r w:rsidRPr="00BB5899">
              <w:rPr>
                <w:rFonts w:ascii="Times New Roman" w:hAnsi="Times New Roman"/>
                <w:sz w:val="20"/>
                <w:szCs w:val="20"/>
              </w:rPr>
              <w:t>: работать с дополнительными источниками информации.</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и групповой работ.</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самостоятельно выработанные критерии оценки.</w:t>
            </w:r>
          </w:p>
          <w:p w:rsidR="00FB48DF" w:rsidRPr="00B75C58" w:rsidRDefault="00FB48DF" w:rsidP="007B3708">
            <w:pPr>
              <w:pStyle w:val="tabltext"/>
              <w:spacing w:line="240" w:lineRule="auto"/>
              <w:jc w:val="both"/>
              <w:rPr>
                <w:rFonts w:ascii="Times New Roman" w:hAnsi="Times New Roman" w:cs="Times New Roman"/>
                <w:b/>
                <w:i/>
                <w:color w:val="auto"/>
                <w:sz w:val="20"/>
                <w:szCs w:val="20"/>
              </w:rPr>
            </w:pPr>
            <w:r w:rsidRPr="00B75C58">
              <w:rPr>
                <w:rFonts w:ascii="Times New Roman" w:hAnsi="Times New Roman" w:cs="Times New Roman"/>
                <w:b/>
                <w:i/>
                <w:sz w:val="20"/>
                <w:szCs w:val="20"/>
              </w:rPr>
              <w:t>Познавательные:</w:t>
            </w:r>
            <w:r w:rsidRPr="00B75C58">
              <w:rPr>
                <w:rFonts w:ascii="Times New Roman" w:hAnsi="Times New Roman" w:cs="Times New Roman"/>
                <w:sz w:val="20"/>
                <w:szCs w:val="20"/>
              </w:rPr>
              <w:t xml:space="preserve"> сравнивать и делать выводы</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Формирование целостного мировоззрения; коммуникативной компетенции в общении с коллегами; </w:t>
            </w:r>
            <w:r w:rsidRPr="0049203D">
              <w:rPr>
                <w:rFonts w:ascii="Times New Roman" w:hAnsi="Times New Roman" w:cs="Times New Roman"/>
                <w:color w:val="auto"/>
                <w:sz w:val="20"/>
                <w:szCs w:val="20"/>
              </w:rPr>
              <w:t>готовности к самосохранению здоровья</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60" w:type="dxa"/>
            <w:gridSpan w:val="5"/>
          </w:tcPr>
          <w:p w:rsidR="00FB48DF" w:rsidRPr="00BB5899" w:rsidRDefault="00FB48DF" w:rsidP="007B3708">
            <w:pPr>
              <w:spacing w:after="0" w:line="240" w:lineRule="auto"/>
              <w:jc w:val="center"/>
              <w:rPr>
                <w:rFonts w:ascii="Times New Roman" w:hAnsi="Times New Roman"/>
                <w:sz w:val="20"/>
                <w:szCs w:val="20"/>
              </w:rPr>
            </w:pPr>
          </w:p>
        </w:tc>
        <w:tc>
          <w:tcPr>
            <w:tcW w:w="1302" w:type="dxa"/>
            <w:gridSpan w:val="10"/>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rPr>
          <w:trHeight w:val="850"/>
        </w:trPr>
        <w:tc>
          <w:tcPr>
            <w:tcW w:w="858" w:type="dxa"/>
            <w:vMerge w:val="restart"/>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62</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Память. </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Память её виды</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понятие память, виды памяти. </w:t>
            </w:r>
            <w:r w:rsidRPr="00BB5899">
              <w:rPr>
                <w:rFonts w:ascii="Times New Roman" w:hAnsi="Times New Roman"/>
                <w:sz w:val="20"/>
                <w:szCs w:val="20"/>
                <w:u w:val="single"/>
              </w:rPr>
              <w:t>Уметь</w:t>
            </w:r>
            <w:r w:rsidRPr="00BB5899">
              <w:rPr>
                <w:rFonts w:ascii="Times New Roman" w:hAnsi="Times New Roman"/>
                <w:sz w:val="20"/>
                <w:szCs w:val="20"/>
              </w:rPr>
              <w:t xml:space="preserve">: различать виды памяти. </w:t>
            </w:r>
            <w:r w:rsidRPr="00BB5899">
              <w:rPr>
                <w:rFonts w:ascii="Times New Roman" w:hAnsi="Times New Roman"/>
                <w:sz w:val="20"/>
                <w:szCs w:val="20"/>
                <w:u w:val="single"/>
              </w:rPr>
              <w:t>Научиться</w:t>
            </w:r>
            <w:r w:rsidRPr="00BB5899">
              <w:rPr>
                <w:rFonts w:ascii="Times New Roman" w:hAnsi="Times New Roman"/>
                <w:sz w:val="20"/>
                <w:szCs w:val="20"/>
              </w:rPr>
              <w:t>:  работать с дополнительными источниками информации.</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и групповой работ.</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самостоятельно выработанные критерии оценки.</w:t>
            </w:r>
          </w:p>
          <w:p w:rsidR="00FB48DF" w:rsidRPr="00B75C58" w:rsidRDefault="00FB48DF" w:rsidP="007B3708">
            <w:pPr>
              <w:pStyle w:val="tabltext"/>
              <w:spacing w:line="240" w:lineRule="auto"/>
              <w:jc w:val="both"/>
              <w:rPr>
                <w:rFonts w:ascii="Times New Roman" w:hAnsi="Times New Roman" w:cs="Times New Roman"/>
                <w:b/>
                <w:i/>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сравнивать и делать выводы</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Формирование познавательного интереса к изучению организма человека, потребности и готовности к саморазвитию, в том числе в рамках самостоятельной деятельности</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60" w:type="dxa"/>
            <w:gridSpan w:val="5"/>
          </w:tcPr>
          <w:p w:rsidR="00FB48DF" w:rsidRPr="00BB5899" w:rsidRDefault="00FB48DF" w:rsidP="007B3708">
            <w:pPr>
              <w:spacing w:after="0" w:line="240" w:lineRule="auto"/>
              <w:jc w:val="center"/>
              <w:rPr>
                <w:rFonts w:ascii="Times New Roman" w:hAnsi="Times New Roman"/>
                <w:sz w:val="20"/>
                <w:szCs w:val="20"/>
              </w:rPr>
            </w:pPr>
          </w:p>
        </w:tc>
        <w:tc>
          <w:tcPr>
            <w:tcW w:w="1302" w:type="dxa"/>
            <w:gridSpan w:val="10"/>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vMerge/>
          </w:tcPr>
          <w:p w:rsidR="00FB48DF" w:rsidRPr="00BB5899" w:rsidRDefault="00FB48DF" w:rsidP="007B3708">
            <w:pPr>
              <w:spacing w:after="0" w:line="240" w:lineRule="auto"/>
              <w:ind w:right="176"/>
              <w:rPr>
                <w:rFonts w:ascii="Times New Roman" w:hAnsi="Times New Roman"/>
                <w:sz w:val="20"/>
                <w:szCs w:val="20"/>
              </w:rPr>
            </w:pP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Эмоции и темперамент.</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Эмоции. Виды потребностей. Типы темперамента. Типы нервной системы.</w:t>
            </w:r>
          </w:p>
          <w:p w:rsidR="00FB48DF" w:rsidRPr="00BB5899" w:rsidRDefault="00FB48DF" w:rsidP="007B3708">
            <w:pPr>
              <w:spacing w:after="0" w:line="240" w:lineRule="auto"/>
              <w:jc w:val="both"/>
              <w:rPr>
                <w:rFonts w:ascii="Times New Roman" w:hAnsi="Times New Roman"/>
                <w:sz w:val="20"/>
                <w:szCs w:val="20"/>
              </w:rPr>
            </w:pP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понятие эмоции, типы нервной системы, классификацию темпераментов. </w:t>
            </w:r>
            <w:r w:rsidRPr="00BB5899">
              <w:rPr>
                <w:rFonts w:ascii="Times New Roman" w:hAnsi="Times New Roman"/>
                <w:sz w:val="20"/>
                <w:szCs w:val="20"/>
                <w:u w:val="single"/>
              </w:rPr>
              <w:t>Уметь</w:t>
            </w:r>
            <w:r w:rsidRPr="00BB5899">
              <w:rPr>
                <w:rFonts w:ascii="Times New Roman" w:hAnsi="Times New Roman"/>
                <w:sz w:val="20"/>
                <w:szCs w:val="20"/>
              </w:rPr>
              <w:t xml:space="preserve">: объяснить понятие </w:t>
            </w:r>
            <w:r w:rsidRPr="00BB5899">
              <w:rPr>
                <w:rFonts w:ascii="Times New Roman" w:hAnsi="Times New Roman"/>
                <w:sz w:val="20"/>
                <w:szCs w:val="20"/>
              </w:rPr>
              <w:lastRenderedPageBreak/>
              <w:t xml:space="preserve">темперамент, характер, личность. </w:t>
            </w:r>
            <w:r w:rsidRPr="00BB5899">
              <w:rPr>
                <w:rFonts w:ascii="Times New Roman" w:hAnsi="Times New Roman"/>
                <w:sz w:val="20"/>
                <w:szCs w:val="20"/>
                <w:u w:val="single"/>
              </w:rPr>
              <w:t>Научиться</w:t>
            </w:r>
            <w:r w:rsidRPr="00BB5899">
              <w:rPr>
                <w:rFonts w:ascii="Times New Roman" w:hAnsi="Times New Roman"/>
                <w:sz w:val="20"/>
                <w:szCs w:val="20"/>
              </w:rPr>
              <w:t>: выделять характерные черты темперамента, определять свой тип темперамента.</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lastRenderedPageBreak/>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и групповой работ.</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lastRenderedPageBreak/>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самостоятельно выработанные критерии оценки.</w:t>
            </w:r>
          </w:p>
          <w:p w:rsidR="00FB48DF" w:rsidRPr="00B75C58" w:rsidRDefault="00FB48DF" w:rsidP="007B3708">
            <w:pPr>
              <w:pStyle w:val="tabltext"/>
              <w:spacing w:line="240" w:lineRule="auto"/>
              <w:jc w:val="both"/>
              <w:rPr>
                <w:rFonts w:ascii="Times New Roman" w:hAnsi="Times New Roman" w:cs="Times New Roman"/>
                <w:b/>
                <w:i/>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устанавливать причинно-следственные связи, сравнивать и делать выводы</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Pr>
                <w:rFonts w:ascii="Times New Roman" w:hAnsi="Times New Roman" w:cs="Times New Roman"/>
                <w:color w:val="auto"/>
                <w:sz w:val="20"/>
                <w:szCs w:val="20"/>
              </w:rPr>
              <w:lastRenderedPageBreak/>
              <w:t>Формирование целостного мировоззрения; коммуникативной компетенции в общении с коллегами; основ экологической культуры;</w:t>
            </w:r>
            <w:r w:rsidRPr="0049203D">
              <w:rPr>
                <w:rFonts w:ascii="Times New Roman" w:hAnsi="Times New Roman" w:cs="Times New Roman"/>
                <w:color w:val="auto"/>
                <w:sz w:val="20"/>
                <w:szCs w:val="20"/>
              </w:rPr>
              <w:t xml:space="preserve"> готовности к самосохранению здоровья</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60" w:type="dxa"/>
            <w:gridSpan w:val="5"/>
          </w:tcPr>
          <w:p w:rsidR="00FB48DF" w:rsidRPr="00BB5899" w:rsidRDefault="00FB48DF" w:rsidP="007B3708">
            <w:pPr>
              <w:spacing w:after="0" w:line="240" w:lineRule="auto"/>
              <w:jc w:val="center"/>
              <w:rPr>
                <w:rFonts w:ascii="Times New Roman" w:hAnsi="Times New Roman"/>
                <w:sz w:val="20"/>
                <w:szCs w:val="20"/>
              </w:rPr>
            </w:pPr>
          </w:p>
        </w:tc>
        <w:tc>
          <w:tcPr>
            <w:tcW w:w="1302" w:type="dxa"/>
            <w:gridSpan w:val="10"/>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rPr>
          <w:trHeight w:val="2180"/>
        </w:trPr>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63</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Систематизация и обобщение знаний по теме «Высшая нервная деятельность».</w:t>
            </w:r>
          </w:p>
        </w:tc>
        <w:tc>
          <w:tcPr>
            <w:tcW w:w="1839" w:type="dxa"/>
          </w:tcPr>
          <w:p w:rsidR="00FB48DF" w:rsidRPr="00BB5899" w:rsidRDefault="00FB48DF" w:rsidP="007B3708">
            <w:pPr>
              <w:spacing w:after="0" w:line="240" w:lineRule="auto"/>
              <w:jc w:val="both"/>
              <w:rPr>
                <w:rFonts w:ascii="Times New Roman" w:hAnsi="Times New Roman"/>
                <w:sz w:val="20"/>
                <w:szCs w:val="20"/>
              </w:rPr>
            </w:pP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Обобщение и систематизация учебного материала по теме «Высшая нервная деятельность».</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сравнивать разные точки зрения, аргументировать свою точку зрения, отстаивать свою позицию</w:t>
            </w:r>
            <w:r w:rsidRPr="00B75C58">
              <w:rPr>
                <w:rFonts w:ascii="Times New Roman" w:hAnsi="Times New Roman" w:cs="Times New Roman"/>
                <w:color w:val="auto"/>
                <w:sz w:val="20"/>
                <w:szCs w:val="20"/>
              </w:rPr>
              <w:t>.</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критерии оценки.</w:t>
            </w:r>
          </w:p>
          <w:p w:rsidR="00FB48DF" w:rsidRDefault="00FB48DF" w:rsidP="007B3708">
            <w:pPr>
              <w:pStyle w:val="tabltext"/>
              <w:spacing w:line="240" w:lineRule="auto"/>
              <w:jc w:val="both"/>
              <w:rPr>
                <w:rFonts w:ascii="Times New Roman" w:hAnsi="Times New Roman" w:cs="Times New Roman"/>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устанавливать причинно-следственные связи, сравнивать и делать выводы</w:t>
            </w:r>
          </w:p>
          <w:p w:rsidR="00FB48DF" w:rsidRPr="00B75C58" w:rsidRDefault="00FB48DF" w:rsidP="007B3708">
            <w:pPr>
              <w:pStyle w:val="tabltext"/>
              <w:spacing w:line="240" w:lineRule="auto"/>
              <w:jc w:val="both"/>
              <w:rPr>
                <w:rFonts w:ascii="Times New Roman" w:hAnsi="Times New Roman" w:cs="Times New Roman"/>
                <w:b/>
                <w:i/>
                <w:color w:val="auto"/>
                <w:sz w:val="20"/>
                <w:szCs w:val="20"/>
              </w:rPr>
            </w:pP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Pr>
                <w:rFonts w:ascii="Times New Roman" w:hAnsi="Times New Roman" w:cs="Times New Roman"/>
                <w:sz w:val="20"/>
                <w:szCs w:val="20"/>
              </w:rPr>
              <w:t>Умение самостоятельно отбирать для решения предметных учебных задач необходимые знания; умение применять полученные знания в практической деятельности</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60" w:type="dxa"/>
            <w:gridSpan w:val="5"/>
          </w:tcPr>
          <w:p w:rsidR="00FB48DF" w:rsidRPr="00BB5899" w:rsidRDefault="00FB48DF" w:rsidP="007B3708">
            <w:pPr>
              <w:spacing w:after="0" w:line="240" w:lineRule="auto"/>
              <w:jc w:val="center"/>
              <w:rPr>
                <w:rFonts w:ascii="Times New Roman" w:hAnsi="Times New Roman"/>
                <w:sz w:val="20"/>
                <w:szCs w:val="20"/>
              </w:rPr>
            </w:pPr>
          </w:p>
        </w:tc>
        <w:tc>
          <w:tcPr>
            <w:tcW w:w="1302" w:type="dxa"/>
            <w:gridSpan w:val="10"/>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7B3708">
        <w:trPr>
          <w:trHeight w:val="340"/>
        </w:trPr>
        <w:tc>
          <w:tcPr>
            <w:tcW w:w="858" w:type="dxa"/>
          </w:tcPr>
          <w:p w:rsidR="00FB48DF" w:rsidRDefault="00FB48DF" w:rsidP="007B3708">
            <w:pPr>
              <w:spacing w:after="0" w:line="240" w:lineRule="auto"/>
              <w:ind w:right="176"/>
              <w:rPr>
                <w:rFonts w:ascii="Times New Roman" w:hAnsi="Times New Roman"/>
                <w:sz w:val="20"/>
                <w:szCs w:val="20"/>
              </w:rPr>
            </w:pPr>
          </w:p>
        </w:tc>
        <w:tc>
          <w:tcPr>
            <w:tcW w:w="11135" w:type="dxa"/>
            <w:gridSpan w:val="6"/>
          </w:tcPr>
          <w:p w:rsidR="00FB48DF" w:rsidRPr="000B01CD" w:rsidRDefault="00FB48DF" w:rsidP="007B3708">
            <w:pPr>
              <w:pStyle w:val="tabltext"/>
              <w:spacing w:line="240" w:lineRule="auto"/>
              <w:jc w:val="both"/>
              <w:rPr>
                <w:rFonts w:ascii="Times New Roman" w:hAnsi="Times New Roman" w:cs="Times New Roman"/>
                <w:b/>
                <w:sz w:val="24"/>
                <w:szCs w:val="24"/>
              </w:rPr>
            </w:pPr>
            <w:r w:rsidRPr="000B01CD">
              <w:rPr>
                <w:rFonts w:ascii="Times New Roman" w:hAnsi="Times New Roman" w:cs="Times New Roman"/>
                <w:b/>
                <w:sz w:val="24"/>
                <w:szCs w:val="24"/>
              </w:rPr>
              <w:t>Человек и его здоровье (5час.)</w:t>
            </w:r>
          </w:p>
        </w:tc>
        <w:tc>
          <w:tcPr>
            <w:tcW w:w="3317" w:type="dxa"/>
            <w:gridSpan w:val="16"/>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64</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Здоровье и влияющие на него факторы. Оказание первой доврачебной помощи.</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Виды травм; первая помощь при ушибах, растяжениях связок, вывихах суставов, переломах костей.</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виды травм. </w:t>
            </w:r>
            <w:r w:rsidRPr="00BB5899">
              <w:rPr>
                <w:rFonts w:ascii="Times New Roman" w:hAnsi="Times New Roman"/>
                <w:sz w:val="20"/>
                <w:szCs w:val="20"/>
                <w:u w:val="single"/>
              </w:rPr>
              <w:t>Уметь</w:t>
            </w:r>
            <w:r w:rsidRPr="00BB5899">
              <w:rPr>
                <w:rFonts w:ascii="Times New Roman" w:hAnsi="Times New Roman"/>
                <w:sz w:val="20"/>
                <w:szCs w:val="20"/>
              </w:rPr>
              <w:t>: оказывать первую помощь при ушибах, растяжениях связок, вывихах суставов, переломах костей.</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добывать недостающую информацию с помощью ИКТ-технологий (познавательная инициативность).</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выработанные критерии оценки.</w:t>
            </w:r>
          </w:p>
          <w:p w:rsidR="00FB48DF" w:rsidRPr="00B75C58" w:rsidRDefault="00FB48DF" w:rsidP="007B3708">
            <w:pPr>
              <w:pStyle w:val="tabltext"/>
              <w:spacing w:line="240" w:lineRule="auto"/>
              <w:jc w:val="both"/>
              <w:rPr>
                <w:rFonts w:ascii="Times New Roman" w:hAnsi="Times New Roman" w:cs="Times New Roman"/>
                <w:b/>
                <w:i/>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устанавливать причинно-следственные связи, сравнивать и делать выводы</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Формирование познавательных интересов и мотивов, направленных на изучение организма человека; умение применять полученные знания для сохранения и укрепления здоровья</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20" w:type="dxa"/>
            <w:gridSpan w:val="3"/>
          </w:tcPr>
          <w:p w:rsidR="00FB48DF" w:rsidRPr="00BB5899" w:rsidRDefault="00FB48DF" w:rsidP="007B3708">
            <w:pPr>
              <w:spacing w:after="0" w:line="240" w:lineRule="auto"/>
              <w:jc w:val="center"/>
              <w:rPr>
                <w:rFonts w:ascii="Times New Roman" w:hAnsi="Times New Roman"/>
                <w:sz w:val="20"/>
                <w:szCs w:val="20"/>
              </w:rPr>
            </w:pPr>
          </w:p>
        </w:tc>
        <w:tc>
          <w:tcPr>
            <w:tcW w:w="1342" w:type="dxa"/>
            <w:gridSpan w:val="12"/>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65</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Здоровье и влияющие на него факторы. Оказание первой </w:t>
            </w:r>
            <w:r w:rsidRPr="00BB5899">
              <w:rPr>
                <w:rFonts w:ascii="Times New Roman" w:hAnsi="Times New Roman"/>
                <w:sz w:val="20"/>
                <w:szCs w:val="20"/>
              </w:rPr>
              <w:lastRenderedPageBreak/>
              <w:t>доврачебной помощи.</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lastRenderedPageBreak/>
              <w:t xml:space="preserve">Укусы. Ожоги. Тепловые и солнечные удары.  Отравления. Оказание помощи утопающему. </w:t>
            </w:r>
            <w:r w:rsidRPr="00BB5899">
              <w:rPr>
                <w:rFonts w:ascii="Times New Roman" w:hAnsi="Times New Roman"/>
                <w:sz w:val="20"/>
                <w:szCs w:val="20"/>
              </w:rPr>
              <w:lastRenderedPageBreak/>
              <w:t xml:space="preserve">Оказание помощи при потери сознания (обмороке). </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lastRenderedPageBreak/>
              <w:t>Знать</w:t>
            </w:r>
            <w:r w:rsidRPr="00BB5899">
              <w:rPr>
                <w:rFonts w:ascii="Times New Roman" w:hAnsi="Times New Roman"/>
                <w:sz w:val="20"/>
                <w:szCs w:val="20"/>
              </w:rPr>
              <w:t xml:space="preserve">: что такое укусы, ожоги, тепловые и солнечные удары,  отравления. </w:t>
            </w:r>
            <w:r w:rsidRPr="00BB5899">
              <w:rPr>
                <w:rFonts w:ascii="Times New Roman" w:hAnsi="Times New Roman"/>
                <w:sz w:val="20"/>
                <w:szCs w:val="20"/>
                <w:u w:val="single"/>
              </w:rPr>
              <w:t>Уметь</w:t>
            </w:r>
            <w:r w:rsidRPr="00BB5899">
              <w:rPr>
                <w:rFonts w:ascii="Times New Roman" w:hAnsi="Times New Roman"/>
                <w:sz w:val="20"/>
                <w:szCs w:val="20"/>
              </w:rPr>
              <w:t xml:space="preserve">: оказывать </w:t>
            </w:r>
            <w:r w:rsidRPr="00BB5899">
              <w:rPr>
                <w:rFonts w:ascii="Times New Roman" w:hAnsi="Times New Roman"/>
                <w:sz w:val="20"/>
                <w:szCs w:val="20"/>
              </w:rPr>
              <w:lastRenderedPageBreak/>
              <w:t>первую помощь при укусах, ожогах, отравлениях, тепловых и солнечных ударах, при утоплении и поетери сознания.</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lastRenderedPageBreak/>
              <w:t>Коммуникативные:</w:t>
            </w:r>
            <w:r w:rsidRPr="00B75C58">
              <w:rPr>
                <w:rFonts w:ascii="Times New Roman" w:hAnsi="Times New Roman" w:cs="Times New Roman"/>
                <w:color w:val="auto"/>
                <w:sz w:val="20"/>
                <w:szCs w:val="20"/>
              </w:rPr>
              <w:t xml:space="preserve"> добывать недостающую информацию с помощью ИКТ-технологий </w:t>
            </w:r>
            <w:r w:rsidRPr="00B75C58">
              <w:rPr>
                <w:rFonts w:ascii="Times New Roman" w:hAnsi="Times New Roman" w:cs="Times New Roman"/>
                <w:color w:val="auto"/>
                <w:sz w:val="20"/>
                <w:szCs w:val="20"/>
              </w:rPr>
              <w:lastRenderedPageBreak/>
              <w:t>(познавательная инициативность).</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критерии оценки.</w:t>
            </w:r>
          </w:p>
          <w:p w:rsidR="00FB48DF" w:rsidRPr="00B75C58" w:rsidRDefault="00FB48DF" w:rsidP="007B3708">
            <w:pPr>
              <w:pStyle w:val="tabltext"/>
              <w:spacing w:line="240" w:lineRule="auto"/>
              <w:jc w:val="both"/>
              <w:rPr>
                <w:rFonts w:ascii="Times New Roman" w:hAnsi="Times New Roman" w:cs="Times New Roman"/>
                <w:b/>
                <w:i/>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устанавливать причинно-следственные связи, сравнивать и делать выводы</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lastRenderedPageBreak/>
              <w:t>Формирование познавательных интересов и мотивов, направленных на изучение организма человека; умение применять полученные знания для сохранения и укрепления здоровья</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20" w:type="dxa"/>
            <w:gridSpan w:val="3"/>
          </w:tcPr>
          <w:p w:rsidR="00FB48DF" w:rsidRPr="00BB5899" w:rsidRDefault="00FB48DF" w:rsidP="007B3708">
            <w:pPr>
              <w:spacing w:after="0" w:line="240" w:lineRule="auto"/>
              <w:jc w:val="center"/>
              <w:rPr>
                <w:rFonts w:ascii="Times New Roman" w:hAnsi="Times New Roman"/>
                <w:sz w:val="20"/>
                <w:szCs w:val="20"/>
              </w:rPr>
            </w:pPr>
          </w:p>
        </w:tc>
        <w:tc>
          <w:tcPr>
            <w:tcW w:w="1342" w:type="dxa"/>
            <w:gridSpan w:val="12"/>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66</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Вредные привычки. </w:t>
            </w:r>
          </w:p>
        </w:tc>
        <w:tc>
          <w:tcPr>
            <w:tcW w:w="1839" w:type="dxa"/>
          </w:tcPr>
          <w:p w:rsidR="00FB48DF" w:rsidRPr="00BB5899" w:rsidRDefault="00FB48DF" w:rsidP="007B3708">
            <w:pPr>
              <w:tabs>
                <w:tab w:val="num" w:pos="567"/>
              </w:tabs>
              <w:spacing w:after="0" w:line="240" w:lineRule="auto"/>
              <w:jc w:val="both"/>
              <w:rPr>
                <w:rFonts w:ascii="Times New Roman" w:hAnsi="Times New Roman"/>
                <w:sz w:val="20"/>
                <w:szCs w:val="20"/>
              </w:rPr>
            </w:pPr>
            <w:r w:rsidRPr="00BB5899">
              <w:rPr>
                <w:rFonts w:ascii="Times New Roman" w:hAnsi="Times New Roman"/>
                <w:sz w:val="20"/>
                <w:szCs w:val="20"/>
              </w:rPr>
              <w:t>Употребление алкоголя. Курение табака. Употребление наркотиков. Игромания.</w:t>
            </w: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вредное влияние алкоголя, табака, наркотиков, компьютерных игр на организм человека. уметь: объяснять вредное влияние на организм человека вредных привычек.</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добывать недостающую информацию с помощью ИКТ-технологий (познавательная инициативность).</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критерии оценки.</w:t>
            </w:r>
          </w:p>
          <w:p w:rsidR="00FB48DF" w:rsidRPr="00B75C58" w:rsidRDefault="00FB48DF" w:rsidP="007B3708">
            <w:pPr>
              <w:pStyle w:val="tabltext"/>
              <w:spacing w:line="240" w:lineRule="auto"/>
              <w:jc w:val="both"/>
              <w:rPr>
                <w:rFonts w:ascii="Times New Roman" w:hAnsi="Times New Roman" w:cs="Times New Roman"/>
                <w:b/>
                <w:i/>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устанавливать причинно-следственные связи, сравнивать и делать выводы</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Формирование умений применять полученные знания для сохранения и укрепления здоровья</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20" w:type="dxa"/>
            <w:gridSpan w:val="3"/>
          </w:tcPr>
          <w:p w:rsidR="00FB48DF" w:rsidRPr="00BB5899" w:rsidRDefault="00FB48DF" w:rsidP="007B3708">
            <w:pPr>
              <w:spacing w:after="0" w:line="240" w:lineRule="auto"/>
              <w:jc w:val="center"/>
              <w:rPr>
                <w:rFonts w:ascii="Times New Roman" w:hAnsi="Times New Roman"/>
                <w:sz w:val="20"/>
                <w:szCs w:val="20"/>
              </w:rPr>
            </w:pPr>
          </w:p>
        </w:tc>
        <w:tc>
          <w:tcPr>
            <w:tcW w:w="1342" w:type="dxa"/>
            <w:gridSpan w:val="12"/>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67</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Заболевания человека. Двигательная активность и здоровье человека.</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Условия формирования аппарата опоры и  движения, влияние физических упражнений, спорта и труда на его развитие; причины нарушения осанки и плоскостопия, меры их предупреждения и исправления.</w:t>
            </w:r>
          </w:p>
        </w:tc>
        <w:tc>
          <w:tcPr>
            <w:tcW w:w="1838" w:type="dxa"/>
            <w:gridSpan w:val="2"/>
          </w:tcPr>
          <w:p w:rsidR="00FB48DF" w:rsidRPr="00BB5899" w:rsidRDefault="00FB48DF" w:rsidP="007B3708">
            <w:pPr>
              <w:spacing w:after="0" w:line="240" w:lineRule="auto"/>
              <w:ind w:left="34"/>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заболевания пищеварительной и сердечно-сосудистой систем, органов дыхания и почек. </w:t>
            </w:r>
            <w:r w:rsidRPr="00BB5899">
              <w:rPr>
                <w:rFonts w:ascii="Times New Roman" w:hAnsi="Times New Roman"/>
                <w:sz w:val="20"/>
                <w:szCs w:val="20"/>
                <w:u w:val="single"/>
              </w:rPr>
              <w:t>Уметь</w:t>
            </w:r>
            <w:r w:rsidRPr="00BB5899">
              <w:rPr>
                <w:rFonts w:ascii="Times New Roman" w:hAnsi="Times New Roman"/>
                <w:sz w:val="20"/>
                <w:szCs w:val="20"/>
              </w:rPr>
              <w:t>: обяснять причины нарушения опорно-двигательного аппрата, меры их предупреждения и исправления.</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и групповой работ.</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самостоятельно выработанные критерии оценки.</w:t>
            </w:r>
          </w:p>
          <w:p w:rsidR="00FB48DF" w:rsidRPr="00AF2332"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устанавливать причинно-следственные связи, сравнивать и делать выводы</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Формирование умений самостоятельно отбирать для решения предметных учебных задач необходимые знания; умение применять полученные знания на практике</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1020" w:type="dxa"/>
            <w:gridSpan w:val="3"/>
          </w:tcPr>
          <w:p w:rsidR="00FB48DF" w:rsidRPr="00BB5899" w:rsidRDefault="00FB48DF" w:rsidP="007B3708">
            <w:pPr>
              <w:spacing w:after="0" w:line="240" w:lineRule="auto"/>
              <w:jc w:val="center"/>
              <w:rPr>
                <w:rFonts w:ascii="Times New Roman" w:hAnsi="Times New Roman"/>
                <w:sz w:val="20"/>
                <w:szCs w:val="20"/>
              </w:rPr>
            </w:pPr>
          </w:p>
        </w:tc>
        <w:tc>
          <w:tcPr>
            <w:tcW w:w="1342" w:type="dxa"/>
            <w:gridSpan w:val="12"/>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rPr>
          <w:trHeight w:val="3037"/>
        </w:trPr>
        <w:tc>
          <w:tcPr>
            <w:tcW w:w="858" w:type="dxa"/>
          </w:tcPr>
          <w:p w:rsidR="00FB48DF" w:rsidRPr="00BB5899" w:rsidRDefault="00FB48DF" w:rsidP="007B3708">
            <w:pPr>
              <w:spacing w:after="0" w:line="240" w:lineRule="auto"/>
              <w:ind w:left="284" w:right="176"/>
              <w:rPr>
                <w:rFonts w:ascii="Times New Roman" w:hAnsi="Times New Roman"/>
                <w:sz w:val="20"/>
                <w:szCs w:val="20"/>
              </w:rPr>
            </w:pP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Гигиена человека.</w:t>
            </w:r>
          </w:p>
        </w:tc>
        <w:tc>
          <w:tcPr>
            <w:tcW w:w="183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 xml:space="preserve">Правила личной гигиены и режим питания, меры предупреждения желудочно-кишечных и глистных заболеваний, болезней органов пищеварения; правила хранения продуктов и приготовления пищи. Гигиена одежды и обуви. Гигиена питания, опорно-двигательного аппарата, дыхания, органов чувств, нервной системы. </w:t>
            </w:r>
          </w:p>
          <w:p w:rsidR="00FB48DF" w:rsidRPr="00BB5899" w:rsidRDefault="00FB48DF" w:rsidP="007B3708">
            <w:pPr>
              <w:spacing w:after="0" w:line="240" w:lineRule="auto"/>
              <w:jc w:val="both"/>
              <w:rPr>
                <w:rFonts w:ascii="Times New Roman" w:hAnsi="Times New Roman"/>
                <w:sz w:val="20"/>
                <w:szCs w:val="20"/>
              </w:rPr>
            </w:pP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u w:val="single"/>
              </w:rPr>
              <w:t>Знать</w:t>
            </w:r>
            <w:r w:rsidRPr="00BB5899">
              <w:rPr>
                <w:rFonts w:ascii="Times New Roman" w:hAnsi="Times New Roman"/>
                <w:sz w:val="20"/>
                <w:szCs w:val="20"/>
              </w:rPr>
              <w:t xml:space="preserve">: правила личной гигиены питания, опорно-двигательного аппарата, дыхания, органов чувств, нервной системы. </w:t>
            </w:r>
            <w:r w:rsidRPr="00BB5899">
              <w:rPr>
                <w:rFonts w:ascii="Times New Roman" w:hAnsi="Times New Roman"/>
                <w:sz w:val="20"/>
                <w:szCs w:val="20"/>
                <w:u w:val="single"/>
              </w:rPr>
              <w:t>Уметь</w:t>
            </w:r>
            <w:r w:rsidRPr="00BB5899">
              <w:rPr>
                <w:rFonts w:ascii="Times New Roman" w:hAnsi="Times New Roman"/>
                <w:sz w:val="20"/>
                <w:szCs w:val="20"/>
              </w:rPr>
              <w:t xml:space="preserve">: физиологически обосновывать правила личной гигиены и режим питания. </w:t>
            </w:r>
            <w:r w:rsidRPr="00BB5899">
              <w:rPr>
                <w:rFonts w:ascii="Times New Roman" w:hAnsi="Times New Roman"/>
                <w:sz w:val="20"/>
                <w:szCs w:val="20"/>
                <w:u w:val="single"/>
              </w:rPr>
              <w:t>Научиться;</w:t>
            </w:r>
            <w:r w:rsidRPr="00BB5899">
              <w:rPr>
                <w:rFonts w:ascii="Times New Roman" w:hAnsi="Times New Roman"/>
                <w:sz w:val="20"/>
                <w:szCs w:val="20"/>
              </w:rPr>
              <w:t xml:space="preserve"> составлять рациональный распорядок своего дня и режим питания, правильно организовывать свою работу с книгой и за компьютером.</w:t>
            </w: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формировать навыки учебного сотрудничества в ходе индивидуальной и групповой работ.</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самостоятельно выработанные критерии оценки.</w:t>
            </w:r>
          </w:p>
          <w:p w:rsidR="00FB48DF" w:rsidRPr="00B75C58" w:rsidRDefault="00FB48DF" w:rsidP="007B3708">
            <w:pPr>
              <w:pStyle w:val="tabltext"/>
              <w:spacing w:line="240" w:lineRule="auto"/>
              <w:jc w:val="both"/>
              <w:rPr>
                <w:rFonts w:ascii="Times New Roman" w:hAnsi="Times New Roman" w:cs="Times New Roman"/>
                <w:b/>
                <w:i/>
                <w:color w:val="auto"/>
                <w:sz w:val="20"/>
                <w:szCs w:val="20"/>
              </w:rPr>
            </w:pPr>
            <w:r w:rsidRPr="00B75C58">
              <w:rPr>
                <w:rFonts w:ascii="Times New Roman" w:hAnsi="Times New Roman" w:cs="Times New Roman"/>
                <w:b/>
                <w:i/>
                <w:sz w:val="20"/>
                <w:szCs w:val="20"/>
              </w:rPr>
              <w:t>Познавательные:</w:t>
            </w:r>
            <w:r w:rsidRPr="00B75C58">
              <w:rPr>
                <w:rFonts w:ascii="Times New Roman" w:hAnsi="Times New Roman" w:cs="Times New Roman"/>
                <w:sz w:val="20"/>
                <w:szCs w:val="20"/>
              </w:rPr>
              <w:t xml:space="preserve"> сравнивать и делать выводы</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sidRPr="0049203D">
              <w:rPr>
                <w:rFonts w:ascii="Times New Roman" w:hAnsi="Times New Roman" w:cs="Times New Roman"/>
                <w:color w:val="auto"/>
                <w:sz w:val="20"/>
                <w:szCs w:val="20"/>
              </w:rPr>
              <w:t>Развитие умений самостоятельно отбирать для решения предметных учебных задач необходимые знания; развитие познавательных интересов и мотивов, направленных на изучение организма человека; умение применять полученные знания на практике</w:t>
            </w:r>
          </w:p>
        </w:tc>
        <w:tc>
          <w:tcPr>
            <w:tcW w:w="955" w:type="dxa"/>
          </w:tcPr>
          <w:p w:rsidR="00FB48DF" w:rsidRPr="00BB5899" w:rsidRDefault="00FB48DF" w:rsidP="007B3708">
            <w:pPr>
              <w:spacing w:after="0" w:line="240" w:lineRule="auto"/>
              <w:jc w:val="center"/>
              <w:rPr>
                <w:rFonts w:ascii="Times New Roman" w:hAnsi="Times New Roman"/>
                <w:sz w:val="20"/>
                <w:szCs w:val="20"/>
              </w:rPr>
            </w:pPr>
          </w:p>
        </w:tc>
        <w:tc>
          <w:tcPr>
            <w:tcW w:w="980" w:type="dxa"/>
            <w:gridSpan w:val="2"/>
          </w:tcPr>
          <w:p w:rsidR="00FB48DF" w:rsidRPr="00BB5899" w:rsidRDefault="00FB48DF" w:rsidP="007B3708">
            <w:pPr>
              <w:spacing w:after="0" w:line="240" w:lineRule="auto"/>
              <w:jc w:val="center"/>
              <w:rPr>
                <w:rFonts w:ascii="Times New Roman" w:hAnsi="Times New Roman"/>
                <w:sz w:val="20"/>
                <w:szCs w:val="20"/>
              </w:rPr>
            </w:pPr>
          </w:p>
        </w:tc>
        <w:tc>
          <w:tcPr>
            <w:tcW w:w="1382" w:type="dxa"/>
            <w:gridSpan w:val="13"/>
          </w:tcPr>
          <w:p w:rsidR="00FB48DF" w:rsidRPr="00BB5899" w:rsidRDefault="00FB48DF" w:rsidP="007B3708">
            <w:pPr>
              <w:spacing w:after="0" w:line="240" w:lineRule="auto"/>
              <w:jc w:val="center"/>
              <w:rPr>
                <w:rFonts w:ascii="Times New Roman" w:hAnsi="Times New Roman"/>
                <w:sz w:val="20"/>
                <w:szCs w:val="20"/>
              </w:rPr>
            </w:pPr>
          </w:p>
        </w:tc>
      </w:tr>
      <w:tr w:rsidR="00FB48DF" w:rsidRPr="00BB5899" w:rsidTr="005C23B4">
        <w:tc>
          <w:tcPr>
            <w:tcW w:w="858" w:type="dxa"/>
          </w:tcPr>
          <w:p w:rsidR="00FB48DF" w:rsidRPr="00BB5899" w:rsidRDefault="00FB48DF" w:rsidP="007B3708">
            <w:pPr>
              <w:spacing w:after="0" w:line="240" w:lineRule="auto"/>
              <w:ind w:right="176"/>
              <w:rPr>
                <w:rFonts w:ascii="Times New Roman" w:hAnsi="Times New Roman"/>
                <w:sz w:val="20"/>
                <w:szCs w:val="20"/>
              </w:rPr>
            </w:pPr>
            <w:r>
              <w:rPr>
                <w:rFonts w:ascii="Times New Roman" w:hAnsi="Times New Roman"/>
                <w:sz w:val="20"/>
                <w:szCs w:val="20"/>
              </w:rPr>
              <w:t>68</w:t>
            </w:r>
          </w:p>
        </w:tc>
        <w:tc>
          <w:tcPr>
            <w:tcW w:w="1399" w:type="dxa"/>
          </w:tcPr>
          <w:p w:rsidR="00FB48DF" w:rsidRPr="00BB5899" w:rsidRDefault="00FB48DF" w:rsidP="007B3708">
            <w:pPr>
              <w:spacing w:after="0" w:line="240" w:lineRule="auto"/>
              <w:jc w:val="both"/>
              <w:rPr>
                <w:rFonts w:ascii="Times New Roman" w:hAnsi="Times New Roman"/>
                <w:sz w:val="20"/>
                <w:szCs w:val="20"/>
              </w:rPr>
            </w:pPr>
            <w:r w:rsidRPr="00BB5899">
              <w:rPr>
                <w:rFonts w:ascii="Times New Roman" w:hAnsi="Times New Roman"/>
                <w:sz w:val="20"/>
                <w:szCs w:val="20"/>
              </w:rPr>
              <w:t>Обобщение и систематизация знаний по теме «Человек и его здоровье».</w:t>
            </w:r>
          </w:p>
        </w:tc>
        <w:tc>
          <w:tcPr>
            <w:tcW w:w="1839" w:type="dxa"/>
          </w:tcPr>
          <w:p w:rsidR="00FB48DF" w:rsidRPr="00BB5899" w:rsidRDefault="00FB48DF" w:rsidP="007B3708">
            <w:pPr>
              <w:spacing w:after="0" w:line="240" w:lineRule="auto"/>
              <w:jc w:val="both"/>
              <w:rPr>
                <w:rFonts w:ascii="Times New Roman" w:hAnsi="Times New Roman"/>
                <w:sz w:val="20"/>
                <w:szCs w:val="20"/>
              </w:rPr>
            </w:pPr>
          </w:p>
        </w:tc>
        <w:tc>
          <w:tcPr>
            <w:tcW w:w="1838" w:type="dxa"/>
            <w:gridSpan w:val="2"/>
          </w:tcPr>
          <w:p w:rsidR="00FB48DF" w:rsidRPr="00BB5899" w:rsidRDefault="00FB48DF" w:rsidP="007B3708">
            <w:pPr>
              <w:spacing w:after="0" w:line="240" w:lineRule="auto"/>
              <w:jc w:val="both"/>
              <w:rPr>
                <w:rFonts w:ascii="Times New Roman" w:hAnsi="Times New Roman"/>
                <w:sz w:val="20"/>
                <w:szCs w:val="20"/>
              </w:rPr>
            </w:pPr>
          </w:p>
        </w:tc>
        <w:tc>
          <w:tcPr>
            <w:tcW w:w="2034" w:type="dxa"/>
          </w:tcPr>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25571C">
              <w:rPr>
                <w:rFonts w:ascii="Times New Roman" w:hAnsi="Times New Roman" w:cs="Times New Roman"/>
                <w:b/>
                <w:i/>
                <w:color w:val="auto"/>
                <w:sz w:val="20"/>
                <w:szCs w:val="20"/>
              </w:rPr>
              <w:t>Коммуникативные: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сравнивать разные точки зрения, аргументировать свою точку зрения, отстаивать свою позицию</w:t>
            </w:r>
            <w:r w:rsidRPr="00B75C58">
              <w:rPr>
                <w:rFonts w:ascii="Times New Roman" w:hAnsi="Times New Roman" w:cs="Times New Roman"/>
                <w:color w:val="auto"/>
                <w:sz w:val="20"/>
                <w:szCs w:val="20"/>
              </w:rPr>
              <w:t>.</w:t>
            </w:r>
          </w:p>
          <w:p w:rsidR="00FB48DF" w:rsidRPr="00B75C58" w:rsidRDefault="00FB48DF" w:rsidP="007B3708">
            <w:pPr>
              <w:pStyle w:val="tabltext"/>
              <w:spacing w:line="240" w:lineRule="auto"/>
              <w:jc w:val="both"/>
              <w:rPr>
                <w:rFonts w:ascii="Times New Roman" w:hAnsi="Times New Roman" w:cs="Times New Roman"/>
                <w:color w:val="auto"/>
                <w:sz w:val="20"/>
                <w:szCs w:val="20"/>
              </w:rPr>
            </w:pPr>
            <w:r w:rsidRPr="00B75C58">
              <w:rPr>
                <w:rFonts w:ascii="Times New Roman" w:hAnsi="Times New Roman" w:cs="Times New Roman"/>
                <w:b/>
                <w:i/>
                <w:color w:val="auto"/>
                <w:sz w:val="20"/>
                <w:szCs w:val="20"/>
              </w:rPr>
              <w:t>Регулятивные: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 xml:space="preserve">осуществлять рефлексию своей деятельности; </w:t>
            </w:r>
            <w:r w:rsidRPr="00B75C58">
              <w:rPr>
                <w:rFonts w:ascii="Times New Roman" w:hAnsi="Times New Roman" w:cs="Times New Roman"/>
                <w:color w:val="auto"/>
                <w:sz w:val="20"/>
                <w:szCs w:val="20"/>
              </w:rPr>
              <w:t>совершенствовать критерии оценки.</w:t>
            </w:r>
          </w:p>
          <w:p w:rsidR="00FB48DF" w:rsidRPr="00B75C58" w:rsidRDefault="00FB48DF" w:rsidP="007B3708">
            <w:pPr>
              <w:pStyle w:val="tabltext"/>
              <w:spacing w:line="240" w:lineRule="auto"/>
              <w:jc w:val="both"/>
              <w:rPr>
                <w:rFonts w:ascii="Times New Roman" w:hAnsi="Times New Roman" w:cs="Times New Roman"/>
                <w:b/>
                <w:i/>
                <w:color w:val="auto"/>
                <w:sz w:val="20"/>
                <w:szCs w:val="20"/>
              </w:rPr>
            </w:pPr>
            <w:r w:rsidRPr="00B75C58">
              <w:rPr>
                <w:rFonts w:ascii="Times New Roman" w:hAnsi="Times New Roman" w:cs="Times New Roman"/>
                <w:b/>
                <w:i/>
                <w:color w:val="auto"/>
                <w:sz w:val="20"/>
                <w:szCs w:val="20"/>
              </w:rPr>
              <w:t>Познавательные:</w:t>
            </w:r>
            <w:r w:rsidRPr="00B75C58">
              <w:rPr>
                <w:rFonts w:ascii="Times New Roman" w:hAnsi="Times New Roman" w:cs="Times New Roman"/>
                <w:color w:val="auto"/>
                <w:sz w:val="20"/>
                <w:szCs w:val="20"/>
              </w:rPr>
              <w:t xml:space="preserve"> </w:t>
            </w:r>
            <w:r w:rsidRPr="00B75C58">
              <w:rPr>
                <w:rFonts w:ascii="Times New Roman" w:hAnsi="Times New Roman" w:cs="Times New Roman"/>
                <w:sz w:val="20"/>
                <w:szCs w:val="20"/>
              </w:rPr>
              <w:t>устанавливать причинно-следственные связи, сравнивать и делать выводы</w:t>
            </w:r>
          </w:p>
        </w:tc>
        <w:tc>
          <w:tcPr>
            <w:tcW w:w="4025" w:type="dxa"/>
          </w:tcPr>
          <w:p w:rsidR="00FB48DF" w:rsidRPr="0049203D" w:rsidRDefault="00FB48DF" w:rsidP="007B3708">
            <w:pPr>
              <w:pStyle w:val="tabltext"/>
              <w:spacing w:line="240" w:lineRule="auto"/>
              <w:jc w:val="both"/>
              <w:rPr>
                <w:rFonts w:ascii="Times New Roman" w:hAnsi="Times New Roman" w:cs="Times New Roman"/>
                <w:color w:val="auto"/>
                <w:sz w:val="20"/>
                <w:szCs w:val="20"/>
              </w:rPr>
            </w:pPr>
            <w:r>
              <w:rPr>
                <w:rFonts w:ascii="Times New Roman" w:hAnsi="Times New Roman" w:cs="Times New Roman"/>
                <w:sz w:val="20"/>
                <w:szCs w:val="20"/>
              </w:rPr>
              <w:t>Умение самостоятельно отбирать для решения предметных учебных задач необходимые знания; умение применять полученные знания в практической деятельности</w:t>
            </w:r>
          </w:p>
        </w:tc>
        <w:tc>
          <w:tcPr>
            <w:tcW w:w="955" w:type="dxa"/>
          </w:tcPr>
          <w:p w:rsidR="00FB48DF" w:rsidRPr="00BB5899" w:rsidRDefault="00FB48DF" w:rsidP="007B3708">
            <w:pPr>
              <w:spacing w:after="0" w:line="240" w:lineRule="auto"/>
              <w:rPr>
                <w:rFonts w:ascii="Times New Roman" w:hAnsi="Times New Roman"/>
                <w:sz w:val="20"/>
                <w:szCs w:val="20"/>
              </w:rPr>
            </w:pPr>
          </w:p>
        </w:tc>
        <w:tc>
          <w:tcPr>
            <w:tcW w:w="960" w:type="dxa"/>
          </w:tcPr>
          <w:p w:rsidR="00FB48DF" w:rsidRPr="00BB5899" w:rsidRDefault="00FB48DF" w:rsidP="007B3708">
            <w:pPr>
              <w:spacing w:after="0" w:line="240" w:lineRule="auto"/>
              <w:jc w:val="center"/>
              <w:rPr>
                <w:rFonts w:ascii="Times New Roman" w:hAnsi="Times New Roman"/>
                <w:sz w:val="20"/>
                <w:szCs w:val="20"/>
              </w:rPr>
            </w:pPr>
          </w:p>
        </w:tc>
        <w:tc>
          <w:tcPr>
            <w:tcW w:w="1402" w:type="dxa"/>
            <w:gridSpan w:val="14"/>
          </w:tcPr>
          <w:p w:rsidR="00FB48DF" w:rsidRPr="00BB5899" w:rsidRDefault="00FB48DF" w:rsidP="007B3708">
            <w:pPr>
              <w:spacing w:after="0" w:line="240" w:lineRule="auto"/>
              <w:jc w:val="center"/>
              <w:rPr>
                <w:rFonts w:ascii="Times New Roman" w:hAnsi="Times New Roman"/>
                <w:sz w:val="20"/>
                <w:szCs w:val="20"/>
              </w:rPr>
            </w:pPr>
          </w:p>
        </w:tc>
      </w:tr>
    </w:tbl>
    <w:p w:rsidR="00AF562D" w:rsidRPr="00AF562D" w:rsidRDefault="00AF562D" w:rsidP="00AF562D">
      <w:pPr>
        <w:spacing w:after="0" w:line="240" w:lineRule="auto"/>
        <w:rPr>
          <w:rFonts w:ascii="Times New Roman" w:eastAsia="MS Mincho" w:hAnsi="Times New Roman" w:cs="Times New Roman"/>
          <w:sz w:val="24"/>
          <w:szCs w:val="24"/>
          <w:lang w:eastAsia="ja-JP"/>
        </w:rPr>
      </w:pPr>
    </w:p>
    <w:p w:rsidR="00AF562D" w:rsidRPr="00AF562D" w:rsidRDefault="00AF562D" w:rsidP="00AF562D">
      <w:pPr>
        <w:spacing w:after="0" w:line="240" w:lineRule="auto"/>
        <w:rPr>
          <w:rFonts w:ascii="Times New Roman" w:eastAsia="MS Mincho" w:hAnsi="Times New Roman" w:cs="Times New Roman"/>
          <w:sz w:val="24"/>
          <w:szCs w:val="24"/>
          <w:lang w:eastAsia="ja-JP"/>
        </w:rPr>
      </w:pPr>
    </w:p>
    <w:p w:rsidR="0078327E" w:rsidRPr="0078327E" w:rsidRDefault="0078327E" w:rsidP="0078327E">
      <w:pPr>
        <w:spacing w:after="0" w:line="240" w:lineRule="auto"/>
        <w:jc w:val="center"/>
        <w:rPr>
          <w:rFonts w:ascii="Times New Roman" w:eastAsia="Calibri" w:hAnsi="Times New Roman" w:cs="Times New Roman"/>
          <w:b/>
          <w:sz w:val="24"/>
          <w:szCs w:val="24"/>
          <w:lang w:eastAsia="en-US"/>
        </w:rPr>
      </w:pPr>
      <w:r w:rsidRPr="0078327E">
        <w:rPr>
          <w:rFonts w:ascii="Times New Roman" w:eastAsia="Calibri" w:hAnsi="Times New Roman" w:cs="Times New Roman"/>
          <w:b/>
          <w:sz w:val="24"/>
          <w:szCs w:val="24"/>
          <w:lang w:eastAsia="en-US"/>
        </w:rPr>
        <w:t>Критерии оценивания работ по БИОЛОГИИ</w:t>
      </w:r>
    </w:p>
    <w:p w:rsidR="0078327E" w:rsidRPr="0078327E" w:rsidRDefault="0078327E" w:rsidP="0078327E">
      <w:pPr>
        <w:spacing w:after="0" w:line="240" w:lineRule="auto"/>
        <w:jc w:val="center"/>
        <w:rPr>
          <w:rFonts w:ascii="Times New Roman" w:eastAsia="Calibri" w:hAnsi="Times New Roman" w:cs="Times New Roman"/>
          <w:b/>
          <w:sz w:val="24"/>
          <w:szCs w:val="24"/>
          <w:lang w:eastAsia="en-US"/>
        </w:rPr>
      </w:pPr>
      <w:r w:rsidRPr="0078327E">
        <w:rPr>
          <w:rFonts w:ascii="Times New Roman" w:eastAsia="Calibri" w:hAnsi="Times New Roman" w:cs="Times New Roman"/>
          <w:b/>
          <w:sz w:val="24"/>
          <w:szCs w:val="24"/>
          <w:lang w:eastAsia="en-US"/>
        </w:rPr>
        <w:t>Критерии и нормы оценочной деятельности</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b/>
          <w:sz w:val="24"/>
          <w:szCs w:val="24"/>
          <w:lang w:eastAsia="en-US"/>
        </w:rPr>
        <w:t>Оценка "5"</w:t>
      </w:r>
      <w:r w:rsidRPr="0078327E">
        <w:rPr>
          <w:rFonts w:ascii="Times New Roman" w:eastAsia="Calibri" w:hAnsi="Times New Roman" w:cs="Times New Roman"/>
          <w:sz w:val="24"/>
          <w:szCs w:val="24"/>
          <w:lang w:eastAsia="en-US"/>
        </w:rPr>
        <w:t xml:space="preserve"> ставится в случае:</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lang w:eastAsia="en-US"/>
        </w:rPr>
        <w:t xml:space="preserve">Знания, понимания, глубины усвоения обучающимся всего объёма программного материала. Умения выделять главные положения в изученном </w:t>
      </w:r>
      <w:r w:rsidRPr="0078327E">
        <w:rPr>
          <w:rFonts w:ascii="Times New Roman" w:eastAsia="Calibri" w:hAnsi="Times New Roman" w:cs="Times New Roman"/>
          <w:spacing w:val="-5"/>
          <w:sz w:val="24"/>
          <w:szCs w:val="24"/>
          <w:lang w:eastAsia="en-US"/>
        </w:rPr>
        <w:t xml:space="preserve">материале,   на  основании  фактов  и  примеров  обобщать,   делать  выводы,  устанавливать   межпредметные  и   внутрипредметные  связи,   творчески </w:t>
      </w:r>
      <w:r w:rsidRPr="0078327E">
        <w:rPr>
          <w:rFonts w:ascii="Times New Roman" w:eastAsia="Calibri" w:hAnsi="Times New Roman" w:cs="Times New Roman"/>
          <w:sz w:val="24"/>
          <w:szCs w:val="24"/>
          <w:lang w:eastAsia="en-US"/>
        </w:rPr>
        <w:t xml:space="preserve">применяет полученные знания в незнакомой ситуации. Отсутствие ошибок и недочётов при воспроизведении изученного материала, при устных </w:t>
      </w:r>
      <w:r w:rsidRPr="0078327E">
        <w:rPr>
          <w:rFonts w:ascii="Times New Roman" w:eastAsia="Calibri" w:hAnsi="Times New Roman" w:cs="Times New Roman"/>
          <w:spacing w:val="-3"/>
          <w:sz w:val="24"/>
          <w:szCs w:val="24"/>
          <w:lang w:eastAsia="en-US"/>
        </w:rPr>
        <w:t xml:space="preserve">ответах  устранение  отдельных  неточностей  с  помощью  дополнительных  вопросов  учителя,  соблюдение  культуры  письменной  и  устной  речи, </w:t>
      </w:r>
      <w:r w:rsidRPr="0078327E">
        <w:rPr>
          <w:rFonts w:ascii="Times New Roman" w:eastAsia="Calibri" w:hAnsi="Times New Roman" w:cs="Times New Roman"/>
          <w:sz w:val="24"/>
          <w:szCs w:val="24"/>
          <w:lang w:eastAsia="en-US"/>
        </w:rPr>
        <w:t>правил оформления письменных работ.</w:t>
      </w:r>
    </w:p>
    <w:p w:rsidR="0078327E" w:rsidRPr="0078327E" w:rsidRDefault="0078327E" w:rsidP="0078327E">
      <w:pPr>
        <w:spacing w:after="0" w:line="240" w:lineRule="auto"/>
        <w:rPr>
          <w:rFonts w:ascii="Times New Roman" w:eastAsia="Calibri" w:hAnsi="Times New Roman" w:cs="Times New Roman"/>
          <w:b/>
          <w:sz w:val="24"/>
          <w:szCs w:val="24"/>
          <w:lang w:eastAsia="en-US"/>
        </w:rPr>
      </w:pPr>
      <w:r w:rsidRPr="0078327E">
        <w:rPr>
          <w:rFonts w:ascii="Times New Roman" w:eastAsia="Calibri" w:hAnsi="Times New Roman" w:cs="Times New Roman"/>
          <w:b/>
          <w:sz w:val="24"/>
          <w:szCs w:val="24"/>
          <w:lang w:eastAsia="en-US"/>
        </w:rPr>
        <w:t>Оценка "4":</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pacing w:val="-6"/>
          <w:sz w:val="24"/>
          <w:szCs w:val="24"/>
          <w:lang w:eastAsia="en-US"/>
        </w:rPr>
        <w:t xml:space="preserve">Знание   всего   изученного   программного   материала.   Умений   выделять   главные   положения   в   изученном   материале,   на   основании   фактов   и </w:t>
      </w:r>
      <w:r w:rsidRPr="0078327E">
        <w:rPr>
          <w:rFonts w:ascii="Times New Roman" w:eastAsia="Calibri" w:hAnsi="Times New Roman" w:cs="Times New Roman"/>
          <w:spacing w:val="-5"/>
          <w:sz w:val="24"/>
          <w:szCs w:val="24"/>
          <w:lang w:eastAsia="en-US"/>
        </w:rPr>
        <w:t xml:space="preserve">примеров   обобщать,   </w:t>
      </w:r>
      <w:r w:rsidRPr="0078327E">
        <w:rPr>
          <w:rFonts w:ascii="Times New Roman" w:eastAsia="Calibri" w:hAnsi="Times New Roman" w:cs="Times New Roman"/>
          <w:spacing w:val="-5"/>
          <w:sz w:val="24"/>
          <w:szCs w:val="24"/>
          <w:lang w:eastAsia="en-US"/>
        </w:rPr>
        <w:lastRenderedPageBreak/>
        <w:t xml:space="preserve">делать   выводы,    устанавливать   внутрипредметные   связи,   применять   полученные   знания   на   практике.    Незначительные </w:t>
      </w:r>
      <w:r w:rsidRPr="0078327E">
        <w:rPr>
          <w:rFonts w:ascii="Times New Roman" w:eastAsia="Calibri" w:hAnsi="Times New Roman" w:cs="Times New Roman"/>
          <w:sz w:val="24"/>
          <w:szCs w:val="24"/>
          <w:lang w:eastAsia="en-US"/>
        </w:rPr>
        <w:t>(негрубые) ошибки и недочёты при воспроизведении изученного материала, соблюдение основных правил культуры письменной и устной речи, правил оформления письменных работ.</w:t>
      </w:r>
    </w:p>
    <w:p w:rsidR="0078327E" w:rsidRPr="0078327E" w:rsidRDefault="0078327E" w:rsidP="0078327E">
      <w:pPr>
        <w:spacing w:after="0" w:line="240" w:lineRule="auto"/>
        <w:rPr>
          <w:rFonts w:ascii="Times New Roman" w:eastAsia="Calibri" w:hAnsi="Times New Roman" w:cs="Times New Roman"/>
          <w:b/>
          <w:sz w:val="24"/>
          <w:szCs w:val="24"/>
          <w:lang w:eastAsia="en-US"/>
        </w:rPr>
      </w:pPr>
      <w:r w:rsidRPr="0078327E">
        <w:rPr>
          <w:rFonts w:ascii="Times New Roman" w:eastAsia="Calibri" w:hAnsi="Times New Roman" w:cs="Times New Roman"/>
          <w:b/>
          <w:sz w:val="24"/>
          <w:szCs w:val="24"/>
          <w:lang w:eastAsia="en-US"/>
        </w:rPr>
        <w:t>Оценка "3":</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pacing w:val="-9"/>
          <w:sz w:val="24"/>
          <w:szCs w:val="24"/>
          <w:lang w:eastAsia="en-US"/>
        </w:rPr>
        <w:t xml:space="preserve">Знание     и     усвоение     материала     на     уровне     минимальных     требований     программы,     затруднение     при     самостоятельном     воспроизведении, </w:t>
      </w:r>
      <w:r w:rsidRPr="0078327E">
        <w:rPr>
          <w:rFonts w:ascii="Times New Roman" w:eastAsia="Calibri" w:hAnsi="Times New Roman" w:cs="Times New Roman"/>
          <w:spacing w:val="-10"/>
          <w:sz w:val="24"/>
          <w:szCs w:val="24"/>
          <w:lang w:eastAsia="en-US"/>
        </w:rPr>
        <w:t xml:space="preserve">необходимость     незначительной     помощи      преподавателя.      Умение     работать      на      уровне      воспроизведения,      затруднения      при     ответах      на </w:t>
      </w:r>
      <w:r w:rsidRPr="0078327E">
        <w:rPr>
          <w:rFonts w:ascii="Times New Roman" w:eastAsia="Calibri" w:hAnsi="Times New Roman" w:cs="Times New Roman"/>
          <w:spacing w:val="-7"/>
          <w:sz w:val="24"/>
          <w:szCs w:val="24"/>
          <w:lang w:eastAsia="en-US"/>
        </w:rPr>
        <w:t xml:space="preserve">видоизменённые    вопросы.     Наличие    грубой    ошибки,    нескольких    негрубых     при     воспроизведении    изученного    материала,    незначительное </w:t>
      </w:r>
      <w:r w:rsidRPr="0078327E">
        <w:rPr>
          <w:rFonts w:ascii="Times New Roman" w:eastAsia="Calibri" w:hAnsi="Times New Roman" w:cs="Times New Roman"/>
          <w:sz w:val="24"/>
          <w:szCs w:val="24"/>
          <w:lang w:eastAsia="en-US"/>
        </w:rPr>
        <w:t>несоблюдение основных правил культуры письменной и устной речи, правил оформления письменных работ.</w:t>
      </w:r>
    </w:p>
    <w:p w:rsidR="0078327E" w:rsidRPr="0078327E" w:rsidRDefault="0078327E" w:rsidP="0078327E">
      <w:pPr>
        <w:spacing w:after="0" w:line="240" w:lineRule="auto"/>
        <w:rPr>
          <w:rFonts w:ascii="Times New Roman" w:eastAsia="Calibri" w:hAnsi="Times New Roman" w:cs="Times New Roman"/>
          <w:b/>
          <w:sz w:val="24"/>
          <w:szCs w:val="24"/>
          <w:lang w:eastAsia="en-US"/>
        </w:rPr>
      </w:pPr>
      <w:r w:rsidRPr="0078327E">
        <w:rPr>
          <w:rFonts w:ascii="Times New Roman" w:eastAsia="Calibri" w:hAnsi="Times New Roman" w:cs="Times New Roman"/>
          <w:b/>
          <w:sz w:val="24"/>
          <w:szCs w:val="24"/>
          <w:lang w:eastAsia="en-US"/>
        </w:rPr>
        <w:t>Оценка "2":</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pacing w:val="-9"/>
          <w:sz w:val="24"/>
          <w:szCs w:val="24"/>
          <w:lang w:eastAsia="en-US"/>
        </w:rPr>
        <w:t xml:space="preserve">Знание    и    усвоение    материала    на    уровне    ниже    минимальных    требований    программы,    отдельные    представления    об    изученном    материале. </w:t>
      </w:r>
      <w:r w:rsidRPr="0078327E">
        <w:rPr>
          <w:rFonts w:ascii="Times New Roman" w:eastAsia="Calibri" w:hAnsi="Times New Roman" w:cs="Times New Roman"/>
          <w:sz w:val="24"/>
          <w:szCs w:val="24"/>
          <w:lang w:eastAsia="en-US"/>
        </w:rPr>
        <w:t xml:space="preserve">Отсутствие умений работать на уровне воспроизведения, затруднения при ответах на стандартные вопросы. Наличие нескольких грубых ошибок, </w:t>
      </w:r>
      <w:r w:rsidRPr="0078327E">
        <w:rPr>
          <w:rFonts w:ascii="Times New Roman" w:eastAsia="Calibri" w:hAnsi="Times New Roman" w:cs="Times New Roman"/>
          <w:spacing w:val="-3"/>
          <w:sz w:val="24"/>
          <w:szCs w:val="24"/>
          <w:lang w:eastAsia="en-US"/>
        </w:rPr>
        <w:t xml:space="preserve">большого  числа  негрубых  при  воспроизведении  изученного  материала,  значительное  несоблюдение  основных  правил  культуры  письменной  и </w:t>
      </w:r>
      <w:r w:rsidRPr="0078327E">
        <w:rPr>
          <w:rFonts w:ascii="Times New Roman" w:eastAsia="Calibri" w:hAnsi="Times New Roman" w:cs="Times New Roman"/>
          <w:sz w:val="24"/>
          <w:szCs w:val="24"/>
          <w:lang w:eastAsia="en-US"/>
        </w:rPr>
        <w:t>устной речи, правил оформления письменных работ.</w:t>
      </w:r>
    </w:p>
    <w:p w:rsidR="0078327E" w:rsidRPr="0078327E" w:rsidRDefault="0078327E" w:rsidP="0078327E">
      <w:pPr>
        <w:spacing w:after="0" w:line="240" w:lineRule="auto"/>
        <w:rPr>
          <w:rFonts w:ascii="Times New Roman" w:eastAsia="Calibri" w:hAnsi="Times New Roman" w:cs="Times New Roman"/>
          <w:b/>
          <w:sz w:val="24"/>
          <w:szCs w:val="24"/>
          <w:lang w:eastAsia="en-US"/>
        </w:rPr>
      </w:pP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b/>
          <w:sz w:val="24"/>
          <w:szCs w:val="24"/>
          <w:lang w:eastAsia="en-US"/>
        </w:rPr>
        <w:t>Устный ответ</w:t>
      </w:r>
      <w:r w:rsidRPr="0078327E">
        <w:rPr>
          <w:rFonts w:ascii="Times New Roman" w:eastAsia="Calibri" w:hAnsi="Times New Roman" w:cs="Times New Roman"/>
          <w:sz w:val="24"/>
          <w:szCs w:val="24"/>
          <w:lang w:eastAsia="en-US"/>
        </w:rPr>
        <w:t>.</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b/>
          <w:sz w:val="24"/>
          <w:szCs w:val="24"/>
          <w:lang w:eastAsia="en-US"/>
        </w:rPr>
        <w:t>Оценка "5</w:t>
      </w:r>
      <w:r w:rsidRPr="0078327E">
        <w:rPr>
          <w:rFonts w:ascii="Times New Roman" w:eastAsia="Calibri" w:hAnsi="Times New Roman" w:cs="Times New Roman"/>
          <w:sz w:val="24"/>
          <w:szCs w:val="24"/>
          <w:lang w:eastAsia="en-US"/>
        </w:rPr>
        <w:t>" ставится, если ученик:</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lang w:eastAsia="en-US"/>
        </w:rPr>
        <w:t xml:space="preserve">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 Самостоятельно, уверенно и безошибочно применяет полученные знания в решении проблем на творческом уровне; </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lang w:eastAsia="en-US"/>
        </w:rPr>
        <w:t xml:space="preserve">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 </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b/>
          <w:sz w:val="24"/>
          <w:szCs w:val="24"/>
          <w:lang w:eastAsia="en-US"/>
        </w:rPr>
        <w:t>Оценка "4"</w:t>
      </w:r>
      <w:r w:rsidRPr="0078327E">
        <w:rPr>
          <w:rFonts w:ascii="Times New Roman" w:eastAsia="Calibri" w:hAnsi="Times New Roman" w:cs="Times New Roman"/>
          <w:sz w:val="24"/>
          <w:szCs w:val="24"/>
          <w:lang w:eastAsia="en-US"/>
        </w:rPr>
        <w:t xml:space="preserve"> ставится, если ученик:</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lang w:eastAsia="en-US"/>
        </w:rPr>
        <w:t xml:space="preserve">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w:t>
      </w:r>
      <w:r w:rsidRPr="0078327E">
        <w:rPr>
          <w:rFonts w:ascii="Times New Roman" w:eastAsia="Calibri" w:hAnsi="Times New Roman" w:cs="Times New Roman"/>
          <w:sz w:val="24"/>
          <w:szCs w:val="24"/>
          <w:lang w:eastAsia="en-US"/>
        </w:rPr>
        <w:lastRenderedPageBreak/>
        <w:t xml:space="preserve">правильно отвечает на дополнительные вопросы учителя. Умеет самостоятельно выделять главные положения в изученном материале; на основании фактов и примеров </w:t>
      </w:r>
      <w:r w:rsidRPr="0078327E">
        <w:rPr>
          <w:rFonts w:ascii="Times New Roman" w:eastAsia="Calibri" w:hAnsi="Times New Roman" w:cs="Times New Roman"/>
          <w:spacing w:val="-7"/>
          <w:sz w:val="24"/>
          <w:szCs w:val="24"/>
          <w:lang w:eastAsia="en-US"/>
        </w:rPr>
        <w:t xml:space="preserve">обобщать,   делать   выводы,   устанавливать   внутрипредметные   связи.   Применять   полученные   знания   на   практике   в   видоизменённой   ситуации, </w:t>
      </w:r>
      <w:r w:rsidRPr="0078327E">
        <w:rPr>
          <w:rFonts w:ascii="Times New Roman" w:eastAsia="Calibri" w:hAnsi="Times New Roman" w:cs="Times New Roman"/>
          <w:sz w:val="24"/>
          <w:szCs w:val="24"/>
          <w:lang w:eastAsia="en-US"/>
        </w:rPr>
        <w:t xml:space="preserve">соблюдать основные правила культуры устной речи и сопровождающей письменной, использовать научные термины. Не обладает достаточным </w:t>
      </w:r>
      <w:r w:rsidRPr="0078327E">
        <w:rPr>
          <w:rFonts w:ascii="Times New Roman" w:eastAsia="Calibri" w:hAnsi="Times New Roman" w:cs="Times New Roman"/>
          <w:spacing w:val="-5"/>
          <w:sz w:val="24"/>
          <w:szCs w:val="24"/>
          <w:lang w:eastAsia="en-US"/>
        </w:rPr>
        <w:t xml:space="preserve">навыком   работы   со   справочной   литературой,   учебником,   первоисточниками   (правильно   ориентируется,   но   работает   медленно).   Допускает </w:t>
      </w:r>
      <w:r w:rsidRPr="0078327E">
        <w:rPr>
          <w:rFonts w:ascii="Times New Roman" w:eastAsia="Calibri" w:hAnsi="Times New Roman" w:cs="Times New Roman"/>
          <w:sz w:val="24"/>
          <w:szCs w:val="24"/>
          <w:lang w:eastAsia="en-US"/>
        </w:rPr>
        <w:t>негрубые нарушения правил оформления письменных работ.</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b/>
          <w:sz w:val="24"/>
          <w:szCs w:val="24"/>
          <w:lang w:eastAsia="en-US"/>
        </w:rPr>
        <w:t>Оценка "3</w:t>
      </w:r>
      <w:r w:rsidRPr="0078327E">
        <w:rPr>
          <w:rFonts w:ascii="Times New Roman" w:eastAsia="Calibri" w:hAnsi="Times New Roman" w:cs="Times New Roman"/>
          <w:sz w:val="24"/>
          <w:szCs w:val="24"/>
          <w:lang w:eastAsia="en-US"/>
        </w:rPr>
        <w:t>" ставится, если ученик:</w:t>
      </w:r>
    </w:p>
    <w:p w:rsidR="0078327E" w:rsidRPr="0078327E" w:rsidRDefault="0078327E" w:rsidP="0078327E">
      <w:pPr>
        <w:spacing w:after="0" w:line="240" w:lineRule="auto"/>
        <w:rPr>
          <w:rFonts w:ascii="Times New Roman" w:eastAsia="Calibri" w:hAnsi="Times New Roman" w:cs="Times New Roman"/>
          <w:spacing w:val="-7"/>
          <w:sz w:val="24"/>
          <w:szCs w:val="24"/>
          <w:lang w:eastAsia="en-US"/>
        </w:rPr>
      </w:pPr>
      <w:r w:rsidRPr="0078327E">
        <w:rPr>
          <w:rFonts w:ascii="Times New Roman" w:eastAsia="Calibri" w:hAnsi="Times New Roman" w:cs="Times New Roman"/>
          <w:spacing w:val="-7"/>
          <w:sz w:val="24"/>
          <w:szCs w:val="24"/>
          <w:lang w:eastAsia="en-US"/>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несистематизированно,    фрагментарно,    не    всегда    последовательно;    показывает    недостаточную сформированность   отдельных   знаний   и   умений;   выводы   и   обобщения   аргументирует   слабо,   допускает   в   них   ошибки;   допустил   ошибки   и </w:t>
      </w:r>
      <w:r w:rsidRPr="0078327E">
        <w:rPr>
          <w:rFonts w:ascii="Times New Roman" w:eastAsia="Calibri" w:hAnsi="Times New Roman" w:cs="Times New Roman"/>
          <w:sz w:val="24"/>
          <w:szCs w:val="24"/>
          <w:lang w:eastAsia="en-US"/>
        </w:rPr>
        <w:t xml:space="preserve">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 испытывает затруднения в применении знаний, </w:t>
      </w:r>
      <w:r w:rsidRPr="0078327E">
        <w:rPr>
          <w:rFonts w:ascii="Times New Roman" w:eastAsia="Calibri" w:hAnsi="Times New Roman" w:cs="Times New Roman"/>
          <w:spacing w:val="-8"/>
          <w:sz w:val="24"/>
          <w:szCs w:val="24"/>
          <w:lang w:eastAsia="en-US"/>
        </w:rPr>
        <w:t xml:space="preserve">необходимых   для   решения   задач   различных   типов,   при   объяснении   конкретных   явлений   на   основе   теорий   и   законов,   или   в   подтверждении </w:t>
      </w:r>
      <w:r w:rsidRPr="0078327E">
        <w:rPr>
          <w:rFonts w:ascii="Times New Roman" w:eastAsia="Calibri" w:hAnsi="Times New Roman" w:cs="Times New Roman"/>
          <w:spacing w:val="-6"/>
          <w:sz w:val="24"/>
          <w:szCs w:val="24"/>
          <w:lang w:eastAsia="en-US"/>
        </w:rPr>
        <w:t xml:space="preserve">конкретных   примеров   практического   применения   теорий;   отвечает   неполно   на   вопросы   учителя   (упуская   и   основное),   или   воспроизводит </w:t>
      </w:r>
      <w:r w:rsidRPr="0078327E">
        <w:rPr>
          <w:rFonts w:ascii="Times New Roman" w:eastAsia="Calibri" w:hAnsi="Times New Roman" w:cs="Times New Roman"/>
          <w:spacing w:val="-9"/>
          <w:sz w:val="24"/>
          <w:szCs w:val="24"/>
          <w:lang w:eastAsia="en-US"/>
        </w:rPr>
        <w:t xml:space="preserve">содержание    текста    учебника,    но    недостаточно    понимает    отдельные    положения,    имеющие    важное    значение    в    этом    тексте;    обнаруживает </w:t>
      </w:r>
      <w:r w:rsidRPr="0078327E">
        <w:rPr>
          <w:rFonts w:ascii="Times New Roman" w:eastAsia="Calibri" w:hAnsi="Times New Roman" w:cs="Times New Roman"/>
          <w:spacing w:val="-7"/>
          <w:sz w:val="24"/>
          <w:szCs w:val="24"/>
          <w:lang w:eastAsia="en-US"/>
        </w:rPr>
        <w:t xml:space="preserve">недостаточное   понимание   отдельных   положений   </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pacing w:val="-7"/>
          <w:sz w:val="24"/>
          <w:szCs w:val="24"/>
          <w:lang w:eastAsia="en-US"/>
        </w:rPr>
        <w:t xml:space="preserve">при   воспроизведении   текста   учебника   (записей,   первоисточников)   или   отвечает   неполно   на </w:t>
      </w:r>
      <w:r w:rsidRPr="0078327E">
        <w:rPr>
          <w:rFonts w:ascii="Times New Roman" w:eastAsia="Calibri" w:hAnsi="Times New Roman" w:cs="Times New Roman"/>
          <w:sz w:val="24"/>
          <w:szCs w:val="24"/>
          <w:lang w:eastAsia="en-US"/>
        </w:rPr>
        <w:t>вопросы учителя, допуская одну-две грубые ошибки.</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b/>
          <w:sz w:val="24"/>
          <w:szCs w:val="24"/>
          <w:lang w:eastAsia="en-US"/>
        </w:rPr>
        <w:t>Оценка "2"</w:t>
      </w:r>
      <w:r w:rsidRPr="0078327E">
        <w:rPr>
          <w:rFonts w:ascii="Times New Roman" w:eastAsia="Calibri" w:hAnsi="Times New Roman" w:cs="Times New Roman"/>
          <w:sz w:val="24"/>
          <w:szCs w:val="24"/>
          <w:lang w:eastAsia="en-US"/>
        </w:rPr>
        <w:t xml:space="preserve"> ставится, если ученик:</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lang w:eastAsia="en-US"/>
        </w:rPr>
        <w:t xml:space="preserve">Не усвоил и не раскрыл основное содержание материала; не делает выводов и обобщений; не знает и не понимает значительную или основную часть программного материала в пределах поставленных вопросов; имеет слабо сформированные и неполные знания и не умеет применять их к </w:t>
      </w:r>
      <w:r w:rsidRPr="0078327E">
        <w:rPr>
          <w:rFonts w:ascii="Times New Roman" w:eastAsia="Calibri" w:hAnsi="Times New Roman" w:cs="Times New Roman"/>
          <w:spacing w:val="-8"/>
          <w:sz w:val="24"/>
          <w:szCs w:val="24"/>
          <w:lang w:eastAsia="en-US"/>
        </w:rPr>
        <w:t xml:space="preserve">решению   конкретных   вопросов   и   задач   по   образцу;   при   ответе   (на   один   вопрос)   допускает   более   двух   грубых   ошибок,   которые   не   может </w:t>
      </w:r>
      <w:r w:rsidRPr="0078327E">
        <w:rPr>
          <w:rFonts w:ascii="Times New Roman" w:eastAsia="Calibri" w:hAnsi="Times New Roman" w:cs="Times New Roman"/>
          <w:sz w:val="24"/>
          <w:szCs w:val="24"/>
          <w:lang w:eastAsia="en-US"/>
        </w:rPr>
        <w:t>исправить даже при помощи учителя.</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u w:val="single"/>
          <w:lang w:eastAsia="en-US"/>
        </w:rPr>
        <w:t>Примечание.</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lang w:eastAsia="en-US"/>
        </w:rPr>
        <w:t>По окончанию устного ответа учащегося педагогом даётся краткий анализ ответа, объявляется мотивированная оценка. Возможно привлечение других учащихся для анализа ответа, самоанализ, предложение оценки.</w:t>
      </w:r>
    </w:p>
    <w:p w:rsidR="0078327E" w:rsidRPr="0078327E" w:rsidRDefault="0078327E" w:rsidP="0078327E">
      <w:pPr>
        <w:spacing w:after="0" w:line="240" w:lineRule="auto"/>
        <w:rPr>
          <w:rFonts w:ascii="Times New Roman" w:eastAsia="Calibri" w:hAnsi="Times New Roman" w:cs="Times New Roman"/>
          <w:b/>
          <w:sz w:val="24"/>
          <w:szCs w:val="24"/>
          <w:lang w:eastAsia="en-US"/>
        </w:rPr>
      </w:pPr>
      <w:r w:rsidRPr="0078327E">
        <w:rPr>
          <w:rFonts w:ascii="Times New Roman" w:eastAsia="Calibri" w:hAnsi="Times New Roman" w:cs="Times New Roman"/>
          <w:b/>
          <w:sz w:val="24"/>
          <w:szCs w:val="24"/>
          <w:lang w:eastAsia="en-US"/>
        </w:rPr>
        <w:t>Оценка самостоятельных письменных и контрольных работ.</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b/>
          <w:sz w:val="24"/>
          <w:szCs w:val="24"/>
          <w:lang w:eastAsia="en-US"/>
        </w:rPr>
        <w:t>Оценка "5"</w:t>
      </w:r>
      <w:r w:rsidRPr="0078327E">
        <w:rPr>
          <w:rFonts w:ascii="Times New Roman" w:eastAsia="Calibri" w:hAnsi="Times New Roman" w:cs="Times New Roman"/>
          <w:sz w:val="24"/>
          <w:szCs w:val="24"/>
          <w:lang w:eastAsia="en-US"/>
        </w:rPr>
        <w:t xml:space="preserve"> ставится, если ученик: выполнил работу без ошибок и недочетов; допустил не более одного недочета.</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b/>
          <w:sz w:val="24"/>
          <w:szCs w:val="24"/>
          <w:lang w:eastAsia="en-US"/>
        </w:rPr>
        <w:t>Оценка "4</w:t>
      </w:r>
      <w:r w:rsidRPr="0078327E">
        <w:rPr>
          <w:rFonts w:ascii="Times New Roman" w:eastAsia="Calibri" w:hAnsi="Times New Roman" w:cs="Times New Roman"/>
          <w:sz w:val="24"/>
          <w:szCs w:val="24"/>
          <w:lang w:eastAsia="en-US"/>
        </w:rPr>
        <w:t>" ставится, если ученик выполнил работу полностью, но допустил в ней: не более одной негрубой ошибки и одного недочета; не более двух недочетов.</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b/>
          <w:sz w:val="24"/>
          <w:szCs w:val="24"/>
          <w:lang w:eastAsia="en-US"/>
        </w:rPr>
        <w:t>Оценка "3</w:t>
      </w:r>
      <w:r w:rsidRPr="0078327E">
        <w:rPr>
          <w:rFonts w:ascii="Times New Roman" w:eastAsia="Calibri" w:hAnsi="Times New Roman" w:cs="Times New Roman"/>
          <w:sz w:val="24"/>
          <w:szCs w:val="24"/>
          <w:lang w:eastAsia="en-US"/>
        </w:rPr>
        <w:t xml:space="preserve">" ставится, если ученик правильно выполнил не менее половины работы или допустил: не более двух грубых ошибок; не более одной  </w:t>
      </w:r>
      <w:r w:rsidRPr="0078327E">
        <w:rPr>
          <w:rFonts w:ascii="Times New Roman" w:eastAsia="Calibri" w:hAnsi="Times New Roman" w:cs="Times New Roman"/>
          <w:spacing w:val="-9"/>
          <w:sz w:val="24"/>
          <w:szCs w:val="24"/>
          <w:lang w:eastAsia="en-US"/>
        </w:rPr>
        <w:t xml:space="preserve">грубой   и   одной   негрубой   ошибки   и   одного  недочета;   не   более   двух-трех   негрубых   ошибок;   одной   негрубой   ошибки   и   трех   недочетов;   при </w:t>
      </w:r>
      <w:r w:rsidRPr="0078327E">
        <w:rPr>
          <w:rFonts w:ascii="Times New Roman" w:eastAsia="Calibri" w:hAnsi="Times New Roman" w:cs="Times New Roman"/>
          <w:sz w:val="24"/>
          <w:szCs w:val="24"/>
          <w:lang w:eastAsia="en-US"/>
        </w:rPr>
        <w:t>отсутствии ошибок, но при наличии четырех-пяти недочетов.</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b/>
          <w:sz w:val="24"/>
          <w:szCs w:val="24"/>
          <w:lang w:eastAsia="en-US"/>
        </w:rPr>
        <w:t>Оценка "2"</w:t>
      </w:r>
      <w:r w:rsidRPr="0078327E">
        <w:rPr>
          <w:rFonts w:ascii="Times New Roman" w:eastAsia="Calibri" w:hAnsi="Times New Roman" w:cs="Times New Roman"/>
          <w:sz w:val="24"/>
          <w:szCs w:val="24"/>
          <w:lang w:eastAsia="en-US"/>
        </w:rPr>
        <w:t xml:space="preserve"> ставится, если ученик: допустил число ошибок и недочетов превосходящее норму, при которой может быть выставлена оценка "3"; или если правильно выполнил менее половины работы.</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u w:val="single"/>
          <w:lang w:eastAsia="en-US"/>
        </w:rPr>
        <w:t>Примечание.</w:t>
      </w:r>
      <w:r w:rsidRPr="0078327E">
        <w:rPr>
          <w:rFonts w:ascii="Times New Roman" w:eastAsia="Calibri" w:hAnsi="Times New Roman" w:cs="Times New Roman"/>
          <w:sz w:val="24"/>
          <w:szCs w:val="24"/>
          <w:lang w:eastAsia="en-US"/>
        </w:rPr>
        <w:t xml:space="preserve"> Учитель имеет право поставить ученику оценку выше той, которая предусмотрена нормами, если учеником оригинально выполнена </w:t>
      </w:r>
      <w:r w:rsidRPr="0078327E">
        <w:rPr>
          <w:rFonts w:ascii="Times New Roman" w:eastAsia="Calibri" w:hAnsi="Times New Roman" w:cs="Times New Roman"/>
          <w:spacing w:val="-4"/>
          <w:sz w:val="24"/>
          <w:szCs w:val="24"/>
          <w:lang w:eastAsia="en-US"/>
        </w:rPr>
        <w:t xml:space="preserve">работа.   Оценки  с  </w:t>
      </w:r>
      <w:r w:rsidRPr="0078327E">
        <w:rPr>
          <w:rFonts w:ascii="Times New Roman" w:eastAsia="Calibri" w:hAnsi="Times New Roman" w:cs="Times New Roman"/>
          <w:spacing w:val="-4"/>
          <w:sz w:val="24"/>
          <w:szCs w:val="24"/>
          <w:lang w:eastAsia="en-US"/>
        </w:rPr>
        <w:lastRenderedPageBreak/>
        <w:t xml:space="preserve">анализом  доводятся  до  сведения   учащихся,  как  правило,  на  последующем  уроке,  предусматривается  работа  над  ошибками, </w:t>
      </w:r>
      <w:r w:rsidRPr="0078327E">
        <w:rPr>
          <w:rFonts w:ascii="Times New Roman" w:eastAsia="Calibri" w:hAnsi="Times New Roman" w:cs="Times New Roman"/>
          <w:sz w:val="24"/>
          <w:szCs w:val="24"/>
          <w:lang w:eastAsia="en-US"/>
        </w:rPr>
        <w:t>устранение пробелов.</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b/>
          <w:sz w:val="24"/>
          <w:szCs w:val="24"/>
          <w:lang w:eastAsia="en-US"/>
        </w:rPr>
        <w:t>Оценка выполнения практических (лабораторных) работ, опытов по предметам</w:t>
      </w:r>
      <w:r w:rsidRPr="0078327E">
        <w:rPr>
          <w:rFonts w:ascii="Times New Roman" w:eastAsia="Calibri" w:hAnsi="Times New Roman" w:cs="Times New Roman"/>
          <w:sz w:val="24"/>
          <w:szCs w:val="24"/>
          <w:lang w:eastAsia="en-US"/>
        </w:rPr>
        <w:t>.</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b/>
          <w:sz w:val="24"/>
          <w:szCs w:val="24"/>
          <w:lang w:eastAsia="en-US"/>
        </w:rPr>
        <w:t>Оценка "5</w:t>
      </w:r>
      <w:r w:rsidRPr="0078327E">
        <w:rPr>
          <w:rFonts w:ascii="Times New Roman" w:eastAsia="Calibri" w:hAnsi="Times New Roman" w:cs="Times New Roman"/>
          <w:sz w:val="24"/>
          <w:szCs w:val="24"/>
          <w:lang w:eastAsia="en-US"/>
        </w:rPr>
        <w:t>" ставится, если ученик: правильно определил цель опыта; выполнил работу в полном объеме с соблюдением необходимой последовательности проведения опытов и измерений; 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 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чертежи, графики, вычисления и сделал выводы; правильно выполнил анализ погрешностей (9-11 классы); проявляет организационно-трудовые умения (поддерживает чистоту рабочего места и порядок на столе, экономно использует расходные материалы); эксперимент осуществляет по плану с учетом техники безопасности и правил работы с материалами и оборудованием.</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b/>
          <w:sz w:val="24"/>
          <w:szCs w:val="24"/>
          <w:lang w:eastAsia="en-US"/>
        </w:rPr>
        <w:t>Оценка "4</w:t>
      </w:r>
      <w:r w:rsidRPr="0078327E">
        <w:rPr>
          <w:rFonts w:ascii="Times New Roman" w:eastAsia="Calibri" w:hAnsi="Times New Roman" w:cs="Times New Roman"/>
          <w:sz w:val="24"/>
          <w:szCs w:val="24"/>
          <w:lang w:eastAsia="en-US"/>
        </w:rPr>
        <w:t>" ставится, если ученик выполнил требования к оценке "5", но: опыт проводил в условиях, не обеспечивающих достаточной точности измерений; было допущено два-три недочета; не более одной негрубой ошибки и одного недочета, эксперимент проведен не полностью; в описании наблюдений из опыта допустил неточности, выводы сделал неполные.</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b/>
          <w:sz w:val="24"/>
          <w:szCs w:val="24"/>
          <w:lang w:eastAsia="en-US"/>
        </w:rPr>
        <w:t>Оценка "3</w:t>
      </w:r>
      <w:r w:rsidRPr="0078327E">
        <w:rPr>
          <w:rFonts w:ascii="Times New Roman" w:eastAsia="Calibri" w:hAnsi="Times New Roman" w:cs="Times New Roman"/>
          <w:sz w:val="24"/>
          <w:szCs w:val="24"/>
          <w:lang w:eastAsia="en-US"/>
        </w:rPr>
        <w:t xml:space="preserve">" ставится, если ученик: правильно определил цель опыта; работу выполняет правильно не менее чем наполовину, однако объём выполненной части таков, что позволяет получить правильные результаты и выводы по основным, принципиально важным задачам работы;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 опыт проводился в нерациональных условиях, что привело к получению результатов с большей погрешностью; или в отчёте были допущены в общей сложности не более двух ошибок (в </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lang w:eastAsia="en-US"/>
        </w:rPr>
        <w:t>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или не выполнен совсем или выполнен неверно анализ погрешностей (9-11 класс); 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b/>
          <w:sz w:val="24"/>
          <w:szCs w:val="24"/>
          <w:lang w:eastAsia="en-US"/>
        </w:rPr>
        <w:t>Оценка "2"</w:t>
      </w:r>
      <w:r w:rsidRPr="0078327E">
        <w:rPr>
          <w:rFonts w:ascii="Times New Roman" w:eastAsia="Calibri" w:hAnsi="Times New Roman" w:cs="Times New Roman"/>
          <w:sz w:val="24"/>
          <w:szCs w:val="24"/>
          <w:lang w:eastAsia="en-US"/>
        </w:rPr>
        <w:t xml:space="preserve"> ставится, если ученик: 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опыты, измерения, вычисления, наблюдения производились неправильно; в ходе работы и в отчете обнаружились в совокупности все недостатки, отмеченные в требованиях к оценке "3"; 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u w:val="single"/>
          <w:lang w:eastAsia="en-US"/>
        </w:rPr>
        <w:t>Примечание.</w:t>
      </w:r>
      <w:r w:rsidRPr="0078327E">
        <w:rPr>
          <w:rFonts w:ascii="Times New Roman" w:eastAsia="Calibri" w:hAnsi="Times New Roman" w:cs="Times New Roman"/>
          <w:sz w:val="24"/>
          <w:szCs w:val="24"/>
          <w:lang w:eastAsia="en-US"/>
        </w:rPr>
        <w:t xml:space="preserve"> В тех случаях, когда учащийся показал оригинальный и наиболее рациональный подход к выполнению работы и в процессе работы, но не избежал тех или иных недостатков, оценка за выполнение работы по усмотрению учителя может быть </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lang w:eastAsia="en-US"/>
        </w:rPr>
        <w:t>повышена по сравнению с указанными выше нормами. Оценки с анализом доводятся до сведения учащихся, как правило, на последующем уроке.</w:t>
      </w:r>
    </w:p>
    <w:p w:rsidR="0078327E" w:rsidRPr="0078327E" w:rsidRDefault="0078327E" w:rsidP="0078327E">
      <w:pPr>
        <w:spacing w:after="0" w:line="240" w:lineRule="auto"/>
        <w:rPr>
          <w:rFonts w:ascii="Times New Roman" w:eastAsia="Calibri" w:hAnsi="Times New Roman" w:cs="Times New Roman"/>
          <w:b/>
          <w:sz w:val="24"/>
          <w:szCs w:val="24"/>
          <w:lang w:eastAsia="en-US"/>
        </w:rPr>
      </w:pPr>
      <w:r w:rsidRPr="0078327E">
        <w:rPr>
          <w:rFonts w:ascii="Times New Roman" w:eastAsia="Calibri" w:hAnsi="Times New Roman" w:cs="Times New Roman"/>
          <w:b/>
          <w:sz w:val="24"/>
          <w:szCs w:val="24"/>
          <w:lang w:eastAsia="en-US"/>
        </w:rPr>
        <w:t>Оценка умений проводить наблюдения.</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b/>
          <w:sz w:val="24"/>
          <w:szCs w:val="24"/>
          <w:lang w:eastAsia="en-US"/>
        </w:rPr>
        <w:t>Оценка "5</w:t>
      </w:r>
      <w:r w:rsidRPr="0078327E">
        <w:rPr>
          <w:rFonts w:ascii="Times New Roman" w:eastAsia="Calibri" w:hAnsi="Times New Roman" w:cs="Times New Roman"/>
          <w:sz w:val="24"/>
          <w:szCs w:val="24"/>
          <w:lang w:eastAsia="en-US"/>
        </w:rPr>
        <w:t>" ставится, если ученик: правильно по заданию учителя провел наблюдение; выделил существенные признаки у наблюдаемого объекта (процесса); логично, научно грамотно оформил результаты наблюдений и выводы.</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b/>
          <w:sz w:val="24"/>
          <w:szCs w:val="24"/>
          <w:lang w:eastAsia="en-US"/>
        </w:rPr>
        <w:lastRenderedPageBreak/>
        <w:t>Оценка "4"</w:t>
      </w:r>
      <w:r w:rsidRPr="0078327E">
        <w:rPr>
          <w:rFonts w:ascii="Times New Roman" w:eastAsia="Calibri" w:hAnsi="Times New Roman" w:cs="Times New Roman"/>
          <w:sz w:val="24"/>
          <w:szCs w:val="24"/>
          <w:lang w:eastAsia="en-US"/>
        </w:rPr>
        <w:t xml:space="preserve"> ставится, если ученик: правильно по заданию учителя провел наблюдение; при выделении существенных признаков у наблюдаемого объекта (процесса) назвал второстепенные; допустил небрежность в оформлении наблюдений и выводов.</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b/>
          <w:spacing w:val="-10"/>
          <w:sz w:val="24"/>
          <w:szCs w:val="24"/>
          <w:lang w:eastAsia="en-US"/>
        </w:rPr>
        <w:t>Оценка    "3"</w:t>
      </w:r>
      <w:r w:rsidRPr="0078327E">
        <w:rPr>
          <w:rFonts w:ascii="Times New Roman" w:eastAsia="Calibri" w:hAnsi="Times New Roman" w:cs="Times New Roman"/>
          <w:spacing w:val="-10"/>
          <w:sz w:val="24"/>
          <w:szCs w:val="24"/>
          <w:lang w:eastAsia="en-US"/>
        </w:rPr>
        <w:t xml:space="preserve">    ставится,    если    ученик:    допустил    неточности    и    1-2    ошибки    в    проведении    наблюдений    по    заданию    учителя;    при    выделении </w:t>
      </w:r>
      <w:r w:rsidRPr="0078327E">
        <w:rPr>
          <w:rFonts w:ascii="Times New Roman" w:eastAsia="Calibri" w:hAnsi="Times New Roman" w:cs="Times New Roman"/>
          <w:spacing w:val="-7"/>
          <w:sz w:val="24"/>
          <w:szCs w:val="24"/>
          <w:lang w:eastAsia="en-US"/>
        </w:rPr>
        <w:t xml:space="preserve">существенных   признаков   у   наблюдаемого   объекта   (процесса)   выделил   лишь   некоторые;   допустил   1-2   ошибки   в   оформлении   наблюдений   и </w:t>
      </w:r>
      <w:r w:rsidRPr="0078327E">
        <w:rPr>
          <w:rFonts w:ascii="Times New Roman" w:eastAsia="Calibri" w:hAnsi="Times New Roman" w:cs="Times New Roman"/>
          <w:sz w:val="24"/>
          <w:szCs w:val="24"/>
          <w:lang w:eastAsia="en-US"/>
        </w:rPr>
        <w:t>выводов.</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b/>
          <w:spacing w:val="-8"/>
          <w:sz w:val="24"/>
          <w:szCs w:val="24"/>
          <w:lang w:eastAsia="en-US"/>
        </w:rPr>
        <w:t>Оценка   "2"</w:t>
      </w:r>
      <w:r w:rsidRPr="0078327E">
        <w:rPr>
          <w:rFonts w:ascii="Times New Roman" w:eastAsia="Calibri" w:hAnsi="Times New Roman" w:cs="Times New Roman"/>
          <w:spacing w:val="-8"/>
          <w:sz w:val="24"/>
          <w:szCs w:val="24"/>
          <w:lang w:eastAsia="en-US"/>
        </w:rPr>
        <w:t xml:space="preserve">   ставится,   если   ученик:   допустил   3   -   4   ошибки   в   проведении   наблюдений   по   заданию   учителя;   неправильно   выделил   признаки </w:t>
      </w:r>
      <w:r w:rsidRPr="0078327E">
        <w:rPr>
          <w:rFonts w:ascii="Times New Roman" w:eastAsia="Calibri" w:hAnsi="Times New Roman" w:cs="Times New Roman"/>
          <w:sz w:val="24"/>
          <w:szCs w:val="24"/>
          <w:lang w:eastAsia="en-US"/>
        </w:rPr>
        <w:t>наблюдаемого объекта (процесса); опустил 3 - 4 ошибки в оформлении наблюдений и выводов.</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u w:val="single"/>
          <w:lang w:eastAsia="en-US"/>
        </w:rPr>
        <w:t>Примечание.</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lang w:eastAsia="en-US"/>
        </w:rPr>
        <w:t>Оценки с анализом умений проводить наблюдения доводятся до сведения учащихся, как правило, на последующем уроке, после сдачи отчёта.</w:t>
      </w:r>
    </w:p>
    <w:p w:rsidR="0078327E" w:rsidRPr="0078327E" w:rsidRDefault="0078327E" w:rsidP="0078327E">
      <w:pPr>
        <w:spacing w:after="0" w:line="240" w:lineRule="auto"/>
        <w:rPr>
          <w:rFonts w:ascii="Times New Roman" w:eastAsia="Calibri" w:hAnsi="Times New Roman" w:cs="Times New Roman"/>
          <w:b/>
          <w:sz w:val="24"/>
          <w:szCs w:val="24"/>
          <w:lang w:eastAsia="en-US"/>
        </w:rPr>
      </w:pPr>
      <w:r w:rsidRPr="0078327E">
        <w:rPr>
          <w:rFonts w:ascii="Times New Roman" w:eastAsia="Calibri" w:hAnsi="Times New Roman" w:cs="Times New Roman"/>
          <w:b/>
          <w:sz w:val="24"/>
          <w:szCs w:val="24"/>
          <w:lang w:eastAsia="en-US"/>
        </w:rPr>
        <w:t xml:space="preserve">Критерии и нормы оценивания тестов </w:t>
      </w:r>
    </w:p>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lang w:eastAsia="en-US"/>
        </w:rPr>
        <w:t>Перевод результатов тестового контроля в бальную систему оценок:</w:t>
      </w:r>
    </w:p>
    <w:tbl>
      <w:tblPr>
        <w:tblW w:w="5000" w:type="pct"/>
        <w:tblCellMar>
          <w:left w:w="40" w:type="dxa"/>
          <w:right w:w="40" w:type="dxa"/>
        </w:tblCellMar>
        <w:tblLook w:val="04A0" w:firstRow="1" w:lastRow="0" w:firstColumn="1" w:lastColumn="0" w:noHBand="0" w:noVBand="1"/>
      </w:tblPr>
      <w:tblGrid>
        <w:gridCol w:w="5652"/>
        <w:gridCol w:w="3687"/>
      </w:tblGrid>
      <w:tr w:rsidR="0078327E" w:rsidRPr="0078327E" w:rsidTr="007B3708">
        <w:trPr>
          <w:trHeight w:val="307"/>
        </w:trPr>
        <w:tc>
          <w:tcPr>
            <w:tcW w:w="3026" w:type="pct"/>
            <w:tcBorders>
              <w:top w:val="single" w:sz="6" w:space="0" w:color="auto"/>
              <w:left w:val="single" w:sz="6" w:space="0" w:color="auto"/>
              <w:bottom w:val="nil"/>
              <w:right w:val="single" w:sz="6" w:space="0" w:color="auto"/>
            </w:tcBorders>
            <w:hideMark/>
          </w:tcPr>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lang w:eastAsia="en-US"/>
              </w:rPr>
              <w:t>Результат теста,%</w:t>
            </w:r>
          </w:p>
        </w:tc>
        <w:tc>
          <w:tcPr>
            <w:tcW w:w="1974" w:type="pct"/>
            <w:tcBorders>
              <w:top w:val="single" w:sz="6" w:space="0" w:color="auto"/>
              <w:left w:val="single" w:sz="6" w:space="0" w:color="auto"/>
              <w:bottom w:val="nil"/>
              <w:right w:val="single" w:sz="6" w:space="0" w:color="auto"/>
            </w:tcBorders>
            <w:hideMark/>
          </w:tcPr>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lang w:eastAsia="en-US"/>
              </w:rPr>
              <w:t>Отметка в 5 балльной шкале</w:t>
            </w:r>
          </w:p>
        </w:tc>
      </w:tr>
      <w:tr w:rsidR="0078327E" w:rsidRPr="0078327E" w:rsidTr="007B3708">
        <w:trPr>
          <w:trHeight w:val="288"/>
        </w:trPr>
        <w:tc>
          <w:tcPr>
            <w:tcW w:w="3026" w:type="pct"/>
            <w:tcBorders>
              <w:top w:val="single" w:sz="6" w:space="0" w:color="auto"/>
              <w:left w:val="single" w:sz="6" w:space="0" w:color="auto"/>
              <w:bottom w:val="nil"/>
              <w:right w:val="single" w:sz="6" w:space="0" w:color="auto"/>
            </w:tcBorders>
            <w:hideMark/>
          </w:tcPr>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lang w:eastAsia="en-US"/>
              </w:rPr>
              <w:t>90 - 100%</w:t>
            </w:r>
          </w:p>
        </w:tc>
        <w:tc>
          <w:tcPr>
            <w:tcW w:w="1974" w:type="pct"/>
            <w:tcBorders>
              <w:top w:val="single" w:sz="6" w:space="0" w:color="auto"/>
              <w:left w:val="single" w:sz="6" w:space="0" w:color="auto"/>
              <w:bottom w:val="nil"/>
              <w:right w:val="single" w:sz="6" w:space="0" w:color="auto"/>
            </w:tcBorders>
            <w:hideMark/>
          </w:tcPr>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lang w:eastAsia="en-US"/>
              </w:rPr>
              <w:t>«5»</w:t>
            </w:r>
          </w:p>
        </w:tc>
      </w:tr>
      <w:tr w:rsidR="0078327E" w:rsidRPr="0078327E" w:rsidTr="007B3708">
        <w:trPr>
          <w:trHeight w:val="288"/>
        </w:trPr>
        <w:tc>
          <w:tcPr>
            <w:tcW w:w="3026" w:type="pct"/>
            <w:tcBorders>
              <w:top w:val="nil"/>
              <w:left w:val="single" w:sz="6" w:space="0" w:color="auto"/>
              <w:bottom w:val="nil"/>
              <w:right w:val="single" w:sz="6" w:space="0" w:color="auto"/>
            </w:tcBorders>
            <w:hideMark/>
          </w:tcPr>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lang w:eastAsia="en-US"/>
              </w:rPr>
              <w:t>71 - 89%</w:t>
            </w:r>
          </w:p>
        </w:tc>
        <w:tc>
          <w:tcPr>
            <w:tcW w:w="1974" w:type="pct"/>
            <w:tcBorders>
              <w:top w:val="nil"/>
              <w:left w:val="single" w:sz="6" w:space="0" w:color="auto"/>
              <w:bottom w:val="nil"/>
              <w:right w:val="single" w:sz="6" w:space="0" w:color="auto"/>
            </w:tcBorders>
            <w:hideMark/>
          </w:tcPr>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lang w:eastAsia="en-US"/>
              </w:rPr>
              <w:t>«4»</w:t>
            </w:r>
          </w:p>
        </w:tc>
      </w:tr>
      <w:tr w:rsidR="0078327E" w:rsidRPr="0078327E" w:rsidTr="007B3708">
        <w:trPr>
          <w:trHeight w:val="278"/>
        </w:trPr>
        <w:tc>
          <w:tcPr>
            <w:tcW w:w="3026" w:type="pct"/>
            <w:tcBorders>
              <w:top w:val="nil"/>
              <w:left w:val="single" w:sz="6" w:space="0" w:color="auto"/>
              <w:bottom w:val="nil"/>
              <w:right w:val="single" w:sz="6" w:space="0" w:color="auto"/>
            </w:tcBorders>
            <w:hideMark/>
          </w:tcPr>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lang w:eastAsia="en-US"/>
              </w:rPr>
              <w:t>50 - 70 %</w:t>
            </w:r>
          </w:p>
        </w:tc>
        <w:tc>
          <w:tcPr>
            <w:tcW w:w="1974" w:type="pct"/>
            <w:tcBorders>
              <w:top w:val="nil"/>
              <w:left w:val="single" w:sz="6" w:space="0" w:color="auto"/>
              <w:bottom w:val="nil"/>
              <w:right w:val="single" w:sz="6" w:space="0" w:color="auto"/>
            </w:tcBorders>
            <w:hideMark/>
          </w:tcPr>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lang w:eastAsia="en-US"/>
              </w:rPr>
              <w:t>«3»</w:t>
            </w:r>
          </w:p>
        </w:tc>
      </w:tr>
      <w:tr w:rsidR="0078327E" w:rsidRPr="0078327E" w:rsidTr="007B3708">
        <w:trPr>
          <w:trHeight w:val="317"/>
        </w:trPr>
        <w:tc>
          <w:tcPr>
            <w:tcW w:w="3026" w:type="pct"/>
            <w:tcBorders>
              <w:top w:val="nil"/>
              <w:left w:val="single" w:sz="6" w:space="0" w:color="auto"/>
              <w:bottom w:val="single" w:sz="6" w:space="0" w:color="auto"/>
              <w:right w:val="single" w:sz="6" w:space="0" w:color="auto"/>
            </w:tcBorders>
            <w:hideMark/>
          </w:tcPr>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lang w:eastAsia="en-US"/>
              </w:rPr>
              <w:t>меньше 50%</w:t>
            </w:r>
          </w:p>
        </w:tc>
        <w:tc>
          <w:tcPr>
            <w:tcW w:w="1974" w:type="pct"/>
            <w:tcBorders>
              <w:top w:val="nil"/>
              <w:left w:val="single" w:sz="6" w:space="0" w:color="auto"/>
              <w:bottom w:val="single" w:sz="6" w:space="0" w:color="auto"/>
              <w:right w:val="single" w:sz="6" w:space="0" w:color="auto"/>
            </w:tcBorders>
            <w:hideMark/>
          </w:tcPr>
          <w:p w:rsidR="0078327E" w:rsidRPr="0078327E" w:rsidRDefault="0078327E" w:rsidP="0078327E">
            <w:pPr>
              <w:spacing w:after="0" w:line="240" w:lineRule="auto"/>
              <w:rPr>
                <w:rFonts w:ascii="Times New Roman" w:eastAsia="Calibri" w:hAnsi="Times New Roman" w:cs="Times New Roman"/>
                <w:sz w:val="24"/>
                <w:szCs w:val="24"/>
                <w:lang w:eastAsia="en-US"/>
              </w:rPr>
            </w:pPr>
            <w:r w:rsidRPr="0078327E">
              <w:rPr>
                <w:rFonts w:ascii="Times New Roman" w:eastAsia="Calibri" w:hAnsi="Times New Roman" w:cs="Times New Roman"/>
                <w:sz w:val="24"/>
                <w:szCs w:val="24"/>
                <w:lang w:eastAsia="en-US"/>
              </w:rPr>
              <w:t>«2»</w:t>
            </w:r>
          </w:p>
        </w:tc>
      </w:tr>
    </w:tbl>
    <w:p w:rsidR="00AC683C" w:rsidRDefault="00AC683C" w:rsidP="00AC683C">
      <w:pPr>
        <w:pStyle w:val="a4"/>
        <w:rPr>
          <w:rFonts w:ascii="Times New Roman" w:hAnsi="Times New Roman" w:cs="Times New Roman"/>
          <w:sz w:val="24"/>
          <w:szCs w:val="24"/>
          <w:lang w:eastAsia="en-US"/>
        </w:rPr>
      </w:pPr>
    </w:p>
    <w:p w:rsidR="00AC683C" w:rsidRPr="00AC683C" w:rsidRDefault="00AC683C" w:rsidP="00AC683C">
      <w:pPr>
        <w:pStyle w:val="a4"/>
        <w:jc w:val="center"/>
        <w:rPr>
          <w:rFonts w:ascii="Times New Roman" w:hAnsi="Times New Roman" w:cs="Times New Roman"/>
          <w:b/>
          <w:sz w:val="24"/>
          <w:szCs w:val="24"/>
          <w:lang w:eastAsia="en-US"/>
        </w:rPr>
      </w:pPr>
      <w:r w:rsidRPr="00AC683C">
        <w:rPr>
          <w:rFonts w:ascii="Times New Roman" w:hAnsi="Times New Roman" w:cs="Times New Roman"/>
          <w:b/>
          <w:sz w:val="24"/>
          <w:szCs w:val="24"/>
          <w:lang w:eastAsia="en-US"/>
        </w:rPr>
        <w:t>Итоговая контрольная  работа по биологии для 5 класса</w:t>
      </w:r>
    </w:p>
    <w:p w:rsidR="00AC683C" w:rsidRPr="00AC683C" w:rsidRDefault="00AC683C" w:rsidP="00AC683C">
      <w:pPr>
        <w:pStyle w:val="a4"/>
        <w:jc w:val="center"/>
        <w:rPr>
          <w:rFonts w:ascii="Times New Roman" w:hAnsi="Times New Roman" w:cs="Times New Roman"/>
          <w:b/>
          <w:sz w:val="24"/>
          <w:szCs w:val="24"/>
          <w:lang w:eastAsia="en-US"/>
        </w:rPr>
      </w:pPr>
    </w:p>
    <w:p w:rsidR="00AC683C" w:rsidRPr="00AC683C" w:rsidRDefault="00AC683C" w:rsidP="00AC683C">
      <w:pPr>
        <w:pStyle w:val="a4"/>
        <w:jc w:val="center"/>
        <w:rPr>
          <w:rFonts w:ascii="Times New Roman" w:hAnsi="Times New Roman" w:cs="Times New Roman"/>
          <w:sz w:val="24"/>
          <w:szCs w:val="24"/>
          <w:lang w:eastAsia="en-US"/>
        </w:rPr>
      </w:pPr>
      <w:r w:rsidRPr="00AC683C">
        <w:rPr>
          <w:rFonts w:ascii="Times New Roman" w:hAnsi="Times New Roman" w:cs="Times New Roman"/>
          <w:sz w:val="24"/>
          <w:szCs w:val="24"/>
          <w:lang w:eastAsia="en-US"/>
        </w:rPr>
        <w:t>Спецификация</w:t>
      </w:r>
    </w:p>
    <w:p w:rsidR="00AC683C" w:rsidRPr="00AC683C" w:rsidRDefault="00AC683C" w:rsidP="00AC683C">
      <w:pPr>
        <w:pStyle w:val="a4"/>
        <w:jc w:val="center"/>
        <w:rPr>
          <w:rFonts w:ascii="Times New Roman" w:hAnsi="Times New Roman" w:cs="Times New Roman"/>
          <w:sz w:val="24"/>
          <w:szCs w:val="24"/>
          <w:lang w:eastAsia="en-US"/>
        </w:rPr>
      </w:pPr>
      <w:r w:rsidRPr="00AC683C">
        <w:rPr>
          <w:rFonts w:ascii="Times New Roman" w:hAnsi="Times New Roman" w:cs="Times New Roman"/>
          <w:sz w:val="24"/>
          <w:szCs w:val="24"/>
          <w:lang w:eastAsia="en-US"/>
        </w:rPr>
        <w:t>итоговой  контрольной работы по биологии в 5 классе</w:t>
      </w:r>
    </w:p>
    <w:p w:rsidR="00AC683C" w:rsidRPr="00AC683C" w:rsidRDefault="00AC683C" w:rsidP="00AC683C">
      <w:pPr>
        <w:pStyle w:val="a4"/>
        <w:jc w:val="center"/>
        <w:rPr>
          <w:rFonts w:ascii="Times New Roman" w:hAnsi="Times New Roman" w:cs="Times New Roman"/>
          <w:sz w:val="24"/>
          <w:szCs w:val="24"/>
          <w:lang w:eastAsia="en-US"/>
        </w:rPr>
      </w:pPr>
    </w:p>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Назначение итоговой работы.</w:t>
      </w:r>
    </w:p>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Итоговая контрольная работа позволяет установить уровень освоения обучающимися в 5 классе Федерального компонента государственного образовательного стандарта основного общего образования на конец учебного года по биологии. Предлагаемая работа предполагает  включение заданий  </w:t>
      </w:r>
      <w:r w:rsidRPr="00AC683C">
        <w:rPr>
          <w:rFonts w:ascii="Times New Roman" w:hAnsi="Times New Roman" w:cs="Times New Roman"/>
          <w:color w:val="000000"/>
          <w:sz w:val="24"/>
          <w:szCs w:val="24"/>
        </w:rPr>
        <w:t xml:space="preserve">предметного, метапредметного и личностного </w:t>
      </w:r>
      <w:r w:rsidRPr="00AC683C">
        <w:rPr>
          <w:rFonts w:ascii="Times New Roman" w:hAnsi="Times New Roman" w:cs="Times New Roman"/>
          <w:sz w:val="24"/>
          <w:szCs w:val="24"/>
          <w:lang w:eastAsia="en-US"/>
        </w:rPr>
        <w:t>плана, что позволяет отследить сформированность УУД у учащихся.</w:t>
      </w:r>
    </w:p>
    <w:p w:rsidR="00AC683C" w:rsidRPr="00AC683C" w:rsidRDefault="00AC683C" w:rsidP="00AC683C">
      <w:pPr>
        <w:pStyle w:val="a4"/>
        <w:rPr>
          <w:rFonts w:ascii="Times New Roman" w:hAnsi="Times New Roman" w:cs="Times New Roman"/>
          <w:b/>
          <w:sz w:val="24"/>
          <w:szCs w:val="24"/>
          <w:lang w:eastAsia="en-US"/>
        </w:rPr>
      </w:pPr>
      <w:r w:rsidRPr="00AC683C">
        <w:rPr>
          <w:rFonts w:ascii="Times New Roman" w:hAnsi="Times New Roman" w:cs="Times New Roman"/>
          <w:b/>
          <w:sz w:val="24"/>
          <w:szCs w:val="24"/>
          <w:lang w:eastAsia="en-US"/>
        </w:rPr>
        <w:t>Структура диагностической работы.</w:t>
      </w:r>
    </w:p>
    <w:p w:rsidR="00AC683C" w:rsidRPr="00AC683C" w:rsidRDefault="00AC683C" w:rsidP="00AC683C">
      <w:pPr>
        <w:pStyle w:val="a4"/>
        <w:rPr>
          <w:rFonts w:ascii="Times New Roman" w:hAnsi="Times New Roman" w:cs="Times New Roman"/>
          <w:color w:val="000000"/>
          <w:sz w:val="24"/>
          <w:szCs w:val="24"/>
        </w:rPr>
      </w:pPr>
      <w:r w:rsidRPr="00AC683C">
        <w:rPr>
          <w:rFonts w:ascii="Times New Roman" w:hAnsi="Times New Roman" w:cs="Times New Roman"/>
          <w:color w:val="000000"/>
          <w:sz w:val="24"/>
          <w:szCs w:val="24"/>
        </w:rPr>
        <w:t xml:space="preserve">  Формат заданий   имеет три уровня сложности : часть А – базовый уровень. На вопросы предполагаются четыре варианта ответов,  из которых верным может быть один. Часть В - более сложный уровень. Задания, представляемые в этой группе, требуют от учащихся более глубоких знаний. Часть С – уровень повышенной сложности. При выполнении этого задания требуется дать развернутый ответ.  Работа выполняется в 2 вариантах.</w:t>
      </w:r>
    </w:p>
    <w:p w:rsidR="00AC683C" w:rsidRPr="00AC683C" w:rsidRDefault="00AC683C" w:rsidP="00AC683C">
      <w:pPr>
        <w:pStyle w:val="a4"/>
        <w:rPr>
          <w:rFonts w:ascii="Times New Roman" w:hAnsi="Times New Roman" w:cs="Times New Roman"/>
          <w:b/>
          <w:sz w:val="24"/>
          <w:szCs w:val="24"/>
          <w:lang w:eastAsia="en-US"/>
        </w:rPr>
      </w:pPr>
      <w:r w:rsidRPr="00AC683C">
        <w:rPr>
          <w:rFonts w:ascii="Times New Roman" w:hAnsi="Times New Roman" w:cs="Times New Roman"/>
          <w:b/>
          <w:sz w:val="24"/>
          <w:szCs w:val="24"/>
          <w:lang w:eastAsia="en-US"/>
        </w:rPr>
        <w:t>Система оценивания итоговой работы.</w:t>
      </w:r>
    </w:p>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color w:val="000000"/>
          <w:sz w:val="24"/>
          <w:szCs w:val="24"/>
        </w:rPr>
        <w:t xml:space="preserve">  За правильный ответ на задания: части А – 1 балл; части В – 1 или 2 балла (в зависимости от трудности вопроса и при наличии полного ответа); части С – 2 балла (при наличии полного ответа). </w:t>
      </w:r>
      <w:r w:rsidRPr="00AC683C">
        <w:rPr>
          <w:rFonts w:ascii="Times New Roman" w:hAnsi="Times New Roman" w:cs="Times New Roman"/>
          <w:sz w:val="24"/>
          <w:szCs w:val="24"/>
          <w:lang w:eastAsia="en-US"/>
        </w:rPr>
        <w:t>Максимальное количество баллов: 22 балла.</w:t>
      </w:r>
    </w:p>
    <w:p w:rsidR="00AC683C" w:rsidRPr="00AC683C" w:rsidRDefault="00AC683C" w:rsidP="00AC683C">
      <w:pPr>
        <w:pStyle w:val="a4"/>
        <w:rPr>
          <w:rFonts w:ascii="Times New Roman" w:hAnsi="Times New Roman" w:cs="Times New Roman"/>
          <w:sz w:val="24"/>
          <w:szCs w:val="24"/>
        </w:rPr>
      </w:pPr>
      <w:r w:rsidRPr="00AC683C">
        <w:rPr>
          <w:rFonts w:ascii="Times New Roman" w:hAnsi="Times New Roman" w:cs="Times New Roman"/>
          <w:b/>
          <w:sz w:val="24"/>
          <w:szCs w:val="24"/>
        </w:rPr>
        <w:t xml:space="preserve"> Форма проведения итоговой работы</w:t>
      </w:r>
      <w:r w:rsidRPr="00AC683C">
        <w:rPr>
          <w:rFonts w:ascii="Times New Roman" w:hAnsi="Times New Roman" w:cs="Times New Roman"/>
          <w:sz w:val="24"/>
          <w:szCs w:val="24"/>
        </w:rPr>
        <w:t>.</w:t>
      </w:r>
    </w:p>
    <w:p w:rsidR="00AC683C" w:rsidRPr="00AC683C" w:rsidRDefault="00AC683C" w:rsidP="00AC683C">
      <w:pPr>
        <w:pStyle w:val="a4"/>
        <w:rPr>
          <w:rFonts w:ascii="Times New Roman" w:hAnsi="Times New Roman" w:cs="Times New Roman"/>
          <w:sz w:val="24"/>
          <w:szCs w:val="24"/>
        </w:rPr>
      </w:pPr>
      <w:r w:rsidRPr="00AC683C">
        <w:rPr>
          <w:rFonts w:ascii="Times New Roman" w:hAnsi="Times New Roman" w:cs="Times New Roman"/>
          <w:sz w:val="24"/>
          <w:szCs w:val="24"/>
        </w:rPr>
        <w:t xml:space="preserve">К каждому заданию с выбором ответа  даны 4 варианта ответа, из которых только </w:t>
      </w:r>
      <w:r w:rsidRPr="00AC683C">
        <w:rPr>
          <w:rFonts w:ascii="Times New Roman" w:hAnsi="Times New Roman" w:cs="Times New Roman"/>
          <w:sz w:val="24"/>
          <w:szCs w:val="24"/>
          <w:u w:val="single"/>
        </w:rPr>
        <w:t>один верный</w:t>
      </w:r>
      <w:r w:rsidRPr="00AC683C">
        <w:rPr>
          <w:rFonts w:ascii="Times New Roman" w:hAnsi="Times New Roman" w:cs="Times New Roman"/>
          <w:sz w:val="24"/>
          <w:szCs w:val="24"/>
        </w:rPr>
        <w:t>. При выполнении такого задания нужно указать  номер правильного ответа.  Если номер указан не тот, его можно зачеркнуть  крестиком, а затем указать  номер правильного ответа.</w:t>
      </w:r>
    </w:p>
    <w:p w:rsidR="00AC683C" w:rsidRPr="00AC683C" w:rsidRDefault="00AC683C" w:rsidP="00AC683C">
      <w:pPr>
        <w:pStyle w:val="a4"/>
        <w:rPr>
          <w:rFonts w:ascii="Times New Roman" w:hAnsi="Times New Roman" w:cs="Times New Roman"/>
          <w:sz w:val="24"/>
          <w:szCs w:val="24"/>
        </w:rPr>
      </w:pPr>
      <w:r w:rsidRPr="00AC683C">
        <w:rPr>
          <w:rFonts w:ascii="Times New Roman" w:hAnsi="Times New Roman" w:cs="Times New Roman"/>
          <w:sz w:val="24"/>
          <w:szCs w:val="24"/>
        </w:rPr>
        <w:t xml:space="preserve">   Ответы к заданиям В1- В3, С1 – С3 нужно указать  в отведенном для этих  ответов месте. В случае записи неверного ответа рекомендуется зачеркнуть его и записать рядом новый. </w:t>
      </w:r>
    </w:p>
    <w:p w:rsidR="00AC683C" w:rsidRPr="00AC683C" w:rsidRDefault="00AC683C" w:rsidP="00AC683C">
      <w:pPr>
        <w:pStyle w:val="a4"/>
        <w:rPr>
          <w:rFonts w:ascii="Times New Roman" w:hAnsi="Times New Roman" w:cs="Times New Roman"/>
          <w:sz w:val="24"/>
          <w:szCs w:val="24"/>
        </w:rPr>
      </w:pPr>
      <w:r w:rsidRPr="00AC683C">
        <w:rPr>
          <w:rFonts w:ascii="Times New Roman" w:hAnsi="Times New Roman" w:cs="Times New Roman"/>
          <w:sz w:val="24"/>
          <w:szCs w:val="24"/>
        </w:rPr>
        <w:t xml:space="preserve">Выполнять  задания нужно в том порядке, в котором они даны.  Для экономии времени можно пропускать  те задания, которые не удается выполнить сразу, и перейти к </w:t>
      </w:r>
      <w:r w:rsidRPr="00AC683C">
        <w:rPr>
          <w:rFonts w:ascii="Times New Roman" w:hAnsi="Times New Roman" w:cs="Times New Roman"/>
          <w:sz w:val="24"/>
          <w:szCs w:val="24"/>
        </w:rPr>
        <w:lastRenderedPageBreak/>
        <w:t>следующему.  Если после выполнения всей работы останется время, можно  вернуться к пропущенным заданиям.  Нужно постараться  выполнить как можно больше заданий.</w:t>
      </w:r>
    </w:p>
    <w:p w:rsidR="00AC683C" w:rsidRPr="00AC683C" w:rsidRDefault="00AC683C" w:rsidP="00AC683C">
      <w:pPr>
        <w:pStyle w:val="a4"/>
        <w:rPr>
          <w:rFonts w:ascii="Times New Roman" w:hAnsi="Times New Roman" w:cs="Times New Roman"/>
          <w:b/>
          <w:sz w:val="24"/>
          <w:szCs w:val="24"/>
          <w:lang w:eastAsia="en-US"/>
        </w:rPr>
      </w:pPr>
      <w:r w:rsidRPr="00AC683C">
        <w:rPr>
          <w:rFonts w:ascii="Times New Roman" w:hAnsi="Times New Roman" w:cs="Times New Roman"/>
          <w:b/>
          <w:sz w:val="24"/>
          <w:szCs w:val="24"/>
          <w:lang w:eastAsia="en-US"/>
        </w:rPr>
        <w:t>Шкала оценивания результатов учащихся.</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4"/>
        <w:gridCol w:w="4581"/>
      </w:tblGrid>
      <w:tr w:rsidR="00AC683C" w:rsidRPr="00AC683C" w:rsidTr="00AC683C">
        <w:tc>
          <w:tcPr>
            <w:tcW w:w="2549" w:type="pct"/>
          </w:tcPr>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Количество баллов</w:t>
            </w:r>
          </w:p>
        </w:tc>
        <w:tc>
          <w:tcPr>
            <w:tcW w:w="2451" w:type="pct"/>
          </w:tcPr>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Отметка</w:t>
            </w:r>
          </w:p>
        </w:tc>
      </w:tr>
      <w:tr w:rsidR="00AC683C" w:rsidRPr="00AC683C" w:rsidTr="00AC683C">
        <w:tc>
          <w:tcPr>
            <w:tcW w:w="2549" w:type="pct"/>
          </w:tcPr>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19-22</w:t>
            </w:r>
          </w:p>
        </w:tc>
        <w:tc>
          <w:tcPr>
            <w:tcW w:w="2451" w:type="pct"/>
          </w:tcPr>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5</w:t>
            </w:r>
          </w:p>
        </w:tc>
      </w:tr>
      <w:tr w:rsidR="00AC683C" w:rsidRPr="00AC683C" w:rsidTr="00AC683C">
        <w:tc>
          <w:tcPr>
            <w:tcW w:w="2549" w:type="pct"/>
          </w:tcPr>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13-18</w:t>
            </w:r>
          </w:p>
        </w:tc>
        <w:tc>
          <w:tcPr>
            <w:tcW w:w="2451" w:type="pct"/>
          </w:tcPr>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4</w:t>
            </w:r>
          </w:p>
        </w:tc>
      </w:tr>
      <w:tr w:rsidR="00AC683C" w:rsidRPr="00AC683C" w:rsidTr="00AC683C">
        <w:tc>
          <w:tcPr>
            <w:tcW w:w="2549" w:type="pct"/>
          </w:tcPr>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7-12</w:t>
            </w:r>
          </w:p>
        </w:tc>
        <w:tc>
          <w:tcPr>
            <w:tcW w:w="2451" w:type="pct"/>
          </w:tcPr>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3</w:t>
            </w:r>
          </w:p>
        </w:tc>
      </w:tr>
      <w:tr w:rsidR="00AC683C" w:rsidRPr="00AC683C" w:rsidTr="00AC683C">
        <w:tc>
          <w:tcPr>
            <w:tcW w:w="2549" w:type="pct"/>
          </w:tcPr>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0-6</w:t>
            </w:r>
          </w:p>
        </w:tc>
        <w:tc>
          <w:tcPr>
            <w:tcW w:w="2451" w:type="pct"/>
          </w:tcPr>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2</w:t>
            </w:r>
          </w:p>
        </w:tc>
      </w:tr>
    </w:tbl>
    <w:p w:rsidR="00AC683C" w:rsidRPr="00AC683C" w:rsidRDefault="00AC683C" w:rsidP="00AC683C">
      <w:pPr>
        <w:pStyle w:val="a4"/>
        <w:rPr>
          <w:rFonts w:ascii="Times New Roman" w:hAnsi="Times New Roman" w:cs="Times New Roman"/>
          <w:sz w:val="24"/>
          <w:szCs w:val="24"/>
          <w:lang w:eastAsia="en-US"/>
        </w:rPr>
      </w:pPr>
    </w:p>
    <w:p w:rsidR="00AC683C" w:rsidRPr="00AC683C" w:rsidRDefault="00AC683C" w:rsidP="00AC683C">
      <w:pPr>
        <w:pStyle w:val="a4"/>
        <w:rPr>
          <w:rFonts w:ascii="Times New Roman" w:hAnsi="Times New Roman" w:cs="Times New Roman"/>
          <w:sz w:val="24"/>
          <w:szCs w:val="24"/>
          <w:u w:val="single"/>
        </w:rPr>
      </w:pPr>
      <w:r w:rsidRPr="00AC683C">
        <w:rPr>
          <w:rFonts w:ascii="Times New Roman" w:hAnsi="Times New Roman" w:cs="Times New Roman"/>
          <w:b/>
          <w:sz w:val="24"/>
          <w:szCs w:val="24"/>
          <w:u w:val="single"/>
        </w:rPr>
        <w:t>Критерии оценива</w:t>
      </w:r>
      <w:r w:rsidRPr="00AC683C">
        <w:rPr>
          <w:rFonts w:ascii="Times New Roman" w:hAnsi="Times New Roman" w:cs="Times New Roman"/>
          <w:sz w:val="24"/>
          <w:szCs w:val="24"/>
          <w:u w:val="single"/>
        </w:rPr>
        <w:t>ния</w:t>
      </w:r>
    </w:p>
    <w:p w:rsidR="00AC683C" w:rsidRPr="00AC683C" w:rsidRDefault="00AC683C" w:rsidP="00AC683C">
      <w:pPr>
        <w:pStyle w:val="a4"/>
        <w:rPr>
          <w:rFonts w:ascii="Times New Roman" w:hAnsi="Times New Roman" w:cs="Times New Roman"/>
          <w:sz w:val="24"/>
          <w:szCs w:val="24"/>
        </w:rPr>
      </w:pPr>
      <w:r w:rsidRPr="00AC683C">
        <w:rPr>
          <w:rFonts w:ascii="Times New Roman" w:hAnsi="Times New Roman" w:cs="Times New Roman"/>
          <w:sz w:val="24"/>
          <w:szCs w:val="24"/>
        </w:rPr>
        <w:t>Оценка «2» ставится, если учащийся набрал менее 33% от общего числа баллов,  6 баллов и менее.</w:t>
      </w:r>
    </w:p>
    <w:p w:rsidR="00AC683C" w:rsidRPr="00AC683C" w:rsidRDefault="00AC683C" w:rsidP="00AC683C">
      <w:pPr>
        <w:pStyle w:val="a4"/>
        <w:rPr>
          <w:rFonts w:ascii="Times New Roman" w:hAnsi="Times New Roman" w:cs="Times New Roman"/>
          <w:sz w:val="24"/>
          <w:szCs w:val="24"/>
        </w:rPr>
      </w:pPr>
      <w:r w:rsidRPr="00AC683C">
        <w:rPr>
          <w:rFonts w:ascii="Times New Roman" w:hAnsi="Times New Roman" w:cs="Times New Roman"/>
          <w:sz w:val="24"/>
          <w:szCs w:val="24"/>
        </w:rPr>
        <w:t>Оценка «3» - если набрано от 33% до 56% баллов, от 7 до 12 баллов.</w:t>
      </w:r>
    </w:p>
    <w:p w:rsidR="00AC683C" w:rsidRPr="00AC683C" w:rsidRDefault="00AC683C" w:rsidP="00AC683C">
      <w:pPr>
        <w:pStyle w:val="a4"/>
        <w:rPr>
          <w:rFonts w:ascii="Times New Roman" w:hAnsi="Times New Roman" w:cs="Times New Roman"/>
          <w:sz w:val="24"/>
          <w:szCs w:val="24"/>
        </w:rPr>
      </w:pPr>
      <w:r w:rsidRPr="00AC683C">
        <w:rPr>
          <w:rFonts w:ascii="Times New Roman" w:hAnsi="Times New Roman" w:cs="Times New Roman"/>
          <w:sz w:val="24"/>
          <w:szCs w:val="24"/>
        </w:rPr>
        <w:t>Оценка «4» - если ученик набрал от 57% до 85% баллов ,от 13 до 18 баллов</w:t>
      </w:r>
    </w:p>
    <w:p w:rsidR="00AC683C" w:rsidRPr="00AC683C" w:rsidRDefault="00AC683C" w:rsidP="00AC683C">
      <w:pPr>
        <w:pStyle w:val="a4"/>
        <w:rPr>
          <w:rFonts w:ascii="Times New Roman" w:hAnsi="Times New Roman" w:cs="Times New Roman"/>
          <w:sz w:val="24"/>
          <w:szCs w:val="24"/>
        </w:rPr>
      </w:pPr>
      <w:r w:rsidRPr="00AC683C">
        <w:rPr>
          <w:rFonts w:ascii="Times New Roman" w:hAnsi="Times New Roman" w:cs="Times New Roman"/>
          <w:sz w:val="24"/>
          <w:szCs w:val="24"/>
        </w:rPr>
        <w:t>Оценка «5» - если ученик набрал свыше 86% баллов, от 19 до 22 баллов</w:t>
      </w:r>
    </w:p>
    <w:p w:rsidR="00AC683C" w:rsidRPr="00AC683C" w:rsidRDefault="00AC683C" w:rsidP="00AC683C">
      <w:pPr>
        <w:pStyle w:val="a4"/>
        <w:rPr>
          <w:rFonts w:ascii="Times New Roman" w:hAnsi="Times New Roman" w:cs="Times New Roman"/>
          <w:b/>
          <w:sz w:val="24"/>
          <w:szCs w:val="24"/>
          <w:lang w:eastAsia="en-US"/>
        </w:rPr>
      </w:pPr>
      <w:r w:rsidRPr="00AC683C">
        <w:rPr>
          <w:rFonts w:ascii="Times New Roman" w:hAnsi="Times New Roman" w:cs="Times New Roman"/>
          <w:b/>
          <w:sz w:val="24"/>
          <w:szCs w:val="24"/>
          <w:lang w:eastAsia="en-US"/>
        </w:rPr>
        <w:t>Уровень сформированности УУД</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4"/>
        <w:gridCol w:w="3116"/>
      </w:tblGrid>
      <w:tr w:rsidR="00AC683C" w:rsidRPr="00AC683C" w:rsidTr="00AC683C">
        <w:tc>
          <w:tcPr>
            <w:tcW w:w="1666" w:type="pct"/>
          </w:tcPr>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Низкий</w:t>
            </w:r>
          </w:p>
        </w:tc>
        <w:tc>
          <w:tcPr>
            <w:tcW w:w="1666" w:type="pct"/>
          </w:tcPr>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Базовый</w:t>
            </w:r>
          </w:p>
        </w:tc>
        <w:tc>
          <w:tcPr>
            <w:tcW w:w="1667" w:type="pct"/>
          </w:tcPr>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Повышенный</w:t>
            </w:r>
          </w:p>
        </w:tc>
      </w:tr>
      <w:tr w:rsidR="00AC683C" w:rsidRPr="00AC683C" w:rsidTr="00AC683C">
        <w:tc>
          <w:tcPr>
            <w:tcW w:w="1666" w:type="pct"/>
          </w:tcPr>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до 6 баллов</w:t>
            </w:r>
          </w:p>
        </w:tc>
        <w:tc>
          <w:tcPr>
            <w:tcW w:w="1666" w:type="pct"/>
          </w:tcPr>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7-18</w:t>
            </w:r>
          </w:p>
        </w:tc>
        <w:tc>
          <w:tcPr>
            <w:tcW w:w="1667" w:type="pct"/>
          </w:tcPr>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19-22</w:t>
            </w:r>
          </w:p>
        </w:tc>
      </w:tr>
    </w:tbl>
    <w:p w:rsidR="00AC683C" w:rsidRPr="00AC683C" w:rsidRDefault="00AC683C" w:rsidP="00AC683C">
      <w:pPr>
        <w:pStyle w:val="a4"/>
        <w:rPr>
          <w:rFonts w:ascii="Times New Roman" w:hAnsi="Times New Roman" w:cs="Times New Roman"/>
          <w:sz w:val="24"/>
          <w:szCs w:val="24"/>
          <w:lang w:eastAsia="en-US"/>
        </w:rPr>
      </w:pPr>
    </w:p>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 xml:space="preserve"> Продолжительность контрольной работы.</w:t>
      </w:r>
    </w:p>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 xml:space="preserve">На выполнение диагностической работы отводится 45 минут. Работа  выполняется обучающимися на бланках ответов. </w:t>
      </w:r>
    </w:p>
    <w:p w:rsidR="00AC683C" w:rsidRPr="00AC683C" w:rsidRDefault="00AC683C" w:rsidP="00AC683C">
      <w:pPr>
        <w:pStyle w:val="a4"/>
        <w:rPr>
          <w:rFonts w:ascii="Times New Roman" w:hAnsi="Times New Roman" w:cs="Times New Roman"/>
          <w:sz w:val="24"/>
          <w:szCs w:val="24"/>
          <w:lang w:eastAsia="en-US"/>
        </w:rPr>
      </w:pPr>
    </w:p>
    <w:p w:rsidR="00AC683C" w:rsidRPr="00AC683C" w:rsidRDefault="00AC683C" w:rsidP="00AC683C">
      <w:pPr>
        <w:pStyle w:val="a4"/>
        <w:jc w:val="center"/>
        <w:rPr>
          <w:rFonts w:ascii="Times New Roman" w:hAnsi="Times New Roman" w:cs="Times New Roman"/>
          <w:b/>
          <w:sz w:val="24"/>
          <w:szCs w:val="24"/>
          <w:lang w:eastAsia="en-US"/>
        </w:rPr>
      </w:pPr>
      <w:r w:rsidRPr="00AC683C">
        <w:rPr>
          <w:rFonts w:ascii="Times New Roman" w:hAnsi="Times New Roman" w:cs="Times New Roman"/>
          <w:b/>
          <w:sz w:val="24"/>
          <w:szCs w:val="24"/>
          <w:lang w:eastAsia="en-US"/>
        </w:rPr>
        <w:t xml:space="preserve">Вариант </w:t>
      </w:r>
      <w:r w:rsidRPr="00AC683C">
        <w:rPr>
          <w:rFonts w:ascii="Times New Roman" w:hAnsi="Times New Roman" w:cs="Times New Roman"/>
          <w:b/>
          <w:sz w:val="24"/>
          <w:szCs w:val="24"/>
          <w:lang w:val="en-US" w:eastAsia="en-US"/>
        </w:rPr>
        <w:t>I</w:t>
      </w:r>
    </w:p>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Часть I</w:t>
      </w:r>
    </w:p>
    <w:p w:rsidR="00AC683C" w:rsidRPr="00AC683C" w:rsidRDefault="00AC683C" w:rsidP="00AC683C">
      <w:pPr>
        <w:pStyle w:val="a4"/>
        <w:rPr>
          <w:rFonts w:ascii="Times New Roman" w:hAnsi="Times New Roman" w:cs="Times New Roman"/>
          <w:i/>
          <w:iCs/>
          <w:sz w:val="24"/>
          <w:szCs w:val="24"/>
          <w:lang w:eastAsia="en-US"/>
        </w:rPr>
      </w:pPr>
      <w:r w:rsidRPr="00AC683C">
        <w:rPr>
          <w:rFonts w:ascii="Times New Roman" w:hAnsi="Times New Roman" w:cs="Times New Roman"/>
          <w:i/>
          <w:iCs/>
          <w:sz w:val="24"/>
          <w:szCs w:val="24"/>
          <w:lang w:eastAsia="en-US"/>
        </w:rPr>
        <w:t>Инструкция для обучающихся</w:t>
      </w:r>
    </w:p>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Перед Вами задания по биологии. На их выполнение отводится 45минут. Внимательно читайте задания.</w:t>
      </w:r>
    </w:p>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К каждому заданию (А1-А10) даны варианты ответов, один из них правильный. В бланк ответов запишите только номер правильного ответа.</w:t>
      </w:r>
    </w:p>
    <w:p w:rsidR="00AC683C" w:rsidRPr="00AC683C" w:rsidRDefault="00AC683C" w:rsidP="00AC683C">
      <w:pPr>
        <w:pStyle w:val="a4"/>
        <w:rPr>
          <w:rFonts w:ascii="Times New Roman" w:hAnsi="Times New Roman" w:cs="Times New Roman"/>
          <w:sz w:val="24"/>
          <w:szCs w:val="24"/>
        </w:rPr>
      </w:pPr>
    </w:p>
    <w:p w:rsidR="00AC683C" w:rsidRPr="00AC683C" w:rsidRDefault="00AC683C" w:rsidP="00AC683C">
      <w:pPr>
        <w:pStyle w:val="a4"/>
        <w:rPr>
          <w:rFonts w:ascii="Times New Roman" w:hAnsi="Times New Roman" w:cs="Times New Roman"/>
          <w:sz w:val="24"/>
          <w:szCs w:val="24"/>
        </w:rPr>
      </w:pPr>
      <w:r w:rsidRPr="00AC683C">
        <w:rPr>
          <w:rFonts w:ascii="Times New Roman" w:hAnsi="Times New Roman" w:cs="Times New Roman"/>
          <w:b/>
          <w:sz w:val="24"/>
          <w:szCs w:val="24"/>
        </w:rPr>
        <w:t>А1. Наука, изучающая строение и функции клеток, называется</w:t>
      </w:r>
      <w:r w:rsidRPr="00AC683C">
        <w:rPr>
          <w:rFonts w:ascii="Times New Roman" w:hAnsi="Times New Roman" w:cs="Times New Roman"/>
          <w:sz w:val="24"/>
          <w:szCs w:val="24"/>
        </w:rPr>
        <w:t>:</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1.</w:t>
      </w:r>
      <w:r w:rsidRPr="00AC683C">
        <w:rPr>
          <w:rFonts w:ascii="Times New Roman" w:hAnsi="Times New Roman" w:cs="Times New Roman"/>
          <w:sz w:val="24"/>
          <w:szCs w:val="24"/>
        </w:rPr>
        <w:t>цитология</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2.</w:t>
      </w:r>
      <w:r w:rsidRPr="00AC683C">
        <w:rPr>
          <w:rFonts w:ascii="Times New Roman" w:hAnsi="Times New Roman" w:cs="Times New Roman"/>
          <w:sz w:val="24"/>
          <w:szCs w:val="24"/>
        </w:rPr>
        <w:t>энтомология</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3.</w:t>
      </w:r>
      <w:r w:rsidRPr="00AC683C">
        <w:rPr>
          <w:rFonts w:ascii="Times New Roman" w:hAnsi="Times New Roman" w:cs="Times New Roman"/>
          <w:sz w:val="24"/>
          <w:szCs w:val="24"/>
        </w:rPr>
        <w:t>микология</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4.</w:t>
      </w:r>
      <w:r w:rsidRPr="00AC683C">
        <w:rPr>
          <w:rFonts w:ascii="Times New Roman" w:hAnsi="Times New Roman" w:cs="Times New Roman"/>
          <w:sz w:val="24"/>
          <w:szCs w:val="24"/>
        </w:rPr>
        <w:t>орнитология</w:t>
      </w:r>
    </w:p>
    <w:p w:rsidR="00AC683C" w:rsidRPr="00AC683C" w:rsidRDefault="00AC683C" w:rsidP="00AC683C">
      <w:pPr>
        <w:pStyle w:val="a4"/>
        <w:rPr>
          <w:rFonts w:ascii="Times New Roman" w:hAnsi="Times New Roman" w:cs="Times New Roman"/>
          <w:b/>
          <w:sz w:val="24"/>
          <w:szCs w:val="24"/>
        </w:rPr>
      </w:pPr>
      <w:r w:rsidRPr="00AC683C">
        <w:rPr>
          <w:rFonts w:ascii="Times New Roman" w:hAnsi="Times New Roman" w:cs="Times New Roman"/>
          <w:b/>
          <w:sz w:val="24"/>
          <w:szCs w:val="24"/>
        </w:rPr>
        <w:t>А2. Живые организмы, в отличие от тел неживой природы:</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1.</w:t>
      </w:r>
      <w:r w:rsidRPr="00AC683C">
        <w:rPr>
          <w:rFonts w:ascii="Times New Roman" w:hAnsi="Times New Roman" w:cs="Times New Roman"/>
          <w:sz w:val="24"/>
          <w:szCs w:val="24"/>
        </w:rPr>
        <w:t>неподвижны</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2.</w:t>
      </w:r>
      <w:r w:rsidRPr="00AC683C">
        <w:rPr>
          <w:rFonts w:ascii="Times New Roman" w:hAnsi="Times New Roman" w:cs="Times New Roman"/>
          <w:sz w:val="24"/>
          <w:szCs w:val="24"/>
        </w:rPr>
        <w:t>состоят из химических веществ</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3.</w:t>
      </w:r>
      <w:r w:rsidRPr="00AC683C">
        <w:rPr>
          <w:rFonts w:ascii="Times New Roman" w:hAnsi="Times New Roman" w:cs="Times New Roman"/>
          <w:sz w:val="24"/>
          <w:szCs w:val="24"/>
        </w:rPr>
        <w:t>имеют клеточное строение</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4.</w:t>
      </w:r>
      <w:r w:rsidRPr="00AC683C">
        <w:rPr>
          <w:rFonts w:ascii="Times New Roman" w:hAnsi="Times New Roman" w:cs="Times New Roman"/>
          <w:sz w:val="24"/>
          <w:szCs w:val="24"/>
        </w:rPr>
        <w:t>имеют цвет</w:t>
      </w:r>
    </w:p>
    <w:p w:rsidR="00AC683C" w:rsidRPr="00AC683C" w:rsidRDefault="00AC683C" w:rsidP="00AC683C">
      <w:pPr>
        <w:pStyle w:val="a4"/>
        <w:rPr>
          <w:rFonts w:ascii="Times New Roman" w:hAnsi="Times New Roman" w:cs="Times New Roman"/>
          <w:b/>
          <w:sz w:val="24"/>
          <w:szCs w:val="24"/>
        </w:rPr>
      </w:pPr>
      <w:r w:rsidRPr="00AC683C">
        <w:rPr>
          <w:rFonts w:ascii="Times New Roman" w:hAnsi="Times New Roman" w:cs="Times New Roman"/>
          <w:b/>
          <w:sz w:val="24"/>
          <w:szCs w:val="24"/>
        </w:rPr>
        <w:t>АЗ. Основной частью лупы и микроскопа является:</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1.</w:t>
      </w:r>
      <w:r w:rsidRPr="00AC683C">
        <w:rPr>
          <w:rFonts w:ascii="Times New Roman" w:hAnsi="Times New Roman" w:cs="Times New Roman"/>
          <w:sz w:val="24"/>
          <w:szCs w:val="24"/>
        </w:rPr>
        <w:t>зеркало</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2.</w:t>
      </w:r>
      <w:r w:rsidRPr="00AC683C">
        <w:rPr>
          <w:rFonts w:ascii="Times New Roman" w:hAnsi="Times New Roman" w:cs="Times New Roman"/>
          <w:sz w:val="24"/>
          <w:szCs w:val="24"/>
        </w:rPr>
        <w:t>увеличительное стекло</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3.</w:t>
      </w:r>
      <w:r w:rsidRPr="00AC683C">
        <w:rPr>
          <w:rFonts w:ascii="Times New Roman" w:hAnsi="Times New Roman" w:cs="Times New Roman"/>
          <w:sz w:val="24"/>
          <w:szCs w:val="24"/>
        </w:rPr>
        <w:t>штатив</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4.</w:t>
      </w:r>
      <w:r w:rsidRPr="00AC683C">
        <w:rPr>
          <w:rFonts w:ascii="Times New Roman" w:hAnsi="Times New Roman" w:cs="Times New Roman"/>
          <w:sz w:val="24"/>
          <w:szCs w:val="24"/>
        </w:rPr>
        <w:t>зрительная трубка (тубус)</w:t>
      </w:r>
    </w:p>
    <w:p w:rsidR="00AC683C" w:rsidRPr="00AC683C" w:rsidRDefault="00AC683C" w:rsidP="00AC683C">
      <w:pPr>
        <w:pStyle w:val="a4"/>
        <w:rPr>
          <w:rFonts w:ascii="Times New Roman" w:hAnsi="Times New Roman" w:cs="Times New Roman"/>
          <w:b/>
          <w:sz w:val="24"/>
          <w:szCs w:val="24"/>
        </w:rPr>
      </w:pPr>
      <w:r w:rsidRPr="00AC683C">
        <w:rPr>
          <w:rFonts w:ascii="Times New Roman" w:hAnsi="Times New Roman" w:cs="Times New Roman"/>
          <w:b/>
          <w:sz w:val="24"/>
          <w:szCs w:val="24"/>
        </w:rPr>
        <w:t>А4. Органоид зеленого цвета в клетках растений называется:</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1.</w:t>
      </w:r>
      <w:r w:rsidRPr="00AC683C">
        <w:rPr>
          <w:rFonts w:ascii="Times New Roman" w:hAnsi="Times New Roman" w:cs="Times New Roman"/>
          <w:sz w:val="24"/>
          <w:szCs w:val="24"/>
        </w:rPr>
        <w:t>митохондрия</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2.</w:t>
      </w:r>
      <w:r w:rsidRPr="00AC683C">
        <w:rPr>
          <w:rFonts w:ascii="Times New Roman" w:hAnsi="Times New Roman" w:cs="Times New Roman"/>
          <w:sz w:val="24"/>
          <w:szCs w:val="24"/>
        </w:rPr>
        <w:t>ядро</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3.</w:t>
      </w:r>
      <w:r w:rsidRPr="00AC683C">
        <w:rPr>
          <w:rFonts w:ascii="Times New Roman" w:hAnsi="Times New Roman" w:cs="Times New Roman"/>
          <w:sz w:val="24"/>
          <w:szCs w:val="24"/>
        </w:rPr>
        <w:t>хлоропласт</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4.</w:t>
      </w:r>
      <w:r w:rsidRPr="00AC683C">
        <w:rPr>
          <w:rFonts w:ascii="Times New Roman" w:hAnsi="Times New Roman" w:cs="Times New Roman"/>
          <w:sz w:val="24"/>
          <w:szCs w:val="24"/>
        </w:rPr>
        <w:t>цитоплазма</w:t>
      </w:r>
    </w:p>
    <w:p w:rsidR="00AC683C" w:rsidRPr="00AC683C" w:rsidRDefault="00AC683C" w:rsidP="00AC683C">
      <w:pPr>
        <w:pStyle w:val="a4"/>
        <w:rPr>
          <w:rFonts w:ascii="Times New Roman" w:hAnsi="Times New Roman" w:cs="Times New Roman"/>
          <w:b/>
          <w:sz w:val="24"/>
          <w:szCs w:val="24"/>
        </w:rPr>
      </w:pPr>
      <w:r w:rsidRPr="00AC683C">
        <w:rPr>
          <w:rFonts w:ascii="Times New Roman" w:hAnsi="Times New Roman" w:cs="Times New Roman"/>
          <w:b/>
          <w:sz w:val="24"/>
          <w:szCs w:val="24"/>
        </w:rPr>
        <w:t>А5. Бактерии размножаются:</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lastRenderedPageBreak/>
        <w:t>1.</w:t>
      </w:r>
      <w:r w:rsidRPr="00AC683C">
        <w:rPr>
          <w:rFonts w:ascii="Times New Roman" w:hAnsi="Times New Roman" w:cs="Times New Roman"/>
          <w:sz w:val="24"/>
          <w:szCs w:val="24"/>
        </w:rPr>
        <w:t>делением</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2.</w:t>
      </w:r>
      <w:r w:rsidRPr="00AC683C">
        <w:rPr>
          <w:rFonts w:ascii="Times New Roman" w:hAnsi="Times New Roman" w:cs="Times New Roman"/>
          <w:sz w:val="24"/>
          <w:szCs w:val="24"/>
        </w:rPr>
        <w:t>с помощью оплодотворения</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3.</w:t>
      </w:r>
      <w:r w:rsidRPr="00AC683C">
        <w:rPr>
          <w:rFonts w:ascii="Times New Roman" w:hAnsi="Times New Roman" w:cs="Times New Roman"/>
          <w:sz w:val="24"/>
          <w:szCs w:val="24"/>
        </w:rPr>
        <w:t>черенкованием</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4.</w:t>
      </w:r>
      <w:r w:rsidRPr="00AC683C">
        <w:rPr>
          <w:rFonts w:ascii="Times New Roman" w:hAnsi="Times New Roman" w:cs="Times New Roman"/>
          <w:sz w:val="24"/>
          <w:szCs w:val="24"/>
        </w:rPr>
        <w:t>половым путем</w:t>
      </w:r>
    </w:p>
    <w:p w:rsidR="00AC683C" w:rsidRPr="00AC683C" w:rsidRDefault="00AC683C" w:rsidP="00AC683C">
      <w:pPr>
        <w:pStyle w:val="a4"/>
        <w:rPr>
          <w:rFonts w:ascii="Times New Roman" w:hAnsi="Times New Roman" w:cs="Times New Roman"/>
          <w:b/>
          <w:sz w:val="24"/>
          <w:szCs w:val="24"/>
        </w:rPr>
      </w:pPr>
      <w:r w:rsidRPr="00AC683C">
        <w:rPr>
          <w:rFonts w:ascii="Times New Roman" w:hAnsi="Times New Roman" w:cs="Times New Roman"/>
          <w:b/>
          <w:sz w:val="24"/>
          <w:szCs w:val="24"/>
        </w:rPr>
        <w:t>А6. Организмы, клетки которых не имеют ядра,- это:</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1.</w:t>
      </w:r>
      <w:r w:rsidRPr="00AC683C">
        <w:rPr>
          <w:rFonts w:ascii="Times New Roman" w:hAnsi="Times New Roman" w:cs="Times New Roman"/>
          <w:sz w:val="24"/>
          <w:szCs w:val="24"/>
        </w:rPr>
        <w:t>грибы</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2.</w:t>
      </w:r>
      <w:r w:rsidRPr="00AC683C">
        <w:rPr>
          <w:rFonts w:ascii="Times New Roman" w:hAnsi="Times New Roman" w:cs="Times New Roman"/>
          <w:sz w:val="24"/>
          <w:szCs w:val="24"/>
        </w:rPr>
        <w:t>животные</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3.</w:t>
      </w:r>
      <w:r w:rsidRPr="00AC683C">
        <w:rPr>
          <w:rFonts w:ascii="Times New Roman" w:hAnsi="Times New Roman" w:cs="Times New Roman"/>
          <w:sz w:val="24"/>
          <w:szCs w:val="24"/>
        </w:rPr>
        <w:t>растения</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4.</w:t>
      </w:r>
      <w:r w:rsidRPr="00AC683C">
        <w:rPr>
          <w:rFonts w:ascii="Times New Roman" w:hAnsi="Times New Roman" w:cs="Times New Roman"/>
          <w:sz w:val="24"/>
          <w:szCs w:val="24"/>
        </w:rPr>
        <w:t>бактерии</w:t>
      </w:r>
    </w:p>
    <w:p w:rsidR="00AC683C" w:rsidRPr="00AC683C" w:rsidRDefault="00AC683C" w:rsidP="00AC683C">
      <w:pPr>
        <w:pStyle w:val="a4"/>
        <w:rPr>
          <w:rFonts w:ascii="Times New Roman" w:hAnsi="Times New Roman" w:cs="Times New Roman"/>
          <w:b/>
          <w:sz w:val="24"/>
          <w:szCs w:val="24"/>
        </w:rPr>
      </w:pPr>
      <w:r w:rsidRPr="00AC683C">
        <w:rPr>
          <w:rFonts w:ascii="Times New Roman" w:hAnsi="Times New Roman" w:cs="Times New Roman"/>
          <w:b/>
          <w:sz w:val="24"/>
          <w:szCs w:val="24"/>
        </w:rPr>
        <w:t>А7. Важнейшим признаком представителей царства Растения является способность к:</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1.</w:t>
      </w:r>
      <w:r w:rsidRPr="00AC683C">
        <w:rPr>
          <w:rFonts w:ascii="Times New Roman" w:hAnsi="Times New Roman" w:cs="Times New Roman"/>
          <w:sz w:val="24"/>
          <w:szCs w:val="24"/>
        </w:rPr>
        <w:t>дыханию</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2.</w:t>
      </w:r>
      <w:r w:rsidRPr="00AC683C">
        <w:rPr>
          <w:rFonts w:ascii="Times New Roman" w:hAnsi="Times New Roman" w:cs="Times New Roman"/>
          <w:sz w:val="24"/>
          <w:szCs w:val="24"/>
        </w:rPr>
        <w:t>питанию</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3.</w:t>
      </w:r>
      <w:r w:rsidRPr="00AC683C">
        <w:rPr>
          <w:rFonts w:ascii="Times New Roman" w:hAnsi="Times New Roman" w:cs="Times New Roman"/>
          <w:sz w:val="24"/>
          <w:szCs w:val="24"/>
        </w:rPr>
        <w:t>фотосинтезу</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4.</w:t>
      </w:r>
      <w:r w:rsidRPr="00AC683C">
        <w:rPr>
          <w:rFonts w:ascii="Times New Roman" w:hAnsi="Times New Roman" w:cs="Times New Roman"/>
          <w:sz w:val="24"/>
          <w:szCs w:val="24"/>
        </w:rPr>
        <w:t>росту и размножению</w:t>
      </w:r>
    </w:p>
    <w:p w:rsidR="00AC683C" w:rsidRPr="00AC683C" w:rsidRDefault="00AC683C" w:rsidP="00AC683C">
      <w:pPr>
        <w:pStyle w:val="a4"/>
        <w:rPr>
          <w:rFonts w:ascii="Times New Roman" w:hAnsi="Times New Roman" w:cs="Times New Roman"/>
          <w:b/>
          <w:sz w:val="24"/>
          <w:szCs w:val="24"/>
        </w:rPr>
      </w:pPr>
      <w:r w:rsidRPr="00AC683C">
        <w:rPr>
          <w:rFonts w:ascii="Times New Roman" w:hAnsi="Times New Roman" w:cs="Times New Roman"/>
          <w:b/>
          <w:sz w:val="24"/>
          <w:szCs w:val="24"/>
        </w:rPr>
        <w:t>А8. Торфяным мхом называют:</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1.</w:t>
      </w:r>
      <w:r w:rsidRPr="00AC683C">
        <w:rPr>
          <w:rFonts w:ascii="Times New Roman" w:hAnsi="Times New Roman" w:cs="Times New Roman"/>
          <w:sz w:val="24"/>
          <w:szCs w:val="24"/>
        </w:rPr>
        <w:t>хвощ полевой</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2.</w:t>
      </w:r>
      <w:r w:rsidRPr="00AC683C">
        <w:rPr>
          <w:rFonts w:ascii="Times New Roman" w:hAnsi="Times New Roman" w:cs="Times New Roman"/>
          <w:sz w:val="24"/>
          <w:szCs w:val="24"/>
        </w:rPr>
        <w:t>плаун булавовидный</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3.</w:t>
      </w:r>
      <w:r w:rsidRPr="00AC683C">
        <w:rPr>
          <w:rFonts w:ascii="Times New Roman" w:hAnsi="Times New Roman" w:cs="Times New Roman"/>
          <w:sz w:val="24"/>
          <w:szCs w:val="24"/>
        </w:rPr>
        <w:t>кукушкин лен</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4.</w:t>
      </w:r>
      <w:r w:rsidRPr="00AC683C">
        <w:rPr>
          <w:rFonts w:ascii="Times New Roman" w:hAnsi="Times New Roman" w:cs="Times New Roman"/>
          <w:sz w:val="24"/>
          <w:szCs w:val="24"/>
        </w:rPr>
        <w:t>сфагнум</w:t>
      </w:r>
    </w:p>
    <w:p w:rsidR="00AC683C" w:rsidRPr="00AC683C" w:rsidRDefault="00AC683C" w:rsidP="00AC683C">
      <w:pPr>
        <w:pStyle w:val="a4"/>
        <w:rPr>
          <w:rFonts w:ascii="Times New Roman" w:hAnsi="Times New Roman" w:cs="Times New Roman"/>
          <w:b/>
          <w:sz w:val="24"/>
          <w:szCs w:val="24"/>
        </w:rPr>
      </w:pPr>
      <w:r w:rsidRPr="00AC683C">
        <w:rPr>
          <w:rFonts w:ascii="Times New Roman" w:hAnsi="Times New Roman" w:cs="Times New Roman"/>
          <w:b/>
          <w:sz w:val="24"/>
          <w:szCs w:val="24"/>
        </w:rPr>
        <w:t>А9. Голосеменные растения, как и папоротники, не имеют:</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1.</w:t>
      </w:r>
      <w:r w:rsidRPr="00AC683C">
        <w:rPr>
          <w:rFonts w:ascii="Times New Roman" w:hAnsi="Times New Roman" w:cs="Times New Roman"/>
          <w:sz w:val="24"/>
          <w:szCs w:val="24"/>
        </w:rPr>
        <w:t>стеблей</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2.</w:t>
      </w:r>
      <w:r w:rsidRPr="00AC683C">
        <w:rPr>
          <w:rFonts w:ascii="Times New Roman" w:hAnsi="Times New Roman" w:cs="Times New Roman"/>
          <w:sz w:val="24"/>
          <w:szCs w:val="24"/>
        </w:rPr>
        <w:t>цветков</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3.</w:t>
      </w:r>
      <w:r w:rsidRPr="00AC683C">
        <w:rPr>
          <w:rFonts w:ascii="Times New Roman" w:hAnsi="Times New Roman" w:cs="Times New Roman"/>
          <w:sz w:val="24"/>
          <w:szCs w:val="24"/>
        </w:rPr>
        <w:t>листьев</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4.</w:t>
      </w:r>
      <w:r w:rsidRPr="00AC683C">
        <w:rPr>
          <w:rFonts w:ascii="Times New Roman" w:hAnsi="Times New Roman" w:cs="Times New Roman"/>
          <w:sz w:val="24"/>
          <w:szCs w:val="24"/>
        </w:rPr>
        <w:t>корней</w:t>
      </w:r>
    </w:p>
    <w:p w:rsidR="00AC683C" w:rsidRPr="00AC683C" w:rsidRDefault="00AC683C" w:rsidP="00AC683C">
      <w:pPr>
        <w:pStyle w:val="a4"/>
        <w:rPr>
          <w:rFonts w:ascii="Times New Roman" w:hAnsi="Times New Roman" w:cs="Times New Roman"/>
          <w:b/>
          <w:sz w:val="24"/>
          <w:szCs w:val="24"/>
        </w:rPr>
      </w:pPr>
      <w:r w:rsidRPr="00AC683C">
        <w:rPr>
          <w:rFonts w:ascii="Times New Roman" w:hAnsi="Times New Roman" w:cs="Times New Roman"/>
          <w:b/>
          <w:sz w:val="24"/>
          <w:szCs w:val="24"/>
        </w:rPr>
        <w:t>А10. Цветки характерны для</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1.</w:t>
      </w:r>
      <w:r w:rsidRPr="00AC683C">
        <w:rPr>
          <w:rFonts w:ascii="Times New Roman" w:hAnsi="Times New Roman" w:cs="Times New Roman"/>
          <w:sz w:val="24"/>
          <w:szCs w:val="24"/>
        </w:rPr>
        <w:t>хвощей</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2.</w:t>
      </w:r>
      <w:r w:rsidRPr="00AC683C">
        <w:rPr>
          <w:rFonts w:ascii="Times New Roman" w:hAnsi="Times New Roman" w:cs="Times New Roman"/>
          <w:sz w:val="24"/>
          <w:szCs w:val="24"/>
        </w:rPr>
        <w:t>папоротников</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3.</w:t>
      </w:r>
      <w:r w:rsidRPr="00AC683C">
        <w:rPr>
          <w:rFonts w:ascii="Times New Roman" w:hAnsi="Times New Roman" w:cs="Times New Roman"/>
          <w:sz w:val="24"/>
          <w:szCs w:val="24"/>
        </w:rPr>
        <w:t>голосеменных</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4.</w:t>
      </w:r>
      <w:r w:rsidRPr="00AC683C">
        <w:rPr>
          <w:rFonts w:ascii="Times New Roman" w:hAnsi="Times New Roman" w:cs="Times New Roman"/>
          <w:sz w:val="24"/>
          <w:szCs w:val="24"/>
        </w:rPr>
        <w:t>покрытосеменных</w:t>
      </w:r>
    </w:p>
    <w:p w:rsidR="00AC683C" w:rsidRPr="00AC683C" w:rsidRDefault="00AC683C" w:rsidP="00AC683C">
      <w:pPr>
        <w:pStyle w:val="a4"/>
        <w:rPr>
          <w:rFonts w:ascii="Times New Roman" w:hAnsi="Times New Roman" w:cs="Times New Roman"/>
          <w:b/>
          <w:sz w:val="24"/>
          <w:szCs w:val="24"/>
          <w:lang w:eastAsia="en-US"/>
        </w:rPr>
      </w:pPr>
      <w:r w:rsidRPr="00AC683C">
        <w:rPr>
          <w:rFonts w:ascii="Times New Roman" w:hAnsi="Times New Roman" w:cs="Times New Roman"/>
          <w:b/>
          <w:sz w:val="24"/>
          <w:szCs w:val="24"/>
          <w:lang w:eastAsia="en-US"/>
        </w:rPr>
        <w:t>Часть II</w:t>
      </w:r>
    </w:p>
    <w:p w:rsidR="00AC683C" w:rsidRPr="00AC683C" w:rsidRDefault="00AC683C" w:rsidP="00AC683C">
      <w:pPr>
        <w:pStyle w:val="a4"/>
        <w:rPr>
          <w:rFonts w:ascii="Times New Roman" w:hAnsi="Times New Roman" w:cs="Times New Roman"/>
          <w:i/>
          <w:iCs/>
          <w:sz w:val="24"/>
          <w:szCs w:val="24"/>
          <w:lang w:eastAsia="en-US"/>
        </w:rPr>
      </w:pPr>
      <w:r w:rsidRPr="00AC683C">
        <w:rPr>
          <w:rFonts w:ascii="Times New Roman" w:hAnsi="Times New Roman" w:cs="Times New Roman"/>
          <w:i/>
          <w:iCs/>
          <w:sz w:val="24"/>
          <w:szCs w:val="24"/>
          <w:lang w:eastAsia="en-US"/>
        </w:rPr>
        <w:t>Инструкция для обучающихся</w:t>
      </w:r>
    </w:p>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Ответы следующих заданий запишите аккуратным разборчивым почерком в бланк ответов рядом с номером каждого задания (В1-В3).</w:t>
      </w:r>
    </w:p>
    <w:p w:rsidR="00AC683C" w:rsidRPr="00AC683C" w:rsidRDefault="00AC683C" w:rsidP="00AC683C">
      <w:pPr>
        <w:pStyle w:val="a4"/>
        <w:rPr>
          <w:rFonts w:ascii="Times New Roman" w:hAnsi="Times New Roman" w:cs="Times New Roman"/>
          <w:sz w:val="24"/>
          <w:szCs w:val="24"/>
        </w:rPr>
      </w:pPr>
      <w:r w:rsidRPr="00AC683C">
        <w:rPr>
          <w:rFonts w:ascii="Times New Roman" w:hAnsi="Times New Roman" w:cs="Times New Roman"/>
          <w:b/>
          <w:sz w:val="24"/>
          <w:szCs w:val="24"/>
        </w:rPr>
        <w:t>В1</w:t>
      </w:r>
      <w:r w:rsidRPr="00AC683C">
        <w:rPr>
          <w:rFonts w:ascii="Times New Roman" w:hAnsi="Times New Roman" w:cs="Times New Roman"/>
          <w:sz w:val="24"/>
          <w:szCs w:val="24"/>
        </w:rPr>
        <w:t>. Определите, на каком рисунке изображен плесневый гриб пеницилл.</w:t>
      </w:r>
    </w:p>
    <w:p w:rsidR="00AC683C" w:rsidRPr="00AC683C" w:rsidRDefault="00AC683C" w:rsidP="00AC683C">
      <w:pPr>
        <w:pStyle w:val="a4"/>
        <w:rPr>
          <w:rFonts w:ascii="Times New Roman" w:hAnsi="Times New Roman" w:cs="Times New Roman"/>
          <w:sz w:val="24"/>
          <w:szCs w:val="24"/>
        </w:rPr>
      </w:pPr>
      <w:r w:rsidRPr="00AC683C">
        <w:rPr>
          <w:rFonts w:ascii="Times New Roman" w:hAnsi="Times New Roman" w:cs="Times New Roman"/>
          <w:noProof/>
          <w:sz w:val="24"/>
          <w:szCs w:val="24"/>
        </w:rPr>
        <w:drawing>
          <wp:inline distT="0" distB="0" distL="0" distR="0">
            <wp:extent cx="3267075" cy="15716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67075" cy="1571625"/>
                    </a:xfrm>
                    <a:prstGeom prst="rect">
                      <a:avLst/>
                    </a:prstGeom>
                    <a:noFill/>
                    <a:ln>
                      <a:noFill/>
                    </a:ln>
                  </pic:spPr>
                </pic:pic>
              </a:graphicData>
            </a:graphic>
          </wp:inline>
        </w:drawing>
      </w:r>
    </w:p>
    <w:p w:rsidR="00AC683C" w:rsidRPr="00AC683C" w:rsidRDefault="00AC683C" w:rsidP="00AC683C">
      <w:pPr>
        <w:pStyle w:val="a4"/>
        <w:rPr>
          <w:rFonts w:ascii="Times New Roman" w:hAnsi="Times New Roman" w:cs="Times New Roman"/>
          <w:sz w:val="24"/>
          <w:szCs w:val="24"/>
        </w:rPr>
      </w:pPr>
    </w:p>
    <w:p w:rsidR="00AC683C" w:rsidRPr="00AC683C" w:rsidRDefault="00AC683C" w:rsidP="00AC683C">
      <w:pPr>
        <w:pStyle w:val="a4"/>
        <w:rPr>
          <w:rFonts w:ascii="Times New Roman" w:hAnsi="Times New Roman" w:cs="Times New Roman"/>
          <w:sz w:val="24"/>
          <w:szCs w:val="24"/>
        </w:rPr>
      </w:pPr>
      <w:r w:rsidRPr="00AC683C">
        <w:rPr>
          <w:rFonts w:ascii="Times New Roman" w:hAnsi="Times New Roman" w:cs="Times New Roman"/>
          <w:sz w:val="24"/>
          <w:szCs w:val="24"/>
        </w:rPr>
        <w:t xml:space="preserve">                                                 3</w:t>
      </w:r>
    </w:p>
    <w:p w:rsidR="00AC683C" w:rsidRPr="00AC683C" w:rsidRDefault="00AC683C" w:rsidP="00AC683C">
      <w:pPr>
        <w:pStyle w:val="a4"/>
        <w:rPr>
          <w:rFonts w:ascii="Times New Roman" w:hAnsi="Times New Roman" w:cs="Times New Roman"/>
          <w:sz w:val="24"/>
          <w:szCs w:val="24"/>
        </w:rPr>
      </w:pPr>
      <w:r w:rsidRPr="00AC683C">
        <w:rPr>
          <w:rFonts w:ascii="Times New Roman" w:hAnsi="Times New Roman" w:cs="Times New Roman"/>
          <w:sz w:val="24"/>
          <w:szCs w:val="24"/>
        </w:rPr>
        <w:t xml:space="preserve">(В ответ запишите цифру.) </w:t>
      </w:r>
    </w:p>
    <w:p w:rsidR="00AC683C" w:rsidRPr="00AC683C" w:rsidRDefault="00AC683C" w:rsidP="00AC683C">
      <w:pPr>
        <w:pStyle w:val="a4"/>
        <w:rPr>
          <w:rFonts w:ascii="Times New Roman" w:hAnsi="Times New Roman" w:cs="Times New Roman"/>
          <w:sz w:val="24"/>
          <w:szCs w:val="24"/>
        </w:rPr>
      </w:pPr>
      <w:r w:rsidRPr="00AC683C">
        <w:rPr>
          <w:rFonts w:ascii="Times New Roman" w:hAnsi="Times New Roman" w:cs="Times New Roman"/>
          <w:b/>
          <w:sz w:val="24"/>
          <w:szCs w:val="24"/>
        </w:rPr>
        <w:t>В2</w:t>
      </w:r>
      <w:r w:rsidRPr="00AC683C">
        <w:rPr>
          <w:rFonts w:ascii="Times New Roman" w:hAnsi="Times New Roman" w:cs="Times New Roman"/>
          <w:sz w:val="24"/>
          <w:szCs w:val="24"/>
        </w:rPr>
        <w:t>. Выберите три правильных ответа. Каждая клетка жи</w:t>
      </w:r>
      <w:r w:rsidRPr="00AC683C">
        <w:rPr>
          <w:rFonts w:ascii="Times New Roman" w:hAnsi="Times New Roman" w:cs="Times New Roman"/>
          <w:sz w:val="24"/>
          <w:szCs w:val="24"/>
        </w:rPr>
        <w:softHyphen/>
        <w:t>вотных и растений:</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1.</w:t>
      </w:r>
      <w:r w:rsidRPr="00AC683C">
        <w:rPr>
          <w:rFonts w:ascii="Times New Roman" w:hAnsi="Times New Roman" w:cs="Times New Roman"/>
          <w:sz w:val="24"/>
          <w:szCs w:val="24"/>
        </w:rPr>
        <w:t>Дышит</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2.</w:t>
      </w:r>
      <w:r w:rsidRPr="00AC683C">
        <w:rPr>
          <w:rFonts w:ascii="Times New Roman" w:hAnsi="Times New Roman" w:cs="Times New Roman"/>
          <w:sz w:val="24"/>
          <w:szCs w:val="24"/>
        </w:rPr>
        <w:t>Питается</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3.</w:t>
      </w:r>
      <w:r w:rsidRPr="00AC683C">
        <w:rPr>
          <w:rFonts w:ascii="Times New Roman" w:hAnsi="Times New Roman" w:cs="Times New Roman"/>
          <w:sz w:val="24"/>
          <w:szCs w:val="24"/>
        </w:rPr>
        <w:t>Имеет хлоропласты</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4.</w:t>
      </w:r>
      <w:r w:rsidRPr="00AC683C">
        <w:rPr>
          <w:rFonts w:ascii="Times New Roman" w:hAnsi="Times New Roman" w:cs="Times New Roman"/>
          <w:sz w:val="24"/>
          <w:szCs w:val="24"/>
        </w:rPr>
        <w:t>Растет и делится</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lastRenderedPageBreak/>
        <w:t>5.</w:t>
      </w:r>
      <w:r w:rsidRPr="00AC683C">
        <w:rPr>
          <w:rFonts w:ascii="Times New Roman" w:hAnsi="Times New Roman" w:cs="Times New Roman"/>
          <w:sz w:val="24"/>
          <w:szCs w:val="24"/>
        </w:rPr>
        <w:t>Может участвовать в оплодотворении</w:t>
      </w:r>
    </w:p>
    <w:p w:rsidR="00AC683C" w:rsidRPr="00AC683C" w:rsidRDefault="00AC683C" w:rsidP="00AC683C">
      <w:pPr>
        <w:pStyle w:val="a4"/>
        <w:rPr>
          <w:rStyle w:val="1pt"/>
          <w:rFonts w:ascii="Times New Roman" w:hAnsi="Times New Roman" w:cs="Times New Roman"/>
          <w:sz w:val="24"/>
          <w:szCs w:val="24"/>
        </w:rPr>
      </w:pPr>
      <w:r>
        <w:rPr>
          <w:rFonts w:ascii="Times New Roman" w:hAnsi="Times New Roman" w:cs="Times New Roman"/>
          <w:sz w:val="24"/>
          <w:szCs w:val="24"/>
        </w:rPr>
        <w:t>6.</w:t>
      </w:r>
      <w:r w:rsidRPr="00AC683C">
        <w:rPr>
          <w:rFonts w:ascii="Times New Roman" w:hAnsi="Times New Roman" w:cs="Times New Roman"/>
          <w:sz w:val="24"/>
          <w:szCs w:val="24"/>
        </w:rPr>
        <w:t>Образует питательные вещества на свету (В ответ запишите ряд цифр.)</w:t>
      </w:r>
    </w:p>
    <w:p w:rsidR="00AC683C" w:rsidRPr="00AC683C" w:rsidRDefault="00AC683C" w:rsidP="00AC683C">
      <w:pPr>
        <w:pStyle w:val="a4"/>
        <w:rPr>
          <w:rFonts w:ascii="Times New Roman" w:hAnsi="Times New Roman" w:cs="Times New Roman"/>
          <w:sz w:val="24"/>
          <w:szCs w:val="24"/>
        </w:rPr>
      </w:pPr>
      <w:r w:rsidRPr="00AC683C">
        <w:rPr>
          <w:rStyle w:val="1pt"/>
          <w:rFonts w:ascii="Times New Roman" w:hAnsi="Times New Roman" w:cs="Times New Roman"/>
          <w:b/>
          <w:sz w:val="24"/>
          <w:szCs w:val="24"/>
        </w:rPr>
        <w:t>В3.</w:t>
      </w:r>
      <w:r w:rsidRPr="00AC683C">
        <w:rPr>
          <w:rStyle w:val="Tahoma"/>
          <w:rFonts w:ascii="Times New Roman" w:hAnsi="Times New Roman" w:cs="Times New Roman"/>
          <w:sz w:val="24"/>
          <w:szCs w:val="24"/>
        </w:rPr>
        <w:t xml:space="preserve"> </w:t>
      </w:r>
      <w:r w:rsidRPr="00AC683C">
        <w:rPr>
          <w:rFonts w:ascii="Times New Roman" w:hAnsi="Times New Roman" w:cs="Times New Roman"/>
          <w:sz w:val="24"/>
          <w:szCs w:val="24"/>
        </w:rPr>
        <w:t xml:space="preserve"> Выберите три правильных ответа. Наука микология изучает:</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1.</w:t>
      </w:r>
      <w:r w:rsidRPr="00AC683C">
        <w:rPr>
          <w:rFonts w:ascii="Times New Roman" w:hAnsi="Times New Roman" w:cs="Times New Roman"/>
          <w:sz w:val="24"/>
          <w:szCs w:val="24"/>
        </w:rPr>
        <w:t>Водоросли</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2.</w:t>
      </w:r>
      <w:r w:rsidRPr="00AC683C">
        <w:rPr>
          <w:rFonts w:ascii="Times New Roman" w:hAnsi="Times New Roman" w:cs="Times New Roman"/>
          <w:sz w:val="24"/>
          <w:szCs w:val="24"/>
        </w:rPr>
        <w:t>Мхи</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3.</w:t>
      </w:r>
      <w:r w:rsidRPr="00AC683C">
        <w:rPr>
          <w:rFonts w:ascii="Times New Roman" w:hAnsi="Times New Roman" w:cs="Times New Roman"/>
          <w:sz w:val="24"/>
          <w:szCs w:val="24"/>
        </w:rPr>
        <w:t>Шляпочные грибы</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4.</w:t>
      </w:r>
      <w:r w:rsidRPr="00AC683C">
        <w:rPr>
          <w:rFonts w:ascii="Times New Roman" w:hAnsi="Times New Roman" w:cs="Times New Roman"/>
          <w:sz w:val="24"/>
          <w:szCs w:val="24"/>
        </w:rPr>
        <w:t>Животных</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5.</w:t>
      </w:r>
      <w:r w:rsidRPr="00AC683C">
        <w:rPr>
          <w:rFonts w:ascii="Times New Roman" w:hAnsi="Times New Roman" w:cs="Times New Roman"/>
          <w:sz w:val="24"/>
          <w:szCs w:val="24"/>
        </w:rPr>
        <w:t>Одноклеточные грибы</w:t>
      </w:r>
    </w:p>
    <w:p w:rsidR="00AC683C" w:rsidRPr="00AC683C" w:rsidRDefault="00AC683C" w:rsidP="00AC683C">
      <w:pPr>
        <w:pStyle w:val="a4"/>
        <w:rPr>
          <w:rFonts w:ascii="Times New Roman" w:hAnsi="Times New Roman" w:cs="Times New Roman"/>
          <w:sz w:val="24"/>
          <w:szCs w:val="24"/>
        </w:rPr>
      </w:pPr>
      <w:r>
        <w:rPr>
          <w:rFonts w:ascii="Times New Roman" w:hAnsi="Times New Roman" w:cs="Times New Roman"/>
          <w:sz w:val="24"/>
          <w:szCs w:val="24"/>
        </w:rPr>
        <w:t>6.</w:t>
      </w:r>
      <w:r w:rsidRPr="00AC683C">
        <w:rPr>
          <w:rFonts w:ascii="Times New Roman" w:hAnsi="Times New Roman" w:cs="Times New Roman"/>
          <w:sz w:val="24"/>
          <w:szCs w:val="24"/>
        </w:rPr>
        <w:t>Паразитические и плесневые грибы (В ответ запишите ряд цифр.)</w:t>
      </w:r>
    </w:p>
    <w:p w:rsidR="00AC683C" w:rsidRPr="00AC683C" w:rsidRDefault="00AC683C" w:rsidP="00AC683C">
      <w:pPr>
        <w:pStyle w:val="a4"/>
        <w:rPr>
          <w:rFonts w:ascii="Times New Roman" w:hAnsi="Times New Roman" w:cs="Times New Roman"/>
          <w:b/>
          <w:sz w:val="24"/>
          <w:szCs w:val="24"/>
          <w:lang w:eastAsia="en-US"/>
        </w:rPr>
      </w:pPr>
      <w:r w:rsidRPr="00AC683C">
        <w:rPr>
          <w:rFonts w:ascii="Times New Roman" w:hAnsi="Times New Roman" w:cs="Times New Roman"/>
          <w:b/>
          <w:sz w:val="24"/>
          <w:szCs w:val="24"/>
          <w:lang w:eastAsia="en-US"/>
        </w:rPr>
        <w:t>Часть III</w:t>
      </w:r>
    </w:p>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Инструкция для обучающихся</w:t>
      </w:r>
    </w:p>
    <w:p w:rsidR="00AC683C" w:rsidRPr="00AC683C" w:rsidRDefault="00AC683C" w:rsidP="00AC683C">
      <w:pPr>
        <w:pStyle w:val="a4"/>
        <w:rPr>
          <w:rStyle w:val="1pt"/>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Решения заданий С1-С3 запишите в бланк ответов полностью, подробно отвечая на каждый вопрос.</w:t>
      </w:r>
    </w:p>
    <w:p w:rsidR="00AC683C" w:rsidRPr="00AC683C" w:rsidRDefault="00AC683C" w:rsidP="00AC683C">
      <w:pPr>
        <w:pStyle w:val="a4"/>
        <w:rPr>
          <w:rStyle w:val="1pt"/>
          <w:rFonts w:ascii="Times New Roman" w:hAnsi="Times New Roman" w:cs="Times New Roman"/>
          <w:sz w:val="24"/>
          <w:szCs w:val="24"/>
        </w:rPr>
      </w:pPr>
      <w:r w:rsidRPr="00AC683C">
        <w:rPr>
          <w:rStyle w:val="1pt"/>
          <w:rFonts w:ascii="Times New Roman" w:hAnsi="Times New Roman" w:cs="Times New Roman"/>
          <w:b/>
          <w:sz w:val="24"/>
          <w:szCs w:val="24"/>
        </w:rPr>
        <w:t xml:space="preserve">С1. </w:t>
      </w:r>
      <w:r w:rsidRPr="00AC683C">
        <w:rPr>
          <w:rStyle w:val="1pt"/>
          <w:rFonts w:ascii="Times New Roman" w:hAnsi="Times New Roman" w:cs="Times New Roman"/>
          <w:sz w:val="24"/>
          <w:szCs w:val="24"/>
        </w:rPr>
        <w:t>Что изучает ботаника?</w:t>
      </w:r>
    </w:p>
    <w:p w:rsidR="00AC683C" w:rsidRPr="00AC683C" w:rsidRDefault="00AC683C" w:rsidP="00AC683C">
      <w:pPr>
        <w:pStyle w:val="a4"/>
        <w:rPr>
          <w:rStyle w:val="1pt"/>
          <w:rFonts w:ascii="Times New Roman" w:hAnsi="Times New Roman" w:cs="Times New Roman"/>
          <w:sz w:val="24"/>
          <w:szCs w:val="24"/>
        </w:rPr>
      </w:pPr>
      <w:r w:rsidRPr="00AC683C">
        <w:rPr>
          <w:rStyle w:val="1pt"/>
          <w:rFonts w:ascii="Times New Roman" w:hAnsi="Times New Roman" w:cs="Times New Roman"/>
          <w:b/>
          <w:sz w:val="24"/>
          <w:szCs w:val="24"/>
        </w:rPr>
        <w:t>С2</w:t>
      </w:r>
      <w:r w:rsidRPr="00AC683C">
        <w:rPr>
          <w:rStyle w:val="1pt"/>
          <w:rFonts w:ascii="Times New Roman" w:hAnsi="Times New Roman" w:cs="Times New Roman"/>
          <w:sz w:val="24"/>
          <w:szCs w:val="24"/>
        </w:rPr>
        <w:t>. Какого цвета могут быть пластиды?</w:t>
      </w:r>
    </w:p>
    <w:p w:rsidR="00AC683C" w:rsidRPr="00AC683C" w:rsidRDefault="00AC683C" w:rsidP="00AC683C">
      <w:pPr>
        <w:pStyle w:val="a4"/>
        <w:rPr>
          <w:rFonts w:ascii="Times New Roman" w:hAnsi="Times New Roman" w:cs="Times New Roman"/>
          <w:sz w:val="24"/>
          <w:szCs w:val="24"/>
        </w:rPr>
      </w:pPr>
      <w:r w:rsidRPr="00AC683C">
        <w:rPr>
          <w:rStyle w:val="1pt"/>
          <w:rFonts w:ascii="Times New Roman" w:hAnsi="Times New Roman" w:cs="Times New Roman"/>
          <w:b/>
          <w:sz w:val="24"/>
          <w:szCs w:val="24"/>
        </w:rPr>
        <w:t>С3</w:t>
      </w:r>
      <w:r w:rsidRPr="00AC683C">
        <w:rPr>
          <w:rStyle w:val="1pt"/>
          <w:rFonts w:ascii="Times New Roman" w:hAnsi="Times New Roman" w:cs="Times New Roman"/>
          <w:sz w:val="24"/>
          <w:szCs w:val="24"/>
        </w:rPr>
        <w:t xml:space="preserve"> Какие среды обитания живых организмов вы знаете?</w:t>
      </w:r>
    </w:p>
    <w:p w:rsidR="00AC683C" w:rsidRPr="00AC683C" w:rsidRDefault="00AC683C" w:rsidP="00A41E96">
      <w:pPr>
        <w:pStyle w:val="a4"/>
        <w:jc w:val="center"/>
        <w:rPr>
          <w:rFonts w:ascii="Times New Roman" w:hAnsi="Times New Roman" w:cs="Times New Roman"/>
          <w:sz w:val="24"/>
          <w:szCs w:val="24"/>
          <w:lang w:eastAsia="en-US"/>
        </w:rPr>
      </w:pPr>
      <w:r w:rsidRPr="00AC683C">
        <w:rPr>
          <w:rFonts w:ascii="Times New Roman" w:hAnsi="Times New Roman" w:cs="Times New Roman"/>
          <w:sz w:val="24"/>
          <w:szCs w:val="24"/>
          <w:lang w:eastAsia="en-US"/>
        </w:rPr>
        <w:t xml:space="preserve">Вариант </w:t>
      </w:r>
      <w:r w:rsidRPr="00AC683C">
        <w:rPr>
          <w:rFonts w:ascii="Times New Roman" w:hAnsi="Times New Roman" w:cs="Times New Roman"/>
          <w:sz w:val="24"/>
          <w:szCs w:val="24"/>
          <w:lang w:val="en-US" w:eastAsia="en-US"/>
        </w:rPr>
        <w:t>II</w:t>
      </w:r>
    </w:p>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Часть I</w:t>
      </w:r>
    </w:p>
    <w:p w:rsidR="00AC683C" w:rsidRPr="00AC683C" w:rsidRDefault="00AC683C" w:rsidP="00AC683C">
      <w:pPr>
        <w:pStyle w:val="a4"/>
        <w:rPr>
          <w:rFonts w:ascii="Times New Roman" w:hAnsi="Times New Roman" w:cs="Times New Roman"/>
          <w:i/>
          <w:iCs/>
          <w:sz w:val="24"/>
          <w:szCs w:val="24"/>
          <w:lang w:eastAsia="en-US"/>
        </w:rPr>
      </w:pPr>
      <w:r w:rsidRPr="00AC683C">
        <w:rPr>
          <w:rFonts w:ascii="Times New Roman" w:hAnsi="Times New Roman" w:cs="Times New Roman"/>
          <w:i/>
          <w:iCs/>
          <w:sz w:val="24"/>
          <w:szCs w:val="24"/>
          <w:lang w:eastAsia="en-US"/>
        </w:rPr>
        <w:t>Инструкция для обучающихся</w:t>
      </w:r>
    </w:p>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Перед Вами задания по биологии. На их выполнение отводится 45минут. Внимательно читайте задания.</w:t>
      </w:r>
    </w:p>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К каждому заданию (А1-А10) даны варианты ответов, один из них правильный. В бланк ответов запишите только номер правильного ответа.</w:t>
      </w:r>
    </w:p>
    <w:p w:rsidR="00AC683C" w:rsidRPr="00A41E96" w:rsidRDefault="00AC683C" w:rsidP="00AC683C">
      <w:pPr>
        <w:pStyle w:val="a4"/>
        <w:rPr>
          <w:rFonts w:ascii="Times New Roman" w:hAnsi="Times New Roman" w:cs="Times New Roman"/>
          <w:b/>
          <w:sz w:val="24"/>
          <w:szCs w:val="24"/>
        </w:rPr>
      </w:pPr>
      <w:r w:rsidRPr="00A41E96">
        <w:rPr>
          <w:rFonts w:ascii="Times New Roman" w:hAnsi="Times New Roman" w:cs="Times New Roman"/>
          <w:b/>
          <w:sz w:val="24"/>
          <w:szCs w:val="24"/>
        </w:rPr>
        <w:t>А1. Наука, изучающая растения, называется:</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1.</w:t>
      </w:r>
      <w:r w:rsidR="00AC683C" w:rsidRPr="00AC683C">
        <w:rPr>
          <w:rFonts w:ascii="Times New Roman" w:hAnsi="Times New Roman" w:cs="Times New Roman"/>
          <w:sz w:val="24"/>
          <w:szCs w:val="24"/>
        </w:rPr>
        <w:t>Ботаника</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2.</w:t>
      </w:r>
      <w:r w:rsidR="00AC683C" w:rsidRPr="00AC683C">
        <w:rPr>
          <w:rFonts w:ascii="Times New Roman" w:hAnsi="Times New Roman" w:cs="Times New Roman"/>
          <w:sz w:val="24"/>
          <w:szCs w:val="24"/>
        </w:rPr>
        <w:t>Зоология</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3.</w:t>
      </w:r>
      <w:r w:rsidR="00AC683C" w:rsidRPr="00AC683C">
        <w:rPr>
          <w:rFonts w:ascii="Times New Roman" w:hAnsi="Times New Roman" w:cs="Times New Roman"/>
          <w:sz w:val="24"/>
          <w:szCs w:val="24"/>
        </w:rPr>
        <w:t xml:space="preserve">Анатомия </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4.</w:t>
      </w:r>
      <w:r w:rsidR="00AC683C" w:rsidRPr="00AC683C">
        <w:rPr>
          <w:rFonts w:ascii="Times New Roman" w:hAnsi="Times New Roman" w:cs="Times New Roman"/>
          <w:sz w:val="24"/>
          <w:szCs w:val="24"/>
        </w:rPr>
        <w:t>Микология</w:t>
      </w:r>
    </w:p>
    <w:p w:rsidR="00AC683C" w:rsidRPr="00A41E96" w:rsidRDefault="00AC683C" w:rsidP="00AC683C">
      <w:pPr>
        <w:pStyle w:val="a4"/>
        <w:rPr>
          <w:rFonts w:ascii="Times New Roman" w:hAnsi="Times New Roman" w:cs="Times New Roman"/>
          <w:b/>
          <w:sz w:val="24"/>
          <w:szCs w:val="24"/>
        </w:rPr>
      </w:pPr>
      <w:r w:rsidRPr="00A41E96">
        <w:rPr>
          <w:rFonts w:ascii="Times New Roman" w:hAnsi="Times New Roman" w:cs="Times New Roman"/>
          <w:b/>
          <w:sz w:val="24"/>
          <w:szCs w:val="24"/>
        </w:rPr>
        <w:t>А2. Сходство ручной лупы и микроскопа состоит в том, что они имеют:</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1.</w:t>
      </w:r>
      <w:r w:rsidR="00AC683C" w:rsidRPr="00AC683C">
        <w:rPr>
          <w:rFonts w:ascii="Times New Roman" w:hAnsi="Times New Roman" w:cs="Times New Roman"/>
          <w:sz w:val="24"/>
          <w:szCs w:val="24"/>
        </w:rPr>
        <w:t>зрительную трубку</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2.</w:t>
      </w:r>
      <w:r w:rsidR="00AC683C" w:rsidRPr="00AC683C">
        <w:rPr>
          <w:rFonts w:ascii="Times New Roman" w:hAnsi="Times New Roman" w:cs="Times New Roman"/>
          <w:sz w:val="24"/>
          <w:szCs w:val="24"/>
        </w:rPr>
        <w:t>предметный столик</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3.</w:t>
      </w:r>
      <w:r w:rsidR="00AC683C" w:rsidRPr="00AC683C">
        <w:rPr>
          <w:rFonts w:ascii="Times New Roman" w:hAnsi="Times New Roman" w:cs="Times New Roman"/>
          <w:sz w:val="24"/>
          <w:szCs w:val="24"/>
        </w:rPr>
        <w:t>увеличительное стекло</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4.</w:t>
      </w:r>
      <w:r w:rsidR="00AC683C" w:rsidRPr="00AC683C">
        <w:rPr>
          <w:rFonts w:ascii="Times New Roman" w:hAnsi="Times New Roman" w:cs="Times New Roman"/>
          <w:sz w:val="24"/>
          <w:szCs w:val="24"/>
        </w:rPr>
        <w:t>штатив</w:t>
      </w:r>
    </w:p>
    <w:p w:rsidR="00AC683C" w:rsidRPr="00AC683C" w:rsidRDefault="00AC683C" w:rsidP="00AC683C">
      <w:pPr>
        <w:pStyle w:val="a4"/>
        <w:rPr>
          <w:rFonts w:ascii="Times New Roman" w:hAnsi="Times New Roman" w:cs="Times New Roman"/>
          <w:sz w:val="24"/>
          <w:szCs w:val="24"/>
        </w:rPr>
      </w:pPr>
      <w:r w:rsidRPr="00A41E96">
        <w:rPr>
          <w:rFonts w:ascii="Times New Roman" w:hAnsi="Times New Roman" w:cs="Times New Roman"/>
          <w:b/>
          <w:sz w:val="24"/>
          <w:szCs w:val="24"/>
        </w:rPr>
        <w:t>АЗ. Каждая клетка возникает путем</w:t>
      </w:r>
      <w:r w:rsidRPr="00AC683C">
        <w:rPr>
          <w:rFonts w:ascii="Times New Roman" w:hAnsi="Times New Roman" w:cs="Times New Roman"/>
          <w:sz w:val="24"/>
          <w:szCs w:val="24"/>
        </w:rPr>
        <w:t>:</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1.</w:t>
      </w:r>
      <w:r w:rsidR="00AC683C" w:rsidRPr="00AC683C">
        <w:rPr>
          <w:rFonts w:ascii="Times New Roman" w:hAnsi="Times New Roman" w:cs="Times New Roman"/>
          <w:sz w:val="24"/>
          <w:szCs w:val="24"/>
        </w:rPr>
        <w:t>гибели материнской клетки</w:t>
      </w:r>
    </w:p>
    <w:p w:rsidR="00AC683C" w:rsidRPr="00AC683C" w:rsidRDefault="00AC683C" w:rsidP="00AC683C">
      <w:pPr>
        <w:pStyle w:val="a4"/>
        <w:rPr>
          <w:rFonts w:ascii="Times New Roman" w:hAnsi="Times New Roman" w:cs="Times New Roman"/>
          <w:sz w:val="24"/>
          <w:szCs w:val="24"/>
        </w:rPr>
      </w:pPr>
      <w:r w:rsidRPr="00AC683C">
        <w:rPr>
          <w:rFonts w:ascii="Times New Roman" w:hAnsi="Times New Roman" w:cs="Times New Roman"/>
          <w:sz w:val="24"/>
          <w:szCs w:val="24"/>
        </w:rPr>
        <w:t xml:space="preserve"> </w:t>
      </w:r>
      <w:r w:rsidR="00A41E96">
        <w:rPr>
          <w:rFonts w:ascii="Times New Roman" w:hAnsi="Times New Roman" w:cs="Times New Roman"/>
          <w:sz w:val="24"/>
          <w:szCs w:val="24"/>
        </w:rPr>
        <w:t>2.</w:t>
      </w:r>
      <w:r w:rsidRPr="00AC683C">
        <w:rPr>
          <w:rFonts w:ascii="Times New Roman" w:hAnsi="Times New Roman" w:cs="Times New Roman"/>
          <w:sz w:val="24"/>
          <w:szCs w:val="24"/>
        </w:rPr>
        <w:t>слияния клеток кожи</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3.</w:t>
      </w:r>
      <w:r w:rsidR="00AC683C" w:rsidRPr="00AC683C">
        <w:rPr>
          <w:rFonts w:ascii="Times New Roman" w:hAnsi="Times New Roman" w:cs="Times New Roman"/>
          <w:sz w:val="24"/>
          <w:szCs w:val="24"/>
        </w:rPr>
        <w:t xml:space="preserve">деления материнской клетки </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4.</w:t>
      </w:r>
      <w:r w:rsidR="00AC683C" w:rsidRPr="00AC683C">
        <w:rPr>
          <w:rFonts w:ascii="Times New Roman" w:hAnsi="Times New Roman" w:cs="Times New Roman"/>
          <w:sz w:val="24"/>
          <w:szCs w:val="24"/>
        </w:rPr>
        <w:t>слияния мышечных клеток</w:t>
      </w:r>
    </w:p>
    <w:p w:rsidR="00AC683C" w:rsidRPr="00A41E96" w:rsidRDefault="00AC683C" w:rsidP="00AC683C">
      <w:pPr>
        <w:pStyle w:val="a4"/>
        <w:rPr>
          <w:rFonts w:ascii="Times New Roman" w:hAnsi="Times New Roman" w:cs="Times New Roman"/>
          <w:b/>
          <w:sz w:val="24"/>
          <w:szCs w:val="24"/>
        </w:rPr>
      </w:pPr>
      <w:r w:rsidRPr="00A41E96">
        <w:rPr>
          <w:rFonts w:ascii="Times New Roman" w:hAnsi="Times New Roman" w:cs="Times New Roman"/>
          <w:b/>
          <w:sz w:val="24"/>
          <w:szCs w:val="24"/>
        </w:rPr>
        <w:t xml:space="preserve">А4. Наука, изучающая строение и функции клеток: </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1.</w:t>
      </w:r>
      <w:r w:rsidR="00AC683C" w:rsidRPr="00AC683C">
        <w:rPr>
          <w:rFonts w:ascii="Times New Roman" w:hAnsi="Times New Roman" w:cs="Times New Roman"/>
          <w:sz w:val="24"/>
          <w:szCs w:val="24"/>
        </w:rPr>
        <w:t>орнитология</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2.</w:t>
      </w:r>
      <w:r w:rsidR="00AC683C" w:rsidRPr="00AC683C">
        <w:rPr>
          <w:rFonts w:ascii="Times New Roman" w:hAnsi="Times New Roman" w:cs="Times New Roman"/>
          <w:sz w:val="24"/>
          <w:szCs w:val="24"/>
        </w:rPr>
        <w:t>микология</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3.</w:t>
      </w:r>
      <w:r w:rsidR="00AC683C" w:rsidRPr="00AC683C">
        <w:rPr>
          <w:rFonts w:ascii="Times New Roman" w:hAnsi="Times New Roman" w:cs="Times New Roman"/>
          <w:sz w:val="24"/>
          <w:szCs w:val="24"/>
        </w:rPr>
        <w:t>цитология</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4.</w:t>
      </w:r>
      <w:r w:rsidR="00AC683C" w:rsidRPr="00AC683C">
        <w:rPr>
          <w:rFonts w:ascii="Times New Roman" w:hAnsi="Times New Roman" w:cs="Times New Roman"/>
          <w:sz w:val="24"/>
          <w:szCs w:val="24"/>
        </w:rPr>
        <w:t>энтомология</w:t>
      </w:r>
    </w:p>
    <w:p w:rsidR="00AC683C" w:rsidRPr="00AC683C" w:rsidRDefault="00AC683C" w:rsidP="00AC683C">
      <w:pPr>
        <w:pStyle w:val="a4"/>
        <w:rPr>
          <w:rFonts w:ascii="Times New Roman" w:hAnsi="Times New Roman" w:cs="Times New Roman"/>
          <w:sz w:val="24"/>
          <w:szCs w:val="24"/>
        </w:rPr>
      </w:pPr>
      <w:r w:rsidRPr="00A41E96">
        <w:rPr>
          <w:rFonts w:ascii="Times New Roman" w:hAnsi="Times New Roman" w:cs="Times New Roman"/>
          <w:b/>
          <w:sz w:val="24"/>
          <w:szCs w:val="24"/>
        </w:rPr>
        <w:t>А5. Клетка бактерий, в отличие от клеток животных, ра</w:t>
      </w:r>
      <w:r w:rsidRPr="00A41E96">
        <w:rPr>
          <w:rFonts w:ascii="Times New Roman" w:hAnsi="Times New Roman" w:cs="Times New Roman"/>
          <w:b/>
          <w:sz w:val="24"/>
          <w:szCs w:val="24"/>
        </w:rPr>
        <w:softHyphen/>
        <w:t>стений</w:t>
      </w:r>
      <w:r w:rsidRPr="00AC683C">
        <w:rPr>
          <w:rFonts w:ascii="Times New Roman" w:hAnsi="Times New Roman" w:cs="Times New Roman"/>
          <w:sz w:val="24"/>
          <w:szCs w:val="24"/>
        </w:rPr>
        <w:t xml:space="preserve"> и грибов, не имеет:</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1.</w:t>
      </w:r>
      <w:r w:rsidR="00AC683C" w:rsidRPr="00AC683C">
        <w:rPr>
          <w:rFonts w:ascii="Times New Roman" w:hAnsi="Times New Roman" w:cs="Times New Roman"/>
          <w:sz w:val="24"/>
          <w:szCs w:val="24"/>
        </w:rPr>
        <w:t>цитоплазмы</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2.</w:t>
      </w:r>
      <w:r w:rsidR="00AC683C" w:rsidRPr="00AC683C">
        <w:rPr>
          <w:rFonts w:ascii="Times New Roman" w:hAnsi="Times New Roman" w:cs="Times New Roman"/>
          <w:sz w:val="24"/>
          <w:szCs w:val="24"/>
        </w:rPr>
        <w:t>наружной мембраны</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3.</w:t>
      </w:r>
      <w:r w:rsidR="00AC683C" w:rsidRPr="00AC683C">
        <w:rPr>
          <w:rFonts w:ascii="Times New Roman" w:hAnsi="Times New Roman" w:cs="Times New Roman"/>
          <w:sz w:val="24"/>
          <w:szCs w:val="24"/>
        </w:rPr>
        <w:t>ядра</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4.</w:t>
      </w:r>
      <w:r w:rsidR="00AC683C" w:rsidRPr="00AC683C">
        <w:rPr>
          <w:rFonts w:ascii="Times New Roman" w:hAnsi="Times New Roman" w:cs="Times New Roman"/>
          <w:sz w:val="24"/>
          <w:szCs w:val="24"/>
        </w:rPr>
        <w:t>белков и нуклеиновой кислоты</w:t>
      </w:r>
    </w:p>
    <w:p w:rsidR="00AC683C" w:rsidRPr="00AC683C" w:rsidRDefault="00AC683C" w:rsidP="00AC683C">
      <w:pPr>
        <w:pStyle w:val="a4"/>
        <w:rPr>
          <w:rFonts w:ascii="Times New Roman" w:hAnsi="Times New Roman" w:cs="Times New Roman"/>
          <w:sz w:val="24"/>
          <w:szCs w:val="24"/>
        </w:rPr>
      </w:pPr>
      <w:r w:rsidRPr="00A41E96">
        <w:rPr>
          <w:rFonts w:ascii="Times New Roman" w:hAnsi="Times New Roman" w:cs="Times New Roman"/>
          <w:b/>
          <w:sz w:val="24"/>
          <w:szCs w:val="24"/>
        </w:rPr>
        <w:t>А6. Залежи каменного угля в каменноугольном периоде образованы древними</w:t>
      </w:r>
      <w:r w:rsidRPr="00AC683C">
        <w:rPr>
          <w:rFonts w:ascii="Times New Roman" w:hAnsi="Times New Roman" w:cs="Times New Roman"/>
          <w:sz w:val="24"/>
          <w:szCs w:val="24"/>
        </w:rPr>
        <w:t>:</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1.</w:t>
      </w:r>
      <w:r w:rsidR="00AC683C" w:rsidRPr="00AC683C">
        <w:rPr>
          <w:rFonts w:ascii="Times New Roman" w:hAnsi="Times New Roman" w:cs="Times New Roman"/>
          <w:sz w:val="24"/>
          <w:szCs w:val="24"/>
        </w:rPr>
        <w:t>морскими водорослями</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2.</w:t>
      </w:r>
      <w:r w:rsidR="00AC683C" w:rsidRPr="00AC683C">
        <w:rPr>
          <w:rFonts w:ascii="Times New Roman" w:hAnsi="Times New Roman" w:cs="Times New Roman"/>
          <w:sz w:val="24"/>
          <w:szCs w:val="24"/>
        </w:rPr>
        <w:t>цветковыми растениями</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3.</w:t>
      </w:r>
      <w:r w:rsidR="00AC683C" w:rsidRPr="00AC683C">
        <w:rPr>
          <w:rFonts w:ascii="Times New Roman" w:hAnsi="Times New Roman" w:cs="Times New Roman"/>
          <w:sz w:val="24"/>
          <w:szCs w:val="24"/>
        </w:rPr>
        <w:t>мхами и лишайниками</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lastRenderedPageBreak/>
        <w:t>4.</w:t>
      </w:r>
      <w:r w:rsidR="00AC683C" w:rsidRPr="00AC683C">
        <w:rPr>
          <w:rFonts w:ascii="Times New Roman" w:hAnsi="Times New Roman" w:cs="Times New Roman"/>
          <w:sz w:val="24"/>
          <w:szCs w:val="24"/>
        </w:rPr>
        <w:t>папоротниками, хвощами и плаунами</w:t>
      </w:r>
    </w:p>
    <w:p w:rsidR="00AC683C" w:rsidRPr="00AC683C" w:rsidRDefault="00AC683C" w:rsidP="00AC683C">
      <w:pPr>
        <w:pStyle w:val="a4"/>
        <w:rPr>
          <w:rFonts w:ascii="Times New Roman" w:hAnsi="Times New Roman" w:cs="Times New Roman"/>
          <w:sz w:val="24"/>
          <w:szCs w:val="24"/>
        </w:rPr>
      </w:pPr>
      <w:r w:rsidRPr="00A41E96">
        <w:rPr>
          <w:rFonts w:ascii="Times New Roman" w:hAnsi="Times New Roman" w:cs="Times New Roman"/>
          <w:b/>
          <w:sz w:val="24"/>
          <w:szCs w:val="24"/>
        </w:rPr>
        <w:t>А7. Процесс образования органических веществ из воды и углекислого газа при помощи</w:t>
      </w:r>
      <w:r w:rsidRPr="00AC683C">
        <w:rPr>
          <w:rFonts w:ascii="Times New Roman" w:hAnsi="Times New Roman" w:cs="Times New Roman"/>
          <w:sz w:val="24"/>
          <w:szCs w:val="24"/>
        </w:rPr>
        <w:t xml:space="preserve"> энергии солнечного све</w:t>
      </w:r>
      <w:r w:rsidRPr="00AC683C">
        <w:rPr>
          <w:rFonts w:ascii="Times New Roman" w:hAnsi="Times New Roman" w:cs="Times New Roman"/>
          <w:sz w:val="24"/>
          <w:szCs w:val="24"/>
        </w:rPr>
        <w:softHyphen/>
        <w:t>та — это:</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1.</w:t>
      </w:r>
      <w:r w:rsidR="00AC683C" w:rsidRPr="00AC683C">
        <w:rPr>
          <w:rFonts w:ascii="Times New Roman" w:hAnsi="Times New Roman" w:cs="Times New Roman"/>
          <w:sz w:val="24"/>
          <w:szCs w:val="24"/>
        </w:rPr>
        <w:t>хлорофилл</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2.</w:t>
      </w:r>
      <w:r w:rsidR="00AC683C" w:rsidRPr="00AC683C">
        <w:rPr>
          <w:rFonts w:ascii="Times New Roman" w:hAnsi="Times New Roman" w:cs="Times New Roman"/>
          <w:sz w:val="24"/>
          <w:szCs w:val="24"/>
        </w:rPr>
        <w:t>фототаксис</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3.</w:t>
      </w:r>
      <w:r w:rsidR="00AC683C" w:rsidRPr="00AC683C">
        <w:rPr>
          <w:rFonts w:ascii="Times New Roman" w:hAnsi="Times New Roman" w:cs="Times New Roman"/>
          <w:sz w:val="24"/>
          <w:szCs w:val="24"/>
        </w:rPr>
        <w:t>хлоропласт</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4.</w:t>
      </w:r>
      <w:r w:rsidR="00AC683C" w:rsidRPr="00AC683C">
        <w:rPr>
          <w:rFonts w:ascii="Times New Roman" w:hAnsi="Times New Roman" w:cs="Times New Roman"/>
          <w:sz w:val="24"/>
          <w:szCs w:val="24"/>
        </w:rPr>
        <w:t>фотосинтез</w:t>
      </w:r>
    </w:p>
    <w:p w:rsidR="00AC683C" w:rsidRPr="00A41E96" w:rsidRDefault="00AC683C" w:rsidP="00AC683C">
      <w:pPr>
        <w:pStyle w:val="a4"/>
        <w:rPr>
          <w:rFonts w:ascii="Times New Roman" w:hAnsi="Times New Roman" w:cs="Times New Roman"/>
          <w:b/>
          <w:sz w:val="24"/>
          <w:szCs w:val="24"/>
        </w:rPr>
      </w:pPr>
      <w:r w:rsidRPr="00A41E96">
        <w:rPr>
          <w:rFonts w:ascii="Times New Roman" w:hAnsi="Times New Roman" w:cs="Times New Roman"/>
          <w:b/>
          <w:sz w:val="24"/>
          <w:szCs w:val="24"/>
        </w:rPr>
        <w:t>А8. Покрытосеменные растения, в отличие от голосемен</w:t>
      </w:r>
      <w:r w:rsidRPr="00A41E96">
        <w:rPr>
          <w:rFonts w:ascii="Times New Roman" w:hAnsi="Times New Roman" w:cs="Times New Roman"/>
          <w:b/>
          <w:sz w:val="24"/>
          <w:szCs w:val="24"/>
        </w:rPr>
        <w:softHyphen/>
        <w:t>ных, имеют:</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1.</w:t>
      </w:r>
      <w:r w:rsidR="00AC683C" w:rsidRPr="00AC683C">
        <w:rPr>
          <w:rFonts w:ascii="Times New Roman" w:hAnsi="Times New Roman" w:cs="Times New Roman"/>
          <w:sz w:val="24"/>
          <w:szCs w:val="24"/>
        </w:rPr>
        <w:t>корни</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2.</w:t>
      </w:r>
      <w:r w:rsidR="00AC683C" w:rsidRPr="00AC683C">
        <w:rPr>
          <w:rFonts w:ascii="Times New Roman" w:hAnsi="Times New Roman" w:cs="Times New Roman"/>
          <w:sz w:val="24"/>
          <w:szCs w:val="24"/>
        </w:rPr>
        <w:t>стебли и листья</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3.</w:t>
      </w:r>
      <w:r w:rsidR="00AC683C" w:rsidRPr="00AC683C">
        <w:rPr>
          <w:rFonts w:ascii="Times New Roman" w:hAnsi="Times New Roman" w:cs="Times New Roman"/>
          <w:sz w:val="24"/>
          <w:szCs w:val="24"/>
        </w:rPr>
        <w:t>цветки</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4.семена</w:t>
      </w:r>
    </w:p>
    <w:p w:rsidR="00AC683C" w:rsidRPr="00A41E96" w:rsidRDefault="00AC683C" w:rsidP="00AC683C">
      <w:pPr>
        <w:pStyle w:val="a4"/>
        <w:rPr>
          <w:rFonts w:ascii="Times New Roman" w:hAnsi="Times New Roman" w:cs="Times New Roman"/>
          <w:b/>
          <w:sz w:val="24"/>
          <w:szCs w:val="24"/>
        </w:rPr>
      </w:pPr>
      <w:r w:rsidRPr="00A41E96">
        <w:rPr>
          <w:rFonts w:ascii="Times New Roman" w:hAnsi="Times New Roman" w:cs="Times New Roman"/>
          <w:b/>
          <w:sz w:val="24"/>
          <w:szCs w:val="24"/>
        </w:rPr>
        <w:t xml:space="preserve">А9. Наука, изучающая строение и функции клеток:  </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1.</w:t>
      </w:r>
      <w:r w:rsidR="00AC683C" w:rsidRPr="00AC683C">
        <w:rPr>
          <w:rFonts w:ascii="Times New Roman" w:hAnsi="Times New Roman" w:cs="Times New Roman"/>
          <w:sz w:val="24"/>
          <w:szCs w:val="24"/>
        </w:rPr>
        <w:t>орнитология</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2.</w:t>
      </w:r>
      <w:r w:rsidR="00AC683C" w:rsidRPr="00AC683C">
        <w:rPr>
          <w:rFonts w:ascii="Times New Roman" w:hAnsi="Times New Roman" w:cs="Times New Roman"/>
          <w:sz w:val="24"/>
          <w:szCs w:val="24"/>
        </w:rPr>
        <w:t>микология</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3.</w:t>
      </w:r>
      <w:r w:rsidR="00AC683C" w:rsidRPr="00AC683C">
        <w:rPr>
          <w:rFonts w:ascii="Times New Roman" w:hAnsi="Times New Roman" w:cs="Times New Roman"/>
          <w:sz w:val="24"/>
          <w:szCs w:val="24"/>
        </w:rPr>
        <w:t>цитология</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4.</w:t>
      </w:r>
      <w:r w:rsidR="00AC683C" w:rsidRPr="00AC683C">
        <w:rPr>
          <w:rFonts w:ascii="Times New Roman" w:hAnsi="Times New Roman" w:cs="Times New Roman"/>
          <w:sz w:val="24"/>
          <w:szCs w:val="24"/>
        </w:rPr>
        <w:t>энтомология</w:t>
      </w:r>
    </w:p>
    <w:p w:rsidR="00AC683C" w:rsidRPr="00A41E96" w:rsidRDefault="00AC683C" w:rsidP="00AC683C">
      <w:pPr>
        <w:pStyle w:val="a4"/>
        <w:rPr>
          <w:rFonts w:ascii="Times New Roman" w:hAnsi="Times New Roman" w:cs="Times New Roman"/>
          <w:b/>
          <w:sz w:val="24"/>
          <w:szCs w:val="24"/>
        </w:rPr>
      </w:pPr>
      <w:r w:rsidRPr="00A41E96">
        <w:rPr>
          <w:rFonts w:ascii="Times New Roman" w:hAnsi="Times New Roman" w:cs="Times New Roman"/>
          <w:b/>
          <w:sz w:val="24"/>
          <w:szCs w:val="24"/>
        </w:rPr>
        <w:t>А10. Важнейший признак представителей царства Расте</w:t>
      </w:r>
      <w:r w:rsidRPr="00A41E96">
        <w:rPr>
          <w:rFonts w:ascii="Times New Roman" w:hAnsi="Times New Roman" w:cs="Times New Roman"/>
          <w:b/>
          <w:sz w:val="24"/>
          <w:szCs w:val="24"/>
        </w:rPr>
        <w:softHyphen/>
        <w:t>ния — это способность к:</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1.</w:t>
      </w:r>
      <w:r w:rsidR="00AC683C" w:rsidRPr="00AC683C">
        <w:rPr>
          <w:rFonts w:ascii="Times New Roman" w:hAnsi="Times New Roman" w:cs="Times New Roman"/>
          <w:sz w:val="24"/>
          <w:szCs w:val="24"/>
        </w:rPr>
        <w:t xml:space="preserve">дыханию </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2.</w:t>
      </w:r>
      <w:r w:rsidR="00AC683C" w:rsidRPr="00AC683C">
        <w:rPr>
          <w:rFonts w:ascii="Times New Roman" w:hAnsi="Times New Roman" w:cs="Times New Roman"/>
          <w:sz w:val="24"/>
          <w:szCs w:val="24"/>
        </w:rPr>
        <w:t>питанию</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3.</w:t>
      </w:r>
      <w:r w:rsidR="00AC683C" w:rsidRPr="00AC683C">
        <w:rPr>
          <w:rFonts w:ascii="Times New Roman" w:hAnsi="Times New Roman" w:cs="Times New Roman"/>
          <w:sz w:val="24"/>
          <w:szCs w:val="24"/>
        </w:rPr>
        <w:t>фотосинтезу</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4.росту и размножению</w:t>
      </w:r>
    </w:p>
    <w:p w:rsidR="00AC683C" w:rsidRPr="00A41E96" w:rsidRDefault="00AC683C" w:rsidP="00AC683C">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Часть II</w:t>
      </w:r>
    </w:p>
    <w:p w:rsidR="00AC683C" w:rsidRPr="00AC683C" w:rsidRDefault="00AC683C" w:rsidP="00AC683C">
      <w:pPr>
        <w:pStyle w:val="a4"/>
        <w:rPr>
          <w:rFonts w:ascii="Times New Roman" w:hAnsi="Times New Roman" w:cs="Times New Roman"/>
          <w:i/>
          <w:iCs/>
          <w:sz w:val="24"/>
          <w:szCs w:val="24"/>
          <w:lang w:eastAsia="en-US"/>
        </w:rPr>
      </w:pPr>
      <w:r w:rsidRPr="00AC683C">
        <w:rPr>
          <w:rFonts w:ascii="Times New Roman" w:hAnsi="Times New Roman" w:cs="Times New Roman"/>
          <w:i/>
          <w:iCs/>
          <w:sz w:val="24"/>
          <w:szCs w:val="24"/>
          <w:lang w:eastAsia="en-US"/>
        </w:rPr>
        <w:t>Инструкция для обучающихся</w:t>
      </w:r>
    </w:p>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Ответы следующих заданий запишите аккуратным разборчивым почерком в бланк ответов рядом с номером каждого задания (В1-В3).</w:t>
      </w:r>
    </w:p>
    <w:p w:rsidR="00AC683C" w:rsidRPr="00AC683C" w:rsidRDefault="00AC683C" w:rsidP="00AC683C">
      <w:pPr>
        <w:pStyle w:val="a4"/>
        <w:rPr>
          <w:rFonts w:ascii="Times New Roman" w:hAnsi="Times New Roman" w:cs="Times New Roman"/>
          <w:sz w:val="24"/>
          <w:szCs w:val="24"/>
        </w:rPr>
      </w:pPr>
      <w:r w:rsidRPr="00A41E96">
        <w:rPr>
          <w:rFonts w:ascii="Times New Roman" w:hAnsi="Times New Roman" w:cs="Times New Roman"/>
          <w:b/>
          <w:sz w:val="24"/>
          <w:szCs w:val="24"/>
        </w:rPr>
        <w:t>В1</w:t>
      </w:r>
      <w:r w:rsidRPr="00AC683C">
        <w:rPr>
          <w:rFonts w:ascii="Times New Roman" w:hAnsi="Times New Roman" w:cs="Times New Roman"/>
          <w:sz w:val="24"/>
          <w:szCs w:val="24"/>
        </w:rPr>
        <w:t>. Какой цифрой обозначен хлоропласт?</w:t>
      </w:r>
    </w:p>
    <w:p w:rsidR="00AC683C" w:rsidRPr="00AC683C" w:rsidRDefault="00AC683C" w:rsidP="00AC683C">
      <w:pPr>
        <w:pStyle w:val="a4"/>
        <w:rPr>
          <w:rFonts w:ascii="Times New Roman" w:hAnsi="Times New Roman" w:cs="Times New Roman"/>
          <w:sz w:val="24"/>
          <w:szCs w:val="24"/>
        </w:rPr>
      </w:pPr>
      <w:r w:rsidRPr="00AC683C">
        <w:rPr>
          <w:rFonts w:ascii="Times New Roman" w:hAnsi="Times New Roman" w:cs="Times New Roman"/>
          <w:noProof/>
          <w:sz w:val="24"/>
          <w:szCs w:val="24"/>
        </w:rPr>
        <w:drawing>
          <wp:inline distT="0" distB="0" distL="0" distR="0">
            <wp:extent cx="1962150" cy="1828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2150" cy="1828800"/>
                    </a:xfrm>
                    <a:prstGeom prst="rect">
                      <a:avLst/>
                    </a:prstGeom>
                    <a:noFill/>
                    <a:ln>
                      <a:noFill/>
                    </a:ln>
                  </pic:spPr>
                </pic:pic>
              </a:graphicData>
            </a:graphic>
          </wp:inline>
        </w:drawing>
      </w:r>
    </w:p>
    <w:p w:rsidR="00AC683C" w:rsidRPr="00AC683C" w:rsidRDefault="00AC683C" w:rsidP="00AC683C">
      <w:pPr>
        <w:pStyle w:val="a4"/>
        <w:rPr>
          <w:rFonts w:ascii="Times New Roman" w:hAnsi="Times New Roman" w:cs="Times New Roman"/>
          <w:sz w:val="24"/>
          <w:szCs w:val="24"/>
        </w:rPr>
      </w:pPr>
    </w:p>
    <w:p w:rsidR="00AC683C" w:rsidRPr="00AC683C" w:rsidRDefault="00AC683C" w:rsidP="00AC683C">
      <w:pPr>
        <w:pStyle w:val="a4"/>
        <w:rPr>
          <w:rFonts w:ascii="Times New Roman" w:hAnsi="Times New Roman" w:cs="Times New Roman"/>
          <w:sz w:val="24"/>
          <w:szCs w:val="24"/>
        </w:rPr>
      </w:pPr>
      <w:r w:rsidRPr="00A41E96">
        <w:rPr>
          <w:rFonts w:ascii="Times New Roman" w:hAnsi="Times New Roman" w:cs="Times New Roman"/>
          <w:b/>
          <w:sz w:val="24"/>
          <w:szCs w:val="24"/>
        </w:rPr>
        <w:t>В2</w:t>
      </w:r>
      <w:r w:rsidRPr="00AC683C">
        <w:rPr>
          <w:rFonts w:ascii="Times New Roman" w:hAnsi="Times New Roman" w:cs="Times New Roman"/>
          <w:sz w:val="24"/>
          <w:szCs w:val="24"/>
        </w:rPr>
        <w:t>. Выберите три правильных ответа. Методами изучения живой природы являются:</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1.</w:t>
      </w:r>
      <w:r w:rsidR="00AC683C" w:rsidRPr="00AC683C">
        <w:rPr>
          <w:rFonts w:ascii="Times New Roman" w:hAnsi="Times New Roman" w:cs="Times New Roman"/>
          <w:sz w:val="24"/>
          <w:szCs w:val="24"/>
        </w:rPr>
        <w:t>Координация</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2.</w:t>
      </w:r>
      <w:r w:rsidR="00AC683C" w:rsidRPr="00AC683C">
        <w:rPr>
          <w:rFonts w:ascii="Times New Roman" w:hAnsi="Times New Roman" w:cs="Times New Roman"/>
          <w:sz w:val="24"/>
          <w:szCs w:val="24"/>
        </w:rPr>
        <w:t>Сложение</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3.</w:t>
      </w:r>
      <w:r w:rsidR="00AC683C" w:rsidRPr="00AC683C">
        <w:rPr>
          <w:rFonts w:ascii="Times New Roman" w:hAnsi="Times New Roman" w:cs="Times New Roman"/>
          <w:sz w:val="24"/>
          <w:szCs w:val="24"/>
        </w:rPr>
        <w:t>Измерение</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4.</w:t>
      </w:r>
      <w:r w:rsidR="00AC683C" w:rsidRPr="00AC683C">
        <w:rPr>
          <w:rFonts w:ascii="Times New Roman" w:hAnsi="Times New Roman" w:cs="Times New Roman"/>
          <w:sz w:val="24"/>
          <w:szCs w:val="24"/>
        </w:rPr>
        <w:t>Вычитание</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5.</w:t>
      </w:r>
      <w:r w:rsidR="00AC683C" w:rsidRPr="00AC683C">
        <w:rPr>
          <w:rFonts w:ascii="Times New Roman" w:hAnsi="Times New Roman" w:cs="Times New Roman"/>
          <w:sz w:val="24"/>
          <w:szCs w:val="24"/>
        </w:rPr>
        <w:t>Эксперимент</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6.Наблюдение</w:t>
      </w:r>
    </w:p>
    <w:p w:rsidR="00AC683C" w:rsidRPr="00AC683C" w:rsidRDefault="00AC683C" w:rsidP="00AC683C">
      <w:pPr>
        <w:pStyle w:val="a4"/>
        <w:rPr>
          <w:rFonts w:ascii="Times New Roman" w:hAnsi="Times New Roman" w:cs="Times New Roman"/>
          <w:sz w:val="24"/>
          <w:szCs w:val="24"/>
        </w:rPr>
      </w:pPr>
      <w:r w:rsidRPr="00A41E96">
        <w:rPr>
          <w:rFonts w:ascii="Times New Roman" w:hAnsi="Times New Roman" w:cs="Times New Roman"/>
          <w:b/>
          <w:sz w:val="24"/>
          <w:szCs w:val="24"/>
        </w:rPr>
        <w:t>В3</w:t>
      </w:r>
      <w:r w:rsidRPr="00AC683C">
        <w:rPr>
          <w:rFonts w:ascii="Times New Roman" w:hAnsi="Times New Roman" w:cs="Times New Roman"/>
          <w:sz w:val="24"/>
          <w:szCs w:val="24"/>
        </w:rPr>
        <w:t>. Выберите три правильных ответа. Зелеными водорос</w:t>
      </w:r>
      <w:r w:rsidRPr="00AC683C">
        <w:rPr>
          <w:rFonts w:ascii="Times New Roman" w:hAnsi="Times New Roman" w:cs="Times New Roman"/>
          <w:sz w:val="24"/>
          <w:szCs w:val="24"/>
        </w:rPr>
        <w:softHyphen/>
        <w:t>лями не являются:</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1.</w:t>
      </w:r>
      <w:r w:rsidR="00AC683C" w:rsidRPr="00AC683C">
        <w:rPr>
          <w:rFonts w:ascii="Times New Roman" w:hAnsi="Times New Roman" w:cs="Times New Roman"/>
          <w:sz w:val="24"/>
          <w:szCs w:val="24"/>
        </w:rPr>
        <w:t>Ламинария</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2.</w:t>
      </w:r>
      <w:r w:rsidR="00AC683C" w:rsidRPr="00AC683C">
        <w:rPr>
          <w:rFonts w:ascii="Times New Roman" w:hAnsi="Times New Roman" w:cs="Times New Roman"/>
          <w:sz w:val="24"/>
          <w:szCs w:val="24"/>
        </w:rPr>
        <w:t>Фитофтора</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3.</w:t>
      </w:r>
      <w:r w:rsidR="00AC683C" w:rsidRPr="00AC683C">
        <w:rPr>
          <w:rFonts w:ascii="Times New Roman" w:hAnsi="Times New Roman" w:cs="Times New Roman"/>
          <w:sz w:val="24"/>
          <w:szCs w:val="24"/>
        </w:rPr>
        <w:t>Хламидомонада</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4.</w:t>
      </w:r>
      <w:r w:rsidR="00AC683C" w:rsidRPr="00AC683C">
        <w:rPr>
          <w:rFonts w:ascii="Times New Roman" w:hAnsi="Times New Roman" w:cs="Times New Roman"/>
          <w:sz w:val="24"/>
          <w:szCs w:val="24"/>
        </w:rPr>
        <w:t>Порфира</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5.</w:t>
      </w:r>
      <w:r w:rsidR="00AC683C" w:rsidRPr="00AC683C">
        <w:rPr>
          <w:rFonts w:ascii="Times New Roman" w:hAnsi="Times New Roman" w:cs="Times New Roman"/>
          <w:sz w:val="24"/>
          <w:szCs w:val="24"/>
        </w:rPr>
        <w:t>Хлорелла</w:t>
      </w:r>
    </w:p>
    <w:p w:rsidR="00AC683C" w:rsidRPr="00AC683C" w:rsidRDefault="00A41E96" w:rsidP="00AC683C">
      <w:pPr>
        <w:pStyle w:val="a4"/>
        <w:rPr>
          <w:rFonts w:ascii="Times New Roman" w:hAnsi="Times New Roman" w:cs="Times New Roman"/>
          <w:sz w:val="24"/>
          <w:szCs w:val="24"/>
        </w:rPr>
      </w:pPr>
      <w:r>
        <w:rPr>
          <w:rFonts w:ascii="Times New Roman" w:hAnsi="Times New Roman" w:cs="Times New Roman"/>
          <w:sz w:val="24"/>
          <w:szCs w:val="24"/>
        </w:rPr>
        <w:t>6.</w:t>
      </w:r>
      <w:r w:rsidR="00AC683C" w:rsidRPr="00AC683C">
        <w:rPr>
          <w:rFonts w:ascii="Times New Roman" w:hAnsi="Times New Roman" w:cs="Times New Roman"/>
          <w:sz w:val="24"/>
          <w:szCs w:val="24"/>
        </w:rPr>
        <w:t>Спирогира</w:t>
      </w:r>
    </w:p>
    <w:p w:rsidR="00AC683C" w:rsidRPr="00AC683C" w:rsidRDefault="00AC683C" w:rsidP="00AC683C">
      <w:pPr>
        <w:pStyle w:val="a4"/>
        <w:rPr>
          <w:rFonts w:ascii="Times New Roman" w:hAnsi="Times New Roman" w:cs="Times New Roman"/>
          <w:sz w:val="24"/>
          <w:szCs w:val="24"/>
          <w:lang w:eastAsia="en-US"/>
        </w:rPr>
      </w:pPr>
    </w:p>
    <w:p w:rsidR="00AC683C" w:rsidRPr="00A41E96" w:rsidRDefault="00AC683C" w:rsidP="00AC683C">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Часть III</w:t>
      </w:r>
    </w:p>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Инструкция для обучающихся</w:t>
      </w:r>
    </w:p>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Решения заданий С1-С3 запишите  в бланк ответов полностью, подробно отвечая на каждый вопрос.</w:t>
      </w:r>
    </w:p>
    <w:p w:rsidR="00AC683C" w:rsidRPr="00AC683C" w:rsidRDefault="00AC683C" w:rsidP="00AC683C">
      <w:pPr>
        <w:pStyle w:val="a4"/>
        <w:rPr>
          <w:rFonts w:ascii="Times New Roman" w:hAnsi="Times New Roman" w:cs="Times New Roman"/>
          <w:sz w:val="24"/>
          <w:szCs w:val="24"/>
        </w:rPr>
      </w:pPr>
      <w:r w:rsidRPr="00AC683C">
        <w:rPr>
          <w:rFonts w:ascii="Times New Roman" w:hAnsi="Times New Roman" w:cs="Times New Roman"/>
          <w:sz w:val="24"/>
          <w:szCs w:val="24"/>
        </w:rPr>
        <w:t>С1. Значение растений в природе.</w:t>
      </w:r>
    </w:p>
    <w:p w:rsidR="00AC683C" w:rsidRPr="00AC683C" w:rsidRDefault="00AC683C" w:rsidP="00AC683C">
      <w:pPr>
        <w:pStyle w:val="a4"/>
        <w:rPr>
          <w:rFonts w:ascii="Times New Roman" w:hAnsi="Times New Roman" w:cs="Times New Roman"/>
          <w:sz w:val="24"/>
          <w:szCs w:val="24"/>
        </w:rPr>
      </w:pPr>
      <w:r w:rsidRPr="00AC683C">
        <w:rPr>
          <w:rFonts w:ascii="Times New Roman" w:hAnsi="Times New Roman" w:cs="Times New Roman"/>
          <w:sz w:val="24"/>
          <w:szCs w:val="24"/>
        </w:rPr>
        <w:t>С2. Назовите основные части клетки?</w:t>
      </w:r>
    </w:p>
    <w:p w:rsidR="00AC683C" w:rsidRPr="00AC683C" w:rsidRDefault="00AC683C" w:rsidP="00AC683C">
      <w:pPr>
        <w:pStyle w:val="a4"/>
        <w:rPr>
          <w:rFonts w:ascii="Times New Roman" w:hAnsi="Times New Roman" w:cs="Times New Roman"/>
          <w:sz w:val="24"/>
          <w:szCs w:val="24"/>
        </w:rPr>
      </w:pPr>
      <w:r w:rsidRPr="00AC683C">
        <w:rPr>
          <w:rFonts w:ascii="Times New Roman" w:hAnsi="Times New Roman" w:cs="Times New Roman"/>
          <w:sz w:val="24"/>
          <w:szCs w:val="24"/>
        </w:rPr>
        <w:t>С3. Какие царс</w:t>
      </w:r>
      <w:r w:rsidR="00A41E96">
        <w:rPr>
          <w:rFonts w:ascii="Times New Roman" w:hAnsi="Times New Roman" w:cs="Times New Roman"/>
          <w:sz w:val="24"/>
          <w:szCs w:val="24"/>
        </w:rPr>
        <w:t>тва живых организмов вы знаете?</w:t>
      </w:r>
    </w:p>
    <w:p w:rsidR="00AC683C" w:rsidRPr="00A41E96" w:rsidRDefault="00AC683C" w:rsidP="00AC683C">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Ответы к итоговой контрольной работе по биологии для 5 класса</w:t>
      </w:r>
    </w:p>
    <w:p w:rsidR="00AC683C" w:rsidRPr="00AC683C" w:rsidRDefault="00AC683C" w:rsidP="00AC683C">
      <w:pPr>
        <w:pStyle w:val="a4"/>
        <w:rPr>
          <w:rFonts w:ascii="Times New Roman" w:hAnsi="Times New Roman" w:cs="Times New Roman"/>
          <w:sz w:val="24"/>
          <w:szCs w:val="24"/>
          <w:lang w:eastAsia="en-U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4"/>
        <w:gridCol w:w="3544"/>
        <w:gridCol w:w="3613"/>
      </w:tblGrid>
      <w:tr w:rsidR="00AC683C" w:rsidRPr="00AC683C" w:rsidTr="00AC683C">
        <w:tc>
          <w:tcPr>
            <w:tcW w:w="2324" w:type="dxa"/>
            <w:vMerge w:val="restart"/>
          </w:tcPr>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Номер задания</w:t>
            </w:r>
          </w:p>
        </w:tc>
        <w:tc>
          <w:tcPr>
            <w:tcW w:w="3585" w:type="dxa"/>
          </w:tcPr>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Ответ</w:t>
            </w:r>
          </w:p>
        </w:tc>
        <w:tc>
          <w:tcPr>
            <w:tcW w:w="3662" w:type="dxa"/>
          </w:tcPr>
          <w:p w:rsidR="00AC683C" w:rsidRPr="00AC683C" w:rsidRDefault="00AC683C" w:rsidP="00AC683C">
            <w:pPr>
              <w:pStyle w:val="a4"/>
              <w:rPr>
                <w:rFonts w:ascii="Times New Roman" w:hAnsi="Times New Roman" w:cs="Times New Roman"/>
                <w:sz w:val="24"/>
                <w:szCs w:val="24"/>
                <w:lang w:eastAsia="en-US"/>
              </w:rPr>
            </w:pPr>
          </w:p>
        </w:tc>
      </w:tr>
      <w:tr w:rsidR="00AC683C" w:rsidRPr="00AC683C" w:rsidTr="00AC683C">
        <w:tc>
          <w:tcPr>
            <w:tcW w:w="2324" w:type="dxa"/>
            <w:vMerge/>
          </w:tcPr>
          <w:p w:rsidR="00AC683C" w:rsidRPr="00AC683C" w:rsidRDefault="00AC683C" w:rsidP="00AC683C">
            <w:pPr>
              <w:pStyle w:val="a4"/>
              <w:rPr>
                <w:rFonts w:ascii="Times New Roman" w:hAnsi="Times New Roman" w:cs="Times New Roman"/>
                <w:sz w:val="24"/>
                <w:szCs w:val="24"/>
                <w:lang w:eastAsia="en-US"/>
              </w:rPr>
            </w:pPr>
          </w:p>
        </w:tc>
        <w:tc>
          <w:tcPr>
            <w:tcW w:w="3585" w:type="dxa"/>
          </w:tcPr>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 xml:space="preserve">Вариант </w:t>
            </w:r>
            <w:r w:rsidRPr="00AC683C">
              <w:rPr>
                <w:rFonts w:ascii="Times New Roman" w:hAnsi="Times New Roman" w:cs="Times New Roman"/>
                <w:sz w:val="24"/>
                <w:szCs w:val="24"/>
                <w:lang w:val="en-US" w:eastAsia="en-US"/>
              </w:rPr>
              <w:t>I</w:t>
            </w:r>
          </w:p>
        </w:tc>
        <w:tc>
          <w:tcPr>
            <w:tcW w:w="3662" w:type="dxa"/>
          </w:tcPr>
          <w:p w:rsidR="00AC683C" w:rsidRPr="00AC683C" w:rsidRDefault="00AC683C" w:rsidP="00AC683C">
            <w:pPr>
              <w:pStyle w:val="a4"/>
              <w:rPr>
                <w:rFonts w:ascii="Times New Roman" w:hAnsi="Times New Roman" w:cs="Times New Roman"/>
                <w:sz w:val="24"/>
                <w:szCs w:val="24"/>
                <w:lang w:eastAsia="en-US"/>
              </w:rPr>
            </w:pPr>
            <w:r w:rsidRPr="00AC683C">
              <w:rPr>
                <w:rFonts w:ascii="Times New Roman" w:hAnsi="Times New Roman" w:cs="Times New Roman"/>
                <w:sz w:val="24"/>
                <w:szCs w:val="24"/>
                <w:lang w:eastAsia="en-US"/>
              </w:rPr>
              <w:t>Вариант</w:t>
            </w:r>
            <w:r w:rsidRPr="00AC683C">
              <w:rPr>
                <w:rFonts w:ascii="Times New Roman" w:hAnsi="Times New Roman" w:cs="Times New Roman"/>
                <w:sz w:val="24"/>
                <w:szCs w:val="24"/>
                <w:lang w:val="en-US" w:eastAsia="en-US"/>
              </w:rPr>
              <w:t xml:space="preserve">    II</w:t>
            </w:r>
          </w:p>
        </w:tc>
      </w:tr>
      <w:tr w:rsidR="00AC683C" w:rsidRPr="00AC683C" w:rsidTr="00AC683C">
        <w:tc>
          <w:tcPr>
            <w:tcW w:w="2324"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А1</w:t>
            </w:r>
          </w:p>
        </w:tc>
        <w:tc>
          <w:tcPr>
            <w:tcW w:w="3585"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1</w:t>
            </w:r>
          </w:p>
        </w:tc>
        <w:tc>
          <w:tcPr>
            <w:tcW w:w="3662"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1</w:t>
            </w:r>
          </w:p>
        </w:tc>
      </w:tr>
      <w:tr w:rsidR="00AC683C" w:rsidRPr="00AC683C" w:rsidTr="00AC683C">
        <w:tc>
          <w:tcPr>
            <w:tcW w:w="2324"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А2</w:t>
            </w:r>
          </w:p>
        </w:tc>
        <w:tc>
          <w:tcPr>
            <w:tcW w:w="3585"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3</w:t>
            </w:r>
          </w:p>
        </w:tc>
        <w:tc>
          <w:tcPr>
            <w:tcW w:w="3662"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3</w:t>
            </w:r>
          </w:p>
        </w:tc>
      </w:tr>
      <w:tr w:rsidR="00AC683C" w:rsidRPr="00AC683C" w:rsidTr="00AC683C">
        <w:tc>
          <w:tcPr>
            <w:tcW w:w="2324"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А3</w:t>
            </w:r>
          </w:p>
        </w:tc>
        <w:tc>
          <w:tcPr>
            <w:tcW w:w="3585"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2</w:t>
            </w:r>
          </w:p>
        </w:tc>
        <w:tc>
          <w:tcPr>
            <w:tcW w:w="3662"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3</w:t>
            </w:r>
          </w:p>
        </w:tc>
      </w:tr>
      <w:tr w:rsidR="00AC683C" w:rsidRPr="00AC683C" w:rsidTr="00AC683C">
        <w:tc>
          <w:tcPr>
            <w:tcW w:w="2324"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А4</w:t>
            </w:r>
          </w:p>
        </w:tc>
        <w:tc>
          <w:tcPr>
            <w:tcW w:w="3585"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3</w:t>
            </w:r>
          </w:p>
        </w:tc>
        <w:tc>
          <w:tcPr>
            <w:tcW w:w="3662"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3</w:t>
            </w:r>
          </w:p>
        </w:tc>
      </w:tr>
      <w:tr w:rsidR="00AC683C" w:rsidRPr="00AC683C" w:rsidTr="00AC683C">
        <w:tc>
          <w:tcPr>
            <w:tcW w:w="2324"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А5</w:t>
            </w:r>
          </w:p>
        </w:tc>
        <w:tc>
          <w:tcPr>
            <w:tcW w:w="3585"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1</w:t>
            </w:r>
          </w:p>
        </w:tc>
        <w:tc>
          <w:tcPr>
            <w:tcW w:w="3662"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3</w:t>
            </w:r>
          </w:p>
        </w:tc>
      </w:tr>
      <w:tr w:rsidR="00AC683C" w:rsidRPr="00AC683C" w:rsidTr="00AC683C">
        <w:tc>
          <w:tcPr>
            <w:tcW w:w="2324"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А6</w:t>
            </w:r>
          </w:p>
        </w:tc>
        <w:tc>
          <w:tcPr>
            <w:tcW w:w="3585"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4</w:t>
            </w:r>
          </w:p>
        </w:tc>
        <w:tc>
          <w:tcPr>
            <w:tcW w:w="3662"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4</w:t>
            </w:r>
          </w:p>
        </w:tc>
      </w:tr>
      <w:tr w:rsidR="00AC683C" w:rsidRPr="00AC683C" w:rsidTr="00AC683C">
        <w:tc>
          <w:tcPr>
            <w:tcW w:w="2324"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А7</w:t>
            </w:r>
          </w:p>
        </w:tc>
        <w:tc>
          <w:tcPr>
            <w:tcW w:w="3585"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3</w:t>
            </w:r>
          </w:p>
        </w:tc>
        <w:tc>
          <w:tcPr>
            <w:tcW w:w="3662"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4</w:t>
            </w:r>
          </w:p>
        </w:tc>
      </w:tr>
      <w:tr w:rsidR="00AC683C" w:rsidRPr="00AC683C" w:rsidTr="00AC683C">
        <w:tc>
          <w:tcPr>
            <w:tcW w:w="2324"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А8</w:t>
            </w:r>
          </w:p>
        </w:tc>
        <w:tc>
          <w:tcPr>
            <w:tcW w:w="3585"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4</w:t>
            </w:r>
          </w:p>
        </w:tc>
        <w:tc>
          <w:tcPr>
            <w:tcW w:w="3662"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3</w:t>
            </w:r>
          </w:p>
        </w:tc>
      </w:tr>
      <w:tr w:rsidR="00AC683C" w:rsidRPr="00AC683C" w:rsidTr="00AC683C">
        <w:tc>
          <w:tcPr>
            <w:tcW w:w="2324"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А9</w:t>
            </w:r>
          </w:p>
        </w:tc>
        <w:tc>
          <w:tcPr>
            <w:tcW w:w="3585"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2</w:t>
            </w:r>
          </w:p>
        </w:tc>
        <w:tc>
          <w:tcPr>
            <w:tcW w:w="3662"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3</w:t>
            </w:r>
          </w:p>
        </w:tc>
      </w:tr>
      <w:tr w:rsidR="00AC683C" w:rsidRPr="00AC683C" w:rsidTr="00AC683C">
        <w:tc>
          <w:tcPr>
            <w:tcW w:w="2324"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А10</w:t>
            </w:r>
          </w:p>
        </w:tc>
        <w:tc>
          <w:tcPr>
            <w:tcW w:w="3585"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4</w:t>
            </w:r>
          </w:p>
        </w:tc>
        <w:tc>
          <w:tcPr>
            <w:tcW w:w="3662"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3</w:t>
            </w:r>
          </w:p>
        </w:tc>
      </w:tr>
      <w:tr w:rsidR="00AC683C" w:rsidRPr="00AC683C" w:rsidTr="00AC683C">
        <w:tc>
          <w:tcPr>
            <w:tcW w:w="2324"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В1</w:t>
            </w:r>
          </w:p>
        </w:tc>
        <w:tc>
          <w:tcPr>
            <w:tcW w:w="3585"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4</w:t>
            </w:r>
          </w:p>
        </w:tc>
        <w:tc>
          <w:tcPr>
            <w:tcW w:w="3662"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3</w:t>
            </w:r>
          </w:p>
        </w:tc>
      </w:tr>
      <w:tr w:rsidR="00AC683C" w:rsidRPr="00AC683C" w:rsidTr="00AC683C">
        <w:tc>
          <w:tcPr>
            <w:tcW w:w="2324"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В2</w:t>
            </w:r>
          </w:p>
        </w:tc>
        <w:tc>
          <w:tcPr>
            <w:tcW w:w="3585"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124</w:t>
            </w:r>
          </w:p>
        </w:tc>
        <w:tc>
          <w:tcPr>
            <w:tcW w:w="3662"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356</w:t>
            </w:r>
          </w:p>
        </w:tc>
      </w:tr>
      <w:tr w:rsidR="00AC683C" w:rsidRPr="00AC683C" w:rsidTr="00AC683C">
        <w:tc>
          <w:tcPr>
            <w:tcW w:w="2324"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В3</w:t>
            </w:r>
          </w:p>
        </w:tc>
        <w:tc>
          <w:tcPr>
            <w:tcW w:w="3585"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356</w:t>
            </w:r>
          </w:p>
        </w:tc>
        <w:tc>
          <w:tcPr>
            <w:tcW w:w="3662"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124</w:t>
            </w:r>
          </w:p>
        </w:tc>
      </w:tr>
      <w:tr w:rsidR="00AC683C" w:rsidRPr="00AC683C" w:rsidTr="00AC683C">
        <w:tc>
          <w:tcPr>
            <w:tcW w:w="2324" w:type="dxa"/>
            <w:vAlign w:val="center"/>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С1</w:t>
            </w:r>
          </w:p>
        </w:tc>
        <w:tc>
          <w:tcPr>
            <w:tcW w:w="3585"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Ботаника – это наука о растениях.</w:t>
            </w:r>
          </w:p>
        </w:tc>
        <w:tc>
          <w:tcPr>
            <w:tcW w:w="3662"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sz w:val="24"/>
                <w:szCs w:val="24"/>
              </w:rPr>
              <w:t>Значение растений в природе: пища животным, участие в фотосинтезе.</w:t>
            </w:r>
          </w:p>
        </w:tc>
      </w:tr>
      <w:tr w:rsidR="00AC683C" w:rsidRPr="00AC683C" w:rsidTr="00AC683C">
        <w:tc>
          <w:tcPr>
            <w:tcW w:w="2324" w:type="dxa"/>
            <w:vAlign w:val="center"/>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С2</w:t>
            </w:r>
          </w:p>
        </w:tc>
        <w:tc>
          <w:tcPr>
            <w:tcW w:w="3585"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Пластиды бывают – бесцветные, зелёные, красные, жёлтые.</w:t>
            </w:r>
          </w:p>
        </w:tc>
        <w:tc>
          <w:tcPr>
            <w:tcW w:w="3662"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sz w:val="24"/>
                <w:szCs w:val="24"/>
              </w:rPr>
              <w:t>Основные части клетки</w:t>
            </w:r>
            <w:r w:rsidRPr="00AC683C">
              <w:rPr>
                <w:rFonts w:ascii="Times New Roman" w:hAnsi="Times New Roman" w:cs="Times New Roman"/>
                <w:color w:val="000000"/>
                <w:sz w:val="24"/>
                <w:szCs w:val="24"/>
                <w:lang w:eastAsia="en-US"/>
              </w:rPr>
              <w:t xml:space="preserve"> -ядро, цитоплазма, оболочка</w:t>
            </w:r>
          </w:p>
        </w:tc>
      </w:tr>
      <w:tr w:rsidR="00AC683C" w:rsidRPr="00AC683C" w:rsidTr="00AC683C">
        <w:tc>
          <w:tcPr>
            <w:tcW w:w="2324" w:type="dxa"/>
            <w:vAlign w:val="center"/>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С3</w:t>
            </w:r>
          </w:p>
        </w:tc>
        <w:tc>
          <w:tcPr>
            <w:tcW w:w="3585"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color w:val="000000"/>
                <w:sz w:val="24"/>
                <w:szCs w:val="24"/>
                <w:lang w:eastAsia="en-US"/>
              </w:rPr>
              <w:t>Среды обитания животных: водная, почвенная, наземно-воздушная, организменная.</w:t>
            </w:r>
          </w:p>
        </w:tc>
        <w:tc>
          <w:tcPr>
            <w:tcW w:w="3662" w:type="dxa"/>
          </w:tcPr>
          <w:p w:rsidR="00AC683C" w:rsidRPr="00AC683C" w:rsidRDefault="00AC683C" w:rsidP="00AC683C">
            <w:pPr>
              <w:pStyle w:val="a4"/>
              <w:rPr>
                <w:rFonts w:ascii="Times New Roman" w:hAnsi="Times New Roman" w:cs="Times New Roman"/>
                <w:color w:val="000000"/>
                <w:sz w:val="24"/>
                <w:szCs w:val="24"/>
                <w:lang w:eastAsia="en-US"/>
              </w:rPr>
            </w:pPr>
            <w:r w:rsidRPr="00AC683C">
              <w:rPr>
                <w:rFonts w:ascii="Times New Roman" w:hAnsi="Times New Roman" w:cs="Times New Roman"/>
                <w:sz w:val="24"/>
                <w:szCs w:val="24"/>
              </w:rPr>
              <w:t>Существует 4 царства живых организмов - б</w:t>
            </w:r>
            <w:r w:rsidRPr="00AC683C">
              <w:rPr>
                <w:rFonts w:ascii="Times New Roman" w:hAnsi="Times New Roman" w:cs="Times New Roman"/>
                <w:color w:val="000000"/>
                <w:sz w:val="24"/>
                <w:szCs w:val="24"/>
                <w:lang w:eastAsia="en-US"/>
              </w:rPr>
              <w:t>актерии, грибы, растения, животные.</w:t>
            </w:r>
          </w:p>
        </w:tc>
      </w:tr>
    </w:tbl>
    <w:p w:rsidR="00AC683C" w:rsidRPr="00AC683C" w:rsidRDefault="00AC683C" w:rsidP="00AC683C">
      <w:pPr>
        <w:pStyle w:val="a4"/>
        <w:rPr>
          <w:rFonts w:ascii="Times New Roman" w:hAnsi="Times New Roman" w:cs="Times New Roman"/>
          <w:sz w:val="24"/>
          <w:szCs w:val="24"/>
          <w:lang w:eastAsia="en-US"/>
        </w:rPr>
      </w:pPr>
    </w:p>
    <w:p w:rsidR="00A41E96" w:rsidRPr="00A41E96" w:rsidRDefault="00A41E96" w:rsidP="00A41E96">
      <w:pPr>
        <w:pStyle w:val="a4"/>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w:t>
      </w:r>
      <w:r w:rsidRPr="00A41E96">
        <w:rPr>
          <w:rFonts w:ascii="Times New Roman" w:hAnsi="Times New Roman" w:cs="Times New Roman"/>
          <w:b/>
          <w:sz w:val="24"/>
          <w:szCs w:val="24"/>
          <w:lang w:eastAsia="en-US"/>
        </w:rPr>
        <w:t>Итоговая контрольная работа по биологии 6 класс</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b/>
          <w:sz w:val="24"/>
          <w:szCs w:val="24"/>
          <w:lang w:eastAsia="en-US"/>
        </w:rPr>
        <w:t>Цель работы</w:t>
      </w:r>
      <w:r w:rsidRPr="00A41E96">
        <w:rPr>
          <w:rFonts w:ascii="Times New Roman" w:hAnsi="Times New Roman" w:cs="Times New Roman"/>
          <w:sz w:val="24"/>
          <w:szCs w:val="24"/>
          <w:lang w:eastAsia="en-US"/>
        </w:rPr>
        <w:t xml:space="preserve">: проверка достижения учащимися 6 класса уровня базовой подготовки за год </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Предметные знания и умения: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осуществлять классификацию биологических объектов (растений, животных, бактерий, грибов) на основе определения их принадлежности к определенной систематической группе;</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раскрывать роль биологии в практической деятельности людей; роль различных организмов в жизни человека;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выявлять примеры и раскрывать сущность приспособленности организмов к среде обитания;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различать по  внешнему виду, схемам и описаниям реальные биологические объекты или их изображения, выявлять отличительные признаки биологических объектов;</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устанавливать взаимосвязи между особенностями строения и функциями клеток и тканей, органов и систем органов;</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lastRenderedPageBreak/>
        <w:t>- знать и аргументировать основные правила поведения в природе;</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анализировать и оценивать последствия деятельности человека в природе</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Планируемые метапредметные результаты:</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Познавательные УУД:</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Общеучебные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Сопоставлять свойства живых организмов;</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Проводить простейшую классификацию живых организмов по отдельным царствам;</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Самостоятельно ставить цели;</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 xml:space="preserve">Логические: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Находить и использовать причинно- следственные связи;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Анализировать, сравнивать, сопоставлять.</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Регулятивные УУД:</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Планирование этапов выполнения работы;</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Осуществлять проверку, вносить исправления</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Спецификация</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итоговой контрольной работы по биологии в 6 классе</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1.Назначение работы – проверка достижения учащимися 6 класса уровня базовой подготовки за год</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Основное содержание  проверки ориентировано на содержание Федерального Государственного образовательного стандарта основного общего образования  и соответствует Примерным программам по учебным предметам. Биология 5-  9 классы.( Н.И.Сонин и А.А.Плешаков)</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3. Характеристика работы.</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  Форма контроля: тестовая контрольная работа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Количество вариантов -2</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 Количество заданий в каждом варианте -17 </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 xml:space="preserve"> Распределение заданий по уровню сложности: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заданий базового уровня – 14 (82% от общего количества заданий)</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заданий повышенного уровня -2 (12% от общего количества заданий)</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заданий высокого уровня -1 (6% от общего количества заданий)</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b/>
          <w:sz w:val="24"/>
          <w:szCs w:val="24"/>
          <w:lang w:eastAsia="en-US"/>
        </w:rPr>
        <w:t>4.Содержание работы</w:t>
      </w:r>
      <w:r w:rsidRPr="00A41E96">
        <w:rPr>
          <w:rFonts w:ascii="Times New Roman" w:hAnsi="Times New Roman" w:cs="Times New Roman"/>
          <w:sz w:val="24"/>
          <w:szCs w:val="24"/>
          <w:lang w:eastAsia="en-US"/>
        </w:rPr>
        <w:t>: соответствует следующим блокам, выделенным в содержании: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 Строение и свойства живых организмов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Жизнедеятельность организмов</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b/>
          <w:sz w:val="24"/>
          <w:szCs w:val="24"/>
          <w:lang w:eastAsia="en-US"/>
        </w:rPr>
        <w:t>5. Характеристика заданий</w:t>
      </w:r>
      <w:r w:rsidRPr="00A41E96">
        <w:rPr>
          <w:rFonts w:ascii="Times New Roman" w:hAnsi="Times New Roman" w:cs="Times New Roman"/>
          <w:sz w:val="24"/>
          <w:szCs w:val="24"/>
          <w:lang w:eastAsia="en-US"/>
        </w:rPr>
        <w:t>. В работе используются задания: с выбором одного ответа, с выбором нескольких ответов, на соответствие, с развёрнутым ответом.</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Включенные в работу задания проверяют следующие виды познавательной деятельности: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Способность анализировать, сопоставлять, выявлять (А1 – А12, В1 – В3)</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-Умение устанавливать соответствие (В4)</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Владение знаниями и умением излагать свои мысли (В5)</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6.Рекомендации к проведению работы.</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Время проведения: май</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Время на выполнение работы: 1 урок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Инструментарий: ручка, тетради, таблицы</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7. Рекомендации по оцениванию отдельных заданий и работы в целом.</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В заданиях с выбором ответа из 4 предложенных обучающийся должен выбрать только один номер верного ответа.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В заданиях с множественным выбором ответов обучающийся должен записать 3 пра-вильных ответа.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В заданиях с развёрнутым ответом обучающийся должен записать письменный полный развернутый ответ.</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    Максимальный балл за выполнение всей работы  -23 балла, причем на задания базового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lastRenderedPageBreak/>
        <w:t>уровня сложности приходится  12 баллов, повышенного уровня - 8 баллов, сложного уровня -  3 балла.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    Если обучающимся набрано менее  12  баллов, то он имеет недостаточную биологическую подготовку;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 от 12 до 15 баллов – обучающийся достиг уровня базовой подготовки;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если  обучающийся получил более 20  баллов, то это говорит об уверенном владении    им базовыми понятиями , об умении применять знания в практической деятельности.</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Шкала оценивания работы</w:t>
      </w:r>
    </w:p>
    <w:tbl>
      <w:tblPr>
        <w:tblStyle w:val="ac"/>
        <w:tblW w:w="4722" w:type="pct"/>
        <w:tblLook w:val="04A0" w:firstRow="1" w:lastRow="0" w:firstColumn="1" w:lastColumn="0" w:noHBand="0" w:noVBand="1"/>
      </w:tblPr>
      <w:tblGrid>
        <w:gridCol w:w="4120"/>
        <w:gridCol w:w="4705"/>
      </w:tblGrid>
      <w:tr w:rsidR="00A41E96" w:rsidRPr="00A41E96" w:rsidTr="00A41E96">
        <w:tc>
          <w:tcPr>
            <w:tcW w:w="2334" w:type="pct"/>
          </w:tcPr>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Отметка</w:t>
            </w:r>
          </w:p>
        </w:tc>
        <w:tc>
          <w:tcPr>
            <w:tcW w:w="2666" w:type="pct"/>
          </w:tcPr>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Количество баллов</w:t>
            </w:r>
          </w:p>
        </w:tc>
      </w:tr>
      <w:tr w:rsidR="00A41E96" w:rsidRPr="00A41E96" w:rsidTr="00A41E96">
        <w:tc>
          <w:tcPr>
            <w:tcW w:w="2334"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w:t>
            </w:r>
          </w:p>
        </w:tc>
        <w:tc>
          <w:tcPr>
            <w:tcW w:w="2666"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0 -11 баллов ( менее 50%)</w:t>
            </w:r>
          </w:p>
        </w:tc>
      </w:tr>
      <w:tr w:rsidR="00A41E96" w:rsidRPr="00A41E96" w:rsidTr="00A41E96">
        <w:tc>
          <w:tcPr>
            <w:tcW w:w="2334"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w:t>
            </w:r>
          </w:p>
        </w:tc>
        <w:tc>
          <w:tcPr>
            <w:tcW w:w="2666"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                12 -15 баллов (50-65%)</w:t>
            </w:r>
          </w:p>
        </w:tc>
      </w:tr>
      <w:tr w:rsidR="00A41E96" w:rsidRPr="00A41E96" w:rsidTr="00A41E96">
        <w:tc>
          <w:tcPr>
            <w:tcW w:w="2334"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w:t>
            </w:r>
          </w:p>
        </w:tc>
        <w:tc>
          <w:tcPr>
            <w:tcW w:w="2666"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                16 – 20 баллов (66 -85%)</w:t>
            </w:r>
          </w:p>
        </w:tc>
      </w:tr>
      <w:tr w:rsidR="00A41E96" w:rsidRPr="00A41E96" w:rsidTr="00A41E96">
        <w:tc>
          <w:tcPr>
            <w:tcW w:w="2334"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«5»</w:t>
            </w:r>
          </w:p>
        </w:tc>
        <w:tc>
          <w:tcPr>
            <w:tcW w:w="2666"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                21 – 23 балла (86 -100%)</w:t>
            </w:r>
          </w:p>
        </w:tc>
      </w:tr>
    </w:tbl>
    <w:p w:rsidR="00A41E96" w:rsidRPr="00A41E96" w:rsidRDefault="00A41E96" w:rsidP="00A41E96">
      <w:pPr>
        <w:pStyle w:val="a4"/>
        <w:rPr>
          <w:rFonts w:ascii="Times New Roman" w:hAnsi="Times New Roman" w:cs="Times New Roman"/>
          <w:sz w:val="24"/>
          <w:szCs w:val="24"/>
          <w:lang w:eastAsia="en-US"/>
        </w:rPr>
      </w:pPr>
    </w:p>
    <w:p w:rsidR="00A41E96" w:rsidRPr="00A41E96" w:rsidRDefault="00A41E96" w:rsidP="00A41E96">
      <w:pPr>
        <w:pStyle w:val="a4"/>
        <w:jc w:val="center"/>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ВАРИАНТ 1.</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Задания уровня А</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Выберите один правильный ответ из четырех предложенных</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b/>
          <w:sz w:val="24"/>
          <w:szCs w:val="24"/>
          <w:lang w:eastAsia="en-US"/>
        </w:rPr>
        <w:t>А1. В клетке животных отсутствуют</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крупные вакуоли        3) рибосомы</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митохондрии          4) аппарат Гольджи</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A2. Для мейоза характерно</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два последовательных деления    3) четыре деления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одно деление          4) три деления</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A3. Побег образуют</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корни и листья          3) околоцветник, тычинки, пестик</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корни и цветки        4) стебель и листья</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 xml:space="preserve">А4. Щитовидная железа относится к системе органов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выделительной        3) эндокринной</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пищеварительной        4) кровеносной</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A5. Фотосинтез необходим растениям для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питания    2) дыхания    3) выделения    4) роста</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 xml:space="preserve">А6. Пищеварение  - это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1) механическая переработка пищи    3) механическая и химическая переработка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пищи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поглощение пищи                             4) всасывание питательных</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А7. К органам дыхания лягушки относятся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трахеи    2) кожа и легкие    3) жабры    4) легкие</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 xml:space="preserve">А8. Транспорт веществ у животных осуществляется благодаря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выделительной системе        3) эндокринной системе</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кровеносной системе        4) пищеварительной системе</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А9. Парным органом выделительной системы является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нефрон    2) мочеиспускательный канал   3) мочевой пузырь   4) почка</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 xml:space="preserve">А10. Теплокровными являются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лягушки    2) ящерицы    3) рыбы    4) птицы</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А11. Сперматозоиды у млекопитающих животных развиваются в</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яичниках    2) семенниках    3) почках     4) яйцеводах</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А12. Раздражимость характерна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для всех природных тел         3) только для растений</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2) только для животных        4) для всех живых существ   </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Задания уровня В</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Выберите три правильных ответа из шести предложенных</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В1. К пищеварительной системе относятся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lastRenderedPageBreak/>
        <w:t>1)  почка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желудок</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кишечник</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  легкие</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5)  мочевой пузырь</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6)  печень</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В2. Побег растения состоит из</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1)  корня </w:t>
      </w:r>
      <w:r>
        <w:rPr>
          <w:rFonts w:ascii="Times New Roman" w:hAnsi="Times New Roman" w:cs="Times New Roman"/>
          <w:sz w:val="24"/>
          <w:szCs w:val="24"/>
          <w:lang w:eastAsia="en-US"/>
        </w:rPr>
        <w:t xml:space="preserve">          </w:t>
      </w:r>
      <w:r w:rsidRPr="00A41E96">
        <w:rPr>
          <w:rFonts w:ascii="Times New Roman" w:hAnsi="Times New Roman" w:cs="Times New Roman"/>
          <w:sz w:val="24"/>
          <w:szCs w:val="24"/>
          <w:lang w:eastAsia="en-US"/>
        </w:rPr>
        <w:t>4) почек</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2)  стебля </w:t>
      </w:r>
      <w:r>
        <w:rPr>
          <w:rFonts w:ascii="Times New Roman" w:hAnsi="Times New Roman" w:cs="Times New Roman"/>
          <w:sz w:val="24"/>
          <w:szCs w:val="24"/>
          <w:lang w:eastAsia="en-US"/>
        </w:rPr>
        <w:t xml:space="preserve">        </w:t>
      </w:r>
      <w:r w:rsidRPr="00A41E96">
        <w:rPr>
          <w:rFonts w:ascii="Times New Roman" w:hAnsi="Times New Roman" w:cs="Times New Roman"/>
          <w:sz w:val="24"/>
          <w:szCs w:val="24"/>
          <w:lang w:eastAsia="en-US"/>
        </w:rPr>
        <w:t xml:space="preserve"> 5) цветов</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3)  листьев </w:t>
      </w:r>
      <w:r>
        <w:rPr>
          <w:rFonts w:ascii="Times New Roman" w:hAnsi="Times New Roman" w:cs="Times New Roman"/>
          <w:sz w:val="24"/>
          <w:szCs w:val="24"/>
          <w:lang w:eastAsia="en-US"/>
        </w:rPr>
        <w:t xml:space="preserve">       </w:t>
      </w:r>
      <w:r w:rsidRPr="00A41E96">
        <w:rPr>
          <w:rFonts w:ascii="Times New Roman" w:hAnsi="Times New Roman" w:cs="Times New Roman"/>
          <w:sz w:val="24"/>
          <w:szCs w:val="24"/>
          <w:lang w:eastAsia="en-US"/>
        </w:rPr>
        <w:t xml:space="preserve"> 6) плодов</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В3. К холоднокровным животным относятся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1)  рыбы  </w:t>
      </w:r>
      <w:r>
        <w:rPr>
          <w:rFonts w:ascii="Times New Roman" w:hAnsi="Times New Roman" w:cs="Times New Roman"/>
          <w:sz w:val="24"/>
          <w:szCs w:val="24"/>
          <w:lang w:eastAsia="en-US"/>
        </w:rPr>
        <w:t xml:space="preserve">              </w:t>
      </w:r>
      <w:r w:rsidRPr="00A41E96">
        <w:rPr>
          <w:rFonts w:ascii="Times New Roman" w:hAnsi="Times New Roman" w:cs="Times New Roman"/>
          <w:sz w:val="24"/>
          <w:szCs w:val="24"/>
          <w:lang w:eastAsia="en-US"/>
        </w:rPr>
        <w:t>4) лягушки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2)  собаки </w:t>
      </w:r>
      <w:r>
        <w:rPr>
          <w:rFonts w:ascii="Times New Roman" w:hAnsi="Times New Roman" w:cs="Times New Roman"/>
          <w:sz w:val="24"/>
          <w:szCs w:val="24"/>
          <w:lang w:eastAsia="en-US"/>
        </w:rPr>
        <w:t xml:space="preserve">           </w:t>
      </w:r>
      <w:r w:rsidRPr="00A41E96">
        <w:rPr>
          <w:rFonts w:ascii="Times New Roman" w:hAnsi="Times New Roman" w:cs="Times New Roman"/>
          <w:sz w:val="24"/>
          <w:szCs w:val="24"/>
          <w:lang w:eastAsia="en-US"/>
        </w:rPr>
        <w:t xml:space="preserve"> 5) змеи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3)  человек  </w:t>
      </w:r>
      <w:r>
        <w:rPr>
          <w:rFonts w:ascii="Times New Roman" w:hAnsi="Times New Roman" w:cs="Times New Roman"/>
          <w:sz w:val="24"/>
          <w:szCs w:val="24"/>
          <w:lang w:eastAsia="en-US"/>
        </w:rPr>
        <w:t xml:space="preserve">         </w:t>
      </w:r>
      <w:r w:rsidRPr="00A41E96">
        <w:rPr>
          <w:rFonts w:ascii="Times New Roman" w:hAnsi="Times New Roman" w:cs="Times New Roman"/>
          <w:sz w:val="24"/>
          <w:szCs w:val="24"/>
          <w:lang w:eastAsia="en-US"/>
        </w:rPr>
        <w:t>6) птицы</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Установите соответствие между содержанием первого и второго столбцов.</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В4. Установите соответствие слоев и тканей стебля.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СЛОИ СТЕБЛЯ                                                       ТКАНИ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 кора                                                                      1) покровная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б) луб                                                                        2) основная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в) древесина                                                             3) проводящая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г) камбий                                                                 4) механическая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д) сердцевина                                                          5) образовательная </w:t>
      </w:r>
    </w:p>
    <w:tbl>
      <w:tblPr>
        <w:tblStyle w:val="ac"/>
        <w:tblW w:w="5000" w:type="pct"/>
        <w:tblLook w:val="04A0" w:firstRow="1" w:lastRow="0" w:firstColumn="1" w:lastColumn="0" w:noHBand="0" w:noVBand="1"/>
      </w:tblPr>
      <w:tblGrid>
        <w:gridCol w:w="1869"/>
        <w:gridCol w:w="1869"/>
        <w:gridCol w:w="1869"/>
        <w:gridCol w:w="1869"/>
        <w:gridCol w:w="1869"/>
      </w:tblGrid>
      <w:tr w:rsidR="00A41E96" w:rsidRPr="00A41E96" w:rsidTr="00A41E96">
        <w:tc>
          <w:tcPr>
            <w:tcW w:w="1000"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w:t>
            </w:r>
          </w:p>
        </w:tc>
        <w:tc>
          <w:tcPr>
            <w:tcW w:w="1000"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Б</w:t>
            </w:r>
          </w:p>
        </w:tc>
        <w:tc>
          <w:tcPr>
            <w:tcW w:w="1000"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В</w:t>
            </w:r>
          </w:p>
        </w:tc>
        <w:tc>
          <w:tcPr>
            <w:tcW w:w="1000"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Г</w:t>
            </w:r>
          </w:p>
        </w:tc>
        <w:tc>
          <w:tcPr>
            <w:tcW w:w="1000"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Д</w:t>
            </w:r>
          </w:p>
        </w:tc>
      </w:tr>
      <w:tr w:rsidR="00A41E96" w:rsidRPr="00A41E96" w:rsidTr="00A41E96">
        <w:tc>
          <w:tcPr>
            <w:tcW w:w="1000" w:type="pct"/>
          </w:tcPr>
          <w:p w:rsidR="00A41E96" w:rsidRPr="00A41E96" w:rsidRDefault="00A41E96" w:rsidP="00A41E96">
            <w:pPr>
              <w:pStyle w:val="a4"/>
              <w:rPr>
                <w:rFonts w:ascii="Times New Roman" w:hAnsi="Times New Roman" w:cs="Times New Roman"/>
                <w:sz w:val="24"/>
                <w:szCs w:val="24"/>
                <w:lang w:eastAsia="en-US"/>
              </w:rPr>
            </w:pPr>
          </w:p>
        </w:tc>
        <w:tc>
          <w:tcPr>
            <w:tcW w:w="1000" w:type="pct"/>
          </w:tcPr>
          <w:p w:rsidR="00A41E96" w:rsidRPr="00A41E96" w:rsidRDefault="00A41E96" w:rsidP="00A41E96">
            <w:pPr>
              <w:pStyle w:val="a4"/>
              <w:rPr>
                <w:rFonts w:ascii="Times New Roman" w:hAnsi="Times New Roman" w:cs="Times New Roman"/>
                <w:sz w:val="24"/>
                <w:szCs w:val="24"/>
                <w:lang w:eastAsia="en-US"/>
              </w:rPr>
            </w:pPr>
          </w:p>
        </w:tc>
        <w:tc>
          <w:tcPr>
            <w:tcW w:w="1000" w:type="pct"/>
          </w:tcPr>
          <w:p w:rsidR="00A41E96" w:rsidRPr="00A41E96" w:rsidRDefault="00A41E96" w:rsidP="00A41E96">
            <w:pPr>
              <w:pStyle w:val="a4"/>
              <w:rPr>
                <w:rFonts w:ascii="Times New Roman" w:hAnsi="Times New Roman" w:cs="Times New Roman"/>
                <w:sz w:val="24"/>
                <w:szCs w:val="24"/>
                <w:lang w:eastAsia="en-US"/>
              </w:rPr>
            </w:pPr>
          </w:p>
        </w:tc>
        <w:tc>
          <w:tcPr>
            <w:tcW w:w="1000" w:type="pct"/>
          </w:tcPr>
          <w:p w:rsidR="00A41E96" w:rsidRPr="00A41E96" w:rsidRDefault="00A41E96" w:rsidP="00A41E96">
            <w:pPr>
              <w:pStyle w:val="a4"/>
              <w:rPr>
                <w:rFonts w:ascii="Times New Roman" w:hAnsi="Times New Roman" w:cs="Times New Roman"/>
                <w:sz w:val="24"/>
                <w:szCs w:val="24"/>
                <w:lang w:eastAsia="en-US"/>
              </w:rPr>
            </w:pPr>
          </w:p>
        </w:tc>
        <w:tc>
          <w:tcPr>
            <w:tcW w:w="1000" w:type="pct"/>
          </w:tcPr>
          <w:p w:rsidR="00A41E96" w:rsidRPr="00A41E96" w:rsidRDefault="00A41E96" w:rsidP="00A41E96">
            <w:pPr>
              <w:pStyle w:val="a4"/>
              <w:rPr>
                <w:rFonts w:ascii="Times New Roman" w:hAnsi="Times New Roman" w:cs="Times New Roman"/>
                <w:sz w:val="24"/>
                <w:szCs w:val="24"/>
                <w:lang w:eastAsia="en-US"/>
              </w:rPr>
            </w:pPr>
          </w:p>
        </w:tc>
      </w:tr>
    </w:tbl>
    <w:p w:rsidR="00A41E96" w:rsidRPr="00A41E96" w:rsidRDefault="00A41E96" w:rsidP="00A41E96">
      <w:pPr>
        <w:pStyle w:val="a4"/>
        <w:rPr>
          <w:rFonts w:ascii="Times New Roman" w:hAnsi="Times New Roman" w:cs="Times New Roman"/>
          <w:sz w:val="24"/>
          <w:szCs w:val="24"/>
          <w:lang w:eastAsia="en-US"/>
        </w:rPr>
      </w:pP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Ответьте на вопрос.</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В5. По какой части стебля передвигаются вода, минеральные соли, органические</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 вещества?</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ВАРИАНТ 2.</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Задания уровня 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Выберите один правильный ответ из четырех предложенных</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A1. Совокупность клеток, сходных по строению и функциям, называют</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органом       3) органоидом</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тканью      4) системой органов</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А2. Питание – это процесс</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1) получения организмом веществ и энергии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выделение кислорода и поглощения углекислого газа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выделение кислорода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 образования углекислого газа</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А3. Клеточное строение имеют</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все природные тела  3) только растения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только животные  4) все живые существа</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А4. Внутренний скелет имеет</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рак  2) кролик    3) амёба    4) жук</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А5. При дыхании выделяется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кислород  2) углекислый газ  3) азот  4) озон</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А6. Движение органических веществ у растений осуществляется по</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сосудам    2) капиллярам  3) ситовидным трубкам  4) венам</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A7. К органам выделения насекомого относятся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нефридии          3) сократительные вакуоли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выделительные трубочки      4) почки</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 xml:space="preserve">А8. У дождевого червя выделение осуществляется через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lastRenderedPageBreak/>
        <w:t>1) сократительные вакуоли      3) нефридии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устьица            4) почки</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А9. У пшеницы корневая система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стержневая 2) отсутствует 3)мочковатая  4)состоит из дыхательных корней</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А10. Корневая система представлена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боковыми корнями             3) главным корнем</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боковыми корнями или главным корнем    4) всеми корнями растения</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А11. К теплокровным животным относятся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рыбы      2) земноводные    3) рептилии    4) млекопитающие</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А12. Рефлекс — это</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1)  путь, по которому проводятся нервные импульсы 2)место контакта между двумя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нейронами 3)цепь нейронов, соединяющих рецепторы с мышцами  4)ответная ре-акция на раздражение, осуществляемая при участии нервной системы</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Задания уровня В</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Выберите три правильных ответа из шести предложенных</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В1. К животным тканям относятся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1)  эпителиальная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мышечная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3)  механическая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  нервная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5)  проводящая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6)  образовательная</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В2. К органам дыхания животных относятся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жабры</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почки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легкие</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 кишечник</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5) трахеи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6) печень</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В3. К теплокровным животным относятся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рыбы  4) лягушки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собаки  5) змеи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человек  6) птицы</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Установите соответствие между содержанием первого и второго столбцов.</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В4. Установите соответствие между органами и системами, к которым они относятся.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ОРГАНЫ                                           СИСТЕМЫ ОРГАНОВ</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 почка                                              1) выделительная система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Б) сердце                                             2) кровеносная система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В) мочеточник</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Г) артерия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Д) вена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Е) мочевой пузырь</w:t>
      </w:r>
    </w:p>
    <w:tbl>
      <w:tblPr>
        <w:tblStyle w:val="ac"/>
        <w:tblW w:w="5000" w:type="pct"/>
        <w:tblLook w:val="04A0" w:firstRow="1" w:lastRow="0" w:firstColumn="1" w:lastColumn="0" w:noHBand="0" w:noVBand="1"/>
      </w:tblPr>
      <w:tblGrid>
        <w:gridCol w:w="1869"/>
        <w:gridCol w:w="1869"/>
        <w:gridCol w:w="1869"/>
        <w:gridCol w:w="1869"/>
        <w:gridCol w:w="1869"/>
      </w:tblGrid>
      <w:tr w:rsidR="00A41E96" w:rsidRPr="00A41E96" w:rsidTr="00A41E96">
        <w:tc>
          <w:tcPr>
            <w:tcW w:w="1000"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w:t>
            </w:r>
          </w:p>
        </w:tc>
        <w:tc>
          <w:tcPr>
            <w:tcW w:w="1000"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Б</w:t>
            </w:r>
          </w:p>
        </w:tc>
        <w:tc>
          <w:tcPr>
            <w:tcW w:w="1000"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В</w:t>
            </w:r>
          </w:p>
        </w:tc>
        <w:tc>
          <w:tcPr>
            <w:tcW w:w="1000"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Г</w:t>
            </w:r>
          </w:p>
        </w:tc>
        <w:tc>
          <w:tcPr>
            <w:tcW w:w="1000"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Д</w:t>
            </w:r>
          </w:p>
        </w:tc>
      </w:tr>
      <w:tr w:rsidR="00A41E96" w:rsidRPr="00A41E96" w:rsidTr="00A41E96">
        <w:tc>
          <w:tcPr>
            <w:tcW w:w="1000" w:type="pct"/>
          </w:tcPr>
          <w:p w:rsidR="00A41E96" w:rsidRPr="00A41E96" w:rsidRDefault="00A41E96" w:rsidP="00A41E96">
            <w:pPr>
              <w:pStyle w:val="a4"/>
              <w:rPr>
                <w:rFonts w:ascii="Times New Roman" w:hAnsi="Times New Roman" w:cs="Times New Roman"/>
                <w:sz w:val="24"/>
                <w:szCs w:val="24"/>
                <w:lang w:eastAsia="en-US"/>
              </w:rPr>
            </w:pPr>
          </w:p>
        </w:tc>
        <w:tc>
          <w:tcPr>
            <w:tcW w:w="1000" w:type="pct"/>
          </w:tcPr>
          <w:p w:rsidR="00A41E96" w:rsidRPr="00A41E96" w:rsidRDefault="00A41E96" w:rsidP="00A41E96">
            <w:pPr>
              <w:pStyle w:val="a4"/>
              <w:rPr>
                <w:rFonts w:ascii="Times New Roman" w:hAnsi="Times New Roman" w:cs="Times New Roman"/>
                <w:sz w:val="24"/>
                <w:szCs w:val="24"/>
                <w:lang w:eastAsia="en-US"/>
              </w:rPr>
            </w:pPr>
          </w:p>
        </w:tc>
        <w:tc>
          <w:tcPr>
            <w:tcW w:w="1000" w:type="pct"/>
          </w:tcPr>
          <w:p w:rsidR="00A41E96" w:rsidRPr="00A41E96" w:rsidRDefault="00A41E96" w:rsidP="00A41E96">
            <w:pPr>
              <w:pStyle w:val="a4"/>
              <w:rPr>
                <w:rFonts w:ascii="Times New Roman" w:hAnsi="Times New Roman" w:cs="Times New Roman"/>
                <w:sz w:val="24"/>
                <w:szCs w:val="24"/>
                <w:lang w:eastAsia="en-US"/>
              </w:rPr>
            </w:pPr>
          </w:p>
        </w:tc>
        <w:tc>
          <w:tcPr>
            <w:tcW w:w="1000" w:type="pct"/>
          </w:tcPr>
          <w:p w:rsidR="00A41E96" w:rsidRPr="00A41E96" w:rsidRDefault="00A41E96" w:rsidP="00A41E96">
            <w:pPr>
              <w:pStyle w:val="a4"/>
              <w:rPr>
                <w:rFonts w:ascii="Times New Roman" w:hAnsi="Times New Roman" w:cs="Times New Roman"/>
                <w:sz w:val="24"/>
                <w:szCs w:val="24"/>
                <w:lang w:eastAsia="en-US"/>
              </w:rPr>
            </w:pPr>
          </w:p>
        </w:tc>
        <w:tc>
          <w:tcPr>
            <w:tcW w:w="1000" w:type="pct"/>
          </w:tcPr>
          <w:p w:rsidR="00A41E96" w:rsidRPr="00A41E96" w:rsidRDefault="00A41E96" w:rsidP="00A41E96">
            <w:pPr>
              <w:pStyle w:val="a4"/>
              <w:rPr>
                <w:rFonts w:ascii="Times New Roman" w:hAnsi="Times New Roman" w:cs="Times New Roman"/>
                <w:sz w:val="24"/>
                <w:szCs w:val="24"/>
                <w:lang w:eastAsia="en-US"/>
              </w:rPr>
            </w:pPr>
          </w:p>
        </w:tc>
      </w:tr>
    </w:tbl>
    <w:p w:rsidR="00A41E96" w:rsidRPr="00A41E96" w:rsidRDefault="00A41E96" w:rsidP="00A41E96">
      <w:pPr>
        <w:pStyle w:val="a4"/>
        <w:rPr>
          <w:rFonts w:ascii="Times New Roman" w:hAnsi="Times New Roman" w:cs="Times New Roman"/>
          <w:sz w:val="24"/>
          <w:szCs w:val="24"/>
          <w:lang w:eastAsia="en-US"/>
        </w:rPr>
      </w:pP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Ответьте на вопрос.</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В5. О чем свидетельствуют сходные черты в строении растительной и животной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клетке?</w:t>
      </w:r>
    </w:p>
    <w:p w:rsidR="00A41E96" w:rsidRPr="00A41E96" w:rsidRDefault="00A41E96" w:rsidP="00A41E96">
      <w:pPr>
        <w:pStyle w:val="a4"/>
        <w:rPr>
          <w:rFonts w:ascii="Times New Roman" w:hAnsi="Times New Roman" w:cs="Times New Roman"/>
          <w:sz w:val="24"/>
          <w:szCs w:val="24"/>
          <w:lang w:eastAsia="en-US"/>
        </w:rPr>
      </w:pPr>
    </w:p>
    <w:p w:rsidR="00A41E96" w:rsidRPr="00A41E96" w:rsidRDefault="00A41E96" w:rsidP="00A41E96">
      <w:pPr>
        <w:pStyle w:val="a4"/>
        <w:rPr>
          <w:rFonts w:ascii="Times New Roman" w:hAnsi="Times New Roman" w:cs="Times New Roman"/>
          <w:sz w:val="24"/>
          <w:szCs w:val="24"/>
          <w:lang w:eastAsia="en-US"/>
        </w:rPr>
      </w:pPr>
    </w:p>
    <w:p w:rsidR="00AC683C" w:rsidRPr="00AC683C" w:rsidRDefault="00AC683C" w:rsidP="00AC683C">
      <w:pPr>
        <w:pStyle w:val="a4"/>
        <w:rPr>
          <w:rFonts w:ascii="Times New Roman" w:hAnsi="Times New Roman" w:cs="Times New Roman"/>
          <w:sz w:val="24"/>
          <w:szCs w:val="24"/>
          <w:lang w:eastAsia="en-US"/>
        </w:rPr>
      </w:pPr>
    </w:p>
    <w:p w:rsidR="00A41E96" w:rsidRPr="00A41E96" w:rsidRDefault="00A41E96" w:rsidP="00A41E96">
      <w:pPr>
        <w:pStyle w:val="a4"/>
        <w:jc w:val="center"/>
        <w:rPr>
          <w:rFonts w:ascii="Times New Roman" w:hAnsi="Times New Roman" w:cs="Times New Roman"/>
          <w:b/>
          <w:sz w:val="28"/>
          <w:szCs w:val="28"/>
          <w:lang w:eastAsia="en-US"/>
        </w:rPr>
      </w:pPr>
      <w:r w:rsidRPr="00A41E96">
        <w:rPr>
          <w:rFonts w:ascii="Times New Roman" w:hAnsi="Times New Roman" w:cs="Times New Roman"/>
          <w:b/>
          <w:sz w:val="28"/>
          <w:szCs w:val="28"/>
          <w:lang w:eastAsia="en-US"/>
        </w:rPr>
        <w:lastRenderedPageBreak/>
        <w:t>Итоговая контрольная работа по биологии за курс 7 класса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  Цель  итоговой  контрольной  работы  оценить  общеобразовательную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подготовку  учащихся  по  биологии  за  курс  7  класса  в  соответствии  с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требованиями ФГОС. В работе представлены задания базового, повышенного и высокого уровня.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Контрольная работа в двух  вариантах составлена в виде тестовых заданий,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соответствующих темам, изучаемым в 7 классе: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В тестах представлены разнообразные задания по темам: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b/>
          <w:sz w:val="24"/>
          <w:szCs w:val="24"/>
          <w:lang w:eastAsia="en-US"/>
        </w:rPr>
        <w:t>Распределение заданий по основным разделам</w:t>
      </w:r>
    </w:p>
    <w:tbl>
      <w:tblPr>
        <w:tblStyle w:val="ac"/>
        <w:tblW w:w="0" w:type="auto"/>
        <w:tblLook w:val="04A0" w:firstRow="1" w:lastRow="0" w:firstColumn="1" w:lastColumn="0" w:noHBand="0" w:noVBand="1"/>
      </w:tblPr>
      <w:tblGrid>
        <w:gridCol w:w="4675"/>
        <w:gridCol w:w="4670"/>
      </w:tblGrid>
      <w:tr w:rsidR="00A41E96" w:rsidRPr="00A41E96" w:rsidTr="00A41E96">
        <w:tc>
          <w:tcPr>
            <w:tcW w:w="4785" w:type="dxa"/>
          </w:tcPr>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Разделы курса</w:t>
            </w:r>
          </w:p>
        </w:tc>
        <w:tc>
          <w:tcPr>
            <w:tcW w:w="4786" w:type="dxa"/>
          </w:tcPr>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Число заданий</w:t>
            </w:r>
          </w:p>
        </w:tc>
      </w:tr>
      <w:tr w:rsidR="00A41E96" w:rsidRPr="00A41E96" w:rsidTr="00A41E96">
        <w:tc>
          <w:tcPr>
            <w:tcW w:w="4785"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Введение </w:t>
            </w:r>
          </w:p>
        </w:tc>
        <w:tc>
          <w:tcPr>
            <w:tcW w:w="4786"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w:t>
            </w:r>
          </w:p>
        </w:tc>
      </w:tr>
      <w:tr w:rsidR="00A41E96" w:rsidRPr="00A41E96" w:rsidTr="00A41E96">
        <w:tc>
          <w:tcPr>
            <w:tcW w:w="4785"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Царство Бактерии</w:t>
            </w:r>
          </w:p>
        </w:tc>
        <w:tc>
          <w:tcPr>
            <w:tcW w:w="4786"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w:t>
            </w:r>
          </w:p>
        </w:tc>
      </w:tr>
      <w:tr w:rsidR="00A41E96" w:rsidRPr="00A41E96" w:rsidTr="00A41E96">
        <w:tc>
          <w:tcPr>
            <w:tcW w:w="4785"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Царство Грибы</w:t>
            </w:r>
          </w:p>
        </w:tc>
        <w:tc>
          <w:tcPr>
            <w:tcW w:w="4786"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w:t>
            </w:r>
          </w:p>
        </w:tc>
      </w:tr>
      <w:tr w:rsidR="00A41E96" w:rsidRPr="00A41E96" w:rsidTr="00A41E96">
        <w:tc>
          <w:tcPr>
            <w:tcW w:w="4785"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Царство Растения</w:t>
            </w:r>
          </w:p>
        </w:tc>
        <w:tc>
          <w:tcPr>
            <w:tcW w:w="4786"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7</w:t>
            </w:r>
          </w:p>
        </w:tc>
      </w:tr>
      <w:tr w:rsidR="00A41E96" w:rsidRPr="00A41E96" w:rsidTr="00A41E96">
        <w:tc>
          <w:tcPr>
            <w:tcW w:w="4785"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Царство Животные</w:t>
            </w:r>
          </w:p>
        </w:tc>
        <w:tc>
          <w:tcPr>
            <w:tcW w:w="4786"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11</w:t>
            </w:r>
          </w:p>
        </w:tc>
      </w:tr>
      <w:tr w:rsidR="00A41E96" w:rsidRPr="00A41E96" w:rsidTr="00A41E96">
        <w:tc>
          <w:tcPr>
            <w:tcW w:w="4785"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Итого</w:t>
            </w:r>
          </w:p>
        </w:tc>
        <w:tc>
          <w:tcPr>
            <w:tcW w:w="4786"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21</w:t>
            </w:r>
          </w:p>
        </w:tc>
      </w:tr>
    </w:tbl>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b/>
          <w:bCs/>
          <w:sz w:val="24"/>
          <w:szCs w:val="24"/>
          <w:lang w:eastAsia="en-US"/>
        </w:rPr>
        <w:t xml:space="preserve"> Время выполнения работы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На выполнение всей работы отводится 45 минут.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Работа состоит из трех частей, включающих  21 задание.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b/>
          <w:sz w:val="24"/>
          <w:szCs w:val="24"/>
          <w:lang w:eastAsia="en-US"/>
        </w:rPr>
        <w:t>Часть А</w:t>
      </w:r>
      <w:r w:rsidRPr="00A41E96">
        <w:rPr>
          <w:rFonts w:ascii="Times New Roman" w:hAnsi="Times New Roman" w:cs="Times New Roman"/>
          <w:sz w:val="24"/>
          <w:szCs w:val="24"/>
          <w:lang w:eastAsia="en-US"/>
        </w:rPr>
        <w:t xml:space="preserve"> содержит 15 заданий (А1-А15). К каждому заданию приводится 4 варианта ответа, из которых один верный.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b/>
          <w:sz w:val="24"/>
          <w:szCs w:val="24"/>
          <w:lang w:eastAsia="en-US"/>
        </w:rPr>
        <w:t>Часть В</w:t>
      </w:r>
      <w:r w:rsidRPr="00A41E96">
        <w:rPr>
          <w:rFonts w:ascii="Times New Roman" w:hAnsi="Times New Roman" w:cs="Times New Roman"/>
          <w:sz w:val="24"/>
          <w:szCs w:val="24"/>
          <w:lang w:eastAsia="en-US"/>
        </w:rPr>
        <w:t xml:space="preserve"> включает 5 заданий с кратким ответом (В1-В5). При выполнении заданий В1-В5 запишите ответ так, как указано в тексте задания.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b/>
          <w:sz w:val="24"/>
          <w:szCs w:val="24"/>
          <w:lang w:eastAsia="en-US"/>
        </w:rPr>
        <w:t>Часть С</w:t>
      </w:r>
      <w:r w:rsidRPr="00A41E96">
        <w:rPr>
          <w:rFonts w:ascii="Times New Roman" w:hAnsi="Times New Roman" w:cs="Times New Roman"/>
          <w:sz w:val="24"/>
          <w:szCs w:val="24"/>
          <w:lang w:eastAsia="en-US"/>
        </w:rPr>
        <w:t xml:space="preserve"> включает 1 задание, на которые следует дать развернутый ответ.</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b/>
          <w:bCs/>
          <w:sz w:val="24"/>
          <w:szCs w:val="24"/>
          <w:lang w:eastAsia="en-US"/>
        </w:rPr>
        <w:t xml:space="preserve"> Оценка выполнения отдельных заданий и работы в целом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1. За верное выполнение каждого из заданий А1-А15 выставляется 1 балл, в другом случае – 0 баллов.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2.За верное выполнение каждого из заданий В1–В5 выставляется 2 балла.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3.За ответы на задания В1- В2 выставляется 1 балл, если в ответе указаны две любые цифры, представленные в эталоне ответа, и 0 баллов во всех других случаях. Если обучающейся указывает в ответе больше символов, чем в правильном ответе, то за каждый лишний символ снижается 1 балл (до 0 баллов включительно).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4.За ответ на задания В3, В5 выставляется 1 балл, если допущена одна ошибка, и 0 баллов, если допущено две и более ошибки.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 5. За ответ на задание В4 выставляется 2 балла и 0 баллов если допущена хоть одна ошибка.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Задания С1 оцениваются в зависимости от полноты и правильности ответа (максимум 3 балла). </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Максимальный первичный балл за выполнение всей работы – 28.</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Шкала перевода первичного балла за выполнении контрольной работы в отметку по 5-ной шкале</w:t>
      </w:r>
    </w:p>
    <w:tbl>
      <w:tblPr>
        <w:tblStyle w:val="ac"/>
        <w:tblW w:w="0" w:type="auto"/>
        <w:tblLook w:val="04A0" w:firstRow="1" w:lastRow="0" w:firstColumn="1" w:lastColumn="0" w:noHBand="0" w:noVBand="1"/>
      </w:tblPr>
      <w:tblGrid>
        <w:gridCol w:w="1896"/>
        <w:gridCol w:w="1859"/>
        <w:gridCol w:w="1863"/>
        <w:gridCol w:w="1863"/>
        <w:gridCol w:w="1864"/>
      </w:tblGrid>
      <w:tr w:rsidR="00A41E96" w:rsidRPr="00A41E96" w:rsidTr="00A41E96">
        <w:tc>
          <w:tcPr>
            <w:tcW w:w="1914"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Отметка по 5-ной шкале </w:t>
            </w:r>
          </w:p>
        </w:tc>
        <w:tc>
          <w:tcPr>
            <w:tcW w:w="1914"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w:t>
            </w:r>
          </w:p>
        </w:tc>
        <w:tc>
          <w:tcPr>
            <w:tcW w:w="1914"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w:t>
            </w:r>
          </w:p>
        </w:tc>
        <w:tc>
          <w:tcPr>
            <w:tcW w:w="1914"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w:t>
            </w:r>
          </w:p>
        </w:tc>
        <w:tc>
          <w:tcPr>
            <w:tcW w:w="1915"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5</w:t>
            </w:r>
          </w:p>
        </w:tc>
      </w:tr>
      <w:tr w:rsidR="00A41E96" w:rsidRPr="00A41E96" w:rsidTr="00A41E96">
        <w:tc>
          <w:tcPr>
            <w:tcW w:w="1914"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Первичный балл </w:t>
            </w:r>
          </w:p>
          <w:p w:rsidR="00A41E96" w:rsidRPr="00A41E96" w:rsidRDefault="00A41E96" w:rsidP="00A41E96">
            <w:pPr>
              <w:pStyle w:val="a4"/>
              <w:rPr>
                <w:rFonts w:ascii="Times New Roman" w:hAnsi="Times New Roman" w:cs="Times New Roman"/>
                <w:sz w:val="24"/>
                <w:szCs w:val="24"/>
                <w:lang w:eastAsia="en-US"/>
              </w:rPr>
            </w:pPr>
          </w:p>
        </w:tc>
        <w:tc>
          <w:tcPr>
            <w:tcW w:w="1914"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0-9</w:t>
            </w:r>
          </w:p>
        </w:tc>
        <w:tc>
          <w:tcPr>
            <w:tcW w:w="1914"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10-17</w:t>
            </w:r>
          </w:p>
        </w:tc>
        <w:tc>
          <w:tcPr>
            <w:tcW w:w="1914"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18-23</w:t>
            </w:r>
          </w:p>
        </w:tc>
        <w:tc>
          <w:tcPr>
            <w:tcW w:w="1915"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24-28</w:t>
            </w:r>
          </w:p>
        </w:tc>
      </w:tr>
    </w:tbl>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b/>
          <w:bCs/>
          <w:sz w:val="24"/>
          <w:szCs w:val="24"/>
          <w:lang w:eastAsia="en-US"/>
        </w:rPr>
        <w:t>Общие критерии оценивания</w:t>
      </w:r>
      <w:r w:rsidRPr="00A41E96">
        <w:rPr>
          <w:rFonts w:ascii="Times New Roman" w:hAnsi="Times New Roman" w:cs="Times New Roman"/>
          <w:bCs/>
          <w:sz w:val="24"/>
          <w:szCs w:val="24"/>
          <w:lang w:eastAsia="en-US"/>
        </w:rPr>
        <w:t xml:space="preserve">: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Повышенный уровень – 16 - 26 баллов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Базовый уровень – 10 – 15 баллов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Низкий уровень –9 баллов и менее</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Кодификатор элементов метапредметного содержания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b/>
          <w:bCs/>
          <w:sz w:val="24"/>
          <w:szCs w:val="24"/>
          <w:lang w:eastAsia="en-US"/>
        </w:rPr>
        <w:t xml:space="preserve">Познавательные УУД </w:t>
      </w:r>
    </w:p>
    <w:p w:rsidR="00A41E96" w:rsidRPr="00A41E96" w:rsidRDefault="00A41E96" w:rsidP="00A41E96">
      <w:pPr>
        <w:pStyle w:val="a4"/>
        <w:numPr>
          <w:ilvl w:val="0"/>
          <w:numId w:val="36"/>
        </w:numPr>
        <w:rPr>
          <w:rFonts w:ascii="Times New Roman" w:hAnsi="Times New Roman" w:cs="Times New Roman"/>
          <w:sz w:val="24"/>
          <w:szCs w:val="24"/>
          <w:lang w:eastAsia="en-US"/>
        </w:rPr>
      </w:pPr>
      <w:r w:rsidRPr="00A41E96">
        <w:rPr>
          <w:rFonts w:ascii="Times New Roman" w:hAnsi="Times New Roman" w:cs="Times New Roman"/>
          <w:sz w:val="24"/>
          <w:szCs w:val="24"/>
          <w:lang w:eastAsia="en-US"/>
        </w:rPr>
        <w:lastRenderedPageBreak/>
        <w:t xml:space="preserve">Осуществлять поиск необходимой информации для выполнения учебных заданий; </w:t>
      </w:r>
    </w:p>
    <w:p w:rsidR="00A41E96" w:rsidRPr="00A41E96" w:rsidRDefault="00A41E96" w:rsidP="00A41E96">
      <w:pPr>
        <w:pStyle w:val="a4"/>
        <w:numPr>
          <w:ilvl w:val="0"/>
          <w:numId w:val="36"/>
        </w:numPr>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Использовать знаково-символические средства, в том числе модели и схемы для решения задач; </w:t>
      </w:r>
    </w:p>
    <w:p w:rsidR="00A41E96" w:rsidRPr="00A41E96" w:rsidRDefault="00A41E96" w:rsidP="00A41E96">
      <w:pPr>
        <w:pStyle w:val="a4"/>
        <w:numPr>
          <w:ilvl w:val="0"/>
          <w:numId w:val="36"/>
        </w:numPr>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Строить речевое высказывание в письменной форме; </w:t>
      </w:r>
    </w:p>
    <w:p w:rsidR="00A41E96" w:rsidRPr="00A41E96" w:rsidRDefault="00A41E96" w:rsidP="00A41E96">
      <w:pPr>
        <w:pStyle w:val="a4"/>
        <w:numPr>
          <w:ilvl w:val="0"/>
          <w:numId w:val="36"/>
        </w:numPr>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Владеть основами смыслового чтения научного текста, выделять существенную информацию; </w:t>
      </w:r>
    </w:p>
    <w:p w:rsidR="00A41E96" w:rsidRPr="00A41E96" w:rsidRDefault="00A41E96" w:rsidP="00A41E96">
      <w:pPr>
        <w:pStyle w:val="a4"/>
        <w:numPr>
          <w:ilvl w:val="0"/>
          <w:numId w:val="36"/>
        </w:numPr>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Осуществлять анализ объектов с выделением существенных и несущественных признаков; </w:t>
      </w:r>
    </w:p>
    <w:p w:rsidR="00A41E96" w:rsidRPr="00A41E96" w:rsidRDefault="00A41E96" w:rsidP="00A41E96">
      <w:pPr>
        <w:pStyle w:val="a4"/>
        <w:numPr>
          <w:ilvl w:val="0"/>
          <w:numId w:val="36"/>
        </w:numPr>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Проводить сравнение, классификацию по заданным критериям; </w:t>
      </w:r>
    </w:p>
    <w:p w:rsidR="00A41E96" w:rsidRPr="00A41E96" w:rsidRDefault="00A41E96" w:rsidP="00A41E96">
      <w:pPr>
        <w:pStyle w:val="a4"/>
        <w:numPr>
          <w:ilvl w:val="0"/>
          <w:numId w:val="36"/>
        </w:numPr>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Соотносить объекты с их характеристиками; </w:t>
      </w:r>
    </w:p>
    <w:p w:rsidR="00A41E96" w:rsidRPr="00A41E96" w:rsidRDefault="00A41E96" w:rsidP="00A41E96">
      <w:pPr>
        <w:pStyle w:val="a4"/>
        <w:numPr>
          <w:ilvl w:val="0"/>
          <w:numId w:val="36"/>
        </w:numPr>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Формулировать понятия.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b/>
          <w:bCs/>
          <w:sz w:val="24"/>
          <w:szCs w:val="24"/>
          <w:lang w:eastAsia="en-US"/>
        </w:rPr>
        <w:t xml:space="preserve">Регулятивные УУД </w:t>
      </w:r>
    </w:p>
    <w:p w:rsidR="00A41E96" w:rsidRPr="00A41E96" w:rsidRDefault="00A41E96" w:rsidP="00A41E96">
      <w:pPr>
        <w:pStyle w:val="a4"/>
        <w:numPr>
          <w:ilvl w:val="0"/>
          <w:numId w:val="37"/>
        </w:numPr>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Уметь планировать свое действие в соответствии с поставленной задачей и условиями ее реализации; </w:t>
      </w:r>
    </w:p>
    <w:p w:rsidR="00A41E96" w:rsidRPr="00A41E96" w:rsidRDefault="00A41E96" w:rsidP="00A41E96">
      <w:pPr>
        <w:pStyle w:val="a4"/>
        <w:numPr>
          <w:ilvl w:val="0"/>
          <w:numId w:val="37"/>
        </w:numPr>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Уметь осуществлять итоговый и пошаговый контроль по результату; </w:t>
      </w:r>
    </w:p>
    <w:p w:rsidR="00A41E96" w:rsidRPr="00A41E96" w:rsidRDefault="00A41E96" w:rsidP="00A41E96">
      <w:pPr>
        <w:pStyle w:val="a4"/>
        <w:numPr>
          <w:ilvl w:val="0"/>
          <w:numId w:val="37"/>
        </w:numPr>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Уметь различать способ и результат действия; </w:t>
      </w:r>
    </w:p>
    <w:p w:rsidR="00A41E96" w:rsidRPr="00A41E96" w:rsidRDefault="00A41E96" w:rsidP="00A41E96">
      <w:pPr>
        <w:pStyle w:val="a4"/>
        <w:numPr>
          <w:ilvl w:val="0"/>
          <w:numId w:val="37"/>
        </w:numPr>
        <w:rPr>
          <w:rFonts w:ascii="Times New Roman" w:hAnsi="Times New Roman" w:cs="Times New Roman"/>
          <w:b/>
          <w:sz w:val="24"/>
          <w:szCs w:val="24"/>
          <w:lang w:eastAsia="en-US"/>
        </w:rPr>
      </w:pPr>
      <w:r w:rsidRPr="00A41E96">
        <w:rPr>
          <w:rFonts w:ascii="Times New Roman" w:hAnsi="Times New Roman" w:cs="Times New Roman"/>
          <w:sz w:val="24"/>
          <w:szCs w:val="24"/>
          <w:lang w:eastAsia="en-US"/>
        </w:rPr>
        <w:t xml:space="preserve">Уметь вносить необходимые коррективы в действие после его завершения на основе его оценки и учета характера сделанных ошибок.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b/>
          <w:bCs/>
          <w:sz w:val="24"/>
          <w:szCs w:val="24"/>
          <w:lang w:eastAsia="en-US"/>
        </w:rPr>
        <w:t xml:space="preserve">Коммуникативные УУД </w:t>
      </w:r>
    </w:p>
    <w:p w:rsidR="00A41E96" w:rsidRPr="00A41E96" w:rsidRDefault="00A41E96" w:rsidP="00A41E96">
      <w:pPr>
        <w:pStyle w:val="a4"/>
        <w:numPr>
          <w:ilvl w:val="0"/>
          <w:numId w:val="38"/>
        </w:numPr>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Умение выражать свои мысли в соответствии с задачами и условиями коммуникации;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Умение строить учебное сотрудничество.</w:t>
      </w:r>
    </w:p>
    <w:p w:rsidR="00A41E96" w:rsidRPr="00A41E96" w:rsidRDefault="00A41E96" w:rsidP="00A41E96">
      <w:pPr>
        <w:pStyle w:val="a4"/>
        <w:jc w:val="center"/>
        <w:rPr>
          <w:rFonts w:ascii="Times New Roman" w:hAnsi="Times New Roman" w:cs="Times New Roman"/>
          <w:sz w:val="24"/>
          <w:szCs w:val="24"/>
          <w:lang w:eastAsia="en-US"/>
        </w:rPr>
      </w:pPr>
      <w:r w:rsidRPr="00A41E96">
        <w:rPr>
          <w:rFonts w:ascii="Times New Roman" w:hAnsi="Times New Roman" w:cs="Times New Roman"/>
          <w:b/>
          <w:bCs/>
          <w:sz w:val="24"/>
          <w:szCs w:val="24"/>
          <w:lang w:eastAsia="en-US"/>
        </w:rPr>
        <w:t>1 вариант</w:t>
      </w:r>
    </w:p>
    <w:p w:rsidR="00A41E96" w:rsidRPr="00A41E96" w:rsidRDefault="00A41E96" w:rsidP="00A41E96">
      <w:pPr>
        <w:pStyle w:val="a4"/>
        <w:rPr>
          <w:rFonts w:ascii="Times New Roman" w:hAnsi="Times New Roman" w:cs="Times New Roman"/>
          <w:i/>
          <w:sz w:val="24"/>
          <w:szCs w:val="24"/>
          <w:u w:val="single"/>
          <w:lang w:eastAsia="en-US"/>
        </w:rPr>
      </w:pPr>
      <w:r w:rsidRPr="00A41E96">
        <w:rPr>
          <w:rFonts w:ascii="Times New Roman" w:hAnsi="Times New Roman" w:cs="Times New Roman"/>
          <w:i/>
          <w:sz w:val="24"/>
          <w:szCs w:val="24"/>
          <w:u w:val="single"/>
          <w:lang w:eastAsia="en-US"/>
        </w:rPr>
        <w:t>Часть А. При выполнении заданий А1 – А15 выберите из нескольких вариантов ответа один верный</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 xml:space="preserve">А1. Какую группу в систематике растений считают наиболее крупной: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1) отдел;          2) класс;         3) род;                   4) семейство. </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 xml:space="preserve">А2. Грибы выделяют в особое царство, отличающееся от царства растений, так как они: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1) неподвижны и растут всю жизнь;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2) поглощают из почвы воду и минеральные вещества;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3) содержат в клетках цитоплазму с органоидами;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4) используют для питания готовые органические вещества. </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А3. В корнях бобовых растений могут поселяться бактерии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паразитические;     2) серобактерии;       3) клубеньковые;         4) нитробактерии.</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А4. Сердце птиц состоит из</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двух желудочков и одного предсердия;       2) двух предсердий и одного желудочка;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двух предсердий и двух желудочка;            4) одного желудочка  и одного предсердия.</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А5. Наиболее простое строение среди высших растений имеют мхи, так как у них</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узкие листья                                                  2) образуется мало спор</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есть воздухоносные клетки                          4) отсутствуют корни</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А6. Плод крестоцветного растения капусты огородной называют</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бобом;        2) коробочкой;          3) костянкой;            4) стручком.</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А7. Какой агротехнический приём используется для усиления отрастания придаточных корней и столонов у картофеля?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рыхление;          2) окучивание;           3) пасынкование;        4) пикировка.</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А8. Членистоногие, в отличие от других беспозвоночных животных, имеют</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членистое тело;                                       2) хитиновый покров;</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брюшную нервную цепочку;                 4) кровеносную систему.</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А9. Окончательным хо</w:t>
      </w:r>
      <w:r w:rsidRPr="00A41E96">
        <w:rPr>
          <w:rFonts w:ascii="Times New Roman" w:hAnsi="Times New Roman" w:cs="Times New Roman"/>
          <w:b/>
          <w:sz w:val="24"/>
          <w:szCs w:val="24"/>
          <w:lang w:eastAsia="en-US"/>
        </w:rPr>
        <w:softHyphen/>
        <w:t>зя</w:t>
      </w:r>
      <w:r w:rsidRPr="00A41E96">
        <w:rPr>
          <w:rFonts w:ascii="Times New Roman" w:hAnsi="Times New Roman" w:cs="Times New Roman"/>
          <w:b/>
          <w:sz w:val="24"/>
          <w:szCs w:val="24"/>
          <w:lang w:eastAsia="en-US"/>
        </w:rPr>
        <w:softHyphen/>
        <w:t>и</w:t>
      </w:r>
      <w:r w:rsidRPr="00A41E96">
        <w:rPr>
          <w:rFonts w:ascii="Times New Roman" w:hAnsi="Times New Roman" w:cs="Times New Roman"/>
          <w:b/>
          <w:sz w:val="24"/>
          <w:szCs w:val="24"/>
          <w:lang w:eastAsia="en-US"/>
        </w:rPr>
        <w:softHyphen/>
        <w:t>ном бы</w:t>
      </w:r>
      <w:r w:rsidRPr="00A41E96">
        <w:rPr>
          <w:rFonts w:ascii="Times New Roman" w:hAnsi="Times New Roman" w:cs="Times New Roman"/>
          <w:b/>
          <w:sz w:val="24"/>
          <w:szCs w:val="24"/>
          <w:lang w:eastAsia="en-US"/>
        </w:rPr>
        <w:softHyphen/>
        <w:t>чье</w:t>
      </w:r>
      <w:r w:rsidRPr="00A41E96">
        <w:rPr>
          <w:rFonts w:ascii="Times New Roman" w:hAnsi="Times New Roman" w:cs="Times New Roman"/>
          <w:b/>
          <w:sz w:val="24"/>
          <w:szCs w:val="24"/>
          <w:lang w:eastAsia="en-US"/>
        </w:rPr>
        <w:softHyphen/>
        <w:t>го цепня является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ко</w:t>
      </w:r>
      <w:r w:rsidRPr="00A41E96">
        <w:rPr>
          <w:rFonts w:ascii="Times New Roman" w:hAnsi="Times New Roman" w:cs="Times New Roman"/>
          <w:sz w:val="24"/>
          <w:szCs w:val="24"/>
          <w:lang w:eastAsia="en-US"/>
        </w:rPr>
        <w:softHyphen/>
        <w:t>ро</w:t>
      </w:r>
      <w:r w:rsidRPr="00A41E96">
        <w:rPr>
          <w:rFonts w:ascii="Times New Roman" w:hAnsi="Times New Roman" w:cs="Times New Roman"/>
          <w:sz w:val="24"/>
          <w:szCs w:val="24"/>
          <w:lang w:eastAsia="en-US"/>
        </w:rPr>
        <w:softHyphen/>
        <w:t>ва;           2) овца;            3) сви</w:t>
      </w:r>
      <w:r w:rsidRPr="00A41E96">
        <w:rPr>
          <w:rFonts w:ascii="Times New Roman" w:hAnsi="Times New Roman" w:cs="Times New Roman"/>
          <w:sz w:val="24"/>
          <w:szCs w:val="24"/>
          <w:lang w:eastAsia="en-US"/>
        </w:rPr>
        <w:softHyphen/>
        <w:t>нья;              4) человек.</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А10. У каких рыб отсутствуют жаберные крышки?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lastRenderedPageBreak/>
        <w:t>1) двоякодышащие          2) хрящевые       3) костистые         4) костные</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А11. Четырёхкамерное серд</w:t>
      </w:r>
      <w:r w:rsidRPr="00A41E96">
        <w:rPr>
          <w:rFonts w:ascii="Times New Roman" w:hAnsi="Times New Roman" w:cs="Times New Roman"/>
          <w:b/>
          <w:sz w:val="24"/>
          <w:szCs w:val="24"/>
          <w:lang w:eastAsia="en-US"/>
        </w:rPr>
        <w:softHyphen/>
        <w:t>це у</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1) аллигатора        </w:t>
      </w:r>
      <w:r w:rsidRPr="00A41E96">
        <w:rPr>
          <w:rFonts w:ascii="Times New Roman" w:hAnsi="Times New Roman" w:cs="Times New Roman"/>
          <w:sz w:val="24"/>
          <w:szCs w:val="24"/>
          <w:lang w:eastAsia="en-US"/>
        </w:rPr>
        <w:tab/>
        <w:t xml:space="preserve">      2) черепахи          3) змеи                 4) ящерицы</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А12. Число по</w:t>
      </w:r>
      <w:r w:rsidRPr="00A41E96">
        <w:rPr>
          <w:rFonts w:ascii="Times New Roman" w:hAnsi="Times New Roman" w:cs="Times New Roman"/>
          <w:b/>
          <w:sz w:val="24"/>
          <w:szCs w:val="24"/>
          <w:lang w:eastAsia="en-US"/>
        </w:rPr>
        <w:softHyphen/>
        <w:t>звон</w:t>
      </w:r>
      <w:r w:rsidRPr="00A41E96">
        <w:rPr>
          <w:rFonts w:ascii="Times New Roman" w:hAnsi="Times New Roman" w:cs="Times New Roman"/>
          <w:b/>
          <w:sz w:val="24"/>
          <w:szCs w:val="24"/>
          <w:lang w:eastAsia="en-US"/>
        </w:rPr>
        <w:softHyphen/>
        <w:t>ков в шей</w:t>
      </w:r>
      <w:r w:rsidRPr="00A41E96">
        <w:rPr>
          <w:rFonts w:ascii="Times New Roman" w:hAnsi="Times New Roman" w:cs="Times New Roman"/>
          <w:b/>
          <w:sz w:val="24"/>
          <w:szCs w:val="24"/>
          <w:lang w:eastAsia="en-US"/>
        </w:rPr>
        <w:softHyphen/>
        <w:t>ных от</w:t>
      </w:r>
      <w:r w:rsidRPr="00A41E96">
        <w:rPr>
          <w:rFonts w:ascii="Times New Roman" w:hAnsi="Times New Roman" w:cs="Times New Roman"/>
          <w:b/>
          <w:sz w:val="24"/>
          <w:szCs w:val="24"/>
          <w:lang w:eastAsia="en-US"/>
        </w:rPr>
        <w:softHyphen/>
        <w:t>де</w:t>
      </w:r>
      <w:r w:rsidRPr="00A41E96">
        <w:rPr>
          <w:rFonts w:ascii="Times New Roman" w:hAnsi="Times New Roman" w:cs="Times New Roman"/>
          <w:b/>
          <w:sz w:val="24"/>
          <w:szCs w:val="24"/>
          <w:lang w:eastAsia="en-US"/>
        </w:rPr>
        <w:softHyphen/>
        <w:t>лах по</w:t>
      </w:r>
      <w:r w:rsidRPr="00A41E96">
        <w:rPr>
          <w:rFonts w:ascii="Times New Roman" w:hAnsi="Times New Roman" w:cs="Times New Roman"/>
          <w:b/>
          <w:sz w:val="24"/>
          <w:szCs w:val="24"/>
          <w:lang w:eastAsia="en-US"/>
        </w:rPr>
        <w:softHyphen/>
        <w:t>зво</w:t>
      </w:r>
      <w:r w:rsidRPr="00A41E96">
        <w:rPr>
          <w:rFonts w:ascii="Times New Roman" w:hAnsi="Times New Roman" w:cs="Times New Roman"/>
          <w:b/>
          <w:sz w:val="24"/>
          <w:szCs w:val="24"/>
          <w:lang w:eastAsia="en-US"/>
        </w:rPr>
        <w:softHyphen/>
        <w:t>ноч</w:t>
      </w:r>
      <w:r w:rsidRPr="00A41E96">
        <w:rPr>
          <w:rFonts w:ascii="Times New Roman" w:hAnsi="Times New Roman" w:cs="Times New Roman"/>
          <w:b/>
          <w:sz w:val="24"/>
          <w:szCs w:val="24"/>
          <w:lang w:eastAsia="en-US"/>
        </w:rPr>
        <w:softHyphen/>
        <w:t>ни</w:t>
      </w:r>
      <w:r w:rsidRPr="00A41E96">
        <w:rPr>
          <w:rFonts w:ascii="Times New Roman" w:hAnsi="Times New Roman" w:cs="Times New Roman"/>
          <w:b/>
          <w:sz w:val="24"/>
          <w:szCs w:val="24"/>
          <w:lang w:eastAsia="en-US"/>
        </w:rPr>
        <w:softHyphen/>
        <w:t>ка жи</w:t>
      </w:r>
      <w:r w:rsidRPr="00A41E96">
        <w:rPr>
          <w:rFonts w:ascii="Times New Roman" w:hAnsi="Times New Roman" w:cs="Times New Roman"/>
          <w:b/>
          <w:sz w:val="24"/>
          <w:szCs w:val="24"/>
          <w:lang w:eastAsia="en-US"/>
        </w:rPr>
        <w:softHyphen/>
        <w:t>ра</w:t>
      </w:r>
      <w:r w:rsidRPr="00A41E96">
        <w:rPr>
          <w:rFonts w:ascii="Times New Roman" w:hAnsi="Times New Roman" w:cs="Times New Roman"/>
          <w:b/>
          <w:sz w:val="24"/>
          <w:szCs w:val="24"/>
          <w:lang w:eastAsia="en-US"/>
        </w:rPr>
        <w:softHyphen/>
        <w:t>фа и мыши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одинаково</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у жи</w:t>
      </w:r>
      <w:r w:rsidRPr="00A41E96">
        <w:rPr>
          <w:rFonts w:ascii="Times New Roman" w:hAnsi="Times New Roman" w:cs="Times New Roman"/>
          <w:sz w:val="24"/>
          <w:szCs w:val="24"/>
          <w:lang w:eastAsia="en-US"/>
        </w:rPr>
        <w:softHyphen/>
        <w:t>ра</w:t>
      </w:r>
      <w:r w:rsidRPr="00A41E96">
        <w:rPr>
          <w:rFonts w:ascii="Times New Roman" w:hAnsi="Times New Roman" w:cs="Times New Roman"/>
          <w:sz w:val="24"/>
          <w:szCs w:val="24"/>
          <w:lang w:eastAsia="en-US"/>
        </w:rPr>
        <w:softHyphen/>
        <w:t>фа больше</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у жи</w:t>
      </w:r>
      <w:r w:rsidRPr="00A41E96">
        <w:rPr>
          <w:rFonts w:ascii="Times New Roman" w:hAnsi="Times New Roman" w:cs="Times New Roman"/>
          <w:sz w:val="24"/>
          <w:szCs w:val="24"/>
          <w:lang w:eastAsia="en-US"/>
        </w:rPr>
        <w:softHyphen/>
        <w:t>ра</w:t>
      </w:r>
      <w:r w:rsidRPr="00A41E96">
        <w:rPr>
          <w:rFonts w:ascii="Times New Roman" w:hAnsi="Times New Roman" w:cs="Times New Roman"/>
          <w:sz w:val="24"/>
          <w:szCs w:val="24"/>
          <w:lang w:eastAsia="en-US"/>
        </w:rPr>
        <w:softHyphen/>
        <w:t>фа из</w:t>
      </w:r>
      <w:r w:rsidRPr="00A41E96">
        <w:rPr>
          <w:rFonts w:ascii="Times New Roman" w:hAnsi="Times New Roman" w:cs="Times New Roman"/>
          <w:sz w:val="24"/>
          <w:szCs w:val="24"/>
          <w:lang w:eastAsia="en-US"/>
        </w:rPr>
        <w:softHyphen/>
        <w:t>ме</w:t>
      </w:r>
      <w:r w:rsidRPr="00A41E96">
        <w:rPr>
          <w:rFonts w:ascii="Times New Roman" w:hAnsi="Times New Roman" w:cs="Times New Roman"/>
          <w:sz w:val="24"/>
          <w:szCs w:val="24"/>
          <w:lang w:eastAsia="en-US"/>
        </w:rPr>
        <w:softHyphen/>
        <w:t>ня</w:t>
      </w:r>
      <w:r w:rsidRPr="00A41E96">
        <w:rPr>
          <w:rFonts w:ascii="Times New Roman" w:hAnsi="Times New Roman" w:cs="Times New Roman"/>
          <w:sz w:val="24"/>
          <w:szCs w:val="24"/>
          <w:lang w:eastAsia="en-US"/>
        </w:rPr>
        <w:softHyphen/>
        <w:t>ет</w:t>
      </w:r>
      <w:r w:rsidRPr="00A41E96">
        <w:rPr>
          <w:rFonts w:ascii="Times New Roman" w:hAnsi="Times New Roman" w:cs="Times New Roman"/>
          <w:sz w:val="24"/>
          <w:szCs w:val="24"/>
          <w:lang w:eastAsia="en-US"/>
        </w:rPr>
        <w:softHyphen/>
        <w:t>ся вме</w:t>
      </w:r>
      <w:r w:rsidRPr="00A41E96">
        <w:rPr>
          <w:rFonts w:ascii="Times New Roman" w:hAnsi="Times New Roman" w:cs="Times New Roman"/>
          <w:sz w:val="24"/>
          <w:szCs w:val="24"/>
          <w:lang w:eastAsia="en-US"/>
        </w:rPr>
        <w:softHyphen/>
        <w:t>сте с ро</w:t>
      </w:r>
      <w:r w:rsidRPr="00A41E96">
        <w:rPr>
          <w:rFonts w:ascii="Times New Roman" w:hAnsi="Times New Roman" w:cs="Times New Roman"/>
          <w:sz w:val="24"/>
          <w:szCs w:val="24"/>
          <w:lang w:eastAsia="en-US"/>
        </w:rPr>
        <w:softHyphen/>
        <w:t>стом животного</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 у обоих из</w:t>
      </w:r>
      <w:r w:rsidRPr="00A41E96">
        <w:rPr>
          <w:rFonts w:ascii="Times New Roman" w:hAnsi="Times New Roman" w:cs="Times New Roman"/>
          <w:sz w:val="24"/>
          <w:szCs w:val="24"/>
          <w:lang w:eastAsia="en-US"/>
        </w:rPr>
        <w:softHyphen/>
        <w:t>ме</w:t>
      </w:r>
      <w:r w:rsidRPr="00A41E96">
        <w:rPr>
          <w:rFonts w:ascii="Times New Roman" w:hAnsi="Times New Roman" w:cs="Times New Roman"/>
          <w:sz w:val="24"/>
          <w:szCs w:val="24"/>
          <w:lang w:eastAsia="en-US"/>
        </w:rPr>
        <w:softHyphen/>
        <w:t>ня</w:t>
      </w:r>
      <w:r w:rsidRPr="00A41E96">
        <w:rPr>
          <w:rFonts w:ascii="Times New Roman" w:hAnsi="Times New Roman" w:cs="Times New Roman"/>
          <w:sz w:val="24"/>
          <w:szCs w:val="24"/>
          <w:lang w:eastAsia="en-US"/>
        </w:rPr>
        <w:softHyphen/>
        <w:t>ет</w:t>
      </w:r>
      <w:r w:rsidRPr="00A41E96">
        <w:rPr>
          <w:rFonts w:ascii="Times New Roman" w:hAnsi="Times New Roman" w:cs="Times New Roman"/>
          <w:sz w:val="24"/>
          <w:szCs w:val="24"/>
          <w:lang w:eastAsia="en-US"/>
        </w:rPr>
        <w:softHyphen/>
        <w:t>ся вме</w:t>
      </w:r>
      <w:r w:rsidRPr="00A41E96">
        <w:rPr>
          <w:rFonts w:ascii="Times New Roman" w:hAnsi="Times New Roman" w:cs="Times New Roman"/>
          <w:sz w:val="24"/>
          <w:szCs w:val="24"/>
          <w:lang w:eastAsia="en-US"/>
        </w:rPr>
        <w:softHyphen/>
        <w:t>сте с ростом</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А13. Главным признаком низших растений принято считать</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отсутствие семян</w:t>
      </w:r>
      <w:r w:rsidRPr="00A41E96">
        <w:rPr>
          <w:rFonts w:ascii="Times New Roman" w:hAnsi="Times New Roman" w:cs="Times New Roman"/>
          <w:sz w:val="24"/>
          <w:szCs w:val="24"/>
          <w:lang w:eastAsia="en-US"/>
        </w:rPr>
        <w:tab/>
      </w:r>
      <w:r w:rsidRPr="00A41E96">
        <w:rPr>
          <w:rFonts w:ascii="Times New Roman" w:hAnsi="Times New Roman" w:cs="Times New Roman"/>
          <w:sz w:val="24"/>
          <w:szCs w:val="24"/>
          <w:lang w:eastAsia="en-US"/>
        </w:rPr>
        <w:tab/>
      </w:r>
      <w:r w:rsidRPr="00A41E96">
        <w:rPr>
          <w:rFonts w:ascii="Times New Roman" w:hAnsi="Times New Roman" w:cs="Times New Roman"/>
          <w:sz w:val="24"/>
          <w:szCs w:val="24"/>
          <w:lang w:eastAsia="en-US"/>
        </w:rPr>
        <w:tab/>
        <w:t>2) наличие спор</w:t>
      </w:r>
      <w:r w:rsidRPr="00A41E96">
        <w:rPr>
          <w:rFonts w:ascii="Times New Roman" w:hAnsi="Times New Roman" w:cs="Times New Roman"/>
          <w:sz w:val="24"/>
          <w:szCs w:val="24"/>
          <w:lang w:eastAsia="en-US"/>
        </w:rPr>
        <w:tab/>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отсутствие тканей и органов</w:t>
      </w:r>
      <w:r w:rsidRPr="00A41E96">
        <w:rPr>
          <w:rFonts w:ascii="Times New Roman" w:hAnsi="Times New Roman" w:cs="Times New Roman"/>
          <w:sz w:val="24"/>
          <w:szCs w:val="24"/>
          <w:lang w:eastAsia="en-US"/>
        </w:rPr>
        <w:tab/>
        <w:t>4) наличие органов</w:t>
      </w:r>
      <w:r w:rsidRPr="00A41E96">
        <w:rPr>
          <w:rFonts w:ascii="Times New Roman" w:hAnsi="Times New Roman" w:cs="Times New Roman"/>
          <w:sz w:val="24"/>
          <w:szCs w:val="24"/>
          <w:lang w:eastAsia="en-US"/>
        </w:rPr>
        <w:tab/>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А14. Только у представителей типа кишечнополостных в теле имеются клетки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нервные</w:t>
      </w:r>
      <w:r w:rsidRPr="00A41E96">
        <w:rPr>
          <w:rFonts w:ascii="Times New Roman" w:hAnsi="Times New Roman" w:cs="Times New Roman"/>
          <w:sz w:val="24"/>
          <w:szCs w:val="24"/>
          <w:lang w:eastAsia="en-US"/>
        </w:rPr>
        <w:tab/>
        <w:t>2) мускульные</w:t>
      </w:r>
      <w:r w:rsidRPr="00A41E96">
        <w:rPr>
          <w:rFonts w:ascii="Times New Roman" w:hAnsi="Times New Roman" w:cs="Times New Roman"/>
          <w:sz w:val="24"/>
          <w:szCs w:val="24"/>
          <w:lang w:eastAsia="en-US"/>
        </w:rPr>
        <w:tab/>
        <w:t>3) чувствительные</w:t>
      </w:r>
      <w:r w:rsidRPr="00A41E96">
        <w:rPr>
          <w:rFonts w:ascii="Times New Roman" w:hAnsi="Times New Roman" w:cs="Times New Roman"/>
          <w:sz w:val="24"/>
          <w:szCs w:val="24"/>
          <w:lang w:eastAsia="en-US"/>
        </w:rPr>
        <w:tab/>
        <w:t>4) стрекательные</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А15.Замкнутая кровеносная система является характерным признаком</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моллюсков</w:t>
      </w:r>
      <w:r w:rsidRPr="00A41E96">
        <w:rPr>
          <w:rFonts w:ascii="Times New Roman" w:hAnsi="Times New Roman" w:cs="Times New Roman"/>
          <w:sz w:val="24"/>
          <w:szCs w:val="24"/>
          <w:lang w:eastAsia="en-US"/>
        </w:rPr>
        <w:tab/>
        <w:t xml:space="preserve">    2) насекомых</w:t>
      </w:r>
      <w:r w:rsidRPr="00A41E96">
        <w:rPr>
          <w:rFonts w:ascii="Times New Roman" w:hAnsi="Times New Roman" w:cs="Times New Roman"/>
          <w:sz w:val="24"/>
          <w:szCs w:val="24"/>
          <w:lang w:eastAsia="en-US"/>
        </w:rPr>
        <w:tab/>
        <w:t xml:space="preserve">3) хордовых          </w:t>
      </w:r>
      <w:r w:rsidRPr="00A41E96">
        <w:rPr>
          <w:rFonts w:ascii="Times New Roman" w:hAnsi="Times New Roman" w:cs="Times New Roman"/>
          <w:sz w:val="24"/>
          <w:szCs w:val="24"/>
          <w:lang w:eastAsia="en-US"/>
        </w:rPr>
        <w:tab/>
        <w:t>4) ракообразных</w:t>
      </w:r>
    </w:p>
    <w:p w:rsidR="00A41E96" w:rsidRPr="00A41E96" w:rsidRDefault="00A41E96" w:rsidP="00A41E96">
      <w:pPr>
        <w:pStyle w:val="a4"/>
        <w:rPr>
          <w:rFonts w:ascii="Times New Roman" w:hAnsi="Times New Roman" w:cs="Times New Roman"/>
          <w:b/>
          <w:i/>
          <w:sz w:val="24"/>
          <w:szCs w:val="24"/>
          <w:u w:val="single"/>
          <w:lang w:eastAsia="en-US"/>
        </w:rPr>
      </w:pPr>
      <w:r w:rsidRPr="00A41E96">
        <w:rPr>
          <w:rFonts w:ascii="Times New Roman" w:hAnsi="Times New Roman" w:cs="Times New Roman"/>
          <w:b/>
          <w:i/>
          <w:sz w:val="24"/>
          <w:szCs w:val="24"/>
          <w:u w:val="single"/>
          <w:lang w:eastAsia="en-US"/>
        </w:rPr>
        <w:t>Часть В. При выполнении заданий В1-В5 запишите ответ так, как указано в тексте задания . При выполнении заданий В1-В2 выберите три верных из шести.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b/>
          <w:sz w:val="24"/>
          <w:szCs w:val="24"/>
          <w:lang w:eastAsia="en-US"/>
        </w:rPr>
        <w:t>В1</w:t>
      </w:r>
      <w:r w:rsidRPr="00A41E96">
        <w:rPr>
          <w:rFonts w:ascii="Times New Roman" w:hAnsi="Times New Roman" w:cs="Times New Roman"/>
          <w:sz w:val="24"/>
          <w:szCs w:val="24"/>
          <w:lang w:eastAsia="en-US"/>
        </w:rPr>
        <w:t>. Какие из приведённых ха</w:t>
      </w:r>
      <w:r w:rsidRPr="00A41E96">
        <w:rPr>
          <w:rFonts w:ascii="Times New Roman" w:hAnsi="Times New Roman" w:cs="Times New Roman"/>
          <w:sz w:val="24"/>
          <w:szCs w:val="24"/>
          <w:lang w:eastAsia="en-US"/>
        </w:rPr>
        <w:softHyphen/>
        <w:t>рак</w:t>
      </w:r>
      <w:r w:rsidRPr="00A41E96">
        <w:rPr>
          <w:rFonts w:ascii="Times New Roman" w:hAnsi="Times New Roman" w:cs="Times New Roman"/>
          <w:sz w:val="24"/>
          <w:szCs w:val="24"/>
          <w:lang w:eastAsia="en-US"/>
        </w:rPr>
        <w:softHyphen/>
        <w:t>те</w:t>
      </w:r>
      <w:r w:rsidRPr="00A41E96">
        <w:rPr>
          <w:rFonts w:ascii="Times New Roman" w:hAnsi="Times New Roman" w:cs="Times New Roman"/>
          <w:sz w:val="24"/>
          <w:szCs w:val="24"/>
          <w:lang w:eastAsia="en-US"/>
        </w:rPr>
        <w:softHyphen/>
        <w:t>ри</w:t>
      </w:r>
      <w:r w:rsidRPr="00A41E96">
        <w:rPr>
          <w:rFonts w:ascii="Times New Roman" w:hAnsi="Times New Roman" w:cs="Times New Roman"/>
          <w:sz w:val="24"/>
          <w:szCs w:val="24"/>
          <w:lang w:eastAsia="en-US"/>
        </w:rPr>
        <w:softHyphen/>
        <w:t>стик ха</w:t>
      </w:r>
      <w:r w:rsidRPr="00A41E96">
        <w:rPr>
          <w:rFonts w:ascii="Times New Roman" w:hAnsi="Times New Roman" w:cs="Times New Roman"/>
          <w:sz w:val="24"/>
          <w:szCs w:val="24"/>
          <w:lang w:eastAsia="en-US"/>
        </w:rPr>
        <w:softHyphen/>
        <w:t>рак</w:t>
      </w:r>
      <w:r w:rsidRPr="00A41E96">
        <w:rPr>
          <w:rFonts w:ascii="Times New Roman" w:hAnsi="Times New Roman" w:cs="Times New Roman"/>
          <w:sz w:val="24"/>
          <w:szCs w:val="24"/>
          <w:lang w:eastAsia="en-US"/>
        </w:rPr>
        <w:softHyphen/>
        <w:t>тер</w:t>
      </w:r>
      <w:r w:rsidRPr="00A41E96">
        <w:rPr>
          <w:rFonts w:ascii="Times New Roman" w:hAnsi="Times New Roman" w:cs="Times New Roman"/>
          <w:sz w:val="24"/>
          <w:szCs w:val="24"/>
          <w:lang w:eastAsia="en-US"/>
        </w:rPr>
        <w:softHyphen/>
        <w:t>ны для од</w:t>
      </w:r>
      <w:r w:rsidRPr="00A41E96">
        <w:rPr>
          <w:rFonts w:ascii="Times New Roman" w:hAnsi="Times New Roman" w:cs="Times New Roman"/>
          <w:sz w:val="24"/>
          <w:szCs w:val="24"/>
          <w:lang w:eastAsia="en-US"/>
        </w:rPr>
        <w:softHyphen/>
        <w:t>но</w:t>
      </w:r>
      <w:r w:rsidRPr="00A41E96">
        <w:rPr>
          <w:rFonts w:ascii="Times New Roman" w:hAnsi="Times New Roman" w:cs="Times New Roman"/>
          <w:sz w:val="24"/>
          <w:szCs w:val="24"/>
          <w:lang w:eastAsia="en-US"/>
        </w:rPr>
        <w:softHyphen/>
        <w:t>доль</w:t>
      </w:r>
      <w:r w:rsidRPr="00A41E96">
        <w:rPr>
          <w:rFonts w:ascii="Times New Roman" w:hAnsi="Times New Roman" w:cs="Times New Roman"/>
          <w:sz w:val="24"/>
          <w:szCs w:val="24"/>
          <w:lang w:eastAsia="en-US"/>
        </w:rPr>
        <w:softHyphen/>
        <w:t>ных растений? Вы</w:t>
      </w:r>
      <w:r w:rsidRPr="00A41E96">
        <w:rPr>
          <w:rFonts w:ascii="Times New Roman" w:hAnsi="Times New Roman" w:cs="Times New Roman"/>
          <w:sz w:val="24"/>
          <w:szCs w:val="24"/>
          <w:lang w:eastAsia="en-US"/>
        </w:rPr>
        <w:softHyphen/>
        <w:t>бе</w:t>
      </w:r>
      <w:r w:rsidRPr="00A41E96">
        <w:rPr>
          <w:rFonts w:ascii="Times New Roman" w:hAnsi="Times New Roman" w:cs="Times New Roman"/>
          <w:sz w:val="24"/>
          <w:szCs w:val="24"/>
          <w:lang w:eastAsia="en-US"/>
        </w:rPr>
        <w:softHyphen/>
        <w:t>ри</w:t>
      </w:r>
      <w:r w:rsidRPr="00A41E96">
        <w:rPr>
          <w:rFonts w:ascii="Times New Roman" w:hAnsi="Times New Roman" w:cs="Times New Roman"/>
          <w:sz w:val="24"/>
          <w:szCs w:val="24"/>
          <w:lang w:eastAsia="en-US"/>
        </w:rPr>
        <w:softHyphen/>
        <w:t>те три вер</w:t>
      </w:r>
      <w:r w:rsidRPr="00A41E96">
        <w:rPr>
          <w:rFonts w:ascii="Times New Roman" w:hAnsi="Times New Roman" w:cs="Times New Roman"/>
          <w:sz w:val="24"/>
          <w:szCs w:val="24"/>
          <w:lang w:eastAsia="en-US"/>
        </w:rPr>
        <w:softHyphen/>
        <w:t>ных при</w:t>
      </w:r>
      <w:r w:rsidRPr="00A41E96">
        <w:rPr>
          <w:rFonts w:ascii="Times New Roman" w:hAnsi="Times New Roman" w:cs="Times New Roman"/>
          <w:sz w:val="24"/>
          <w:szCs w:val="24"/>
          <w:lang w:eastAsia="en-US"/>
        </w:rPr>
        <w:softHyphen/>
        <w:t>зна</w:t>
      </w:r>
      <w:r w:rsidRPr="00A41E96">
        <w:rPr>
          <w:rFonts w:ascii="Times New Roman" w:hAnsi="Times New Roman" w:cs="Times New Roman"/>
          <w:sz w:val="24"/>
          <w:szCs w:val="24"/>
          <w:lang w:eastAsia="en-US"/>
        </w:rPr>
        <w:softHyphen/>
        <w:t>ка из шести и за</w:t>
      </w:r>
      <w:r w:rsidRPr="00A41E96">
        <w:rPr>
          <w:rFonts w:ascii="Times New Roman" w:hAnsi="Times New Roman" w:cs="Times New Roman"/>
          <w:sz w:val="24"/>
          <w:szCs w:val="24"/>
          <w:lang w:eastAsia="en-US"/>
        </w:rPr>
        <w:softHyphen/>
        <w:t>пи</w:t>
      </w:r>
      <w:r w:rsidRPr="00A41E96">
        <w:rPr>
          <w:rFonts w:ascii="Times New Roman" w:hAnsi="Times New Roman" w:cs="Times New Roman"/>
          <w:sz w:val="24"/>
          <w:szCs w:val="24"/>
          <w:lang w:eastAsia="en-US"/>
        </w:rPr>
        <w:softHyphen/>
        <w:t>ши</w:t>
      </w:r>
      <w:r w:rsidRPr="00A41E96">
        <w:rPr>
          <w:rFonts w:ascii="Times New Roman" w:hAnsi="Times New Roman" w:cs="Times New Roman"/>
          <w:sz w:val="24"/>
          <w:szCs w:val="24"/>
          <w:lang w:eastAsia="en-US"/>
        </w:rPr>
        <w:softHyphen/>
        <w:t>те цифры, под ко</w:t>
      </w:r>
      <w:r w:rsidRPr="00A41E96">
        <w:rPr>
          <w:rFonts w:ascii="Times New Roman" w:hAnsi="Times New Roman" w:cs="Times New Roman"/>
          <w:sz w:val="24"/>
          <w:szCs w:val="24"/>
          <w:lang w:eastAsia="en-US"/>
        </w:rPr>
        <w:softHyphen/>
        <w:t>то</w:t>
      </w:r>
      <w:r w:rsidRPr="00A41E96">
        <w:rPr>
          <w:rFonts w:ascii="Times New Roman" w:hAnsi="Times New Roman" w:cs="Times New Roman"/>
          <w:sz w:val="24"/>
          <w:szCs w:val="24"/>
          <w:lang w:eastAsia="en-US"/>
        </w:rPr>
        <w:softHyphen/>
        <w:t>ры</w:t>
      </w:r>
      <w:r w:rsidRPr="00A41E96">
        <w:rPr>
          <w:rFonts w:ascii="Times New Roman" w:hAnsi="Times New Roman" w:cs="Times New Roman"/>
          <w:sz w:val="24"/>
          <w:szCs w:val="24"/>
          <w:lang w:eastAsia="en-US"/>
        </w:rPr>
        <w:softHyphen/>
        <w:t>ми они указаны.</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могут быть древесными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трёхчленный цветок</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проводящие пучки без камбия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 две семядоли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5) перистое жилкование</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6) мочковатая кор</w:t>
      </w:r>
      <w:r w:rsidRPr="00A41E96">
        <w:rPr>
          <w:rFonts w:ascii="Times New Roman" w:hAnsi="Times New Roman" w:cs="Times New Roman"/>
          <w:sz w:val="24"/>
          <w:szCs w:val="24"/>
          <w:lang w:eastAsia="en-US"/>
        </w:rPr>
        <w:softHyphen/>
        <w:t>не</w:t>
      </w:r>
      <w:r w:rsidRPr="00A41E96">
        <w:rPr>
          <w:rFonts w:ascii="Times New Roman" w:hAnsi="Times New Roman" w:cs="Times New Roman"/>
          <w:sz w:val="24"/>
          <w:szCs w:val="24"/>
          <w:lang w:eastAsia="en-US"/>
        </w:rPr>
        <w:softHyphen/>
        <w:t>вая система</w:t>
      </w:r>
    </w:p>
    <w:p w:rsidR="00A41E96" w:rsidRPr="00A41E96" w:rsidRDefault="00A41E96" w:rsidP="00A41E96">
      <w:pPr>
        <w:pStyle w:val="a4"/>
        <w:rPr>
          <w:rFonts w:ascii="Times New Roman" w:hAnsi="Times New Roman" w:cs="Times New Roman"/>
          <w:i/>
          <w:sz w:val="24"/>
          <w:szCs w:val="24"/>
          <w:lang w:eastAsia="en-US"/>
        </w:rPr>
      </w:pPr>
      <w:r w:rsidRPr="00A41E96">
        <w:rPr>
          <w:rFonts w:ascii="Times New Roman" w:hAnsi="Times New Roman" w:cs="Times New Roman"/>
          <w:b/>
          <w:i/>
          <w:sz w:val="24"/>
          <w:szCs w:val="24"/>
          <w:lang w:eastAsia="en-US"/>
        </w:rPr>
        <w:t>В2.Органами чувств свободноживущих плоских червей являются? Вы</w:t>
      </w:r>
      <w:r w:rsidRPr="00A41E96">
        <w:rPr>
          <w:rFonts w:ascii="Times New Roman" w:hAnsi="Times New Roman" w:cs="Times New Roman"/>
          <w:b/>
          <w:i/>
          <w:sz w:val="24"/>
          <w:szCs w:val="24"/>
          <w:lang w:eastAsia="en-US"/>
        </w:rPr>
        <w:softHyphen/>
        <w:t>бе</w:t>
      </w:r>
      <w:r w:rsidRPr="00A41E96">
        <w:rPr>
          <w:rFonts w:ascii="Times New Roman" w:hAnsi="Times New Roman" w:cs="Times New Roman"/>
          <w:b/>
          <w:i/>
          <w:sz w:val="24"/>
          <w:szCs w:val="24"/>
          <w:lang w:eastAsia="en-US"/>
        </w:rPr>
        <w:softHyphen/>
        <w:t>ри</w:t>
      </w:r>
      <w:r w:rsidRPr="00A41E96">
        <w:rPr>
          <w:rFonts w:ascii="Times New Roman" w:hAnsi="Times New Roman" w:cs="Times New Roman"/>
          <w:b/>
          <w:i/>
          <w:sz w:val="24"/>
          <w:szCs w:val="24"/>
          <w:lang w:eastAsia="en-US"/>
        </w:rPr>
        <w:softHyphen/>
        <w:t>те три вер</w:t>
      </w:r>
      <w:r w:rsidRPr="00A41E96">
        <w:rPr>
          <w:rFonts w:ascii="Times New Roman" w:hAnsi="Times New Roman" w:cs="Times New Roman"/>
          <w:b/>
          <w:i/>
          <w:sz w:val="24"/>
          <w:szCs w:val="24"/>
          <w:lang w:eastAsia="en-US"/>
        </w:rPr>
        <w:softHyphen/>
        <w:t>ных при</w:t>
      </w:r>
      <w:r w:rsidRPr="00A41E96">
        <w:rPr>
          <w:rFonts w:ascii="Times New Roman" w:hAnsi="Times New Roman" w:cs="Times New Roman"/>
          <w:b/>
          <w:i/>
          <w:sz w:val="24"/>
          <w:szCs w:val="24"/>
          <w:lang w:eastAsia="en-US"/>
        </w:rPr>
        <w:softHyphen/>
        <w:t>зна</w:t>
      </w:r>
      <w:r w:rsidRPr="00A41E96">
        <w:rPr>
          <w:rFonts w:ascii="Times New Roman" w:hAnsi="Times New Roman" w:cs="Times New Roman"/>
          <w:b/>
          <w:i/>
          <w:sz w:val="24"/>
          <w:szCs w:val="24"/>
          <w:lang w:eastAsia="en-US"/>
        </w:rPr>
        <w:softHyphen/>
        <w:t>ка из шести и за</w:t>
      </w:r>
      <w:r w:rsidRPr="00A41E96">
        <w:rPr>
          <w:rFonts w:ascii="Times New Roman" w:hAnsi="Times New Roman" w:cs="Times New Roman"/>
          <w:b/>
          <w:i/>
          <w:sz w:val="24"/>
          <w:szCs w:val="24"/>
          <w:lang w:eastAsia="en-US"/>
        </w:rPr>
        <w:softHyphen/>
        <w:t>пи</w:t>
      </w:r>
      <w:r w:rsidRPr="00A41E96">
        <w:rPr>
          <w:rFonts w:ascii="Times New Roman" w:hAnsi="Times New Roman" w:cs="Times New Roman"/>
          <w:b/>
          <w:i/>
          <w:sz w:val="24"/>
          <w:szCs w:val="24"/>
          <w:lang w:eastAsia="en-US"/>
        </w:rPr>
        <w:softHyphen/>
        <w:t>ши</w:t>
      </w:r>
      <w:r w:rsidRPr="00A41E96">
        <w:rPr>
          <w:rFonts w:ascii="Times New Roman" w:hAnsi="Times New Roman" w:cs="Times New Roman"/>
          <w:b/>
          <w:i/>
          <w:sz w:val="24"/>
          <w:szCs w:val="24"/>
          <w:lang w:eastAsia="en-US"/>
        </w:rPr>
        <w:softHyphen/>
        <w:t>те цифры, под ко</w:t>
      </w:r>
      <w:r w:rsidRPr="00A41E96">
        <w:rPr>
          <w:rFonts w:ascii="Times New Roman" w:hAnsi="Times New Roman" w:cs="Times New Roman"/>
          <w:b/>
          <w:i/>
          <w:sz w:val="24"/>
          <w:szCs w:val="24"/>
          <w:lang w:eastAsia="en-US"/>
        </w:rPr>
        <w:softHyphen/>
        <w:t>то</w:t>
      </w:r>
      <w:r w:rsidRPr="00A41E96">
        <w:rPr>
          <w:rFonts w:ascii="Times New Roman" w:hAnsi="Times New Roman" w:cs="Times New Roman"/>
          <w:b/>
          <w:i/>
          <w:sz w:val="24"/>
          <w:szCs w:val="24"/>
          <w:lang w:eastAsia="en-US"/>
        </w:rPr>
        <w:softHyphen/>
        <w:t>ры</w:t>
      </w:r>
      <w:r w:rsidRPr="00A41E96">
        <w:rPr>
          <w:rFonts w:ascii="Times New Roman" w:hAnsi="Times New Roman" w:cs="Times New Roman"/>
          <w:b/>
          <w:i/>
          <w:sz w:val="24"/>
          <w:szCs w:val="24"/>
          <w:lang w:eastAsia="en-US"/>
        </w:rPr>
        <w:softHyphen/>
        <w:t>ми они ук</w:t>
      </w:r>
      <w:r w:rsidRPr="00A41E96">
        <w:rPr>
          <w:rFonts w:ascii="Times New Roman" w:hAnsi="Times New Roman" w:cs="Times New Roman"/>
          <w:i/>
          <w:sz w:val="24"/>
          <w:szCs w:val="24"/>
          <w:lang w:eastAsia="en-US"/>
        </w:rPr>
        <w:t>азаны.</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примитивные глаза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вкусовые сосочки на языке</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органы осязания на покровах</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 органы химического чувства на теле</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5) внутреннее ухо</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6) органы обоняния в носовой полости</w:t>
      </w:r>
    </w:p>
    <w:p w:rsidR="00A41E96" w:rsidRPr="00A41E96" w:rsidRDefault="00A41E96" w:rsidP="00A41E96">
      <w:pPr>
        <w:pStyle w:val="a4"/>
        <w:rPr>
          <w:rFonts w:ascii="Times New Roman" w:hAnsi="Times New Roman" w:cs="Times New Roman"/>
          <w:b/>
          <w:i/>
          <w:sz w:val="24"/>
          <w:szCs w:val="24"/>
          <w:lang w:eastAsia="en-US"/>
        </w:rPr>
      </w:pPr>
      <w:r w:rsidRPr="00A41E96">
        <w:rPr>
          <w:rFonts w:ascii="Times New Roman" w:hAnsi="Times New Roman" w:cs="Times New Roman"/>
          <w:b/>
          <w:i/>
          <w:sz w:val="24"/>
          <w:szCs w:val="24"/>
          <w:lang w:eastAsia="en-US"/>
        </w:rPr>
        <w:t>В3. Установите соответствие между процессом жизнедеятельности животного  и его видом.</w:t>
      </w:r>
    </w:p>
    <w:tbl>
      <w:tblPr>
        <w:tblStyle w:val="ac"/>
        <w:tblW w:w="0" w:type="auto"/>
        <w:tblLook w:val="04A0" w:firstRow="1" w:lastRow="0" w:firstColumn="1" w:lastColumn="0" w:noHBand="0" w:noVBand="1"/>
      </w:tblPr>
      <w:tblGrid>
        <w:gridCol w:w="6327"/>
        <w:gridCol w:w="3018"/>
      </w:tblGrid>
      <w:tr w:rsidR="00A41E96" w:rsidRPr="00A41E96" w:rsidTr="00A41E96">
        <w:tc>
          <w:tcPr>
            <w:tcW w:w="6487"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Процесс жизнедеятельности</w:t>
            </w:r>
          </w:p>
        </w:tc>
        <w:tc>
          <w:tcPr>
            <w:tcW w:w="3084"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Вид животного</w:t>
            </w:r>
          </w:p>
        </w:tc>
      </w:tr>
      <w:tr w:rsidR="00A41E96" w:rsidRPr="00A41E96" w:rsidTr="00A41E96">
        <w:tc>
          <w:tcPr>
            <w:tcW w:w="6487"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Фагоцитоз - захват пищи ложноножками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Фотосинтез</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Движение с помощью жгутика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 Постоянная форма тела</w:t>
            </w:r>
          </w:p>
        </w:tc>
        <w:tc>
          <w:tcPr>
            <w:tcW w:w="3084"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 Амеба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Б) Эвглена</w:t>
            </w:r>
          </w:p>
          <w:p w:rsidR="00A41E96" w:rsidRPr="00A41E96" w:rsidRDefault="00A41E96" w:rsidP="00A41E96">
            <w:pPr>
              <w:pStyle w:val="a4"/>
              <w:rPr>
                <w:rFonts w:ascii="Times New Roman" w:hAnsi="Times New Roman" w:cs="Times New Roman"/>
                <w:sz w:val="24"/>
                <w:szCs w:val="24"/>
                <w:lang w:eastAsia="en-US"/>
              </w:rPr>
            </w:pPr>
          </w:p>
        </w:tc>
      </w:tr>
    </w:tbl>
    <w:p w:rsidR="00A41E96" w:rsidRPr="00A41E96" w:rsidRDefault="00A41E96" w:rsidP="00A41E96">
      <w:pPr>
        <w:pStyle w:val="a4"/>
        <w:rPr>
          <w:rFonts w:ascii="Times New Roman" w:hAnsi="Times New Roman" w:cs="Times New Roman"/>
          <w:sz w:val="24"/>
          <w:szCs w:val="24"/>
          <w:lang w:eastAsia="en-US"/>
        </w:rPr>
      </w:pPr>
    </w:p>
    <w:tbl>
      <w:tblPr>
        <w:tblStyle w:val="ac"/>
        <w:tblW w:w="0" w:type="auto"/>
        <w:tblLook w:val="04A0" w:firstRow="1" w:lastRow="0" w:firstColumn="1" w:lastColumn="0" w:noHBand="0" w:noVBand="1"/>
      </w:tblPr>
      <w:tblGrid>
        <w:gridCol w:w="2337"/>
        <w:gridCol w:w="2336"/>
        <w:gridCol w:w="2336"/>
        <w:gridCol w:w="2336"/>
      </w:tblGrid>
      <w:tr w:rsidR="00A41E96" w:rsidRPr="00A41E96" w:rsidTr="00A41E96">
        <w:tc>
          <w:tcPr>
            <w:tcW w:w="2392"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w:t>
            </w:r>
          </w:p>
        </w:tc>
        <w:tc>
          <w:tcPr>
            <w:tcW w:w="2393"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w:t>
            </w:r>
          </w:p>
        </w:tc>
        <w:tc>
          <w:tcPr>
            <w:tcW w:w="2393"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w:t>
            </w:r>
          </w:p>
        </w:tc>
        <w:tc>
          <w:tcPr>
            <w:tcW w:w="2393"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w:t>
            </w:r>
          </w:p>
        </w:tc>
      </w:tr>
      <w:tr w:rsidR="00A41E96" w:rsidRPr="00A41E96" w:rsidTr="00A41E96">
        <w:tc>
          <w:tcPr>
            <w:tcW w:w="2392" w:type="dxa"/>
          </w:tcPr>
          <w:p w:rsidR="00A41E96" w:rsidRPr="00A41E96" w:rsidRDefault="00A41E96" w:rsidP="00A41E96">
            <w:pPr>
              <w:pStyle w:val="a4"/>
              <w:rPr>
                <w:rFonts w:ascii="Times New Roman" w:hAnsi="Times New Roman" w:cs="Times New Roman"/>
                <w:sz w:val="24"/>
                <w:szCs w:val="24"/>
                <w:lang w:eastAsia="en-US"/>
              </w:rPr>
            </w:pPr>
          </w:p>
        </w:tc>
        <w:tc>
          <w:tcPr>
            <w:tcW w:w="2393" w:type="dxa"/>
          </w:tcPr>
          <w:p w:rsidR="00A41E96" w:rsidRPr="00A41E96" w:rsidRDefault="00A41E96" w:rsidP="00A41E96">
            <w:pPr>
              <w:pStyle w:val="a4"/>
              <w:rPr>
                <w:rFonts w:ascii="Times New Roman" w:hAnsi="Times New Roman" w:cs="Times New Roman"/>
                <w:sz w:val="24"/>
                <w:szCs w:val="24"/>
                <w:lang w:eastAsia="en-US"/>
              </w:rPr>
            </w:pPr>
          </w:p>
        </w:tc>
        <w:tc>
          <w:tcPr>
            <w:tcW w:w="2393" w:type="dxa"/>
          </w:tcPr>
          <w:p w:rsidR="00A41E96" w:rsidRPr="00A41E96" w:rsidRDefault="00A41E96" w:rsidP="00A41E96">
            <w:pPr>
              <w:pStyle w:val="a4"/>
              <w:rPr>
                <w:rFonts w:ascii="Times New Roman" w:hAnsi="Times New Roman" w:cs="Times New Roman"/>
                <w:sz w:val="24"/>
                <w:szCs w:val="24"/>
                <w:lang w:eastAsia="en-US"/>
              </w:rPr>
            </w:pPr>
          </w:p>
        </w:tc>
        <w:tc>
          <w:tcPr>
            <w:tcW w:w="2393" w:type="dxa"/>
          </w:tcPr>
          <w:p w:rsidR="00A41E96" w:rsidRPr="00A41E96" w:rsidRDefault="00A41E96" w:rsidP="00A41E96">
            <w:pPr>
              <w:pStyle w:val="a4"/>
              <w:rPr>
                <w:rFonts w:ascii="Times New Roman" w:hAnsi="Times New Roman" w:cs="Times New Roman"/>
                <w:sz w:val="24"/>
                <w:szCs w:val="24"/>
                <w:lang w:eastAsia="en-US"/>
              </w:rPr>
            </w:pPr>
          </w:p>
        </w:tc>
      </w:tr>
    </w:tbl>
    <w:p w:rsidR="00A41E96" w:rsidRPr="00A41E96" w:rsidRDefault="00A41E96" w:rsidP="00A41E96">
      <w:pPr>
        <w:pStyle w:val="a4"/>
        <w:rPr>
          <w:rFonts w:ascii="Times New Roman" w:hAnsi="Times New Roman" w:cs="Times New Roman"/>
          <w:sz w:val="24"/>
          <w:szCs w:val="24"/>
          <w:lang w:eastAsia="en-US"/>
        </w:rPr>
      </w:pPr>
    </w:p>
    <w:p w:rsidR="00A41E96" w:rsidRPr="00A41E96" w:rsidRDefault="00A41E96" w:rsidP="00A41E96">
      <w:pPr>
        <w:pStyle w:val="a4"/>
        <w:rPr>
          <w:rFonts w:ascii="Times New Roman" w:hAnsi="Times New Roman" w:cs="Times New Roman"/>
          <w:b/>
          <w:i/>
          <w:sz w:val="24"/>
          <w:szCs w:val="24"/>
          <w:lang w:eastAsia="en-US"/>
        </w:rPr>
      </w:pPr>
      <w:r w:rsidRPr="00A41E96">
        <w:rPr>
          <w:rFonts w:ascii="Times New Roman" w:hAnsi="Times New Roman" w:cs="Times New Roman"/>
          <w:b/>
          <w:i/>
          <w:sz w:val="24"/>
          <w:szCs w:val="24"/>
          <w:lang w:eastAsia="en-US"/>
        </w:rPr>
        <w:t>В4.Определите пра</w:t>
      </w:r>
      <w:r w:rsidRPr="00A41E96">
        <w:rPr>
          <w:rFonts w:ascii="Times New Roman" w:hAnsi="Times New Roman" w:cs="Times New Roman"/>
          <w:b/>
          <w:i/>
          <w:sz w:val="24"/>
          <w:szCs w:val="24"/>
          <w:lang w:eastAsia="en-US"/>
        </w:rPr>
        <w:softHyphen/>
        <w:t>виль</w:t>
      </w:r>
      <w:r w:rsidRPr="00A41E96">
        <w:rPr>
          <w:rFonts w:ascii="Times New Roman" w:hAnsi="Times New Roman" w:cs="Times New Roman"/>
          <w:b/>
          <w:i/>
          <w:sz w:val="24"/>
          <w:szCs w:val="24"/>
          <w:lang w:eastAsia="en-US"/>
        </w:rPr>
        <w:softHyphen/>
        <w:t>ную по</w:t>
      </w:r>
      <w:r w:rsidRPr="00A41E96">
        <w:rPr>
          <w:rFonts w:ascii="Times New Roman" w:hAnsi="Times New Roman" w:cs="Times New Roman"/>
          <w:b/>
          <w:i/>
          <w:sz w:val="24"/>
          <w:szCs w:val="24"/>
          <w:lang w:eastAsia="en-US"/>
        </w:rPr>
        <w:softHyphen/>
        <w:t>сле</w:t>
      </w:r>
      <w:r w:rsidRPr="00A41E96">
        <w:rPr>
          <w:rFonts w:ascii="Times New Roman" w:hAnsi="Times New Roman" w:cs="Times New Roman"/>
          <w:b/>
          <w:i/>
          <w:sz w:val="24"/>
          <w:szCs w:val="24"/>
          <w:lang w:eastAsia="en-US"/>
        </w:rPr>
        <w:softHyphen/>
        <w:t>до</w:t>
      </w:r>
      <w:r w:rsidRPr="00A41E96">
        <w:rPr>
          <w:rFonts w:ascii="Times New Roman" w:hAnsi="Times New Roman" w:cs="Times New Roman"/>
          <w:b/>
          <w:i/>
          <w:sz w:val="24"/>
          <w:szCs w:val="24"/>
          <w:lang w:eastAsia="en-US"/>
        </w:rPr>
        <w:softHyphen/>
        <w:t>ва</w:t>
      </w:r>
      <w:r w:rsidRPr="00A41E96">
        <w:rPr>
          <w:rFonts w:ascii="Times New Roman" w:hAnsi="Times New Roman" w:cs="Times New Roman"/>
          <w:b/>
          <w:i/>
          <w:sz w:val="24"/>
          <w:szCs w:val="24"/>
          <w:lang w:eastAsia="en-US"/>
        </w:rPr>
        <w:softHyphen/>
        <w:t>тель</w:t>
      </w:r>
      <w:r w:rsidRPr="00A41E96">
        <w:rPr>
          <w:rFonts w:ascii="Times New Roman" w:hAnsi="Times New Roman" w:cs="Times New Roman"/>
          <w:b/>
          <w:i/>
          <w:sz w:val="24"/>
          <w:szCs w:val="24"/>
          <w:lang w:eastAsia="en-US"/>
        </w:rPr>
        <w:softHyphen/>
        <w:t>ность стадий развития лягушки.Начиная с взрослого животного.  В от</w:t>
      </w:r>
      <w:r w:rsidRPr="00A41E96">
        <w:rPr>
          <w:rFonts w:ascii="Times New Roman" w:hAnsi="Times New Roman" w:cs="Times New Roman"/>
          <w:b/>
          <w:i/>
          <w:sz w:val="24"/>
          <w:szCs w:val="24"/>
          <w:lang w:eastAsia="en-US"/>
        </w:rPr>
        <w:softHyphen/>
        <w:t>ве</w:t>
      </w:r>
      <w:r w:rsidRPr="00A41E96">
        <w:rPr>
          <w:rFonts w:ascii="Times New Roman" w:hAnsi="Times New Roman" w:cs="Times New Roman"/>
          <w:b/>
          <w:i/>
          <w:sz w:val="24"/>
          <w:szCs w:val="24"/>
          <w:lang w:eastAsia="en-US"/>
        </w:rPr>
        <w:softHyphen/>
        <w:t>те за</w:t>
      </w:r>
      <w:r w:rsidRPr="00A41E96">
        <w:rPr>
          <w:rFonts w:ascii="Times New Roman" w:hAnsi="Times New Roman" w:cs="Times New Roman"/>
          <w:b/>
          <w:i/>
          <w:sz w:val="24"/>
          <w:szCs w:val="24"/>
          <w:lang w:eastAsia="en-US"/>
        </w:rPr>
        <w:softHyphen/>
        <w:t>пи</w:t>
      </w:r>
      <w:r w:rsidRPr="00A41E96">
        <w:rPr>
          <w:rFonts w:ascii="Times New Roman" w:hAnsi="Times New Roman" w:cs="Times New Roman"/>
          <w:b/>
          <w:i/>
          <w:sz w:val="24"/>
          <w:szCs w:val="24"/>
          <w:lang w:eastAsia="en-US"/>
        </w:rPr>
        <w:softHyphen/>
        <w:t>ши</w:t>
      </w:r>
      <w:r w:rsidRPr="00A41E96">
        <w:rPr>
          <w:rFonts w:ascii="Times New Roman" w:hAnsi="Times New Roman" w:cs="Times New Roman"/>
          <w:b/>
          <w:i/>
          <w:sz w:val="24"/>
          <w:szCs w:val="24"/>
          <w:lang w:eastAsia="en-US"/>
        </w:rPr>
        <w:softHyphen/>
        <w:t>те со</w:t>
      </w:r>
      <w:r w:rsidRPr="00A41E96">
        <w:rPr>
          <w:rFonts w:ascii="Times New Roman" w:hAnsi="Times New Roman" w:cs="Times New Roman"/>
          <w:b/>
          <w:i/>
          <w:sz w:val="24"/>
          <w:szCs w:val="24"/>
          <w:lang w:eastAsia="en-US"/>
        </w:rPr>
        <w:softHyphen/>
        <w:t>от</w:t>
      </w:r>
      <w:r w:rsidRPr="00A41E96">
        <w:rPr>
          <w:rFonts w:ascii="Times New Roman" w:hAnsi="Times New Roman" w:cs="Times New Roman"/>
          <w:b/>
          <w:i/>
          <w:sz w:val="24"/>
          <w:szCs w:val="24"/>
          <w:lang w:eastAsia="en-US"/>
        </w:rPr>
        <w:softHyphen/>
        <w:t>вет</w:t>
      </w:r>
      <w:r w:rsidRPr="00A41E96">
        <w:rPr>
          <w:rFonts w:ascii="Times New Roman" w:hAnsi="Times New Roman" w:cs="Times New Roman"/>
          <w:b/>
          <w:i/>
          <w:sz w:val="24"/>
          <w:szCs w:val="24"/>
          <w:lang w:eastAsia="en-US"/>
        </w:rPr>
        <w:softHyphen/>
        <w:t>ству</w:t>
      </w:r>
      <w:r w:rsidRPr="00A41E96">
        <w:rPr>
          <w:rFonts w:ascii="Times New Roman" w:hAnsi="Times New Roman" w:cs="Times New Roman"/>
          <w:b/>
          <w:i/>
          <w:sz w:val="24"/>
          <w:szCs w:val="24"/>
          <w:lang w:eastAsia="en-US"/>
        </w:rPr>
        <w:softHyphen/>
        <w:t>ю</w:t>
      </w:r>
      <w:r w:rsidRPr="00A41E96">
        <w:rPr>
          <w:rFonts w:ascii="Times New Roman" w:hAnsi="Times New Roman" w:cs="Times New Roman"/>
          <w:b/>
          <w:i/>
          <w:sz w:val="24"/>
          <w:szCs w:val="24"/>
          <w:lang w:eastAsia="en-US"/>
        </w:rPr>
        <w:softHyphen/>
        <w:t>щую по</w:t>
      </w:r>
      <w:r w:rsidRPr="00A41E96">
        <w:rPr>
          <w:rFonts w:ascii="Times New Roman" w:hAnsi="Times New Roman" w:cs="Times New Roman"/>
          <w:b/>
          <w:i/>
          <w:sz w:val="24"/>
          <w:szCs w:val="24"/>
          <w:lang w:eastAsia="en-US"/>
        </w:rPr>
        <w:softHyphen/>
        <w:t>сле</w:t>
      </w:r>
      <w:r w:rsidRPr="00A41E96">
        <w:rPr>
          <w:rFonts w:ascii="Times New Roman" w:hAnsi="Times New Roman" w:cs="Times New Roman"/>
          <w:b/>
          <w:i/>
          <w:sz w:val="24"/>
          <w:szCs w:val="24"/>
          <w:lang w:eastAsia="en-US"/>
        </w:rPr>
        <w:softHyphen/>
        <w:t>до</w:t>
      </w:r>
      <w:r w:rsidRPr="00A41E96">
        <w:rPr>
          <w:rFonts w:ascii="Times New Roman" w:hAnsi="Times New Roman" w:cs="Times New Roman"/>
          <w:b/>
          <w:i/>
          <w:sz w:val="24"/>
          <w:szCs w:val="24"/>
          <w:lang w:eastAsia="en-US"/>
        </w:rPr>
        <w:softHyphen/>
        <w:t>ва</w:t>
      </w:r>
      <w:r w:rsidRPr="00A41E96">
        <w:rPr>
          <w:rFonts w:ascii="Times New Roman" w:hAnsi="Times New Roman" w:cs="Times New Roman"/>
          <w:b/>
          <w:i/>
          <w:sz w:val="24"/>
          <w:szCs w:val="24"/>
          <w:lang w:eastAsia="en-US"/>
        </w:rPr>
        <w:softHyphen/>
        <w:t>тель</w:t>
      </w:r>
      <w:r w:rsidRPr="00A41E96">
        <w:rPr>
          <w:rFonts w:ascii="Times New Roman" w:hAnsi="Times New Roman" w:cs="Times New Roman"/>
          <w:b/>
          <w:i/>
          <w:sz w:val="24"/>
          <w:szCs w:val="24"/>
          <w:lang w:eastAsia="en-US"/>
        </w:rPr>
        <w:softHyphen/>
        <w:t>ность цифр.</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взрослое животное</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головастик</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икринка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 оплодотворение</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5) половые клетки</w:t>
      </w:r>
    </w:p>
    <w:tbl>
      <w:tblPr>
        <w:tblStyle w:val="ac"/>
        <w:tblW w:w="0" w:type="auto"/>
        <w:tblLook w:val="04A0" w:firstRow="1" w:lastRow="0" w:firstColumn="1" w:lastColumn="0" w:noHBand="0" w:noVBand="1"/>
      </w:tblPr>
      <w:tblGrid>
        <w:gridCol w:w="1868"/>
        <w:gridCol w:w="1869"/>
        <w:gridCol w:w="1869"/>
        <w:gridCol w:w="1869"/>
        <w:gridCol w:w="1870"/>
      </w:tblGrid>
      <w:tr w:rsidR="00A41E96" w:rsidRPr="00A41E96" w:rsidTr="00A41E96">
        <w:tc>
          <w:tcPr>
            <w:tcW w:w="1914" w:type="dxa"/>
          </w:tcPr>
          <w:p w:rsidR="00A41E96" w:rsidRPr="00A41E96" w:rsidRDefault="00A41E96" w:rsidP="00A41E96">
            <w:pPr>
              <w:pStyle w:val="a4"/>
              <w:rPr>
                <w:rFonts w:ascii="Times New Roman" w:hAnsi="Times New Roman" w:cs="Times New Roman"/>
                <w:sz w:val="24"/>
                <w:szCs w:val="24"/>
                <w:lang w:eastAsia="en-US"/>
              </w:rPr>
            </w:pPr>
          </w:p>
        </w:tc>
        <w:tc>
          <w:tcPr>
            <w:tcW w:w="1914" w:type="dxa"/>
          </w:tcPr>
          <w:p w:rsidR="00A41E96" w:rsidRPr="00A41E96" w:rsidRDefault="00A41E96" w:rsidP="00A41E96">
            <w:pPr>
              <w:pStyle w:val="a4"/>
              <w:rPr>
                <w:rFonts w:ascii="Times New Roman" w:hAnsi="Times New Roman" w:cs="Times New Roman"/>
                <w:sz w:val="24"/>
                <w:szCs w:val="24"/>
                <w:lang w:eastAsia="en-US"/>
              </w:rPr>
            </w:pPr>
          </w:p>
        </w:tc>
        <w:tc>
          <w:tcPr>
            <w:tcW w:w="1914" w:type="dxa"/>
          </w:tcPr>
          <w:p w:rsidR="00A41E96" w:rsidRPr="00A41E96" w:rsidRDefault="00A41E96" w:rsidP="00A41E96">
            <w:pPr>
              <w:pStyle w:val="a4"/>
              <w:rPr>
                <w:rFonts w:ascii="Times New Roman" w:hAnsi="Times New Roman" w:cs="Times New Roman"/>
                <w:sz w:val="24"/>
                <w:szCs w:val="24"/>
                <w:lang w:eastAsia="en-US"/>
              </w:rPr>
            </w:pPr>
          </w:p>
        </w:tc>
        <w:tc>
          <w:tcPr>
            <w:tcW w:w="1914" w:type="dxa"/>
          </w:tcPr>
          <w:p w:rsidR="00A41E96" w:rsidRPr="00A41E96" w:rsidRDefault="00A41E96" w:rsidP="00A41E96">
            <w:pPr>
              <w:pStyle w:val="a4"/>
              <w:rPr>
                <w:rFonts w:ascii="Times New Roman" w:hAnsi="Times New Roman" w:cs="Times New Roman"/>
                <w:sz w:val="24"/>
                <w:szCs w:val="24"/>
                <w:lang w:eastAsia="en-US"/>
              </w:rPr>
            </w:pPr>
          </w:p>
        </w:tc>
        <w:tc>
          <w:tcPr>
            <w:tcW w:w="1915" w:type="dxa"/>
          </w:tcPr>
          <w:p w:rsidR="00A41E96" w:rsidRPr="00A41E96" w:rsidRDefault="00A41E96" w:rsidP="00A41E96">
            <w:pPr>
              <w:pStyle w:val="a4"/>
              <w:rPr>
                <w:rFonts w:ascii="Times New Roman" w:hAnsi="Times New Roman" w:cs="Times New Roman"/>
                <w:sz w:val="24"/>
                <w:szCs w:val="24"/>
                <w:lang w:eastAsia="en-US"/>
              </w:rPr>
            </w:pPr>
          </w:p>
        </w:tc>
      </w:tr>
    </w:tbl>
    <w:p w:rsidR="00A41E96" w:rsidRPr="00A41E96" w:rsidRDefault="00A41E96" w:rsidP="00A41E96">
      <w:pPr>
        <w:pStyle w:val="a4"/>
        <w:rPr>
          <w:rFonts w:ascii="Times New Roman" w:hAnsi="Times New Roman" w:cs="Times New Roman"/>
          <w:sz w:val="24"/>
          <w:szCs w:val="24"/>
          <w:lang w:eastAsia="en-US"/>
        </w:rPr>
      </w:pPr>
    </w:p>
    <w:p w:rsidR="00A41E96" w:rsidRPr="00A41E96" w:rsidRDefault="00A41E96" w:rsidP="00A41E96">
      <w:pPr>
        <w:pStyle w:val="a4"/>
        <w:rPr>
          <w:rFonts w:ascii="Times New Roman" w:hAnsi="Times New Roman" w:cs="Times New Roman"/>
          <w:i/>
          <w:sz w:val="24"/>
          <w:szCs w:val="24"/>
          <w:lang w:eastAsia="en-US"/>
        </w:rPr>
      </w:pPr>
      <w:r w:rsidRPr="00A41E96">
        <w:rPr>
          <w:rFonts w:ascii="Times New Roman" w:hAnsi="Times New Roman" w:cs="Times New Roman"/>
          <w:b/>
          <w:i/>
          <w:sz w:val="24"/>
          <w:szCs w:val="24"/>
          <w:lang w:eastAsia="en-US"/>
        </w:rPr>
        <w:t>В5. Вставьте в текст «Папоротники» пропущенные термины из предложенного перечня, используя для этого цифровые обозначения. Запишите в текст цифры выбранных ответов, а затем получившуюся последовательность цифр (по тексту) впишите в приведённую ниже таблицу</w:t>
      </w:r>
      <w:r w:rsidRPr="00A41E96">
        <w:rPr>
          <w:rFonts w:ascii="Times New Roman" w:hAnsi="Times New Roman" w:cs="Times New Roman"/>
          <w:i/>
          <w:sz w:val="24"/>
          <w:szCs w:val="24"/>
          <w:lang w:eastAsia="en-US"/>
        </w:rPr>
        <w:t>.</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b/>
          <w:bCs/>
          <w:sz w:val="24"/>
          <w:szCs w:val="24"/>
          <w:lang w:eastAsia="en-US"/>
        </w:rPr>
        <w:t>ПАПОРОТНИКИ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Папоротники — это ___________ (А) растения, поскольку размножаются спорами, которые образуются в особых органах — сорусах. Из споры развивается ___________ (Б) — особая стадия развития папоротника, образующая гаметы. Для успешного слияния гамет и образования ___________ (В) в ходе полового размножения папоротникам необходима ___________ (Г), поэтому в наших лесах они встречаются в тенистых местах.</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ПЕРЕЧЕНЬ ТЕРМИНОВ:</w:t>
      </w:r>
    </w:p>
    <w:tbl>
      <w:tblPr>
        <w:tblStyle w:val="ac"/>
        <w:tblW w:w="0" w:type="auto"/>
        <w:tblLook w:val="04A0" w:firstRow="1" w:lastRow="0" w:firstColumn="1" w:lastColumn="0" w:noHBand="0" w:noVBand="1"/>
      </w:tblPr>
      <w:tblGrid>
        <w:gridCol w:w="4673"/>
        <w:gridCol w:w="4672"/>
      </w:tblGrid>
      <w:tr w:rsidR="00A41E96" w:rsidRPr="00A41E96" w:rsidTr="00A41E96">
        <w:tc>
          <w:tcPr>
            <w:tcW w:w="4785"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1) вода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2) заросток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минеральная соль</w:t>
            </w:r>
          </w:p>
          <w:p w:rsidR="00A41E96" w:rsidRPr="00A41E96" w:rsidRDefault="00A41E96" w:rsidP="00A41E96">
            <w:pPr>
              <w:pStyle w:val="a4"/>
              <w:rPr>
                <w:rFonts w:ascii="Times New Roman" w:hAnsi="Times New Roman" w:cs="Times New Roman"/>
                <w:b/>
                <w:i/>
                <w:sz w:val="24"/>
                <w:szCs w:val="24"/>
                <w:lang w:eastAsia="en-US"/>
              </w:rPr>
            </w:pPr>
            <w:r w:rsidRPr="00A41E96">
              <w:rPr>
                <w:rFonts w:ascii="Times New Roman" w:hAnsi="Times New Roman" w:cs="Times New Roman"/>
                <w:sz w:val="24"/>
                <w:szCs w:val="24"/>
                <w:lang w:eastAsia="en-US"/>
              </w:rPr>
              <w:t>4) проросток</w:t>
            </w:r>
          </w:p>
        </w:tc>
        <w:tc>
          <w:tcPr>
            <w:tcW w:w="4786"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5) семязачаток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6) зигота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7) споровые </w:t>
            </w:r>
          </w:p>
          <w:p w:rsidR="00A41E96" w:rsidRPr="00A41E96" w:rsidRDefault="00A41E96" w:rsidP="00A41E96">
            <w:pPr>
              <w:pStyle w:val="a4"/>
              <w:rPr>
                <w:rFonts w:ascii="Times New Roman" w:hAnsi="Times New Roman" w:cs="Times New Roman"/>
                <w:b/>
                <w:i/>
                <w:sz w:val="24"/>
                <w:szCs w:val="24"/>
                <w:lang w:eastAsia="en-US"/>
              </w:rPr>
            </w:pPr>
            <w:r w:rsidRPr="00A41E96">
              <w:rPr>
                <w:rFonts w:ascii="Times New Roman" w:hAnsi="Times New Roman" w:cs="Times New Roman"/>
                <w:sz w:val="24"/>
                <w:szCs w:val="24"/>
                <w:lang w:eastAsia="en-US"/>
              </w:rPr>
              <w:t>8) цветковые</w:t>
            </w:r>
          </w:p>
        </w:tc>
      </w:tr>
    </w:tbl>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Запишите в ответ цифры, рас</w:t>
      </w:r>
      <w:r w:rsidRPr="00A41E96">
        <w:rPr>
          <w:rFonts w:ascii="Times New Roman" w:hAnsi="Times New Roman" w:cs="Times New Roman"/>
          <w:sz w:val="24"/>
          <w:szCs w:val="24"/>
          <w:lang w:eastAsia="en-US"/>
        </w:rPr>
        <w:softHyphen/>
        <w:t>по</w:t>
      </w:r>
      <w:r w:rsidRPr="00A41E96">
        <w:rPr>
          <w:rFonts w:ascii="Times New Roman" w:hAnsi="Times New Roman" w:cs="Times New Roman"/>
          <w:sz w:val="24"/>
          <w:szCs w:val="24"/>
          <w:lang w:eastAsia="en-US"/>
        </w:rPr>
        <w:softHyphen/>
        <w:t>ло</w:t>
      </w:r>
      <w:r w:rsidRPr="00A41E96">
        <w:rPr>
          <w:rFonts w:ascii="Times New Roman" w:hAnsi="Times New Roman" w:cs="Times New Roman"/>
          <w:sz w:val="24"/>
          <w:szCs w:val="24"/>
          <w:lang w:eastAsia="en-US"/>
        </w:rPr>
        <w:softHyphen/>
        <w:t>жив их в порядке, со</w:t>
      </w:r>
      <w:r w:rsidRPr="00A41E96">
        <w:rPr>
          <w:rFonts w:ascii="Times New Roman" w:hAnsi="Times New Roman" w:cs="Times New Roman"/>
          <w:sz w:val="24"/>
          <w:szCs w:val="24"/>
          <w:lang w:eastAsia="en-US"/>
        </w:rPr>
        <w:softHyphen/>
        <w:t>от</w:t>
      </w:r>
      <w:r w:rsidRPr="00A41E96">
        <w:rPr>
          <w:rFonts w:ascii="Times New Roman" w:hAnsi="Times New Roman" w:cs="Times New Roman"/>
          <w:sz w:val="24"/>
          <w:szCs w:val="24"/>
          <w:lang w:eastAsia="en-US"/>
        </w:rPr>
        <w:softHyphen/>
        <w:t>вет</w:t>
      </w:r>
      <w:r w:rsidRPr="00A41E96">
        <w:rPr>
          <w:rFonts w:ascii="Times New Roman" w:hAnsi="Times New Roman" w:cs="Times New Roman"/>
          <w:sz w:val="24"/>
          <w:szCs w:val="24"/>
          <w:lang w:eastAsia="en-US"/>
        </w:rPr>
        <w:softHyphen/>
        <w:t>ству</w:t>
      </w:r>
      <w:r w:rsidRPr="00A41E96">
        <w:rPr>
          <w:rFonts w:ascii="Times New Roman" w:hAnsi="Times New Roman" w:cs="Times New Roman"/>
          <w:sz w:val="24"/>
          <w:szCs w:val="24"/>
          <w:lang w:eastAsia="en-US"/>
        </w:rPr>
        <w:softHyphen/>
        <w:t>ю</w:t>
      </w:r>
      <w:r w:rsidRPr="00A41E96">
        <w:rPr>
          <w:rFonts w:ascii="Times New Roman" w:hAnsi="Times New Roman" w:cs="Times New Roman"/>
          <w:sz w:val="24"/>
          <w:szCs w:val="24"/>
          <w:lang w:eastAsia="en-US"/>
        </w:rPr>
        <w:softHyphen/>
        <w:t>щем буквам: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Ответ:</w:t>
      </w:r>
    </w:p>
    <w:tbl>
      <w:tblPr>
        <w:tblStyle w:val="ac"/>
        <w:tblW w:w="0" w:type="auto"/>
        <w:tblLook w:val="04A0" w:firstRow="1" w:lastRow="0" w:firstColumn="1" w:lastColumn="0" w:noHBand="0" w:noVBand="1"/>
      </w:tblPr>
      <w:tblGrid>
        <w:gridCol w:w="2336"/>
        <w:gridCol w:w="2336"/>
        <w:gridCol w:w="2337"/>
        <w:gridCol w:w="2336"/>
      </w:tblGrid>
      <w:tr w:rsidR="00A41E96" w:rsidRPr="00A41E96" w:rsidTr="00A41E96">
        <w:tc>
          <w:tcPr>
            <w:tcW w:w="2392"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w:t>
            </w:r>
          </w:p>
        </w:tc>
        <w:tc>
          <w:tcPr>
            <w:tcW w:w="2393"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Б</w:t>
            </w:r>
          </w:p>
        </w:tc>
        <w:tc>
          <w:tcPr>
            <w:tcW w:w="2393"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В</w:t>
            </w:r>
          </w:p>
        </w:tc>
        <w:tc>
          <w:tcPr>
            <w:tcW w:w="2393"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Г</w:t>
            </w:r>
          </w:p>
        </w:tc>
      </w:tr>
      <w:tr w:rsidR="00A41E96" w:rsidRPr="00A41E96" w:rsidTr="00A41E96">
        <w:tc>
          <w:tcPr>
            <w:tcW w:w="2392" w:type="dxa"/>
          </w:tcPr>
          <w:p w:rsidR="00A41E96" w:rsidRPr="00A41E96" w:rsidRDefault="00A41E96" w:rsidP="00A41E96">
            <w:pPr>
              <w:pStyle w:val="a4"/>
              <w:rPr>
                <w:rFonts w:ascii="Times New Roman" w:hAnsi="Times New Roman" w:cs="Times New Roman"/>
                <w:sz w:val="24"/>
                <w:szCs w:val="24"/>
                <w:lang w:eastAsia="en-US"/>
              </w:rPr>
            </w:pPr>
          </w:p>
        </w:tc>
        <w:tc>
          <w:tcPr>
            <w:tcW w:w="2393" w:type="dxa"/>
          </w:tcPr>
          <w:p w:rsidR="00A41E96" w:rsidRPr="00A41E96" w:rsidRDefault="00A41E96" w:rsidP="00A41E96">
            <w:pPr>
              <w:pStyle w:val="a4"/>
              <w:rPr>
                <w:rFonts w:ascii="Times New Roman" w:hAnsi="Times New Roman" w:cs="Times New Roman"/>
                <w:sz w:val="24"/>
                <w:szCs w:val="24"/>
                <w:lang w:eastAsia="en-US"/>
              </w:rPr>
            </w:pPr>
          </w:p>
        </w:tc>
        <w:tc>
          <w:tcPr>
            <w:tcW w:w="2393" w:type="dxa"/>
          </w:tcPr>
          <w:p w:rsidR="00A41E96" w:rsidRPr="00A41E96" w:rsidRDefault="00A41E96" w:rsidP="00A41E96">
            <w:pPr>
              <w:pStyle w:val="a4"/>
              <w:rPr>
                <w:rFonts w:ascii="Times New Roman" w:hAnsi="Times New Roman" w:cs="Times New Roman"/>
                <w:sz w:val="24"/>
                <w:szCs w:val="24"/>
                <w:lang w:eastAsia="en-US"/>
              </w:rPr>
            </w:pPr>
          </w:p>
        </w:tc>
        <w:tc>
          <w:tcPr>
            <w:tcW w:w="2393" w:type="dxa"/>
          </w:tcPr>
          <w:p w:rsidR="00A41E96" w:rsidRPr="00A41E96" w:rsidRDefault="00A41E96" w:rsidP="00A41E96">
            <w:pPr>
              <w:pStyle w:val="a4"/>
              <w:rPr>
                <w:rFonts w:ascii="Times New Roman" w:hAnsi="Times New Roman" w:cs="Times New Roman"/>
                <w:sz w:val="24"/>
                <w:szCs w:val="24"/>
                <w:lang w:eastAsia="en-US"/>
              </w:rPr>
            </w:pPr>
          </w:p>
        </w:tc>
      </w:tr>
    </w:tbl>
    <w:p w:rsidR="00A41E96" w:rsidRPr="00A41E96" w:rsidRDefault="00A41E96" w:rsidP="00A41E96">
      <w:pPr>
        <w:pStyle w:val="a4"/>
        <w:rPr>
          <w:rFonts w:ascii="Times New Roman" w:hAnsi="Times New Roman" w:cs="Times New Roman"/>
          <w:i/>
          <w:sz w:val="24"/>
          <w:szCs w:val="24"/>
          <w:lang w:eastAsia="en-US"/>
        </w:rPr>
      </w:pPr>
      <w:r w:rsidRPr="00A41E96">
        <w:rPr>
          <w:rFonts w:ascii="Times New Roman" w:hAnsi="Times New Roman" w:cs="Times New Roman"/>
          <w:b/>
          <w:i/>
          <w:sz w:val="24"/>
          <w:szCs w:val="24"/>
          <w:lang w:eastAsia="en-US"/>
        </w:rPr>
        <w:t>Часть С 1, на которые следует дать развернутый отве</w:t>
      </w:r>
      <w:r w:rsidRPr="00A41E96">
        <w:rPr>
          <w:rFonts w:ascii="Times New Roman" w:hAnsi="Times New Roman" w:cs="Times New Roman"/>
          <w:i/>
          <w:sz w:val="24"/>
          <w:szCs w:val="24"/>
          <w:lang w:eastAsia="en-US"/>
        </w:rPr>
        <w:t xml:space="preserve">т. </w:t>
      </w:r>
      <w:r w:rsidRPr="00A41E96">
        <w:rPr>
          <w:rFonts w:ascii="Times New Roman" w:hAnsi="Times New Roman" w:cs="Times New Roman"/>
          <w:sz w:val="24"/>
          <w:szCs w:val="24"/>
          <w:lang w:eastAsia="en-US"/>
        </w:rPr>
        <w:t>С1. В чем проявляется усложнение организации пресмыкающихся по сравнению с земноводными?</w:t>
      </w:r>
    </w:p>
    <w:p w:rsidR="00A41E96" w:rsidRPr="00A41E96" w:rsidRDefault="00A41E96" w:rsidP="00A41E96">
      <w:pPr>
        <w:pStyle w:val="a4"/>
        <w:rPr>
          <w:rFonts w:ascii="Times New Roman" w:hAnsi="Times New Roman" w:cs="Times New Roman"/>
          <w:b/>
          <w:bCs/>
          <w:sz w:val="24"/>
          <w:szCs w:val="24"/>
          <w:lang w:eastAsia="en-US"/>
        </w:rPr>
      </w:pPr>
    </w:p>
    <w:p w:rsidR="00A41E96" w:rsidRPr="00A41E96" w:rsidRDefault="00A41E96" w:rsidP="00A41E96">
      <w:pPr>
        <w:pStyle w:val="a4"/>
        <w:jc w:val="center"/>
        <w:rPr>
          <w:rFonts w:ascii="Times New Roman" w:hAnsi="Times New Roman" w:cs="Times New Roman"/>
          <w:sz w:val="24"/>
          <w:szCs w:val="24"/>
          <w:lang w:eastAsia="en-US"/>
        </w:rPr>
      </w:pPr>
      <w:r w:rsidRPr="00A41E96">
        <w:rPr>
          <w:rFonts w:ascii="Times New Roman" w:hAnsi="Times New Roman" w:cs="Times New Roman"/>
          <w:b/>
          <w:bCs/>
          <w:sz w:val="24"/>
          <w:szCs w:val="24"/>
          <w:lang w:eastAsia="en-US"/>
        </w:rPr>
        <w:t>2 вариант</w:t>
      </w:r>
    </w:p>
    <w:p w:rsidR="00A41E96" w:rsidRPr="00A41E96" w:rsidRDefault="00A41E96" w:rsidP="00A41E96">
      <w:pPr>
        <w:pStyle w:val="a4"/>
        <w:rPr>
          <w:rFonts w:ascii="Times New Roman" w:hAnsi="Times New Roman" w:cs="Times New Roman"/>
          <w:i/>
          <w:sz w:val="24"/>
          <w:szCs w:val="24"/>
          <w:u w:val="single"/>
          <w:lang w:eastAsia="en-US"/>
        </w:rPr>
      </w:pPr>
      <w:r w:rsidRPr="00A41E96">
        <w:rPr>
          <w:rFonts w:ascii="Times New Roman" w:hAnsi="Times New Roman" w:cs="Times New Roman"/>
          <w:i/>
          <w:sz w:val="24"/>
          <w:szCs w:val="24"/>
          <w:u w:val="single"/>
          <w:lang w:eastAsia="en-US"/>
        </w:rPr>
        <w:t>Часть А. При выполнении заданий А1 – А15 выберите из нескольких вариантов ответа один верный</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А1. К ка</w:t>
      </w:r>
      <w:r w:rsidRPr="00A41E96">
        <w:rPr>
          <w:rFonts w:ascii="Times New Roman" w:hAnsi="Times New Roman" w:cs="Times New Roman"/>
          <w:b/>
          <w:sz w:val="24"/>
          <w:szCs w:val="24"/>
          <w:lang w:eastAsia="en-US"/>
        </w:rPr>
        <w:softHyphen/>
        <w:t>ко</w:t>
      </w:r>
      <w:r w:rsidRPr="00A41E96">
        <w:rPr>
          <w:rFonts w:ascii="Times New Roman" w:hAnsi="Times New Roman" w:cs="Times New Roman"/>
          <w:b/>
          <w:sz w:val="24"/>
          <w:szCs w:val="24"/>
          <w:lang w:eastAsia="en-US"/>
        </w:rPr>
        <w:softHyphen/>
        <w:t>му от</w:t>
      </w:r>
      <w:r w:rsidRPr="00A41E96">
        <w:rPr>
          <w:rFonts w:ascii="Times New Roman" w:hAnsi="Times New Roman" w:cs="Times New Roman"/>
          <w:b/>
          <w:sz w:val="24"/>
          <w:szCs w:val="24"/>
          <w:lang w:eastAsia="en-US"/>
        </w:rPr>
        <w:softHyphen/>
        <w:t>де</w:t>
      </w:r>
      <w:r w:rsidRPr="00A41E96">
        <w:rPr>
          <w:rFonts w:ascii="Times New Roman" w:hAnsi="Times New Roman" w:cs="Times New Roman"/>
          <w:b/>
          <w:sz w:val="24"/>
          <w:szCs w:val="24"/>
          <w:lang w:eastAsia="en-US"/>
        </w:rPr>
        <w:softHyphen/>
        <w:t>лу рас</w:t>
      </w:r>
      <w:r w:rsidRPr="00A41E96">
        <w:rPr>
          <w:rFonts w:ascii="Times New Roman" w:hAnsi="Times New Roman" w:cs="Times New Roman"/>
          <w:b/>
          <w:sz w:val="24"/>
          <w:szCs w:val="24"/>
          <w:lang w:eastAsia="en-US"/>
        </w:rPr>
        <w:softHyphen/>
        <w:t>те</w:t>
      </w:r>
      <w:r w:rsidRPr="00A41E96">
        <w:rPr>
          <w:rFonts w:ascii="Times New Roman" w:hAnsi="Times New Roman" w:cs="Times New Roman"/>
          <w:b/>
          <w:sz w:val="24"/>
          <w:szCs w:val="24"/>
          <w:lang w:eastAsia="en-US"/>
        </w:rPr>
        <w:softHyphen/>
        <w:t>ний от</w:t>
      </w:r>
      <w:r w:rsidRPr="00A41E96">
        <w:rPr>
          <w:rFonts w:ascii="Times New Roman" w:hAnsi="Times New Roman" w:cs="Times New Roman"/>
          <w:b/>
          <w:sz w:val="24"/>
          <w:szCs w:val="24"/>
          <w:lang w:eastAsia="en-US"/>
        </w:rPr>
        <w:softHyphen/>
        <w:t>но</w:t>
      </w:r>
      <w:r w:rsidRPr="00A41E96">
        <w:rPr>
          <w:rFonts w:ascii="Times New Roman" w:hAnsi="Times New Roman" w:cs="Times New Roman"/>
          <w:b/>
          <w:sz w:val="24"/>
          <w:szCs w:val="24"/>
          <w:lang w:eastAsia="en-US"/>
        </w:rPr>
        <w:softHyphen/>
        <w:t>сит</w:t>
      </w:r>
      <w:r w:rsidRPr="00A41E96">
        <w:rPr>
          <w:rFonts w:ascii="Times New Roman" w:hAnsi="Times New Roman" w:cs="Times New Roman"/>
          <w:b/>
          <w:sz w:val="24"/>
          <w:szCs w:val="24"/>
          <w:lang w:eastAsia="en-US"/>
        </w:rPr>
        <w:softHyphen/>
        <w:t>ся маршанция?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Бурые водоросли               2) Зелёные водоросли</w:t>
      </w:r>
    </w:p>
    <w:p w:rsidR="00A41E96" w:rsidRPr="00A41E96" w:rsidRDefault="00A41E96" w:rsidP="00A41E96">
      <w:pPr>
        <w:pStyle w:val="a4"/>
        <w:rPr>
          <w:rFonts w:ascii="Times New Roman" w:hAnsi="Times New Roman" w:cs="Times New Roman"/>
          <w:sz w:val="24"/>
          <w:szCs w:val="24"/>
          <w:u w:val="single"/>
          <w:lang w:eastAsia="en-US"/>
        </w:rPr>
      </w:pPr>
      <w:r w:rsidRPr="00A41E96">
        <w:rPr>
          <w:rFonts w:ascii="Times New Roman" w:hAnsi="Times New Roman" w:cs="Times New Roman"/>
          <w:sz w:val="24"/>
          <w:szCs w:val="24"/>
          <w:lang w:eastAsia="en-US"/>
        </w:rPr>
        <w:t>3) Мхи                                     4) Папоротникообразные</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А2. Лишайники не растут в крупных городах потому, что там</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загрязнён воздух        2) недостаточная влажность</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3) нет водорослей           4) нет грибов </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А3. Некоторые бактерии выживают в условиях вечной мерзлоты в виде</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спор                               2) вегетативных клеток</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симбиоза с грибами      4) множественных колоний</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b/>
          <w:sz w:val="24"/>
          <w:szCs w:val="24"/>
          <w:lang w:eastAsia="en-US"/>
        </w:rPr>
        <w:t>А4. Для ка</w:t>
      </w:r>
      <w:r w:rsidRPr="00A41E96">
        <w:rPr>
          <w:rFonts w:ascii="Times New Roman" w:hAnsi="Times New Roman" w:cs="Times New Roman"/>
          <w:b/>
          <w:sz w:val="24"/>
          <w:szCs w:val="24"/>
          <w:lang w:eastAsia="en-US"/>
        </w:rPr>
        <w:softHyphen/>
        <w:t>ко</w:t>
      </w:r>
      <w:r w:rsidRPr="00A41E96">
        <w:rPr>
          <w:rFonts w:ascii="Times New Roman" w:hAnsi="Times New Roman" w:cs="Times New Roman"/>
          <w:b/>
          <w:sz w:val="24"/>
          <w:szCs w:val="24"/>
          <w:lang w:eastAsia="en-US"/>
        </w:rPr>
        <w:softHyphen/>
        <w:t>го клас</w:t>
      </w:r>
      <w:r w:rsidRPr="00A41E96">
        <w:rPr>
          <w:rFonts w:ascii="Times New Roman" w:hAnsi="Times New Roman" w:cs="Times New Roman"/>
          <w:b/>
          <w:sz w:val="24"/>
          <w:szCs w:val="24"/>
          <w:lang w:eastAsia="en-US"/>
        </w:rPr>
        <w:softHyphen/>
        <w:t>са хор</w:t>
      </w:r>
      <w:r w:rsidRPr="00A41E96">
        <w:rPr>
          <w:rFonts w:ascii="Times New Roman" w:hAnsi="Times New Roman" w:cs="Times New Roman"/>
          <w:b/>
          <w:sz w:val="24"/>
          <w:szCs w:val="24"/>
          <w:lang w:eastAsia="en-US"/>
        </w:rPr>
        <w:softHyphen/>
        <w:t>до</w:t>
      </w:r>
      <w:r w:rsidRPr="00A41E96">
        <w:rPr>
          <w:rFonts w:ascii="Times New Roman" w:hAnsi="Times New Roman" w:cs="Times New Roman"/>
          <w:b/>
          <w:sz w:val="24"/>
          <w:szCs w:val="24"/>
          <w:lang w:eastAsia="en-US"/>
        </w:rPr>
        <w:softHyphen/>
        <w:t>вых ха</w:t>
      </w:r>
      <w:r w:rsidRPr="00A41E96">
        <w:rPr>
          <w:rFonts w:ascii="Times New Roman" w:hAnsi="Times New Roman" w:cs="Times New Roman"/>
          <w:b/>
          <w:sz w:val="24"/>
          <w:szCs w:val="24"/>
          <w:lang w:eastAsia="en-US"/>
        </w:rPr>
        <w:softHyphen/>
        <w:t>рак</w:t>
      </w:r>
      <w:r w:rsidRPr="00A41E96">
        <w:rPr>
          <w:rFonts w:ascii="Times New Roman" w:hAnsi="Times New Roman" w:cs="Times New Roman"/>
          <w:b/>
          <w:sz w:val="24"/>
          <w:szCs w:val="24"/>
          <w:lang w:eastAsia="en-US"/>
        </w:rPr>
        <w:softHyphen/>
        <w:t>тер</w:t>
      </w:r>
      <w:r w:rsidRPr="00A41E96">
        <w:rPr>
          <w:rFonts w:ascii="Times New Roman" w:hAnsi="Times New Roman" w:cs="Times New Roman"/>
          <w:b/>
          <w:sz w:val="24"/>
          <w:szCs w:val="24"/>
          <w:lang w:eastAsia="en-US"/>
        </w:rPr>
        <w:softHyphen/>
        <w:t>но на</w:t>
      </w:r>
      <w:r w:rsidRPr="00A41E96">
        <w:rPr>
          <w:rFonts w:ascii="Times New Roman" w:hAnsi="Times New Roman" w:cs="Times New Roman"/>
          <w:b/>
          <w:sz w:val="24"/>
          <w:szCs w:val="24"/>
          <w:lang w:eastAsia="en-US"/>
        </w:rPr>
        <w:softHyphen/>
        <w:t>ли</w:t>
      </w:r>
      <w:r w:rsidRPr="00A41E96">
        <w:rPr>
          <w:rFonts w:ascii="Times New Roman" w:hAnsi="Times New Roman" w:cs="Times New Roman"/>
          <w:b/>
          <w:sz w:val="24"/>
          <w:szCs w:val="24"/>
          <w:lang w:eastAsia="en-US"/>
        </w:rPr>
        <w:softHyphen/>
        <w:t>чие двой</w:t>
      </w:r>
      <w:r w:rsidRPr="00A41E96">
        <w:rPr>
          <w:rFonts w:ascii="Times New Roman" w:hAnsi="Times New Roman" w:cs="Times New Roman"/>
          <w:b/>
          <w:sz w:val="24"/>
          <w:szCs w:val="24"/>
          <w:lang w:eastAsia="en-US"/>
        </w:rPr>
        <w:softHyphen/>
        <w:t>но</w:t>
      </w:r>
      <w:r w:rsidRPr="00A41E96">
        <w:rPr>
          <w:rFonts w:ascii="Times New Roman" w:hAnsi="Times New Roman" w:cs="Times New Roman"/>
          <w:b/>
          <w:sz w:val="24"/>
          <w:szCs w:val="24"/>
          <w:lang w:eastAsia="en-US"/>
        </w:rPr>
        <w:softHyphen/>
        <w:t>го дыхани</w:t>
      </w:r>
      <w:r w:rsidRPr="00A41E96">
        <w:rPr>
          <w:rFonts w:ascii="Times New Roman" w:hAnsi="Times New Roman" w:cs="Times New Roman"/>
          <w:sz w:val="24"/>
          <w:szCs w:val="24"/>
          <w:lang w:eastAsia="en-US"/>
        </w:rPr>
        <w:t>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Рыбы        2) Земноводные       3) Рептилии          4) Птицы</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А5. Из спор зелёного мха кукушкина льна развивается(-ются)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заросток в виде зелёной пластины</w:t>
      </w:r>
      <w:r w:rsidRPr="00A41E96">
        <w:rPr>
          <w:rFonts w:ascii="Times New Roman" w:hAnsi="Times New Roman" w:cs="Times New Roman"/>
          <w:sz w:val="24"/>
          <w:szCs w:val="24"/>
          <w:lang w:eastAsia="en-US"/>
        </w:rPr>
        <w:tab/>
        <w:t>2) растения с листьями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предросток в виде зелёных нитей</w:t>
      </w:r>
      <w:r w:rsidRPr="00A41E96">
        <w:rPr>
          <w:rFonts w:ascii="Times New Roman" w:hAnsi="Times New Roman" w:cs="Times New Roman"/>
          <w:sz w:val="24"/>
          <w:szCs w:val="24"/>
          <w:lang w:eastAsia="en-US"/>
        </w:rPr>
        <w:tab/>
        <w:t>4) семена будущего растения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b/>
          <w:sz w:val="24"/>
          <w:szCs w:val="24"/>
          <w:lang w:eastAsia="en-US"/>
        </w:rPr>
        <w:t>А6. У представителей семейства Сложноцветные, например у подсолнечника, тип плода</w:t>
      </w:r>
      <w:r w:rsidRPr="00A41E96">
        <w:rPr>
          <w:rFonts w:ascii="Times New Roman" w:hAnsi="Times New Roman" w:cs="Times New Roman"/>
          <w:sz w:val="24"/>
          <w:szCs w:val="24"/>
          <w:lang w:eastAsia="en-US"/>
        </w:rPr>
        <w:t> — 1) коробочка     2) стручок       3) зерновка           4) семянка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b/>
          <w:sz w:val="24"/>
          <w:szCs w:val="24"/>
          <w:lang w:eastAsia="en-US"/>
        </w:rPr>
        <w:t xml:space="preserve">А7. При прорастании семени ржи проросток первое время получает питательные вещества </w:t>
      </w:r>
      <w:r w:rsidRPr="00A41E96">
        <w:rPr>
          <w:rFonts w:ascii="Times New Roman" w:hAnsi="Times New Roman" w:cs="Times New Roman"/>
          <w:sz w:val="24"/>
          <w:szCs w:val="24"/>
          <w:lang w:eastAsia="en-US"/>
        </w:rPr>
        <w:t>из: 1) семядоли          2) зародышевого корешка       3) эндосперма             4) почвы</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А8. У насекомых дыхание происходит</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при помощи трахей                                    2) через всю поверхность тела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при помощи лёгочных мешков                  4) при помощи жабр</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А9. В про</w:t>
      </w:r>
      <w:r w:rsidRPr="00A41E96">
        <w:rPr>
          <w:rFonts w:ascii="Times New Roman" w:hAnsi="Times New Roman" w:cs="Times New Roman"/>
          <w:b/>
          <w:sz w:val="24"/>
          <w:szCs w:val="24"/>
          <w:lang w:eastAsia="en-US"/>
        </w:rPr>
        <w:softHyphen/>
        <w:t>цес</w:t>
      </w:r>
      <w:r w:rsidRPr="00A41E96">
        <w:rPr>
          <w:rFonts w:ascii="Times New Roman" w:hAnsi="Times New Roman" w:cs="Times New Roman"/>
          <w:b/>
          <w:sz w:val="24"/>
          <w:szCs w:val="24"/>
          <w:lang w:eastAsia="en-US"/>
        </w:rPr>
        <w:softHyphen/>
        <w:t>се приспособления к па</w:t>
      </w:r>
      <w:r w:rsidRPr="00A41E96">
        <w:rPr>
          <w:rFonts w:ascii="Times New Roman" w:hAnsi="Times New Roman" w:cs="Times New Roman"/>
          <w:b/>
          <w:sz w:val="24"/>
          <w:szCs w:val="24"/>
          <w:lang w:eastAsia="en-US"/>
        </w:rPr>
        <w:softHyphen/>
        <w:t>ра</w:t>
      </w:r>
      <w:r w:rsidRPr="00A41E96">
        <w:rPr>
          <w:rFonts w:ascii="Times New Roman" w:hAnsi="Times New Roman" w:cs="Times New Roman"/>
          <w:b/>
          <w:sz w:val="24"/>
          <w:szCs w:val="24"/>
          <w:lang w:eastAsia="en-US"/>
        </w:rPr>
        <w:softHyphen/>
        <w:t>зи</w:t>
      </w:r>
      <w:r w:rsidRPr="00A41E96">
        <w:rPr>
          <w:rFonts w:ascii="Times New Roman" w:hAnsi="Times New Roman" w:cs="Times New Roman"/>
          <w:b/>
          <w:sz w:val="24"/>
          <w:szCs w:val="24"/>
          <w:lang w:eastAsia="en-US"/>
        </w:rPr>
        <w:softHyphen/>
        <w:t>ти</w:t>
      </w:r>
      <w:r w:rsidRPr="00A41E96">
        <w:rPr>
          <w:rFonts w:ascii="Times New Roman" w:hAnsi="Times New Roman" w:cs="Times New Roman"/>
          <w:b/>
          <w:sz w:val="24"/>
          <w:szCs w:val="24"/>
          <w:lang w:eastAsia="en-US"/>
        </w:rPr>
        <w:softHyphen/>
        <w:t>че</w:t>
      </w:r>
      <w:r w:rsidRPr="00A41E96">
        <w:rPr>
          <w:rFonts w:ascii="Times New Roman" w:hAnsi="Times New Roman" w:cs="Times New Roman"/>
          <w:b/>
          <w:sz w:val="24"/>
          <w:szCs w:val="24"/>
          <w:lang w:eastAsia="en-US"/>
        </w:rPr>
        <w:softHyphen/>
        <w:t>ско</w:t>
      </w:r>
      <w:r w:rsidRPr="00A41E96">
        <w:rPr>
          <w:rFonts w:ascii="Times New Roman" w:hAnsi="Times New Roman" w:cs="Times New Roman"/>
          <w:b/>
          <w:sz w:val="24"/>
          <w:szCs w:val="24"/>
          <w:lang w:eastAsia="en-US"/>
        </w:rPr>
        <w:softHyphen/>
        <w:t>му образу жизни у лен</w:t>
      </w:r>
      <w:r w:rsidRPr="00A41E96">
        <w:rPr>
          <w:rFonts w:ascii="Times New Roman" w:hAnsi="Times New Roman" w:cs="Times New Roman"/>
          <w:b/>
          <w:sz w:val="24"/>
          <w:szCs w:val="24"/>
          <w:lang w:eastAsia="en-US"/>
        </w:rPr>
        <w:softHyphen/>
        <w:t>точ</w:t>
      </w:r>
      <w:r w:rsidRPr="00A41E96">
        <w:rPr>
          <w:rFonts w:ascii="Times New Roman" w:hAnsi="Times New Roman" w:cs="Times New Roman"/>
          <w:b/>
          <w:sz w:val="24"/>
          <w:szCs w:val="24"/>
          <w:lang w:eastAsia="en-US"/>
        </w:rPr>
        <w:softHyphen/>
        <w:t>ных червей ис</w:t>
      </w:r>
      <w:r w:rsidRPr="00A41E96">
        <w:rPr>
          <w:rFonts w:ascii="Times New Roman" w:hAnsi="Times New Roman" w:cs="Times New Roman"/>
          <w:b/>
          <w:sz w:val="24"/>
          <w:szCs w:val="24"/>
          <w:lang w:eastAsia="en-US"/>
        </w:rPr>
        <w:softHyphen/>
        <w:t>чез</w:t>
      </w:r>
      <w:r w:rsidRPr="00A41E96">
        <w:rPr>
          <w:rFonts w:ascii="Times New Roman" w:hAnsi="Times New Roman" w:cs="Times New Roman"/>
          <w:b/>
          <w:sz w:val="24"/>
          <w:szCs w:val="24"/>
          <w:lang w:eastAsia="en-US"/>
        </w:rPr>
        <w:softHyphen/>
        <w:t>ли органы</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lastRenderedPageBreak/>
        <w:t xml:space="preserve">1) пищеварения  </w:t>
      </w:r>
      <w:r w:rsidRPr="00A41E96">
        <w:rPr>
          <w:rFonts w:ascii="Times New Roman" w:hAnsi="Times New Roman" w:cs="Times New Roman"/>
          <w:sz w:val="24"/>
          <w:szCs w:val="24"/>
          <w:lang w:eastAsia="en-US"/>
        </w:rPr>
        <w:tab/>
        <w:t xml:space="preserve"> 2) выделения    </w:t>
      </w:r>
      <w:r w:rsidRPr="00A41E96">
        <w:rPr>
          <w:rFonts w:ascii="Times New Roman" w:hAnsi="Times New Roman" w:cs="Times New Roman"/>
          <w:sz w:val="24"/>
          <w:szCs w:val="24"/>
          <w:lang w:eastAsia="en-US"/>
        </w:rPr>
        <w:tab/>
        <w:t xml:space="preserve">3) дыхания   </w:t>
      </w:r>
      <w:r w:rsidRPr="00A41E96">
        <w:rPr>
          <w:rFonts w:ascii="Times New Roman" w:hAnsi="Times New Roman" w:cs="Times New Roman"/>
          <w:sz w:val="24"/>
          <w:szCs w:val="24"/>
          <w:lang w:eastAsia="en-US"/>
        </w:rPr>
        <w:tab/>
        <w:t>4) нерв</w:t>
      </w:r>
      <w:r w:rsidRPr="00A41E96">
        <w:rPr>
          <w:rFonts w:ascii="Times New Roman" w:hAnsi="Times New Roman" w:cs="Times New Roman"/>
          <w:sz w:val="24"/>
          <w:szCs w:val="24"/>
          <w:lang w:eastAsia="en-US"/>
        </w:rPr>
        <w:softHyphen/>
        <w:t>ной системы</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А10. Имеющиеся у рыб органы боковой линии выполняют функции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опоры и движения</w:t>
      </w:r>
      <w:r w:rsidRPr="00A41E96">
        <w:rPr>
          <w:rFonts w:ascii="Times New Roman" w:hAnsi="Times New Roman" w:cs="Times New Roman"/>
          <w:sz w:val="24"/>
          <w:szCs w:val="24"/>
          <w:lang w:eastAsia="en-US"/>
        </w:rPr>
        <w:tab/>
        <w:t>2) ощущения температуры воды</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noProof/>
          <w:sz w:val="24"/>
          <w:szCs w:val="24"/>
        </w:rPr>
        <w:drawing>
          <wp:anchor distT="0" distB="0" distL="114300" distR="114300" simplePos="0" relativeHeight="251659264" behindDoc="0" locked="0" layoutInCell="1" allowOverlap="1" wp14:anchorId="077A9531" wp14:editId="04BA2EE7">
            <wp:simplePos x="0" y="0"/>
            <wp:positionH relativeFrom="column">
              <wp:posOffset>4886325</wp:posOffset>
            </wp:positionH>
            <wp:positionV relativeFrom="paragraph">
              <wp:posOffset>271780</wp:posOffset>
            </wp:positionV>
            <wp:extent cx="1419860" cy="969645"/>
            <wp:effectExtent l="19050" t="0" r="8890" b="0"/>
            <wp:wrapThrough wrapText="bothSides">
              <wp:wrapPolygon edited="0">
                <wp:start x="-290" y="0"/>
                <wp:lineTo x="-290" y="21218"/>
                <wp:lineTo x="21735" y="21218"/>
                <wp:lineTo x="21735" y="0"/>
                <wp:lineTo x="-290" y="0"/>
              </wp:wrapPolygon>
            </wp:wrapThrough>
            <wp:docPr id="13" name="Рисунок 13" descr="http://syromono.info/images/ball-python-clipa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yromono.info/images/ball-python-clipart-2.jpg"/>
                    <pic:cNvPicPr>
                      <a:picLocks noChangeAspect="1" noChangeArrowheads="1"/>
                    </pic:cNvPicPr>
                  </pic:nvPicPr>
                  <pic:blipFill>
                    <a:blip r:embed="rId9" cstate="print"/>
                    <a:srcRect/>
                    <a:stretch>
                      <a:fillRect/>
                    </a:stretch>
                  </pic:blipFill>
                  <pic:spPr bwMode="auto">
                    <a:xfrm>
                      <a:off x="0" y="0"/>
                      <a:ext cx="1419860" cy="969645"/>
                    </a:xfrm>
                    <a:prstGeom prst="rect">
                      <a:avLst/>
                    </a:prstGeom>
                    <a:noFill/>
                    <a:ln w="9525">
                      <a:noFill/>
                      <a:miter lim="800000"/>
                      <a:headEnd/>
                      <a:tailEnd/>
                    </a:ln>
                  </pic:spPr>
                </pic:pic>
              </a:graphicData>
            </a:graphic>
          </wp:anchor>
        </w:drawing>
      </w:r>
      <w:r w:rsidRPr="00A41E96">
        <w:rPr>
          <w:rFonts w:ascii="Times New Roman" w:hAnsi="Times New Roman" w:cs="Times New Roman"/>
          <w:sz w:val="24"/>
          <w:szCs w:val="24"/>
          <w:lang w:eastAsia="en-US"/>
        </w:rPr>
        <w:t>3) обоняния</w:t>
      </w:r>
      <w:r w:rsidRPr="00A41E96">
        <w:rPr>
          <w:rFonts w:ascii="Times New Roman" w:hAnsi="Times New Roman" w:cs="Times New Roman"/>
          <w:sz w:val="24"/>
          <w:szCs w:val="24"/>
          <w:lang w:eastAsia="en-US"/>
        </w:rPr>
        <w:tab/>
      </w:r>
      <w:r w:rsidRPr="00A41E96">
        <w:rPr>
          <w:rFonts w:ascii="Times New Roman" w:hAnsi="Times New Roman" w:cs="Times New Roman"/>
          <w:sz w:val="24"/>
          <w:szCs w:val="24"/>
          <w:lang w:eastAsia="en-US"/>
        </w:rPr>
        <w:tab/>
      </w:r>
      <w:r w:rsidRPr="00A41E96">
        <w:rPr>
          <w:rFonts w:ascii="Times New Roman" w:hAnsi="Times New Roman" w:cs="Times New Roman"/>
          <w:sz w:val="24"/>
          <w:szCs w:val="24"/>
          <w:lang w:eastAsia="en-US"/>
        </w:rPr>
        <w:tab/>
        <w:t>4) ощущения направления и силы течения воды</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А11. Какие ор</w:t>
      </w:r>
      <w:r w:rsidRPr="00A41E96">
        <w:rPr>
          <w:rFonts w:ascii="Times New Roman" w:hAnsi="Times New Roman" w:cs="Times New Roman"/>
          <w:b/>
          <w:sz w:val="24"/>
          <w:szCs w:val="24"/>
          <w:lang w:eastAsia="en-US"/>
        </w:rPr>
        <w:softHyphen/>
        <w:t>га</w:t>
      </w:r>
      <w:r w:rsidRPr="00A41E96">
        <w:rPr>
          <w:rFonts w:ascii="Times New Roman" w:hAnsi="Times New Roman" w:cs="Times New Roman"/>
          <w:b/>
          <w:sz w:val="24"/>
          <w:szCs w:val="24"/>
          <w:lang w:eastAsia="en-US"/>
        </w:rPr>
        <w:softHyphen/>
        <w:t>ны ды</w:t>
      </w:r>
      <w:r w:rsidRPr="00A41E96">
        <w:rPr>
          <w:rFonts w:ascii="Times New Roman" w:hAnsi="Times New Roman" w:cs="Times New Roman"/>
          <w:b/>
          <w:sz w:val="24"/>
          <w:szCs w:val="24"/>
          <w:lang w:eastAsia="en-US"/>
        </w:rPr>
        <w:softHyphen/>
        <w:t>ха</w:t>
      </w:r>
      <w:r w:rsidRPr="00A41E96">
        <w:rPr>
          <w:rFonts w:ascii="Times New Roman" w:hAnsi="Times New Roman" w:cs="Times New Roman"/>
          <w:b/>
          <w:sz w:val="24"/>
          <w:szCs w:val="24"/>
          <w:lang w:eastAsia="en-US"/>
        </w:rPr>
        <w:softHyphen/>
        <w:t>ния ха</w:t>
      </w:r>
      <w:r w:rsidRPr="00A41E96">
        <w:rPr>
          <w:rFonts w:ascii="Times New Roman" w:hAnsi="Times New Roman" w:cs="Times New Roman"/>
          <w:b/>
          <w:sz w:val="24"/>
          <w:szCs w:val="24"/>
          <w:lang w:eastAsia="en-US"/>
        </w:rPr>
        <w:softHyphen/>
        <w:t>рак</w:t>
      </w:r>
      <w:r w:rsidRPr="00A41E96">
        <w:rPr>
          <w:rFonts w:ascii="Times New Roman" w:hAnsi="Times New Roman" w:cs="Times New Roman"/>
          <w:b/>
          <w:sz w:val="24"/>
          <w:szCs w:val="24"/>
          <w:lang w:eastAsia="en-US"/>
        </w:rPr>
        <w:softHyphen/>
        <w:t>тер</w:t>
      </w:r>
      <w:r w:rsidRPr="00A41E96">
        <w:rPr>
          <w:rFonts w:ascii="Times New Roman" w:hAnsi="Times New Roman" w:cs="Times New Roman"/>
          <w:b/>
          <w:sz w:val="24"/>
          <w:szCs w:val="24"/>
          <w:lang w:eastAsia="en-US"/>
        </w:rPr>
        <w:softHyphen/>
        <w:t>ны для изображённого животного?</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жабры          2) лёгкие         3) воз</w:t>
      </w:r>
      <w:r w:rsidRPr="00A41E96">
        <w:rPr>
          <w:rFonts w:ascii="Times New Roman" w:hAnsi="Times New Roman" w:cs="Times New Roman"/>
          <w:sz w:val="24"/>
          <w:szCs w:val="24"/>
          <w:lang w:eastAsia="en-US"/>
        </w:rPr>
        <w:softHyphen/>
        <w:t>душ</w:t>
      </w:r>
      <w:r w:rsidRPr="00A41E96">
        <w:rPr>
          <w:rFonts w:ascii="Times New Roman" w:hAnsi="Times New Roman" w:cs="Times New Roman"/>
          <w:sz w:val="24"/>
          <w:szCs w:val="24"/>
          <w:lang w:eastAsia="en-US"/>
        </w:rPr>
        <w:softHyphen/>
        <w:t>ные мешки            4) трахеи</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А12. Эмбрион млекопитающих получает питание для своего развития через систему органов</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кровообращения      2) пищеварения      3) дыхания        4) выделения</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А13. Водоросли размножаются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только спорами    2) половым и бесполым путем</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почкованием</w:t>
      </w:r>
      <w:r w:rsidRPr="00A41E96">
        <w:rPr>
          <w:rFonts w:ascii="Times New Roman" w:hAnsi="Times New Roman" w:cs="Times New Roman"/>
          <w:sz w:val="24"/>
          <w:szCs w:val="24"/>
          <w:lang w:eastAsia="en-US"/>
        </w:rPr>
        <w:tab/>
        <w:t>3) семенами</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А14. Клетки внутреннего слоя гидры осуществляют</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половое размножение</w:t>
      </w:r>
      <w:r w:rsidRPr="00A41E96">
        <w:rPr>
          <w:rFonts w:ascii="Times New Roman" w:hAnsi="Times New Roman" w:cs="Times New Roman"/>
          <w:sz w:val="24"/>
          <w:szCs w:val="24"/>
          <w:lang w:eastAsia="en-US"/>
        </w:rPr>
        <w:tab/>
        <w:t>2) захват добычи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переваривание пищи</w:t>
      </w:r>
      <w:r w:rsidRPr="00A41E96">
        <w:rPr>
          <w:rFonts w:ascii="Times New Roman" w:hAnsi="Times New Roman" w:cs="Times New Roman"/>
          <w:sz w:val="24"/>
          <w:szCs w:val="24"/>
          <w:lang w:eastAsia="en-US"/>
        </w:rPr>
        <w:tab/>
        <w:t>4) перемещение в пространстве</w:t>
      </w:r>
    </w:p>
    <w:p w:rsidR="00A41E96" w:rsidRPr="00A41E96" w:rsidRDefault="00A41E96" w:rsidP="00A41E96">
      <w:pPr>
        <w:pStyle w:val="a4"/>
        <w:rPr>
          <w:rFonts w:ascii="Times New Roman" w:hAnsi="Times New Roman" w:cs="Times New Roman"/>
          <w:b/>
          <w:sz w:val="24"/>
          <w:szCs w:val="24"/>
          <w:lang w:eastAsia="en-US"/>
        </w:rPr>
      </w:pPr>
      <w:r w:rsidRPr="00A41E96">
        <w:rPr>
          <w:rFonts w:ascii="Times New Roman" w:hAnsi="Times New Roman" w:cs="Times New Roman"/>
          <w:b/>
          <w:sz w:val="24"/>
          <w:szCs w:val="24"/>
          <w:lang w:eastAsia="en-US"/>
        </w:rPr>
        <w:t>А15. Центральная нервная система позвоночных животных представлена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нервными стволами</w:t>
      </w:r>
      <w:r w:rsidRPr="00A41E96">
        <w:rPr>
          <w:rFonts w:ascii="Times New Roman" w:hAnsi="Times New Roman" w:cs="Times New Roman"/>
          <w:sz w:val="24"/>
          <w:szCs w:val="24"/>
          <w:lang w:eastAsia="en-US"/>
        </w:rPr>
        <w:tab/>
      </w:r>
      <w:r w:rsidRPr="00A41E96">
        <w:rPr>
          <w:rFonts w:ascii="Times New Roman" w:hAnsi="Times New Roman" w:cs="Times New Roman"/>
          <w:sz w:val="24"/>
          <w:szCs w:val="24"/>
          <w:lang w:eastAsia="en-US"/>
        </w:rPr>
        <w:tab/>
        <w:t xml:space="preserve">   2) окологлоточным кольцом</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спинным и головным мозгом    4) брюшной нервной цепочкой</w:t>
      </w:r>
    </w:p>
    <w:p w:rsidR="00A41E96" w:rsidRPr="00A41E96" w:rsidRDefault="00A41E96" w:rsidP="00A41E96">
      <w:pPr>
        <w:pStyle w:val="a4"/>
        <w:rPr>
          <w:rFonts w:ascii="Times New Roman" w:hAnsi="Times New Roman" w:cs="Times New Roman"/>
          <w:b/>
          <w:i/>
          <w:sz w:val="24"/>
          <w:szCs w:val="24"/>
          <w:u w:val="single"/>
          <w:lang w:eastAsia="en-US"/>
        </w:rPr>
      </w:pPr>
      <w:r w:rsidRPr="00A41E96">
        <w:rPr>
          <w:rFonts w:ascii="Times New Roman" w:hAnsi="Times New Roman" w:cs="Times New Roman"/>
          <w:b/>
          <w:i/>
          <w:sz w:val="24"/>
          <w:szCs w:val="24"/>
          <w:u w:val="single"/>
          <w:lang w:eastAsia="en-US"/>
        </w:rPr>
        <w:t>Часть В. При выполнении заданий В1-В5 запишите ответ так, как указано в тексте задания . При выполнении заданий В1-В2 выберите три верных из шести.</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b/>
          <w:sz w:val="24"/>
          <w:szCs w:val="24"/>
          <w:lang w:eastAsia="en-US"/>
        </w:rPr>
        <w:t>В1</w:t>
      </w:r>
      <w:r w:rsidRPr="00A41E96">
        <w:rPr>
          <w:rFonts w:ascii="Times New Roman" w:hAnsi="Times New Roman" w:cs="Times New Roman"/>
          <w:sz w:val="24"/>
          <w:szCs w:val="24"/>
          <w:lang w:eastAsia="en-US"/>
        </w:rPr>
        <w:t>. Какие из приведённых ха</w:t>
      </w:r>
      <w:r w:rsidRPr="00A41E96">
        <w:rPr>
          <w:rFonts w:ascii="Times New Roman" w:hAnsi="Times New Roman" w:cs="Times New Roman"/>
          <w:sz w:val="24"/>
          <w:szCs w:val="24"/>
          <w:lang w:eastAsia="en-US"/>
        </w:rPr>
        <w:softHyphen/>
        <w:t>рак</w:t>
      </w:r>
      <w:r w:rsidRPr="00A41E96">
        <w:rPr>
          <w:rFonts w:ascii="Times New Roman" w:hAnsi="Times New Roman" w:cs="Times New Roman"/>
          <w:sz w:val="24"/>
          <w:szCs w:val="24"/>
          <w:lang w:eastAsia="en-US"/>
        </w:rPr>
        <w:softHyphen/>
        <w:t>те</w:t>
      </w:r>
      <w:r w:rsidRPr="00A41E96">
        <w:rPr>
          <w:rFonts w:ascii="Times New Roman" w:hAnsi="Times New Roman" w:cs="Times New Roman"/>
          <w:sz w:val="24"/>
          <w:szCs w:val="24"/>
          <w:lang w:eastAsia="en-US"/>
        </w:rPr>
        <w:softHyphen/>
        <w:t>ри</w:t>
      </w:r>
      <w:r w:rsidRPr="00A41E96">
        <w:rPr>
          <w:rFonts w:ascii="Times New Roman" w:hAnsi="Times New Roman" w:cs="Times New Roman"/>
          <w:sz w:val="24"/>
          <w:szCs w:val="24"/>
          <w:lang w:eastAsia="en-US"/>
        </w:rPr>
        <w:softHyphen/>
        <w:t>стик ха</w:t>
      </w:r>
      <w:r w:rsidRPr="00A41E96">
        <w:rPr>
          <w:rFonts w:ascii="Times New Roman" w:hAnsi="Times New Roman" w:cs="Times New Roman"/>
          <w:sz w:val="24"/>
          <w:szCs w:val="24"/>
          <w:lang w:eastAsia="en-US"/>
        </w:rPr>
        <w:softHyphen/>
        <w:t>рак</w:t>
      </w:r>
      <w:r w:rsidRPr="00A41E96">
        <w:rPr>
          <w:rFonts w:ascii="Times New Roman" w:hAnsi="Times New Roman" w:cs="Times New Roman"/>
          <w:sz w:val="24"/>
          <w:szCs w:val="24"/>
          <w:lang w:eastAsia="en-US"/>
        </w:rPr>
        <w:softHyphen/>
        <w:t>тер</w:t>
      </w:r>
      <w:r w:rsidRPr="00A41E96">
        <w:rPr>
          <w:rFonts w:ascii="Times New Roman" w:hAnsi="Times New Roman" w:cs="Times New Roman"/>
          <w:sz w:val="24"/>
          <w:szCs w:val="24"/>
          <w:lang w:eastAsia="en-US"/>
        </w:rPr>
        <w:softHyphen/>
        <w:t>ны для однодольных растений? Вы</w:t>
      </w:r>
      <w:r w:rsidRPr="00A41E96">
        <w:rPr>
          <w:rFonts w:ascii="Times New Roman" w:hAnsi="Times New Roman" w:cs="Times New Roman"/>
          <w:sz w:val="24"/>
          <w:szCs w:val="24"/>
          <w:lang w:eastAsia="en-US"/>
        </w:rPr>
        <w:softHyphen/>
        <w:t>бе</w:t>
      </w:r>
      <w:r w:rsidRPr="00A41E96">
        <w:rPr>
          <w:rFonts w:ascii="Times New Roman" w:hAnsi="Times New Roman" w:cs="Times New Roman"/>
          <w:sz w:val="24"/>
          <w:szCs w:val="24"/>
          <w:lang w:eastAsia="en-US"/>
        </w:rPr>
        <w:softHyphen/>
        <w:t>ри</w:t>
      </w:r>
      <w:r w:rsidRPr="00A41E96">
        <w:rPr>
          <w:rFonts w:ascii="Times New Roman" w:hAnsi="Times New Roman" w:cs="Times New Roman"/>
          <w:sz w:val="24"/>
          <w:szCs w:val="24"/>
          <w:lang w:eastAsia="en-US"/>
        </w:rPr>
        <w:softHyphen/>
        <w:t>те три вер</w:t>
      </w:r>
      <w:r w:rsidRPr="00A41E96">
        <w:rPr>
          <w:rFonts w:ascii="Times New Roman" w:hAnsi="Times New Roman" w:cs="Times New Roman"/>
          <w:sz w:val="24"/>
          <w:szCs w:val="24"/>
          <w:lang w:eastAsia="en-US"/>
        </w:rPr>
        <w:softHyphen/>
        <w:t>ных при</w:t>
      </w:r>
      <w:r w:rsidRPr="00A41E96">
        <w:rPr>
          <w:rFonts w:ascii="Times New Roman" w:hAnsi="Times New Roman" w:cs="Times New Roman"/>
          <w:sz w:val="24"/>
          <w:szCs w:val="24"/>
          <w:lang w:eastAsia="en-US"/>
        </w:rPr>
        <w:softHyphen/>
        <w:t>зна</w:t>
      </w:r>
      <w:r w:rsidRPr="00A41E96">
        <w:rPr>
          <w:rFonts w:ascii="Times New Roman" w:hAnsi="Times New Roman" w:cs="Times New Roman"/>
          <w:sz w:val="24"/>
          <w:szCs w:val="24"/>
          <w:lang w:eastAsia="en-US"/>
        </w:rPr>
        <w:softHyphen/>
        <w:t>ка из шести и за</w:t>
      </w:r>
      <w:r w:rsidRPr="00A41E96">
        <w:rPr>
          <w:rFonts w:ascii="Times New Roman" w:hAnsi="Times New Roman" w:cs="Times New Roman"/>
          <w:sz w:val="24"/>
          <w:szCs w:val="24"/>
          <w:lang w:eastAsia="en-US"/>
        </w:rPr>
        <w:softHyphen/>
        <w:t>пи</w:t>
      </w:r>
      <w:r w:rsidRPr="00A41E96">
        <w:rPr>
          <w:rFonts w:ascii="Times New Roman" w:hAnsi="Times New Roman" w:cs="Times New Roman"/>
          <w:sz w:val="24"/>
          <w:szCs w:val="24"/>
          <w:lang w:eastAsia="en-US"/>
        </w:rPr>
        <w:softHyphen/>
        <w:t>ши</w:t>
      </w:r>
      <w:r w:rsidRPr="00A41E96">
        <w:rPr>
          <w:rFonts w:ascii="Times New Roman" w:hAnsi="Times New Roman" w:cs="Times New Roman"/>
          <w:sz w:val="24"/>
          <w:szCs w:val="24"/>
          <w:lang w:eastAsia="en-US"/>
        </w:rPr>
        <w:softHyphen/>
        <w:t>те цифры, под ко</w:t>
      </w:r>
      <w:r w:rsidRPr="00A41E96">
        <w:rPr>
          <w:rFonts w:ascii="Times New Roman" w:hAnsi="Times New Roman" w:cs="Times New Roman"/>
          <w:sz w:val="24"/>
          <w:szCs w:val="24"/>
          <w:lang w:eastAsia="en-US"/>
        </w:rPr>
        <w:softHyphen/>
        <w:t>то</w:t>
      </w:r>
      <w:r w:rsidRPr="00A41E96">
        <w:rPr>
          <w:rFonts w:ascii="Times New Roman" w:hAnsi="Times New Roman" w:cs="Times New Roman"/>
          <w:sz w:val="24"/>
          <w:szCs w:val="24"/>
          <w:lang w:eastAsia="en-US"/>
        </w:rPr>
        <w:softHyphen/>
        <w:t>ры</w:t>
      </w:r>
      <w:r w:rsidRPr="00A41E96">
        <w:rPr>
          <w:rFonts w:ascii="Times New Roman" w:hAnsi="Times New Roman" w:cs="Times New Roman"/>
          <w:sz w:val="24"/>
          <w:szCs w:val="24"/>
          <w:lang w:eastAsia="en-US"/>
        </w:rPr>
        <w:softHyphen/>
        <w:t>ми они указаны.</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проводящие пучки со</w:t>
      </w:r>
      <w:r w:rsidRPr="00A41E96">
        <w:rPr>
          <w:rFonts w:ascii="Times New Roman" w:hAnsi="Times New Roman" w:cs="Times New Roman"/>
          <w:sz w:val="24"/>
          <w:szCs w:val="24"/>
          <w:lang w:eastAsia="en-US"/>
        </w:rPr>
        <w:softHyphen/>
        <w:t>дер</w:t>
      </w:r>
      <w:r w:rsidRPr="00A41E96">
        <w:rPr>
          <w:rFonts w:ascii="Times New Roman" w:hAnsi="Times New Roman" w:cs="Times New Roman"/>
          <w:sz w:val="24"/>
          <w:szCs w:val="24"/>
          <w:lang w:eastAsia="en-US"/>
        </w:rPr>
        <w:softHyphen/>
        <w:t>жат камбий</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одна семядоля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стержневая кор</w:t>
      </w:r>
      <w:r w:rsidRPr="00A41E96">
        <w:rPr>
          <w:rFonts w:ascii="Times New Roman" w:hAnsi="Times New Roman" w:cs="Times New Roman"/>
          <w:sz w:val="24"/>
          <w:szCs w:val="24"/>
          <w:lang w:eastAsia="en-US"/>
        </w:rPr>
        <w:softHyphen/>
        <w:t>не</w:t>
      </w:r>
      <w:r w:rsidRPr="00A41E96">
        <w:rPr>
          <w:rFonts w:ascii="Times New Roman" w:hAnsi="Times New Roman" w:cs="Times New Roman"/>
          <w:sz w:val="24"/>
          <w:szCs w:val="24"/>
          <w:lang w:eastAsia="en-US"/>
        </w:rPr>
        <w:softHyphen/>
        <w:t>вая система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 мочковатая корневая система</w:t>
      </w:r>
      <w:r w:rsidRPr="00A41E96">
        <w:rPr>
          <w:rFonts w:ascii="Times New Roman" w:hAnsi="Times New Roman" w:cs="Times New Roman"/>
          <w:sz w:val="24"/>
          <w:szCs w:val="24"/>
          <w:lang w:eastAsia="en-US"/>
        </w:rPr>
        <w:tab/>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5) параллельное жил</w:t>
      </w:r>
      <w:r w:rsidRPr="00A41E96">
        <w:rPr>
          <w:rFonts w:ascii="Times New Roman" w:hAnsi="Times New Roman" w:cs="Times New Roman"/>
          <w:sz w:val="24"/>
          <w:szCs w:val="24"/>
          <w:lang w:eastAsia="en-US"/>
        </w:rPr>
        <w:softHyphen/>
        <w:t>ко</w:t>
      </w:r>
      <w:r w:rsidRPr="00A41E96">
        <w:rPr>
          <w:rFonts w:ascii="Times New Roman" w:hAnsi="Times New Roman" w:cs="Times New Roman"/>
          <w:sz w:val="24"/>
          <w:szCs w:val="24"/>
          <w:lang w:eastAsia="en-US"/>
        </w:rPr>
        <w:softHyphen/>
        <w:t>ва</w:t>
      </w:r>
      <w:r w:rsidRPr="00A41E96">
        <w:rPr>
          <w:rFonts w:ascii="Times New Roman" w:hAnsi="Times New Roman" w:cs="Times New Roman"/>
          <w:sz w:val="24"/>
          <w:szCs w:val="24"/>
          <w:lang w:eastAsia="en-US"/>
        </w:rPr>
        <w:softHyphen/>
        <w:t>ние листьев</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6) число ча</w:t>
      </w:r>
      <w:r w:rsidRPr="00A41E96">
        <w:rPr>
          <w:rFonts w:ascii="Times New Roman" w:hAnsi="Times New Roman" w:cs="Times New Roman"/>
          <w:sz w:val="24"/>
          <w:szCs w:val="24"/>
          <w:lang w:eastAsia="en-US"/>
        </w:rPr>
        <w:softHyphen/>
        <w:t>стей цвет</w:t>
      </w:r>
      <w:r w:rsidRPr="00A41E96">
        <w:rPr>
          <w:rFonts w:ascii="Times New Roman" w:hAnsi="Times New Roman" w:cs="Times New Roman"/>
          <w:sz w:val="24"/>
          <w:szCs w:val="24"/>
          <w:lang w:eastAsia="en-US"/>
        </w:rPr>
        <w:softHyphen/>
        <w:t>ка крат</w:t>
      </w:r>
      <w:r w:rsidRPr="00A41E96">
        <w:rPr>
          <w:rFonts w:ascii="Times New Roman" w:hAnsi="Times New Roman" w:cs="Times New Roman"/>
          <w:sz w:val="24"/>
          <w:szCs w:val="24"/>
          <w:lang w:eastAsia="en-US"/>
        </w:rPr>
        <w:softHyphen/>
        <w:t>но четырём или пяти</w:t>
      </w:r>
    </w:p>
    <w:p w:rsidR="00A41E96" w:rsidRPr="00A41E96" w:rsidRDefault="00A41E96" w:rsidP="00A41E96">
      <w:pPr>
        <w:pStyle w:val="a4"/>
        <w:rPr>
          <w:rFonts w:ascii="Times New Roman" w:hAnsi="Times New Roman" w:cs="Times New Roman"/>
          <w:b/>
          <w:i/>
          <w:sz w:val="24"/>
          <w:szCs w:val="24"/>
          <w:lang w:eastAsia="en-US"/>
        </w:rPr>
      </w:pPr>
      <w:r w:rsidRPr="00A41E96">
        <w:rPr>
          <w:rFonts w:ascii="Times New Roman" w:hAnsi="Times New Roman" w:cs="Times New Roman"/>
          <w:b/>
          <w:i/>
          <w:sz w:val="24"/>
          <w:szCs w:val="24"/>
          <w:lang w:eastAsia="en-US"/>
        </w:rPr>
        <w:t>В2. В теле планарии отсутствуют? Выберите три верных ответа из шести и запишите цифры, под которыми они указаны. </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органы дыхания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глотка и кишечник</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нервные узлы</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 кровеносные сосуды</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5) половые железы</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6) кости скелета</w:t>
      </w:r>
    </w:p>
    <w:p w:rsidR="00A41E96" w:rsidRPr="00A41E96" w:rsidRDefault="00A41E96" w:rsidP="00A41E96">
      <w:pPr>
        <w:pStyle w:val="a4"/>
        <w:rPr>
          <w:rFonts w:ascii="Times New Roman" w:hAnsi="Times New Roman" w:cs="Times New Roman"/>
          <w:i/>
          <w:sz w:val="24"/>
          <w:szCs w:val="24"/>
          <w:lang w:eastAsia="en-US"/>
        </w:rPr>
      </w:pPr>
      <w:r w:rsidRPr="00A41E96">
        <w:rPr>
          <w:rFonts w:ascii="Times New Roman" w:hAnsi="Times New Roman" w:cs="Times New Roman"/>
          <w:b/>
          <w:i/>
          <w:sz w:val="24"/>
          <w:szCs w:val="24"/>
          <w:lang w:eastAsia="en-US"/>
        </w:rPr>
        <w:t>В3. Установите со</w:t>
      </w:r>
      <w:r w:rsidRPr="00A41E96">
        <w:rPr>
          <w:rFonts w:ascii="Times New Roman" w:hAnsi="Times New Roman" w:cs="Times New Roman"/>
          <w:b/>
          <w:i/>
          <w:sz w:val="24"/>
          <w:szCs w:val="24"/>
          <w:lang w:eastAsia="en-US"/>
        </w:rPr>
        <w:softHyphen/>
        <w:t>от</w:t>
      </w:r>
      <w:r w:rsidRPr="00A41E96">
        <w:rPr>
          <w:rFonts w:ascii="Times New Roman" w:hAnsi="Times New Roman" w:cs="Times New Roman"/>
          <w:b/>
          <w:i/>
          <w:sz w:val="24"/>
          <w:szCs w:val="24"/>
          <w:lang w:eastAsia="en-US"/>
        </w:rPr>
        <w:softHyphen/>
        <w:t>вет</w:t>
      </w:r>
      <w:r w:rsidRPr="00A41E96">
        <w:rPr>
          <w:rFonts w:ascii="Times New Roman" w:hAnsi="Times New Roman" w:cs="Times New Roman"/>
          <w:b/>
          <w:i/>
          <w:sz w:val="24"/>
          <w:szCs w:val="24"/>
          <w:lang w:eastAsia="en-US"/>
        </w:rPr>
        <w:softHyphen/>
        <w:t>ствие между особенность строения жи</w:t>
      </w:r>
      <w:r w:rsidRPr="00A41E96">
        <w:rPr>
          <w:rFonts w:ascii="Times New Roman" w:hAnsi="Times New Roman" w:cs="Times New Roman"/>
          <w:b/>
          <w:i/>
          <w:sz w:val="24"/>
          <w:szCs w:val="24"/>
          <w:lang w:eastAsia="en-US"/>
        </w:rPr>
        <w:softHyphen/>
        <w:t>вот</w:t>
      </w:r>
      <w:r w:rsidRPr="00A41E96">
        <w:rPr>
          <w:rFonts w:ascii="Times New Roman" w:hAnsi="Times New Roman" w:cs="Times New Roman"/>
          <w:b/>
          <w:i/>
          <w:sz w:val="24"/>
          <w:szCs w:val="24"/>
          <w:lang w:eastAsia="en-US"/>
        </w:rPr>
        <w:softHyphen/>
        <w:t>ного и его видом</w:t>
      </w:r>
      <w:r w:rsidRPr="00A41E96">
        <w:rPr>
          <w:rFonts w:ascii="Times New Roman" w:hAnsi="Times New Roman" w:cs="Times New Roman"/>
          <w:i/>
          <w:sz w:val="24"/>
          <w:szCs w:val="24"/>
          <w:lang w:eastAsia="en-US"/>
        </w:rPr>
        <w:t xml:space="preserve">. </w:t>
      </w:r>
    </w:p>
    <w:tbl>
      <w:tblPr>
        <w:tblStyle w:val="ac"/>
        <w:tblW w:w="0" w:type="auto"/>
        <w:tblLook w:val="04A0" w:firstRow="1" w:lastRow="0" w:firstColumn="1" w:lastColumn="0" w:noHBand="0" w:noVBand="1"/>
      </w:tblPr>
      <w:tblGrid>
        <w:gridCol w:w="4693"/>
        <w:gridCol w:w="4652"/>
      </w:tblGrid>
      <w:tr w:rsidR="00A41E96" w:rsidRPr="00A41E96" w:rsidTr="00A41E96">
        <w:tc>
          <w:tcPr>
            <w:tcW w:w="4785"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Характеристика</w:t>
            </w:r>
          </w:p>
        </w:tc>
        <w:tc>
          <w:tcPr>
            <w:tcW w:w="4786"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Животные</w:t>
            </w:r>
          </w:p>
        </w:tc>
      </w:tr>
      <w:tr w:rsidR="00A41E96" w:rsidRPr="00A41E96" w:rsidTr="00A41E96">
        <w:tc>
          <w:tcPr>
            <w:tcW w:w="4785"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Наличие ресничек</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Светочувствительный глазок</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Хлоропласт</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 Содержит два ядра</w:t>
            </w:r>
          </w:p>
          <w:p w:rsidR="00A41E96" w:rsidRPr="00A41E96" w:rsidRDefault="00A41E96" w:rsidP="00A41E96">
            <w:pPr>
              <w:pStyle w:val="a4"/>
              <w:rPr>
                <w:rFonts w:ascii="Times New Roman" w:hAnsi="Times New Roman" w:cs="Times New Roman"/>
                <w:sz w:val="24"/>
                <w:szCs w:val="24"/>
                <w:lang w:eastAsia="en-US"/>
              </w:rPr>
            </w:pPr>
          </w:p>
        </w:tc>
        <w:tc>
          <w:tcPr>
            <w:tcW w:w="4786"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 Эвглена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Б) Инфузория-туфелька</w:t>
            </w:r>
          </w:p>
          <w:p w:rsidR="00A41E96" w:rsidRPr="00A41E96" w:rsidRDefault="00A41E96" w:rsidP="00A41E96">
            <w:pPr>
              <w:pStyle w:val="a4"/>
              <w:rPr>
                <w:rFonts w:ascii="Times New Roman" w:hAnsi="Times New Roman" w:cs="Times New Roman"/>
                <w:b/>
                <w:i/>
                <w:sz w:val="24"/>
                <w:szCs w:val="24"/>
                <w:lang w:eastAsia="en-US"/>
              </w:rPr>
            </w:pPr>
          </w:p>
        </w:tc>
      </w:tr>
    </w:tbl>
    <w:p w:rsidR="00A41E96" w:rsidRPr="00A41E96" w:rsidRDefault="00A41E96" w:rsidP="00A41E96">
      <w:pPr>
        <w:pStyle w:val="a4"/>
        <w:rPr>
          <w:rFonts w:ascii="Times New Roman" w:hAnsi="Times New Roman" w:cs="Times New Roman"/>
          <w:b/>
          <w:i/>
          <w:sz w:val="24"/>
          <w:szCs w:val="24"/>
          <w:lang w:eastAsia="en-US"/>
        </w:rPr>
      </w:pPr>
      <w:r w:rsidRPr="00A41E96">
        <w:rPr>
          <w:rFonts w:ascii="Times New Roman" w:hAnsi="Times New Roman" w:cs="Times New Roman"/>
          <w:b/>
          <w:i/>
          <w:sz w:val="24"/>
          <w:szCs w:val="24"/>
          <w:lang w:eastAsia="en-US"/>
        </w:rPr>
        <w:t> </w:t>
      </w:r>
    </w:p>
    <w:tbl>
      <w:tblPr>
        <w:tblStyle w:val="ac"/>
        <w:tblW w:w="0" w:type="auto"/>
        <w:tblLook w:val="04A0" w:firstRow="1" w:lastRow="0" w:firstColumn="1" w:lastColumn="0" w:noHBand="0" w:noVBand="1"/>
      </w:tblPr>
      <w:tblGrid>
        <w:gridCol w:w="2337"/>
        <w:gridCol w:w="2336"/>
        <w:gridCol w:w="2336"/>
        <w:gridCol w:w="2336"/>
      </w:tblGrid>
      <w:tr w:rsidR="00A41E96" w:rsidRPr="00A41E96" w:rsidTr="00A41E96">
        <w:tc>
          <w:tcPr>
            <w:tcW w:w="2392"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w:t>
            </w:r>
          </w:p>
        </w:tc>
        <w:tc>
          <w:tcPr>
            <w:tcW w:w="2393"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w:t>
            </w:r>
          </w:p>
        </w:tc>
        <w:tc>
          <w:tcPr>
            <w:tcW w:w="2393"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w:t>
            </w:r>
          </w:p>
        </w:tc>
        <w:tc>
          <w:tcPr>
            <w:tcW w:w="2393"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w:t>
            </w:r>
          </w:p>
        </w:tc>
      </w:tr>
      <w:tr w:rsidR="00A41E96" w:rsidRPr="00A41E96" w:rsidTr="00A41E96">
        <w:tc>
          <w:tcPr>
            <w:tcW w:w="2392" w:type="dxa"/>
          </w:tcPr>
          <w:p w:rsidR="00A41E96" w:rsidRPr="00A41E96" w:rsidRDefault="00A41E96" w:rsidP="00A41E96">
            <w:pPr>
              <w:pStyle w:val="a4"/>
              <w:rPr>
                <w:rFonts w:ascii="Times New Roman" w:hAnsi="Times New Roman" w:cs="Times New Roman"/>
                <w:sz w:val="24"/>
                <w:szCs w:val="24"/>
                <w:lang w:eastAsia="en-US"/>
              </w:rPr>
            </w:pPr>
          </w:p>
        </w:tc>
        <w:tc>
          <w:tcPr>
            <w:tcW w:w="2393" w:type="dxa"/>
          </w:tcPr>
          <w:p w:rsidR="00A41E96" w:rsidRPr="00A41E96" w:rsidRDefault="00A41E96" w:rsidP="00A41E96">
            <w:pPr>
              <w:pStyle w:val="a4"/>
              <w:rPr>
                <w:rFonts w:ascii="Times New Roman" w:hAnsi="Times New Roman" w:cs="Times New Roman"/>
                <w:sz w:val="24"/>
                <w:szCs w:val="24"/>
                <w:lang w:eastAsia="en-US"/>
              </w:rPr>
            </w:pPr>
          </w:p>
        </w:tc>
        <w:tc>
          <w:tcPr>
            <w:tcW w:w="2393" w:type="dxa"/>
          </w:tcPr>
          <w:p w:rsidR="00A41E96" w:rsidRPr="00A41E96" w:rsidRDefault="00A41E96" w:rsidP="00A41E96">
            <w:pPr>
              <w:pStyle w:val="a4"/>
              <w:rPr>
                <w:rFonts w:ascii="Times New Roman" w:hAnsi="Times New Roman" w:cs="Times New Roman"/>
                <w:sz w:val="24"/>
                <w:szCs w:val="24"/>
                <w:lang w:eastAsia="en-US"/>
              </w:rPr>
            </w:pPr>
          </w:p>
        </w:tc>
        <w:tc>
          <w:tcPr>
            <w:tcW w:w="2393" w:type="dxa"/>
          </w:tcPr>
          <w:p w:rsidR="00A41E96" w:rsidRPr="00A41E96" w:rsidRDefault="00A41E96" w:rsidP="00A41E96">
            <w:pPr>
              <w:pStyle w:val="a4"/>
              <w:rPr>
                <w:rFonts w:ascii="Times New Roman" w:hAnsi="Times New Roman" w:cs="Times New Roman"/>
                <w:sz w:val="24"/>
                <w:szCs w:val="24"/>
                <w:lang w:eastAsia="en-US"/>
              </w:rPr>
            </w:pPr>
          </w:p>
        </w:tc>
      </w:tr>
    </w:tbl>
    <w:p w:rsidR="00A41E96" w:rsidRPr="00A41E96" w:rsidRDefault="00A41E96" w:rsidP="00A41E96">
      <w:pPr>
        <w:pStyle w:val="a4"/>
        <w:rPr>
          <w:rFonts w:ascii="Times New Roman" w:hAnsi="Times New Roman" w:cs="Times New Roman"/>
          <w:i/>
          <w:sz w:val="24"/>
          <w:szCs w:val="24"/>
          <w:lang w:eastAsia="en-US"/>
        </w:rPr>
      </w:pPr>
      <w:r w:rsidRPr="00A41E96">
        <w:rPr>
          <w:rFonts w:ascii="Times New Roman" w:hAnsi="Times New Roman" w:cs="Times New Roman"/>
          <w:b/>
          <w:i/>
          <w:sz w:val="24"/>
          <w:szCs w:val="24"/>
          <w:lang w:eastAsia="en-US"/>
        </w:rPr>
        <w:t>В4. Установите последовательность расположения органов, образующих пищеварительный канал в теле лягушки.  В от</w:t>
      </w:r>
      <w:r w:rsidRPr="00A41E96">
        <w:rPr>
          <w:rFonts w:ascii="Times New Roman" w:hAnsi="Times New Roman" w:cs="Times New Roman"/>
          <w:b/>
          <w:i/>
          <w:sz w:val="24"/>
          <w:szCs w:val="24"/>
          <w:lang w:eastAsia="en-US"/>
        </w:rPr>
        <w:softHyphen/>
        <w:t>ве</w:t>
      </w:r>
      <w:r w:rsidRPr="00A41E96">
        <w:rPr>
          <w:rFonts w:ascii="Times New Roman" w:hAnsi="Times New Roman" w:cs="Times New Roman"/>
          <w:b/>
          <w:i/>
          <w:sz w:val="24"/>
          <w:szCs w:val="24"/>
          <w:lang w:eastAsia="en-US"/>
        </w:rPr>
        <w:softHyphen/>
        <w:t>те за</w:t>
      </w:r>
      <w:r w:rsidRPr="00A41E96">
        <w:rPr>
          <w:rFonts w:ascii="Times New Roman" w:hAnsi="Times New Roman" w:cs="Times New Roman"/>
          <w:b/>
          <w:i/>
          <w:sz w:val="24"/>
          <w:szCs w:val="24"/>
          <w:lang w:eastAsia="en-US"/>
        </w:rPr>
        <w:softHyphen/>
        <w:t>пи</w:t>
      </w:r>
      <w:r w:rsidRPr="00A41E96">
        <w:rPr>
          <w:rFonts w:ascii="Times New Roman" w:hAnsi="Times New Roman" w:cs="Times New Roman"/>
          <w:b/>
          <w:i/>
          <w:sz w:val="24"/>
          <w:szCs w:val="24"/>
          <w:lang w:eastAsia="en-US"/>
        </w:rPr>
        <w:softHyphen/>
        <w:t>ши</w:t>
      </w:r>
      <w:r w:rsidRPr="00A41E96">
        <w:rPr>
          <w:rFonts w:ascii="Times New Roman" w:hAnsi="Times New Roman" w:cs="Times New Roman"/>
          <w:b/>
          <w:i/>
          <w:sz w:val="24"/>
          <w:szCs w:val="24"/>
          <w:lang w:eastAsia="en-US"/>
        </w:rPr>
        <w:softHyphen/>
        <w:t>те со</w:t>
      </w:r>
      <w:r w:rsidRPr="00A41E96">
        <w:rPr>
          <w:rFonts w:ascii="Times New Roman" w:hAnsi="Times New Roman" w:cs="Times New Roman"/>
          <w:b/>
          <w:i/>
          <w:sz w:val="24"/>
          <w:szCs w:val="24"/>
          <w:lang w:eastAsia="en-US"/>
        </w:rPr>
        <w:softHyphen/>
        <w:t>от</w:t>
      </w:r>
      <w:r w:rsidRPr="00A41E96">
        <w:rPr>
          <w:rFonts w:ascii="Times New Roman" w:hAnsi="Times New Roman" w:cs="Times New Roman"/>
          <w:b/>
          <w:i/>
          <w:sz w:val="24"/>
          <w:szCs w:val="24"/>
          <w:lang w:eastAsia="en-US"/>
        </w:rPr>
        <w:softHyphen/>
        <w:t>вет</w:t>
      </w:r>
      <w:r w:rsidRPr="00A41E96">
        <w:rPr>
          <w:rFonts w:ascii="Times New Roman" w:hAnsi="Times New Roman" w:cs="Times New Roman"/>
          <w:b/>
          <w:i/>
          <w:sz w:val="24"/>
          <w:szCs w:val="24"/>
          <w:lang w:eastAsia="en-US"/>
        </w:rPr>
        <w:softHyphen/>
        <w:t>ству</w:t>
      </w:r>
      <w:r w:rsidRPr="00A41E96">
        <w:rPr>
          <w:rFonts w:ascii="Times New Roman" w:hAnsi="Times New Roman" w:cs="Times New Roman"/>
          <w:b/>
          <w:i/>
          <w:sz w:val="24"/>
          <w:szCs w:val="24"/>
          <w:lang w:eastAsia="en-US"/>
        </w:rPr>
        <w:softHyphen/>
        <w:t>ю</w:t>
      </w:r>
      <w:r w:rsidRPr="00A41E96">
        <w:rPr>
          <w:rFonts w:ascii="Times New Roman" w:hAnsi="Times New Roman" w:cs="Times New Roman"/>
          <w:b/>
          <w:i/>
          <w:sz w:val="24"/>
          <w:szCs w:val="24"/>
          <w:lang w:eastAsia="en-US"/>
        </w:rPr>
        <w:softHyphen/>
        <w:t>щую по</w:t>
      </w:r>
      <w:r w:rsidRPr="00A41E96">
        <w:rPr>
          <w:rFonts w:ascii="Times New Roman" w:hAnsi="Times New Roman" w:cs="Times New Roman"/>
          <w:b/>
          <w:i/>
          <w:sz w:val="24"/>
          <w:szCs w:val="24"/>
          <w:lang w:eastAsia="en-US"/>
        </w:rPr>
        <w:softHyphen/>
        <w:t>сле</w:t>
      </w:r>
      <w:r w:rsidRPr="00A41E96">
        <w:rPr>
          <w:rFonts w:ascii="Times New Roman" w:hAnsi="Times New Roman" w:cs="Times New Roman"/>
          <w:b/>
          <w:i/>
          <w:sz w:val="24"/>
          <w:szCs w:val="24"/>
          <w:lang w:eastAsia="en-US"/>
        </w:rPr>
        <w:softHyphen/>
        <w:t>до</w:t>
      </w:r>
      <w:r w:rsidRPr="00A41E96">
        <w:rPr>
          <w:rFonts w:ascii="Times New Roman" w:hAnsi="Times New Roman" w:cs="Times New Roman"/>
          <w:b/>
          <w:i/>
          <w:sz w:val="24"/>
          <w:szCs w:val="24"/>
          <w:lang w:eastAsia="en-US"/>
        </w:rPr>
        <w:softHyphen/>
        <w:t>ва</w:t>
      </w:r>
      <w:r w:rsidRPr="00A41E96">
        <w:rPr>
          <w:rFonts w:ascii="Times New Roman" w:hAnsi="Times New Roman" w:cs="Times New Roman"/>
          <w:b/>
          <w:i/>
          <w:sz w:val="24"/>
          <w:szCs w:val="24"/>
          <w:lang w:eastAsia="en-US"/>
        </w:rPr>
        <w:softHyphen/>
        <w:t>тель</w:t>
      </w:r>
      <w:r w:rsidRPr="00A41E96">
        <w:rPr>
          <w:rFonts w:ascii="Times New Roman" w:hAnsi="Times New Roman" w:cs="Times New Roman"/>
          <w:b/>
          <w:i/>
          <w:sz w:val="24"/>
          <w:szCs w:val="24"/>
          <w:lang w:eastAsia="en-US"/>
        </w:rPr>
        <w:softHyphen/>
        <w:t>ность цифр</w:t>
      </w:r>
      <w:r w:rsidRPr="00A41E96">
        <w:rPr>
          <w:rFonts w:ascii="Times New Roman" w:hAnsi="Times New Roman" w:cs="Times New Roman"/>
          <w:i/>
          <w:sz w:val="24"/>
          <w:szCs w:val="24"/>
          <w:lang w:eastAsia="en-US"/>
        </w:rPr>
        <w:t>.</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желудок</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ротоглотка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lastRenderedPageBreak/>
        <w:t>3) кишечник</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 пищевод</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5) клоака</w:t>
      </w:r>
    </w:p>
    <w:tbl>
      <w:tblPr>
        <w:tblStyle w:val="ac"/>
        <w:tblW w:w="0" w:type="auto"/>
        <w:tblLook w:val="04A0" w:firstRow="1" w:lastRow="0" w:firstColumn="1" w:lastColumn="0" w:noHBand="0" w:noVBand="1"/>
      </w:tblPr>
      <w:tblGrid>
        <w:gridCol w:w="1868"/>
        <w:gridCol w:w="1869"/>
        <w:gridCol w:w="1869"/>
        <w:gridCol w:w="1869"/>
        <w:gridCol w:w="1870"/>
      </w:tblGrid>
      <w:tr w:rsidR="00A41E96" w:rsidRPr="00A41E96" w:rsidTr="00A41E96">
        <w:tc>
          <w:tcPr>
            <w:tcW w:w="1914" w:type="dxa"/>
          </w:tcPr>
          <w:p w:rsidR="00A41E96" w:rsidRPr="00A41E96" w:rsidRDefault="00A41E96" w:rsidP="00A41E96">
            <w:pPr>
              <w:pStyle w:val="a4"/>
              <w:rPr>
                <w:rFonts w:ascii="Times New Roman" w:hAnsi="Times New Roman" w:cs="Times New Roman"/>
                <w:b/>
                <w:sz w:val="24"/>
                <w:szCs w:val="24"/>
                <w:lang w:eastAsia="en-US"/>
              </w:rPr>
            </w:pPr>
          </w:p>
        </w:tc>
        <w:tc>
          <w:tcPr>
            <w:tcW w:w="1914" w:type="dxa"/>
          </w:tcPr>
          <w:p w:rsidR="00A41E96" w:rsidRPr="00A41E96" w:rsidRDefault="00A41E96" w:rsidP="00A41E96">
            <w:pPr>
              <w:pStyle w:val="a4"/>
              <w:rPr>
                <w:rFonts w:ascii="Times New Roman" w:hAnsi="Times New Roman" w:cs="Times New Roman"/>
                <w:b/>
                <w:sz w:val="24"/>
                <w:szCs w:val="24"/>
                <w:lang w:eastAsia="en-US"/>
              </w:rPr>
            </w:pPr>
          </w:p>
        </w:tc>
        <w:tc>
          <w:tcPr>
            <w:tcW w:w="1914" w:type="dxa"/>
          </w:tcPr>
          <w:p w:rsidR="00A41E96" w:rsidRPr="00A41E96" w:rsidRDefault="00A41E96" w:rsidP="00A41E96">
            <w:pPr>
              <w:pStyle w:val="a4"/>
              <w:rPr>
                <w:rFonts w:ascii="Times New Roman" w:hAnsi="Times New Roman" w:cs="Times New Roman"/>
                <w:b/>
                <w:sz w:val="24"/>
                <w:szCs w:val="24"/>
                <w:lang w:eastAsia="en-US"/>
              </w:rPr>
            </w:pPr>
          </w:p>
        </w:tc>
        <w:tc>
          <w:tcPr>
            <w:tcW w:w="1914" w:type="dxa"/>
          </w:tcPr>
          <w:p w:rsidR="00A41E96" w:rsidRPr="00A41E96" w:rsidRDefault="00A41E96" w:rsidP="00A41E96">
            <w:pPr>
              <w:pStyle w:val="a4"/>
              <w:rPr>
                <w:rFonts w:ascii="Times New Roman" w:hAnsi="Times New Roman" w:cs="Times New Roman"/>
                <w:b/>
                <w:sz w:val="24"/>
                <w:szCs w:val="24"/>
                <w:lang w:eastAsia="en-US"/>
              </w:rPr>
            </w:pPr>
          </w:p>
        </w:tc>
        <w:tc>
          <w:tcPr>
            <w:tcW w:w="1915" w:type="dxa"/>
          </w:tcPr>
          <w:p w:rsidR="00A41E96" w:rsidRPr="00A41E96" w:rsidRDefault="00A41E96" w:rsidP="00A41E96">
            <w:pPr>
              <w:pStyle w:val="a4"/>
              <w:rPr>
                <w:rFonts w:ascii="Times New Roman" w:hAnsi="Times New Roman" w:cs="Times New Roman"/>
                <w:b/>
                <w:sz w:val="24"/>
                <w:szCs w:val="24"/>
                <w:lang w:eastAsia="en-US"/>
              </w:rPr>
            </w:pPr>
          </w:p>
        </w:tc>
      </w:tr>
    </w:tbl>
    <w:p w:rsidR="00A41E96" w:rsidRPr="00A41E96" w:rsidRDefault="00A41E96" w:rsidP="00A41E96">
      <w:pPr>
        <w:pStyle w:val="a4"/>
        <w:rPr>
          <w:rFonts w:ascii="Times New Roman" w:hAnsi="Times New Roman" w:cs="Times New Roman"/>
          <w:b/>
          <w:i/>
          <w:sz w:val="24"/>
          <w:szCs w:val="24"/>
          <w:lang w:eastAsia="en-US"/>
        </w:rPr>
      </w:pPr>
    </w:p>
    <w:p w:rsidR="00A41E96" w:rsidRPr="00A41E96" w:rsidRDefault="00A41E96" w:rsidP="00A41E96">
      <w:pPr>
        <w:pStyle w:val="a4"/>
        <w:rPr>
          <w:rFonts w:ascii="Times New Roman" w:hAnsi="Times New Roman" w:cs="Times New Roman"/>
          <w:b/>
          <w:i/>
          <w:sz w:val="24"/>
          <w:szCs w:val="24"/>
          <w:lang w:eastAsia="en-US"/>
        </w:rPr>
      </w:pPr>
      <w:r w:rsidRPr="00A41E96">
        <w:rPr>
          <w:rFonts w:ascii="Times New Roman" w:hAnsi="Times New Roman" w:cs="Times New Roman"/>
          <w:b/>
          <w:i/>
          <w:sz w:val="24"/>
          <w:szCs w:val="24"/>
          <w:lang w:eastAsia="en-US"/>
        </w:rPr>
        <w:t>В5. Вставьте в текст «Голосеменные растения» пропущенные термины из предложенного перечня, используя для этого цифровые обозначения. Запишите в текст цифры выбранных ответов, а затем получившуюся последовательность цифр (по тексту) впишите в приведённую ниже таблицу.</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bCs/>
          <w:sz w:val="24"/>
          <w:szCs w:val="24"/>
          <w:lang w:eastAsia="en-US"/>
        </w:rPr>
        <w:t>ГОЛОСЕМЕННЫЕ РАСТЕНИЯ</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ab/>
        <w:t>Большую часть произрастающих на территории России голосеменных растений обычно называют ___________ (А) из-за особого строения листьев. Стволы этих деревьев и кустарников богаты смолой. Она не позволяет развиваться спорам паразитических грибов. Ещё одной отличительной особенностью голосеменных является развитие на побеге ___________ (Б), в которых развиваются семена. В лесах встречаются деревья: тенелюбивая ель и светолюбивая __________ (В), а также кустарник ___________(Г).</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ПЕРЕЧЕНЬ ТЕРМИНОВ:</w:t>
      </w:r>
    </w:p>
    <w:tbl>
      <w:tblPr>
        <w:tblStyle w:val="ac"/>
        <w:tblW w:w="0" w:type="auto"/>
        <w:tblLook w:val="04A0" w:firstRow="1" w:lastRow="0" w:firstColumn="1" w:lastColumn="0" w:noHBand="0" w:noVBand="1"/>
      </w:tblPr>
      <w:tblGrid>
        <w:gridCol w:w="4681"/>
        <w:gridCol w:w="4664"/>
      </w:tblGrid>
      <w:tr w:rsidR="00A41E96" w:rsidRPr="00A41E96" w:rsidTr="00A41E96">
        <w:tc>
          <w:tcPr>
            <w:tcW w:w="4785"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коробочка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можжевельник</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плод</w:t>
            </w:r>
          </w:p>
          <w:p w:rsidR="00A41E96" w:rsidRPr="00A41E96" w:rsidRDefault="00A41E96" w:rsidP="00A41E96">
            <w:pPr>
              <w:pStyle w:val="a4"/>
              <w:rPr>
                <w:rFonts w:ascii="Times New Roman" w:hAnsi="Times New Roman" w:cs="Times New Roman"/>
                <w:b/>
                <w:i/>
                <w:sz w:val="24"/>
                <w:szCs w:val="24"/>
                <w:lang w:eastAsia="en-US"/>
              </w:rPr>
            </w:pPr>
            <w:r w:rsidRPr="00A41E96">
              <w:rPr>
                <w:rFonts w:ascii="Times New Roman" w:hAnsi="Times New Roman" w:cs="Times New Roman"/>
                <w:sz w:val="24"/>
                <w:szCs w:val="24"/>
                <w:lang w:eastAsia="en-US"/>
              </w:rPr>
              <w:t>4) сосна</w:t>
            </w:r>
          </w:p>
        </w:tc>
        <w:tc>
          <w:tcPr>
            <w:tcW w:w="4786"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5) споровое</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6) хвойное</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7) цветковое</w:t>
            </w:r>
          </w:p>
          <w:p w:rsidR="00A41E96" w:rsidRPr="00A41E96" w:rsidRDefault="00A41E96" w:rsidP="00A41E96">
            <w:pPr>
              <w:pStyle w:val="a4"/>
              <w:rPr>
                <w:rFonts w:ascii="Times New Roman" w:hAnsi="Times New Roman" w:cs="Times New Roman"/>
                <w:b/>
                <w:i/>
                <w:sz w:val="24"/>
                <w:szCs w:val="24"/>
                <w:lang w:eastAsia="en-US"/>
              </w:rPr>
            </w:pPr>
            <w:r w:rsidRPr="00A41E96">
              <w:rPr>
                <w:rFonts w:ascii="Times New Roman" w:hAnsi="Times New Roman" w:cs="Times New Roman"/>
                <w:sz w:val="24"/>
                <w:szCs w:val="24"/>
                <w:lang w:eastAsia="en-US"/>
              </w:rPr>
              <w:t>8) шишка</w:t>
            </w:r>
          </w:p>
        </w:tc>
      </w:tr>
    </w:tbl>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Ответ:</w:t>
      </w:r>
    </w:p>
    <w:tbl>
      <w:tblPr>
        <w:tblStyle w:val="ac"/>
        <w:tblW w:w="0" w:type="auto"/>
        <w:tblLook w:val="04A0" w:firstRow="1" w:lastRow="0" w:firstColumn="1" w:lastColumn="0" w:noHBand="0" w:noVBand="1"/>
      </w:tblPr>
      <w:tblGrid>
        <w:gridCol w:w="2336"/>
        <w:gridCol w:w="2336"/>
        <w:gridCol w:w="2337"/>
        <w:gridCol w:w="2336"/>
      </w:tblGrid>
      <w:tr w:rsidR="00A41E96" w:rsidRPr="00A41E96" w:rsidTr="00A41E96">
        <w:tc>
          <w:tcPr>
            <w:tcW w:w="2392"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w:t>
            </w:r>
          </w:p>
        </w:tc>
        <w:tc>
          <w:tcPr>
            <w:tcW w:w="2393"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Б</w:t>
            </w:r>
          </w:p>
        </w:tc>
        <w:tc>
          <w:tcPr>
            <w:tcW w:w="2393"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В</w:t>
            </w:r>
          </w:p>
        </w:tc>
        <w:tc>
          <w:tcPr>
            <w:tcW w:w="2393" w:type="dxa"/>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Г</w:t>
            </w:r>
          </w:p>
        </w:tc>
      </w:tr>
      <w:tr w:rsidR="00A41E96" w:rsidRPr="00A41E96" w:rsidTr="00A41E96">
        <w:tc>
          <w:tcPr>
            <w:tcW w:w="2392" w:type="dxa"/>
          </w:tcPr>
          <w:p w:rsidR="00A41E96" w:rsidRPr="00A41E96" w:rsidRDefault="00A41E96" w:rsidP="00A41E96">
            <w:pPr>
              <w:pStyle w:val="a4"/>
              <w:rPr>
                <w:rFonts w:ascii="Times New Roman" w:hAnsi="Times New Roman" w:cs="Times New Roman"/>
                <w:sz w:val="24"/>
                <w:szCs w:val="24"/>
                <w:lang w:eastAsia="en-US"/>
              </w:rPr>
            </w:pPr>
          </w:p>
        </w:tc>
        <w:tc>
          <w:tcPr>
            <w:tcW w:w="2393" w:type="dxa"/>
          </w:tcPr>
          <w:p w:rsidR="00A41E96" w:rsidRPr="00A41E96" w:rsidRDefault="00A41E96" w:rsidP="00A41E96">
            <w:pPr>
              <w:pStyle w:val="a4"/>
              <w:rPr>
                <w:rFonts w:ascii="Times New Roman" w:hAnsi="Times New Roman" w:cs="Times New Roman"/>
                <w:sz w:val="24"/>
                <w:szCs w:val="24"/>
                <w:lang w:eastAsia="en-US"/>
              </w:rPr>
            </w:pPr>
          </w:p>
        </w:tc>
        <w:tc>
          <w:tcPr>
            <w:tcW w:w="2393" w:type="dxa"/>
          </w:tcPr>
          <w:p w:rsidR="00A41E96" w:rsidRPr="00A41E96" w:rsidRDefault="00A41E96" w:rsidP="00A41E96">
            <w:pPr>
              <w:pStyle w:val="a4"/>
              <w:rPr>
                <w:rFonts w:ascii="Times New Roman" w:hAnsi="Times New Roman" w:cs="Times New Roman"/>
                <w:sz w:val="24"/>
                <w:szCs w:val="24"/>
                <w:lang w:eastAsia="en-US"/>
              </w:rPr>
            </w:pPr>
          </w:p>
        </w:tc>
        <w:tc>
          <w:tcPr>
            <w:tcW w:w="2393" w:type="dxa"/>
          </w:tcPr>
          <w:p w:rsidR="00A41E96" w:rsidRPr="00A41E96" w:rsidRDefault="00A41E96" w:rsidP="00A41E96">
            <w:pPr>
              <w:pStyle w:val="a4"/>
              <w:rPr>
                <w:rFonts w:ascii="Times New Roman" w:hAnsi="Times New Roman" w:cs="Times New Roman"/>
                <w:sz w:val="24"/>
                <w:szCs w:val="24"/>
                <w:lang w:eastAsia="en-US"/>
              </w:rPr>
            </w:pPr>
          </w:p>
        </w:tc>
      </w:tr>
    </w:tbl>
    <w:p w:rsidR="00A41E96" w:rsidRPr="00A41E96" w:rsidRDefault="00A41E96" w:rsidP="00A41E96">
      <w:pPr>
        <w:pStyle w:val="a4"/>
        <w:rPr>
          <w:rFonts w:ascii="Times New Roman" w:hAnsi="Times New Roman" w:cs="Times New Roman"/>
          <w:b/>
          <w:i/>
          <w:sz w:val="24"/>
          <w:szCs w:val="24"/>
          <w:lang w:eastAsia="en-US"/>
        </w:rPr>
      </w:pPr>
      <w:r w:rsidRPr="00A41E96">
        <w:rPr>
          <w:rFonts w:ascii="Times New Roman" w:hAnsi="Times New Roman" w:cs="Times New Roman"/>
          <w:b/>
          <w:i/>
          <w:sz w:val="24"/>
          <w:szCs w:val="24"/>
          <w:lang w:eastAsia="en-US"/>
        </w:rPr>
        <w:t xml:space="preserve">Часть С 1, на которые следует дать развернутый ответ. </w:t>
      </w:r>
    </w:p>
    <w:p w:rsidR="00A41E96" w:rsidRPr="00A41E96" w:rsidRDefault="00A41E96" w:rsidP="00A41E96">
      <w:pPr>
        <w:pStyle w:val="a4"/>
        <w:rPr>
          <w:rFonts w:ascii="Times New Roman" w:hAnsi="Times New Roman" w:cs="Times New Roman"/>
          <w:bCs/>
          <w:sz w:val="24"/>
          <w:szCs w:val="24"/>
          <w:lang w:eastAsia="en-US"/>
        </w:rPr>
      </w:pPr>
      <w:r w:rsidRPr="00A41E96">
        <w:rPr>
          <w:rFonts w:ascii="Times New Roman" w:hAnsi="Times New Roman" w:cs="Times New Roman"/>
          <w:sz w:val="24"/>
          <w:szCs w:val="24"/>
          <w:lang w:eastAsia="en-US"/>
        </w:rPr>
        <w:t xml:space="preserve">С1. </w:t>
      </w:r>
      <w:r w:rsidRPr="00A41E96">
        <w:rPr>
          <w:rFonts w:ascii="Times New Roman" w:hAnsi="Times New Roman" w:cs="Times New Roman"/>
          <w:bCs/>
          <w:sz w:val="24"/>
          <w:szCs w:val="24"/>
          <w:lang w:eastAsia="en-US"/>
        </w:rPr>
        <w:t>Почему находки древних кистеперых рыб подтвердили предположение ученых о родстве рыб и земноводных</w:t>
      </w:r>
      <w:r w:rsidRPr="00A41E96">
        <w:rPr>
          <w:rFonts w:ascii="Times New Roman" w:hAnsi="Times New Roman" w:cs="Times New Roman"/>
          <w:sz w:val="24"/>
          <w:szCs w:val="24"/>
          <w:lang w:eastAsia="en-US"/>
        </w:rPr>
        <w:t>?</w:t>
      </w:r>
    </w:p>
    <w:p w:rsidR="00A41E96" w:rsidRPr="00A41E96" w:rsidRDefault="00A41E96" w:rsidP="00A41E96">
      <w:pPr>
        <w:pStyle w:val="a4"/>
        <w:rPr>
          <w:rFonts w:ascii="Times New Roman" w:hAnsi="Times New Roman" w:cs="Times New Roman"/>
          <w:b/>
          <w:bCs/>
          <w:sz w:val="24"/>
          <w:szCs w:val="24"/>
          <w:lang w:eastAsia="en-US"/>
        </w:rPr>
      </w:pP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Ответы:</w:t>
      </w:r>
    </w:p>
    <w:tbl>
      <w:tblPr>
        <w:tblStyle w:val="ac"/>
        <w:tblW w:w="5306" w:type="pct"/>
        <w:tblInd w:w="-572" w:type="dxa"/>
        <w:tblLook w:val="04A0" w:firstRow="1" w:lastRow="0" w:firstColumn="1" w:lastColumn="0" w:noHBand="0" w:noVBand="1"/>
      </w:tblPr>
      <w:tblGrid>
        <w:gridCol w:w="1546"/>
        <w:gridCol w:w="510"/>
        <w:gridCol w:w="510"/>
        <w:gridCol w:w="510"/>
        <w:gridCol w:w="510"/>
        <w:gridCol w:w="510"/>
        <w:gridCol w:w="510"/>
        <w:gridCol w:w="510"/>
        <w:gridCol w:w="510"/>
        <w:gridCol w:w="510"/>
        <w:gridCol w:w="630"/>
        <w:gridCol w:w="630"/>
        <w:gridCol w:w="630"/>
        <w:gridCol w:w="630"/>
        <w:gridCol w:w="631"/>
        <w:gridCol w:w="630"/>
      </w:tblGrid>
      <w:tr w:rsidR="00A41E96" w:rsidRPr="00A41E96" w:rsidTr="00A41E96">
        <w:tc>
          <w:tcPr>
            <w:tcW w:w="780" w:type="pct"/>
            <w:shd w:val="clear" w:color="auto" w:fill="BDD6EE" w:themeFill="accent1" w:themeFillTint="66"/>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Задание/</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/вариант</w:t>
            </w:r>
          </w:p>
        </w:tc>
        <w:tc>
          <w:tcPr>
            <w:tcW w:w="257" w:type="pct"/>
            <w:shd w:val="clear" w:color="auto" w:fill="BDD6EE" w:themeFill="accent1" w:themeFillTint="66"/>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А1</w:t>
            </w:r>
          </w:p>
        </w:tc>
        <w:tc>
          <w:tcPr>
            <w:tcW w:w="257" w:type="pct"/>
            <w:shd w:val="clear" w:color="auto" w:fill="BDD6EE" w:themeFill="accent1" w:themeFillTint="66"/>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А2</w:t>
            </w:r>
          </w:p>
        </w:tc>
        <w:tc>
          <w:tcPr>
            <w:tcW w:w="257" w:type="pct"/>
            <w:shd w:val="clear" w:color="auto" w:fill="BDD6EE" w:themeFill="accent1" w:themeFillTint="66"/>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А3</w:t>
            </w:r>
          </w:p>
        </w:tc>
        <w:tc>
          <w:tcPr>
            <w:tcW w:w="257" w:type="pct"/>
            <w:shd w:val="clear" w:color="auto" w:fill="BDD6EE" w:themeFill="accent1" w:themeFillTint="66"/>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А4</w:t>
            </w:r>
          </w:p>
        </w:tc>
        <w:tc>
          <w:tcPr>
            <w:tcW w:w="257" w:type="pct"/>
            <w:shd w:val="clear" w:color="auto" w:fill="BDD6EE" w:themeFill="accent1" w:themeFillTint="66"/>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А5</w:t>
            </w:r>
          </w:p>
        </w:tc>
        <w:tc>
          <w:tcPr>
            <w:tcW w:w="257" w:type="pct"/>
            <w:shd w:val="clear" w:color="auto" w:fill="BDD6EE" w:themeFill="accent1" w:themeFillTint="66"/>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А6</w:t>
            </w:r>
          </w:p>
        </w:tc>
        <w:tc>
          <w:tcPr>
            <w:tcW w:w="257" w:type="pct"/>
            <w:shd w:val="clear" w:color="auto" w:fill="BDD6EE" w:themeFill="accent1" w:themeFillTint="66"/>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А7</w:t>
            </w:r>
          </w:p>
        </w:tc>
        <w:tc>
          <w:tcPr>
            <w:tcW w:w="257" w:type="pct"/>
            <w:shd w:val="clear" w:color="auto" w:fill="BDD6EE" w:themeFill="accent1" w:themeFillTint="66"/>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А8</w:t>
            </w:r>
          </w:p>
        </w:tc>
        <w:tc>
          <w:tcPr>
            <w:tcW w:w="257" w:type="pct"/>
            <w:shd w:val="clear" w:color="auto" w:fill="BDD6EE" w:themeFill="accent1" w:themeFillTint="66"/>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А9</w:t>
            </w:r>
          </w:p>
        </w:tc>
        <w:tc>
          <w:tcPr>
            <w:tcW w:w="318" w:type="pct"/>
            <w:shd w:val="clear" w:color="auto" w:fill="BDD6EE" w:themeFill="accent1" w:themeFillTint="66"/>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А10</w:t>
            </w:r>
          </w:p>
        </w:tc>
        <w:tc>
          <w:tcPr>
            <w:tcW w:w="318" w:type="pct"/>
            <w:shd w:val="clear" w:color="auto" w:fill="BDD6EE" w:themeFill="accent1" w:themeFillTint="66"/>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А11</w:t>
            </w:r>
          </w:p>
        </w:tc>
        <w:tc>
          <w:tcPr>
            <w:tcW w:w="318" w:type="pct"/>
            <w:shd w:val="clear" w:color="auto" w:fill="BDD6EE" w:themeFill="accent1" w:themeFillTint="66"/>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А12</w:t>
            </w:r>
          </w:p>
        </w:tc>
        <w:tc>
          <w:tcPr>
            <w:tcW w:w="318" w:type="pct"/>
            <w:shd w:val="clear" w:color="auto" w:fill="BDD6EE" w:themeFill="accent1" w:themeFillTint="66"/>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А13</w:t>
            </w:r>
          </w:p>
        </w:tc>
        <w:tc>
          <w:tcPr>
            <w:tcW w:w="318" w:type="pct"/>
            <w:shd w:val="clear" w:color="auto" w:fill="BDD6EE" w:themeFill="accent1" w:themeFillTint="66"/>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А14</w:t>
            </w:r>
          </w:p>
        </w:tc>
        <w:tc>
          <w:tcPr>
            <w:tcW w:w="318" w:type="pct"/>
            <w:shd w:val="clear" w:color="auto" w:fill="BDD6EE" w:themeFill="accent1" w:themeFillTint="66"/>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А15</w:t>
            </w:r>
          </w:p>
        </w:tc>
      </w:tr>
      <w:tr w:rsidR="00A41E96" w:rsidRPr="00A41E96" w:rsidTr="00A41E96">
        <w:tc>
          <w:tcPr>
            <w:tcW w:w="780"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val="en-US" w:eastAsia="en-US"/>
              </w:rPr>
              <w:t>I</w:t>
            </w:r>
          </w:p>
        </w:tc>
        <w:tc>
          <w:tcPr>
            <w:tcW w:w="257"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w:t>
            </w:r>
          </w:p>
        </w:tc>
        <w:tc>
          <w:tcPr>
            <w:tcW w:w="257"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w:t>
            </w:r>
          </w:p>
        </w:tc>
        <w:tc>
          <w:tcPr>
            <w:tcW w:w="257"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w:t>
            </w:r>
          </w:p>
        </w:tc>
        <w:tc>
          <w:tcPr>
            <w:tcW w:w="257"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w:t>
            </w:r>
          </w:p>
        </w:tc>
        <w:tc>
          <w:tcPr>
            <w:tcW w:w="257"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w:t>
            </w:r>
          </w:p>
        </w:tc>
        <w:tc>
          <w:tcPr>
            <w:tcW w:w="257"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w:t>
            </w:r>
          </w:p>
        </w:tc>
        <w:tc>
          <w:tcPr>
            <w:tcW w:w="257"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w:t>
            </w:r>
          </w:p>
        </w:tc>
        <w:tc>
          <w:tcPr>
            <w:tcW w:w="257"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w:t>
            </w:r>
          </w:p>
        </w:tc>
        <w:tc>
          <w:tcPr>
            <w:tcW w:w="257"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w:t>
            </w:r>
          </w:p>
        </w:tc>
        <w:tc>
          <w:tcPr>
            <w:tcW w:w="318"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w:t>
            </w:r>
          </w:p>
        </w:tc>
        <w:tc>
          <w:tcPr>
            <w:tcW w:w="318"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w:t>
            </w:r>
          </w:p>
        </w:tc>
        <w:tc>
          <w:tcPr>
            <w:tcW w:w="318"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w:t>
            </w:r>
          </w:p>
        </w:tc>
        <w:tc>
          <w:tcPr>
            <w:tcW w:w="318"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w:t>
            </w:r>
          </w:p>
        </w:tc>
        <w:tc>
          <w:tcPr>
            <w:tcW w:w="318"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w:t>
            </w:r>
          </w:p>
        </w:tc>
        <w:tc>
          <w:tcPr>
            <w:tcW w:w="318"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w:t>
            </w:r>
          </w:p>
        </w:tc>
      </w:tr>
      <w:tr w:rsidR="00A41E96" w:rsidRPr="00A41E96" w:rsidTr="00A41E96">
        <w:tc>
          <w:tcPr>
            <w:tcW w:w="780" w:type="pct"/>
          </w:tcPr>
          <w:p w:rsidR="00A41E96" w:rsidRPr="00A41E96" w:rsidRDefault="00A41E96" w:rsidP="00A41E96">
            <w:pPr>
              <w:pStyle w:val="a4"/>
              <w:rPr>
                <w:rFonts w:ascii="Times New Roman" w:hAnsi="Times New Roman" w:cs="Times New Roman"/>
                <w:sz w:val="24"/>
                <w:szCs w:val="24"/>
                <w:lang w:val="en-US" w:eastAsia="en-US"/>
              </w:rPr>
            </w:pPr>
            <w:r w:rsidRPr="00A41E96">
              <w:rPr>
                <w:rFonts w:ascii="Times New Roman" w:hAnsi="Times New Roman" w:cs="Times New Roman"/>
                <w:sz w:val="24"/>
                <w:szCs w:val="24"/>
                <w:lang w:val="en-US" w:eastAsia="en-US"/>
              </w:rPr>
              <w:t>II</w:t>
            </w:r>
          </w:p>
        </w:tc>
        <w:tc>
          <w:tcPr>
            <w:tcW w:w="257"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w:t>
            </w:r>
          </w:p>
        </w:tc>
        <w:tc>
          <w:tcPr>
            <w:tcW w:w="257"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w:t>
            </w:r>
          </w:p>
        </w:tc>
        <w:tc>
          <w:tcPr>
            <w:tcW w:w="257"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w:t>
            </w:r>
          </w:p>
        </w:tc>
        <w:tc>
          <w:tcPr>
            <w:tcW w:w="257"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w:t>
            </w:r>
          </w:p>
        </w:tc>
        <w:tc>
          <w:tcPr>
            <w:tcW w:w="257"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w:t>
            </w:r>
          </w:p>
        </w:tc>
        <w:tc>
          <w:tcPr>
            <w:tcW w:w="257"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w:t>
            </w:r>
          </w:p>
        </w:tc>
        <w:tc>
          <w:tcPr>
            <w:tcW w:w="257"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w:t>
            </w:r>
          </w:p>
        </w:tc>
        <w:tc>
          <w:tcPr>
            <w:tcW w:w="257"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w:t>
            </w:r>
          </w:p>
        </w:tc>
        <w:tc>
          <w:tcPr>
            <w:tcW w:w="257"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w:t>
            </w:r>
          </w:p>
        </w:tc>
        <w:tc>
          <w:tcPr>
            <w:tcW w:w="318"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4</w:t>
            </w:r>
          </w:p>
        </w:tc>
        <w:tc>
          <w:tcPr>
            <w:tcW w:w="318"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w:t>
            </w:r>
          </w:p>
        </w:tc>
        <w:tc>
          <w:tcPr>
            <w:tcW w:w="318"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w:t>
            </w:r>
          </w:p>
        </w:tc>
        <w:tc>
          <w:tcPr>
            <w:tcW w:w="318"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w:t>
            </w:r>
          </w:p>
        </w:tc>
        <w:tc>
          <w:tcPr>
            <w:tcW w:w="318"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w:t>
            </w:r>
          </w:p>
        </w:tc>
        <w:tc>
          <w:tcPr>
            <w:tcW w:w="318"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w:t>
            </w:r>
          </w:p>
        </w:tc>
      </w:tr>
    </w:tbl>
    <w:p w:rsidR="00A41E96" w:rsidRPr="00A41E96" w:rsidRDefault="00A41E96" w:rsidP="00A41E96">
      <w:pPr>
        <w:pStyle w:val="a4"/>
        <w:rPr>
          <w:rFonts w:ascii="Times New Roman" w:hAnsi="Times New Roman" w:cs="Times New Roman"/>
          <w:sz w:val="24"/>
          <w:szCs w:val="24"/>
          <w:lang w:eastAsia="en-US"/>
        </w:rPr>
      </w:pPr>
    </w:p>
    <w:tbl>
      <w:tblPr>
        <w:tblStyle w:val="ac"/>
        <w:tblW w:w="5092" w:type="pct"/>
        <w:tblLayout w:type="fixed"/>
        <w:tblLook w:val="04A0" w:firstRow="1" w:lastRow="0" w:firstColumn="1" w:lastColumn="0" w:noHBand="0" w:noVBand="1"/>
      </w:tblPr>
      <w:tblGrid>
        <w:gridCol w:w="1213"/>
        <w:gridCol w:w="794"/>
        <w:gridCol w:w="944"/>
        <w:gridCol w:w="944"/>
        <w:gridCol w:w="944"/>
        <w:gridCol w:w="944"/>
        <w:gridCol w:w="3734"/>
      </w:tblGrid>
      <w:tr w:rsidR="00A41E96" w:rsidRPr="00A41E96" w:rsidTr="00A41E96">
        <w:tc>
          <w:tcPr>
            <w:tcW w:w="637" w:type="pct"/>
            <w:shd w:val="clear" w:color="auto" w:fill="BDD6EE" w:themeFill="accent1" w:themeFillTint="66"/>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Задание/ вариант</w:t>
            </w:r>
          </w:p>
        </w:tc>
        <w:tc>
          <w:tcPr>
            <w:tcW w:w="417" w:type="pct"/>
            <w:shd w:val="clear" w:color="auto" w:fill="BDD6EE" w:themeFill="accent1" w:themeFillTint="66"/>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В1</w:t>
            </w:r>
          </w:p>
        </w:tc>
        <w:tc>
          <w:tcPr>
            <w:tcW w:w="496" w:type="pct"/>
            <w:shd w:val="clear" w:color="auto" w:fill="BDD6EE" w:themeFill="accent1" w:themeFillTint="66"/>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В2</w:t>
            </w:r>
          </w:p>
        </w:tc>
        <w:tc>
          <w:tcPr>
            <w:tcW w:w="496" w:type="pct"/>
            <w:shd w:val="clear" w:color="auto" w:fill="BDD6EE" w:themeFill="accent1" w:themeFillTint="66"/>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В3</w:t>
            </w:r>
          </w:p>
        </w:tc>
        <w:tc>
          <w:tcPr>
            <w:tcW w:w="496" w:type="pct"/>
            <w:shd w:val="clear" w:color="auto" w:fill="BDD6EE" w:themeFill="accent1" w:themeFillTint="66"/>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В4</w:t>
            </w:r>
          </w:p>
        </w:tc>
        <w:tc>
          <w:tcPr>
            <w:tcW w:w="496" w:type="pct"/>
            <w:shd w:val="clear" w:color="auto" w:fill="BDD6EE" w:themeFill="accent1" w:themeFillTint="66"/>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В5</w:t>
            </w:r>
          </w:p>
        </w:tc>
        <w:tc>
          <w:tcPr>
            <w:tcW w:w="1962" w:type="pct"/>
            <w:shd w:val="clear" w:color="auto" w:fill="BDD6EE" w:themeFill="accent1" w:themeFillTint="66"/>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С1</w:t>
            </w:r>
          </w:p>
        </w:tc>
      </w:tr>
      <w:tr w:rsidR="00A41E96" w:rsidRPr="00A41E96" w:rsidTr="00A41E96">
        <w:tc>
          <w:tcPr>
            <w:tcW w:w="637"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val="en-US" w:eastAsia="en-US"/>
              </w:rPr>
              <w:t>I</w:t>
            </w:r>
          </w:p>
        </w:tc>
        <w:tc>
          <w:tcPr>
            <w:tcW w:w="417"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236</w:t>
            </w:r>
          </w:p>
        </w:tc>
        <w:tc>
          <w:tcPr>
            <w:tcW w:w="496"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134</w:t>
            </w:r>
          </w:p>
        </w:tc>
        <w:tc>
          <w:tcPr>
            <w:tcW w:w="496"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АБББ</w:t>
            </w:r>
          </w:p>
        </w:tc>
        <w:tc>
          <w:tcPr>
            <w:tcW w:w="496"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15432</w:t>
            </w:r>
          </w:p>
        </w:tc>
        <w:tc>
          <w:tcPr>
            <w:tcW w:w="496"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7261</w:t>
            </w:r>
          </w:p>
        </w:tc>
        <w:tc>
          <w:tcPr>
            <w:tcW w:w="1962"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1)размножение пресмыкающихся не связано с водой(внутреннее оплодотворение, яйца с большим запасом питательных веществ, покрыты оболочкой);</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в желудочки сердца неполная перегородка;</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3) лучше развит передний мозг и мозжечок;</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 xml:space="preserve">4) имеется шейный отдел позвоночника. </w:t>
            </w:r>
          </w:p>
        </w:tc>
      </w:tr>
      <w:tr w:rsidR="00A41E96" w:rsidRPr="00A41E96" w:rsidTr="00A41E96">
        <w:tc>
          <w:tcPr>
            <w:tcW w:w="637"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val="en-US" w:eastAsia="en-US"/>
              </w:rPr>
              <w:t>II</w:t>
            </w:r>
          </w:p>
        </w:tc>
        <w:tc>
          <w:tcPr>
            <w:tcW w:w="417"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245</w:t>
            </w:r>
          </w:p>
        </w:tc>
        <w:tc>
          <w:tcPr>
            <w:tcW w:w="496"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146</w:t>
            </w:r>
          </w:p>
        </w:tc>
        <w:tc>
          <w:tcPr>
            <w:tcW w:w="496"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БААБ</w:t>
            </w:r>
          </w:p>
        </w:tc>
        <w:tc>
          <w:tcPr>
            <w:tcW w:w="496"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24135</w:t>
            </w:r>
          </w:p>
        </w:tc>
        <w:tc>
          <w:tcPr>
            <w:tcW w:w="496"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6842</w:t>
            </w:r>
          </w:p>
        </w:tc>
        <w:tc>
          <w:tcPr>
            <w:tcW w:w="1962" w:type="pct"/>
          </w:tcPr>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1) имеют легочное дыхание;</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t>2) скелет парных плавников у них напоминает скелет конечности наземных позвоночных;</w:t>
            </w:r>
          </w:p>
          <w:p w:rsidR="00A41E96" w:rsidRPr="00A41E96" w:rsidRDefault="00A41E96" w:rsidP="00A41E96">
            <w:pPr>
              <w:pStyle w:val="a4"/>
              <w:rPr>
                <w:rFonts w:ascii="Times New Roman" w:hAnsi="Times New Roman" w:cs="Times New Roman"/>
                <w:sz w:val="24"/>
                <w:szCs w:val="24"/>
                <w:lang w:eastAsia="en-US"/>
              </w:rPr>
            </w:pPr>
            <w:r w:rsidRPr="00A41E96">
              <w:rPr>
                <w:rFonts w:ascii="Times New Roman" w:hAnsi="Times New Roman" w:cs="Times New Roman"/>
                <w:sz w:val="24"/>
                <w:szCs w:val="24"/>
                <w:lang w:eastAsia="en-US"/>
              </w:rPr>
              <w:lastRenderedPageBreak/>
              <w:t>3) основу плавников составляет мясистая лопасть.</w:t>
            </w:r>
          </w:p>
        </w:tc>
      </w:tr>
    </w:tbl>
    <w:p w:rsidR="00AC683C" w:rsidRPr="00AC683C" w:rsidRDefault="00AC683C" w:rsidP="00AC683C">
      <w:pPr>
        <w:pStyle w:val="a4"/>
        <w:rPr>
          <w:rFonts w:ascii="Times New Roman" w:hAnsi="Times New Roman" w:cs="Times New Roman"/>
          <w:sz w:val="24"/>
          <w:szCs w:val="24"/>
          <w:lang w:eastAsia="en-US"/>
        </w:rPr>
      </w:pPr>
    </w:p>
    <w:p w:rsidR="00157539" w:rsidRDefault="00157539" w:rsidP="00157539">
      <w:pPr>
        <w:pStyle w:val="a4"/>
        <w:jc w:val="center"/>
        <w:rPr>
          <w:rFonts w:ascii="Times New Roman" w:hAnsi="Times New Roman" w:cs="Times New Roman"/>
          <w:b/>
          <w:sz w:val="24"/>
          <w:szCs w:val="24"/>
        </w:rPr>
      </w:pPr>
      <w:r w:rsidRPr="007D028A">
        <w:rPr>
          <w:rFonts w:ascii="Times New Roman" w:hAnsi="Times New Roman" w:cs="Times New Roman"/>
          <w:b/>
          <w:sz w:val="24"/>
          <w:szCs w:val="24"/>
        </w:rPr>
        <w:t>Итоговая контрольная работа по биологии для 8 класса</w:t>
      </w:r>
    </w:p>
    <w:p w:rsidR="00157539" w:rsidRDefault="00157539" w:rsidP="00157539">
      <w:pPr>
        <w:pStyle w:val="a4"/>
        <w:jc w:val="center"/>
        <w:rPr>
          <w:rFonts w:ascii="Times New Roman" w:hAnsi="Times New Roman" w:cs="Times New Roman"/>
          <w:b/>
          <w:sz w:val="24"/>
          <w:szCs w:val="24"/>
        </w:rPr>
      </w:pPr>
    </w:p>
    <w:p w:rsidR="00157539" w:rsidRPr="005E27A8" w:rsidRDefault="00157539" w:rsidP="00157539">
      <w:pPr>
        <w:pStyle w:val="a4"/>
        <w:jc w:val="center"/>
        <w:rPr>
          <w:rFonts w:ascii="Times New Roman" w:hAnsi="Times New Roman" w:cs="Times New Roman"/>
          <w:b/>
          <w:sz w:val="24"/>
          <w:szCs w:val="24"/>
        </w:rPr>
      </w:pPr>
      <w:r w:rsidRPr="005E27A8">
        <w:rPr>
          <w:rFonts w:ascii="Times New Roman" w:hAnsi="Times New Roman" w:cs="Times New Roman"/>
          <w:b/>
          <w:sz w:val="24"/>
          <w:szCs w:val="24"/>
        </w:rPr>
        <w:t>Пояснительная записка.</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Работа предназначена для итогового контр</w:t>
      </w:r>
      <w:r>
        <w:rPr>
          <w:rFonts w:ascii="Times New Roman" w:hAnsi="Times New Roman" w:cs="Times New Roman"/>
          <w:sz w:val="24"/>
          <w:szCs w:val="24"/>
        </w:rPr>
        <w:t>оля учащихся 8 класса.</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КИМ включает два варианта. На выполнение работы по биологии отводится 45 минут (1урок). Работа состоит из 3 частей, вкл</w:t>
      </w:r>
      <w:r>
        <w:rPr>
          <w:rFonts w:ascii="Times New Roman" w:hAnsi="Times New Roman" w:cs="Times New Roman"/>
          <w:sz w:val="24"/>
          <w:szCs w:val="24"/>
        </w:rPr>
        <w:t>ючающих 23</w:t>
      </w:r>
      <w:r w:rsidRPr="003566FB">
        <w:rPr>
          <w:rFonts w:ascii="Times New Roman" w:hAnsi="Times New Roman" w:cs="Times New Roman"/>
          <w:sz w:val="24"/>
          <w:szCs w:val="24"/>
        </w:rPr>
        <w:t xml:space="preserve"> задания.</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Часть А включает 20 заданий (А1 – А20). К каждому заданию приводится 4 варианта ответов, один из которых верный. Каждый правильный ответ оценивается в 1 балл.</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Часть В содержит 2 задания: В1, В2– на выявление соответствий.</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Правильный ответ оценивается в 2 балла. При наличии не более одной ошибки – в 1 балл.</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Часть С содержит 1 задание со свободным ответом и оценивается от 1 до 3 баллов.</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Максимальное количество баллов –</w:t>
      </w:r>
      <w:r w:rsidRPr="003566FB">
        <w:rPr>
          <w:rFonts w:ascii="Times New Roman" w:hAnsi="Times New Roman" w:cs="Times New Roman"/>
          <w:b/>
          <w:bCs/>
          <w:sz w:val="24"/>
          <w:szCs w:val="24"/>
        </w:rPr>
        <w:t>27</w:t>
      </w:r>
      <w:r w:rsidRPr="003566FB">
        <w:rPr>
          <w:rFonts w:ascii="Times New Roman" w:hAnsi="Times New Roman" w:cs="Times New Roman"/>
          <w:sz w:val="24"/>
          <w:szCs w:val="24"/>
        </w:rPr>
        <w:t xml:space="preserve"> .</w:t>
      </w:r>
    </w:p>
    <w:p w:rsidR="00157539" w:rsidRPr="005E27A8" w:rsidRDefault="00157539" w:rsidP="00157539">
      <w:pPr>
        <w:pStyle w:val="a4"/>
        <w:rPr>
          <w:rFonts w:ascii="Times New Roman" w:hAnsi="Times New Roman" w:cs="Times New Roman"/>
          <w:b/>
          <w:sz w:val="24"/>
          <w:szCs w:val="24"/>
        </w:rPr>
      </w:pPr>
      <w:r w:rsidRPr="005E27A8">
        <w:rPr>
          <w:rFonts w:ascii="Times New Roman" w:hAnsi="Times New Roman" w:cs="Times New Roman"/>
          <w:b/>
          <w:sz w:val="24"/>
          <w:szCs w:val="24"/>
        </w:rPr>
        <w:t>Крит</w:t>
      </w:r>
      <w:r>
        <w:rPr>
          <w:rFonts w:ascii="Times New Roman" w:hAnsi="Times New Roman" w:cs="Times New Roman"/>
          <w:b/>
          <w:sz w:val="24"/>
          <w:szCs w:val="24"/>
        </w:rPr>
        <w:t xml:space="preserve">ерии оценивания </w:t>
      </w:r>
      <w:r w:rsidRPr="005E27A8">
        <w:rPr>
          <w:rFonts w:ascii="Times New Roman" w:hAnsi="Times New Roman" w:cs="Times New Roman"/>
          <w:b/>
          <w:sz w:val="24"/>
          <w:szCs w:val="24"/>
        </w:rPr>
        <w:t>работы.</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Оценка «5» - 24 -27 баллов</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Оценка «4» - 18-23 баллов</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Оценка «3» - 11-17 баллов</w:t>
      </w:r>
    </w:p>
    <w:p w:rsidR="00157539" w:rsidRPr="005E27A8" w:rsidRDefault="00157539" w:rsidP="00157539">
      <w:pPr>
        <w:pStyle w:val="a4"/>
        <w:rPr>
          <w:rFonts w:ascii="Times New Roman" w:hAnsi="Times New Roman" w:cs="Times New Roman"/>
          <w:sz w:val="24"/>
          <w:szCs w:val="24"/>
        </w:rPr>
      </w:pPr>
      <w:r w:rsidRPr="007D028A">
        <w:rPr>
          <w:rFonts w:ascii="Times New Roman" w:hAnsi="Times New Roman" w:cs="Times New Roman"/>
          <w:sz w:val="24"/>
          <w:szCs w:val="24"/>
        </w:rPr>
        <w:t>Оценка «2» - менее 10 баллов.</w:t>
      </w:r>
    </w:p>
    <w:p w:rsidR="00157539" w:rsidRPr="007D028A" w:rsidRDefault="00157539" w:rsidP="00157539">
      <w:pPr>
        <w:pStyle w:val="a4"/>
        <w:jc w:val="center"/>
        <w:rPr>
          <w:rFonts w:ascii="Times New Roman" w:hAnsi="Times New Roman" w:cs="Times New Roman"/>
          <w:b/>
          <w:sz w:val="24"/>
          <w:szCs w:val="24"/>
        </w:rPr>
      </w:pPr>
    </w:p>
    <w:p w:rsidR="00157539" w:rsidRPr="007D028A" w:rsidRDefault="00157539" w:rsidP="00157539">
      <w:pPr>
        <w:pStyle w:val="a4"/>
        <w:jc w:val="center"/>
        <w:rPr>
          <w:rFonts w:ascii="Times New Roman" w:hAnsi="Times New Roman" w:cs="Times New Roman"/>
          <w:b/>
          <w:sz w:val="24"/>
          <w:szCs w:val="24"/>
        </w:rPr>
      </w:pPr>
      <w:r w:rsidRPr="007D028A">
        <w:rPr>
          <w:rFonts w:ascii="Times New Roman" w:hAnsi="Times New Roman" w:cs="Times New Roman"/>
          <w:b/>
          <w:sz w:val="24"/>
          <w:szCs w:val="24"/>
        </w:rPr>
        <w:t>Вариант 1</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i/>
          <w:iCs/>
          <w:sz w:val="24"/>
          <w:szCs w:val="24"/>
        </w:rPr>
        <w:t>Инструкция для обучающихся</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Перед Вами задания по биологии. На их выполнение отводится 45 минут. Внимательно читайте задания.</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 xml:space="preserve">К каждому заданию (А1-А20) даны варианты ответов, один из них правильный. В бланк ответов запишите </w:t>
      </w:r>
      <w:r w:rsidRPr="003566FB">
        <w:rPr>
          <w:rFonts w:ascii="Times New Roman" w:hAnsi="Times New Roman" w:cs="Times New Roman"/>
          <w:b/>
          <w:bCs/>
          <w:sz w:val="24"/>
          <w:szCs w:val="24"/>
        </w:rPr>
        <w:t>только номер правильного ответа</w:t>
      </w:r>
      <w:r w:rsidRPr="003566FB">
        <w:rPr>
          <w:rFonts w:ascii="Times New Roman" w:hAnsi="Times New Roman" w:cs="Times New Roman"/>
          <w:sz w:val="24"/>
          <w:szCs w:val="24"/>
        </w:rPr>
        <w:t>.</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b/>
          <w:bCs/>
          <w:sz w:val="24"/>
          <w:szCs w:val="24"/>
        </w:rPr>
        <w:t>Уровень А</w:t>
      </w:r>
    </w:p>
    <w:p w:rsidR="00157539" w:rsidRPr="007D028A" w:rsidRDefault="00157539" w:rsidP="00157539">
      <w:pPr>
        <w:pStyle w:val="a4"/>
        <w:rPr>
          <w:rFonts w:ascii="Times New Roman" w:hAnsi="Times New Roman" w:cs="Times New Roman"/>
          <w:b/>
          <w:sz w:val="24"/>
          <w:szCs w:val="24"/>
        </w:rPr>
      </w:pPr>
      <w:r w:rsidRPr="007D028A">
        <w:rPr>
          <w:rFonts w:ascii="Times New Roman" w:hAnsi="Times New Roman" w:cs="Times New Roman"/>
          <w:b/>
          <w:sz w:val="24"/>
          <w:szCs w:val="24"/>
        </w:rPr>
        <w:t xml:space="preserve">А1.Слюна человека содержит фермент, который расщепляет </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1. крахмал 2. жиры 3. белки 4. белки, жиры, углеводы</w:t>
      </w:r>
    </w:p>
    <w:p w:rsidR="00157539" w:rsidRPr="007D028A" w:rsidRDefault="00157539" w:rsidP="00157539">
      <w:pPr>
        <w:pStyle w:val="a4"/>
        <w:rPr>
          <w:rFonts w:ascii="Times New Roman" w:hAnsi="Times New Roman" w:cs="Times New Roman"/>
          <w:b/>
          <w:sz w:val="24"/>
          <w:szCs w:val="24"/>
        </w:rPr>
      </w:pPr>
      <w:r w:rsidRPr="007D028A">
        <w:rPr>
          <w:rFonts w:ascii="Times New Roman" w:hAnsi="Times New Roman" w:cs="Times New Roman"/>
          <w:b/>
          <w:sz w:val="24"/>
          <w:szCs w:val="24"/>
        </w:rPr>
        <w:t>А2. Рефлекторная дуга заканчивается</w:t>
      </w:r>
    </w:p>
    <w:p w:rsidR="00157539" w:rsidRPr="003566FB" w:rsidRDefault="00157539" w:rsidP="00157539">
      <w:pPr>
        <w:pStyle w:val="a4"/>
        <w:rPr>
          <w:rFonts w:ascii="Times New Roman" w:hAnsi="Times New Roman" w:cs="Times New Roman"/>
          <w:sz w:val="24"/>
          <w:szCs w:val="24"/>
        </w:rPr>
      </w:pPr>
      <w:r>
        <w:rPr>
          <w:rFonts w:ascii="Times New Roman" w:hAnsi="Times New Roman" w:cs="Times New Roman"/>
          <w:sz w:val="24"/>
          <w:szCs w:val="24"/>
        </w:rPr>
        <w:t>1.</w:t>
      </w:r>
      <w:r w:rsidRPr="003566FB">
        <w:rPr>
          <w:rFonts w:ascii="Times New Roman" w:hAnsi="Times New Roman" w:cs="Times New Roman"/>
          <w:sz w:val="24"/>
          <w:szCs w:val="24"/>
        </w:rPr>
        <w:t>исполнительным органом</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3. рецептором</w:t>
      </w:r>
    </w:p>
    <w:p w:rsidR="00157539" w:rsidRPr="003566FB" w:rsidRDefault="00157539" w:rsidP="00157539">
      <w:pPr>
        <w:pStyle w:val="a4"/>
        <w:rPr>
          <w:rFonts w:ascii="Times New Roman" w:hAnsi="Times New Roman" w:cs="Times New Roman"/>
          <w:sz w:val="24"/>
          <w:szCs w:val="24"/>
        </w:rPr>
      </w:pPr>
      <w:r>
        <w:rPr>
          <w:rFonts w:ascii="Times New Roman" w:hAnsi="Times New Roman" w:cs="Times New Roman"/>
          <w:sz w:val="24"/>
          <w:szCs w:val="24"/>
        </w:rPr>
        <w:t>2.</w:t>
      </w:r>
      <w:r w:rsidRPr="003566FB">
        <w:rPr>
          <w:rFonts w:ascii="Times New Roman" w:hAnsi="Times New Roman" w:cs="Times New Roman"/>
          <w:sz w:val="24"/>
          <w:szCs w:val="24"/>
        </w:rPr>
        <w:t>чувствительным нейроном</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4. вставочным нейроном</w:t>
      </w:r>
    </w:p>
    <w:p w:rsidR="00157539" w:rsidRPr="007D028A" w:rsidRDefault="00157539" w:rsidP="00157539">
      <w:pPr>
        <w:pStyle w:val="a4"/>
        <w:rPr>
          <w:rFonts w:ascii="Times New Roman" w:hAnsi="Times New Roman" w:cs="Times New Roman"/>
          <w:b/>
          <w:sz w:val="24"/>
          <w:szCs w:val="24"/>
        </w:rPr>
      </w:pPr>
      <w:r w:rsidRPr="007D028A">
        <w:rPr>
          <w:rFonts w:ascii="Times New Roman" w:hAnsi="Times New Roman" w:cs="Times New Roman"/>
          <w:b/>
          <w:sz w:val="24"/>
          <w:szCs w:val="24"/>
        </w:rPr>
        <w:t>А3. Как называются клетки, способные вырабатывать ан</w:t>
      </w:r>
      <w:r w:rsidRPr="007D028A">
        <w:rPr>
          <w:rFonts w:ascii="Times New Roman" w:hAnsi="Times New Roman" w:cs="Times New Roman"/>
          <w:b/>
          <w:sz w:val="24"/>
          <w:szCs w:val="24"/>
        </w:rPr>
        <w:softHyphen/>
        <w:t xml:space="preserve">титела? </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 xml:space="preserve">1. фагоциты </w:t>
      </w:r>
      <w:r>
        <w:rPr>
          <w:rFonts w:ascii="Times New Roman" w:hAnsi="Times New Roman" w:cs="Times New Roman"/>
          <w:sz w:val="24"/>
          <w:szCs w:val="24"/>
        </w:rPr>
        <w:t xml:space="preserve">   </w:t>
      </w:r>
      <w:r w:rsidRPr="003566FB">
        <w:rPr>
          <w:rFonts w:ascii="Times New Roman" w:hAnsi="Times New Roman" w:cs="Times New Roman"/>
          <w:sz w:val="24"/>
          <w:szCs w:val="24"/>
        </w:rPr>
        <w:t>2. лимфоциты</w:t>
      </w:r>
      <w:r>
        <w:rPr>
          <w:rFonts w:ascii="Times New Roman" w:hAnsi="Times New Roman" w:cs="Times New Roman"/>
          <w:sz w:val="24"/>
          <w:szCs w:val="24"/>
        </w:rPr>
        <w:t xml:space="preserve">    </w:t>
      </w:r>
      <w:r w:rsidRPr="003566FB">
        <w:rPr>
          <w:rFonts w:ascii="Times New Roman" w:hAnsi="Times New Roman" w:cs="Times New Roman"/>
          <w:sz w:val="24"/>
          <w:szCs w:val="24"/>
        </w:rPr>
        <w:t>3. эритроциты</w:t>
      </w:r>
      <w:r>
        <w:rPr>
          <w:rFonts w:ascii="Times New Roman" w:hAnsi="Times New Roman" w:cs="Times New Roman"/>
          <w:sz w:val="24"/>
          <w:szCs w:val="24"/>
        </w:rPr>
        <w:t xml:space="preserve">    </w:t>
      </w:r>
      <w:r w:rsidRPr="003566FB">
        <w:rPr>
          <w:rFonts w:ascii="Times New Roman" w:hAnsi="Times New Roman" w:cs="Times New Roman"/>
          <w:sz w:val="24"/>
          <w:szCs w:val="24"/>
        </w:rPr>
        <w:t>4. тромбоциты</w:t>
      </w:r>
    </w:p>
    <w:p w:rsidR="00157539" w:rsidRPr="007D028A" w:rsidRDefault="00157539" w:rsidP="00157539">
      <w:pPr>
        <w:pStyle w:val="a4"/>
        <w:rPr>
          <w:rFonts w:ascii="Times New Roman" w:hAnsi="Times New Roman" w:cs="Times New Roman"/>
          <w:b/>
          <w:sz w:val="24"/>
          <w:szCs w:val="24"/>
        </w:rPr>
      </w:pPr>
      <w:r w:rsidRPr="007D028A">
        <w:rPr>
          <w:rFonts w:ascii="Times New Roman" w:hAnsi="Times New Roman" w:cs="Times New Roman"/>
          <w:b/>
          <w:sz w:val="24"/>
          <w:szCs w:val="24"/>
        </w:rPr>
        <w:t>А4. Малый круг кровообращения начинается:</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 xml:space="preserve">1. от левого желудочка 2. от правого желудочка </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 xml:space="preserve">3. от аорты </w:t>
      </w:r>
      <w:r>
        <w:rPr>
          <w:rFonts w:ascii="Times New Roman" w:hAnsi="Times New Roman" w:cs="Times New Roman"/>
          <w:sz w:val="24"/>
          <w:szCs w:val="24"/>
        </w:rPr>
        <w:t xml:space="preserve">              </w:t>
      </w:r>
      <w:r w:rsidRPr="003566FB">
        <w:rPr>
          <w:rFonts w:ascii="Times New Roman" w:hAnsi="Times New Roman" w:cs="Times New Roman"/>
          <w:sz w:val="24"/>
          <w:szCs w:val="24"/>
        </w:rPr>
        <w:t>4. от правого предсердия</w:t>
      </w:r>
    </w:p>
    <w:p w:rsidR="00157539" w:rsidRPr="007D028A" w:rsidRDefault="00157539" w:rsidP="00157539">
      <w:pPr>
        <w:pStyle w:val="a4"/>
        <w:rPr>
          <w:rFonts w:ascii="Times New Roman" w:hAnsi="Times New Roman" w:cs="Times New Roman"/>
          <w:b/>
          <w:sz w:val="24"/>
          <w:szCs w:val="24"/>
        </w:rPr>
      </w:pPr>
      <w:r w:rsidRPr="007D028A">
        <w:rPr>
          <w:rFonts w:ascii="Times New Roman" w:hAnsi="Times New Roman" w:cs="Times New Roman"/>
          <w:b/>
          <w:sz w:val="24"/>
          <w:szCs w:val="24"/>
        </w:rPr>
        <w:t xml:space="preserve">А5. Звуковая волна вызывает в первую очередь колебания </w:t>
      </w:r>
    </w:p>
    <w:p w:rsidR="00157539" w:rsidRPr="003566FB" w:rsidRDefault="00157539" w:rsidP="00157539">
      <w:pPr>
        <w:pStyle w:val="a4"/>
        <w:rPr>
          <w:rFonts w:ascii="Times New Roman" w:hAnsi="Times New Roman" w:cs="Times New Roman"/>
          <w:sz w:val="24"/>
          <w:szCs w:val="24"/>
        </w:rPr>
      </w:pPr>
      <w:r>
        <w:rPr>
          <w:rFonts w:ascii="Times New Roman" w:hAnsi="Times New Roman" w:cs="Times New Roman"/>
          <w:sz w:val="24"/>
          <w:szCs w:val="24"/>
        </w:rPr>
        <w:t>1.</w:t>
      </w:r>
      <w:r w:rsidRPr="003566FB">
        <w:rPr>
          <w:rFonts w:ascii="Times New Roman" w:hAnsi="Times New Roman" w:cs="Times New Roman"/>
          <w:sz w:val="24"/>
          <w:szCs w:val="24"/>
        </w:rPr>
        <w:t>волосковых клеток</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3. жидкости улитки</w:t>
      </w:r>
    </w:p>
    <w:p w:rsidR="00157539" w:rsidRPr="003566FB" w:rsidRDefault="00157539" w:rsidP="00157539">
      <w:pPr>
        <w:pStyle w:val="a4"/>
        <w:rPr>
          <w:rFonts w:ascii="Times New Roman" w:hAnsi="Times New Roman" w:cs="Times New Roman"/>
          <w:sz w:val="24"/>
          <w:szCs w:val="24"/>
        </w:rPr>
      </w:pPr>
      <w:r>
        <w:rPr>
          <w:rFonts w:ascii="Times New Roman" w:hAnsi="Times New Roman" w:cs="Times New Roman"/>
          <w:sz w:val="24"/>
          <w:szCs w:val="24"/>
        </w:rPr>
        <w:t>2.</w:t>
      </w:r>
      <w:r w:rsidRPr="003566FB">
        <w:rPr>
          <w:rFonts w:ascii="Times New Roman" w:hAnsi="Times New Roman" w:cs="Times New Roman"/>
          <w:sz w:val="24"/>
          <w:szCs w:val="24"/>
        </w:rPr>
        <w:t xml:space="preserve">мембраны улитки </w:t>
      </w:r>
      <w:r>
        <w:rPr>
          <w:rFonts w:ascii="Times New Roman" w:hAnsi="Times New Roman" w:cs="Times New Roman"/>
          <w:sz w:val="24"/>
          <w:szCs w:val="24"/>
        </w:rPr>
        <w:t xml:space="preserve">      </w:t>
      </w:r>
      <w:r w:rsidRPr="003566FB">
        <w:rPr>
          <w:rFonts w:ascii="Times New Roman" w:hAnsi="Times New Roman" w:cs="Times New Roman"/>
          <w:sz w:val="24"/>
          <w:szCs w:val="24"/>
        </w:rPr>
        <w:t>4. барабанной перепонки</w:t>
      </w:r>
    </w:p>
    <w:p w:rsidR="00157539" w:rsidRPr="007D028A" w:rsidRDefault="00157539" w:rsidP="00157539">
      <w:pPr>
        <w:pStyle w:val="a4"/>
        <w:rPr>
          <w:rFonts w:ascii="Times New Roman" w:hAnsi="Times New Roman" w:cs="Times New Roman"/>
          <w:b/>
          <w:sz w:val="24"/>
          <w:szCs w:val="24"/>
        </w:rPr>
      </w:pPr>
      <w:r w:rsidRPr="007D028A">
        <w:rPr>
          <w:rFonts w:ascii="Times New Roman" w:hAnsi="Times New Roman" w:cs="Times New Roman"/>
          <w:b/>
          <w:sz w:val="24"/>
          <w:szCs w:val="24"/>
        </w:rPr>
        <w:t>А6. Как называется чрезмерное повышение артериального давления?</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1. гипертония</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2. гипотония </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3. аллергия </w:t>
      </w:r>
      <w:r>
        <w:rPr>
          <w:rFonts w:ascii="Times New Roman" w:hAnsi="Times New Roman" w:cs="Times New Roman"/>
          <w:sz w:val="24"/>
          <w:szCs w:val="24"/>
        </w:rPr>
        <w:t xml:space="preserve">   </w:t>
      </w:r>
      <w:r w:rsidRPr="003566FB">
        <w:rPr>
          <w:rFonts w:ascii="Times New Roman" w:hAnsi="Times New Roman" w:cs="Times New Roman"/>
          <w:sz w:val="24"/>
          <w:szCs w:val="24"/>
        </w:rPr>
        <w:t>4. аритмия</w:t>
      </w:r>
    </w:p>
    <w:p w:rsidR="00157539" w:rsidRPr="007D028A" w:rsidRDefault="00157539" w:rsidP="00157539">
      <w:pPr>
        <w:pStyle w:val="a4"/>
        <w:rPr>
          <w:rFonts w:ascii="Times New Roman" w:hAnsi="Times New Roman" w:cs="Times New Roman"/>
          <w:b/>
          <w:sz w:val="24"/>
          <w:szCs w:val="24"/>
        </w:rPr>
      </w:pPr>
      <w:r w:rsidRPr="007D028A">
        <w:rPr>
          <w:rFonts w:ascii="Times New Roman" w:hAnsi="Times New Roman" w:cs="Times New Roman"/>
          <w:b/>
          <w:sz w:val="24"/>
          <w:szCs w:val="24"/>
        </w:rPr>
        <w:t>А7. Какие органы относятся к центральной нервной системе:</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1. нервы, нервные узлы</w:t>
      </w:r>
      <w:r>
        <w:rPr>
          <w:rFonts w:ascii="Times New Roman" w:hAnsi="Times New Roman" w:cs="Times New Roman"/>
          <w:sz w:val="24"/>
          <w:szCs w:val="24"/>
        </w:rPr>
        <w:t xml:space="preserve">              </w:t>
      </w:r>
      <w:r w:rsidRPr="003566FB">
        <w:rPr>
          <w:rFonts w:ascii="Times New Roman" w:hAnsi="Times New Roman" w:cs="Times New Roman"/>
          <w:sz w:val="24"/>
          <w:szCs w:val="24"/>
        </w:rPr>
        <w:t>3. спинной мозг, головной мозг, нервные узлы</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2. спинной мозг, головной мозг 4. головной мозг, нервы, нервные узлы</w:t>
      </w:r>
    </w:p>
    <w:p w:rsidR="00157539" w:rsidRPr="007D028A" w:rsidRDefault="00157539" w:rsidP="00157539">
      <w:pPr>
        <w:pStyle w:val="a4"/>
        <w:rPr>
          <w:rFonts w:ascii="Times New Roman" w:hAnsi="Times New Roman" w:cs="Times New Roman"/>
          <w:b/>
          <w:sz w:val="24"/>
          <w:szCs w:val="24"/>
        </w:rPr>
      </w:pPr>
      <w:r w:rsidRPr="007D028A">
        <w:rPr>
          <w:rFonts w:ascii="Times New Roman" w:hAnsi="Times New Roman" w:cs="Times New Roman"/>
          <w:b/>
          <w:sz w:val="24"/>
          <w:szCs w:val="24"/>
        </w:rPr>
        <w:t>А8. Понятие «анализатор» включает следующие составляющие</w:t>
      </w:r>
    </w:p>
    <w:p w:rsidR="00157539" w:rsidRPr="003566FB" w:rsidRDefault="00157539" w:rsidP="00157539">
      <w:pPr>
        <w:pStyle w:val="a4"/>
        <w:rPr>
          <w:rFonts w:ascii="Times New Roman" w:hAnsi="Times New Roman" w:cs="Times New Roman"/>
          <w:sz w:val="24"/>
          <w:szCs w:val="24"/>
        </w:rPr>
      </w:pPr>
      <w:r>
        <w:rPr>
          <w:rFonts w:ascii="Times New Roman" w:hAnsi="Times New Roman" w:cs="Times New Roman"/>
          <w:sz w:val="24"/>
          <w:szCs w:val="24"/>
        </w:rPr>
        <w:t>1.</w:t>
      </w:r>
      <w:r w:rsidRPr="003566FB">
        <w:rPr>
          <w:rFonts w:ascii="Times New Roman" w:hAnsi="Times New Roman" w:cs="Times New Roman"/>
          <w:sz w:val="24"/>
          <w:szCs w:val="24"/>
        </w:rPr>
        <w:t xml:space="preserve">рецептор, воспринимающий сигнал </w:t>
      </w:r>
      <w:r>
        <w:rPr>
          <w:rFonts w:ascii="Times New Roman" w:hAnsi="Times New Roman" w:cs="Times New Roman"/>
          <w:sz w:val="24"/>
          <w:szCs w:val="24"/>
        </w:rPr>
        <w:t xml:space="preserve">                       </w:t>
      </w:r>
      <w:r w:rsidRPr="003566FB">
        <w:rPr>
          <w:rFonts w:ascii="Times New Roman" w:hAnsi="Times New Roman" w:cs="Times New Roman"/>
          <w:sz w:val="24"/>
          <w:szCs w:val="24"/>
        </w:rPr>
        <w:t>3. проводящие пути</w:t>
      </w:r>
    </w:p>
    <w:p w:rsidR="00157539" w:rsidRPr="003566FB" w:rsidRDefault="00157539" w:rsidP="00157539">
      <w:pPr>
        <w:pStyle w:val="a4"/>
        <w:rPr>
          <w:rFonts w:ascii="Times New Roman" w:hAnsi="Times New Roman" w:cs="Times New Roman"/>
          <w:sz w:val="24"/>
          <w:szCs w:val="24"/>
        </w:rPr>
      </w:pPr>
      <w:r>
        <w:rPr>
          <w:rFonts w:ascii="Times New Roman" w:hAnsi="Times New Roman" w:cs="Times New Roman"/>
          <w:sz w:val="24"/>
          <w:szCs w:val="24"/>
        </w:rPr>
        <w:t>2.</w:t>
      </w:r>
      <w:r w:rsidRPr="003566FB">
        <w:rPr>
          <w:rFonts w:ascii="Times New Roman" w:hAnsi="Times New Roman" w:cs="Times New Roman"/>
          <w:sz w:val="24"/>
          <w:szCs w:val="24"/>
        </w:rPr>
        <w:t>зона коры, где проводится анализ раздражений</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4. все указанные компоненты</w:t>
      </w:r>
    </w:p>
    <w:p w:rsidR="00157539" w:rsidRPr="007D028A" w:rsidRDefault="00157539" w:rsidP="00157539">
      <w:pPr>
        <w:pStyle w:val="a4"/>
        <w:rPr>
          <w:rFonts w:ascii="Times New Roman" w:hAnsi="Times New Roman" w:cs="Times New Roman"/>
          <w:b/>
          <w:sz w:val="24"/>
          <w:szCs w:val="24"/>
        </w:rPr>
      </w:pPr>
      <w:r w:rsidRPr="007D028A">
        <w:rPr>
          <w:rFonts w:ascii="Times New Roman" w:hAnsi="Times New Roman" w:cs="Times New Roman"/>
          <w:b/>
          <w:sz w:val="24"/>
          <w:szCs w:val="24"/>
        </w:rPr>
        <w:t>А9. Наименьшая скорость движения крови в</w:t>
      </w:r>
    </w:p>
    <w:p w:rsidR="00157539" w:rsidRPr="003566FB" w:rsidRDefault="00157539" w:rsidP="00157539">
      <w:pPr>
        <w:pStyle w:val="a4"/>
        <w:rPr>
          <w:rFonts w:ascii="Times New Roman" w:hAnsi="Times New Roman" w:cs="Times New Roman"/>
          <w:sz w:val="24"/>
          <w:szCs w:val="24"/>
        </w:rPr>
      </w:pPr>
      <w:r>
        <w:rPr>
          <w:rFonts w:ascii="Times New Roman" w:hAnsi="Times New Roman" w:cs="Times New Roman"/>
          <w:sz w:val="24"/>
          <w:szCs w:val="24"/>
        </w:rPr>
        <w:t>1.</w:t>
      </w:r>
      <w:r w:rsidRPr="003566FB">
        <w:rPr>
          <w:rFonts w:ascii="Times New Roman" w:hAnsi="Times New Roman" w:cs="Times New Roman"/>
          <w:sz w:val="24"/>
          <w:szCs w:val="24"/>
        </w:rPr>
        <w:t>артериях</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2. аорте</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3. капиллярах</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4. венах</w:t>
      </w:r>
    </w:p>
    <w:p w:rsidR="00157539" w:rsidRPr="007D028A" w:rsidRDefault="00157539" w:rsidP="00157539">
      <w:pPr>
        <w:pStyle w:val="a4"/>
        <w:rPr>
          <w:rFonts w:ascii="Times New Roman" w:hAnsi="Times New Roman" w:cs="Times New Roman"/>
          <w:b/>
          <w:sz w:val="24"/>
          <w:szCs w:val="24"/>
        </w:rPr>
      </w:pPr>
      <w:r w:rsidRPr="007D028A">
        <w:rPr>
          <w:rFonts w:ascii="Times New Roman" w:hAnsi="Times New Roman" w:cs="Times New Roman"/>
          <w:b/>
          <w:sz w:val="24"/>
          <w:szCs w:val="24"/>
        </w:rPr>
        <w:t>А10. Парным органом мочевыделительной системы является</w:t>
      </w:r>
    </w:p>
    <w:p w:rsidR="00157539" w:rsidRPr="003566FB" w:rsidRDefault="00157539" w:rsidP="00157539">
      <w:pPr>
        <w:pStyle w:val="a4"/>
        <w:rPr>
          <w:rFonts w:ascii="Times New Roman" w:hAnsi="Times New Roman" w:cs="Times New Roman"/>
          <w:sz w:val="24"/>
          <w:szCs w:val="24"/>
        </w:rPr>
      </w:pPr>
      <w:r>
        <w:rPr>
          <w:rFonts w:ascii="Times New Roman" w:hAnsi="Times New Roman" w:cs="Times New Roman"/>
          <w:sz w:val="24"/>
          <w:szCs w:val="24"/>
        </w:rPr>
        <w:lastRenderedPageBreak/>
        <w:t>1.</w:t>
      </w:r>
      <w:r w:rsidRPr="003566FB">
        <w:rPr>
          <w:rFonts w:ascii="Times New Roman" w:hAnsi="Times New Roman" w:cs="Times New Roman"/>
          <w:sz w:val="24"/>
          <w:szCs w:val="24"/>
        </w:rPr>
        <w:t xml:space="preserve">мочеточник </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2. мочевой пузырь </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3. мочеиспускательный канал </w:t>
      </w:r>
      <w:r>
        <w:rPr>
          <w:rFonts w:ascii="Times New Roman" w:hAnsi="Times New Roman" w:cs="Times New Roman"/>
          <w:sz w:val="24"/>
          <w:szCs w:val="24"/>
        </w:rPr>
        <w:t xml:space="preserve">     </w:t>
      </w:r>
      <w:r w:rsidRPr="003566FB">
        <w:rPr>
          <w:rFonts w:ascii="Times New Roman" w:hAnsi="Times New Roman" w:cs="Times New Roman"/>
          <w:sz w:val="24"/>
          <w:szCs w:val="24"/>
        </w:rPr>
        <w:t>4. почка</w:t>
      </w:r>
    </w:p>
    <w:p w:rsidR="00157539" w:rsidRPr="007D028A" w:rsidRDefault="00157539" w:rsidP="00157539">
      <w:pPr>
        <w:pStyle w:val="a4"/>
        <w:rPr>
          <w:rFonts w:ascii="Times New Roman" w:hAnsi="Times New Roman" w:cs="Times New Roman"/>
          <w:b/>
          <w:sz w:val="24"/>
          <w:szCs w:val="24"/>
        </w:rPr>
      </w:pPr>
      <w:r w:rsidRPr="007D028A">
        <w:rPr>
          <w:rFonts w:ascii="Times New Roman" w:hAnsi="Times New Roman" w:cs="Times New Roman"/>
          <w:b/>
          <w:sz w:val="24"/>
          <w:szCs w:val="24"/>
        </w:rPr>
        <w:t>А11. Как называется оболочка, которой покрыты легкие?</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1. легочная плевра</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2. эпителий </w:t>
      </w:r>
      <w:r>
        <w:rPr>
          <w:rFonts w:ascii="Times New Roman" w:hAnsi="Times New Roman" w:cs="Times New Roman"/>
          <w:sz w:val="24"/>
          <w:szCs w:val="24"/>
        </w:rPr>
        <w:t xml:space="preserve">    </w:t>
      </w:r>
      <w:r w:rsidRPr="003566FB">
        <w:rPr>
          <w:rFonts w:ascii="Times New Roman" w:hAnsi="Times New Roman" w:cs="Times New Roman"/>
          <w:sz w:val="24"/>
          <w:szCs w:val="24"/>
        </w:rPr>
        <w:t>3. альвеола</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4. мембрана</w:t>
      </w:r>
    </w:p>
    <w:p w:rsidR="00157539" w:rsidRPr="007D028A" w:rsidRDefault="00157539" w:rsidP="00157539">
      <w:pPr>
        <w:pStyle w:val="a4"/>
        <w:rPr>
          <w:rFonts w:ascii="Times New Roman" w:hAnsi="Times New Roman" w:cs="Times New Roman"/>
          <w:b/>
          <w:sz w:val="24"/>
          <w:szCs w:val="24"/>
        </w:rPr>
      </w:pPr>
      <w:r w:rsidRPr="007D028A">
        <w:rPr>
          <w:rFonts w:ascii="Times New Roman" w:hAnsi="Times New Roman" w:cs="Times New Roman"/>
          <w:b/>
          <w:sz w:val="24"/>
          <w:szCs w:val="24"/>
        </w:rPr>
        <w:t xml:space="preserve">А12. К железам внешней секреции относят: </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 xml:space="preserve">1. печень </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2. половые железы </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3. гипофиз </w:t>
      </w:r>
      <w:r>
        <w:rPr>
          <w:rFonts w:ascii="Times New Roman" w:hAnsi="Times New Roman" w:cs="Times New Roman"/>
          <w:sz w:val="24"/>
          <w:szCs w:val="24"/>
        </w:rPr>
        <w:t xml:space="preserve">    </w:t>
      </w:r>
      <w:r w:rsidRPr="003566FB">
        <w:rPr>
          <w:rFonts w:ascii="Times New Roman" w:hAnsi="Times New Roman" w:cs="Times New Roman"/>
          <w:sz w:val="24"/>
          <w:szCs w:val="24"/>
        </w:rPr>
        <w:t>4. надпочечники</w:t>
      </w:r>
    </w:p>
    <w:p w:rsidR="00157539" w:rsidRPr="007D028A" w:rsidRDefault="00157539" w:rsidP="00157539">
      <w:pPr>
        <w:pStyle w:val="a4"/>
        <w:rPr>
          <w:rFonts w:ascii="Times New Roman" w:hAnsi="Times New Roman" w:cs="Times New Roman"/>
          <w:b/>
          <w:sz w:val="24"/>
          <w:szCs w:val="24"/>
        </w:rPr>
      </w:pPr>
      <w:r w:rsidRPr="007D028A">
        <w:rPr>
          <w:rFonts w:ascii="Times New Roman" w:hAnsi="Times New Roman" w:cs="Times New Roman"/>
          <w:b/>
          <w:sz w:val="24"/>
          <w:szCs w:val="24"/>
        </w:rPr>
        <w:t xml:space="preserve">А13. Дыхательные пути </w:t>
      </w:r>
      <w:r>
        <w:rPr>
          <w:rFonts w:ascii="Times New Roman" w:hAnsi="Times New Roman" w:cs="Times New Roman"/>
          <w:b/>
          <w:sz w:val="24"/>
          <w:szCs w:val="24"/>
        </w:rPr>
        <w:t>–</w:t>
      </w:r>
      <w:r w:rsidRPr="007D028A">
        <w:rPr>
          <w:rFonts w:ascii="Times New Roman" w:hAnsi="Times New Roman" w:cs="Times New Roman"/>
          <w:b/>
          <w:sz w:val="24"/>
          <w:szCs w:val="24"/>
        </w:rPr>
        <w:t xml:space="preserve"> это</w:t>
      </w:r>
    </w:p>
    <w:p w:rsidR="00157539" w:rsidRPr="003566FB" w:rsidRDefault="00157539" w:rsidP="00157539">
      <w:pPr>
        <w:pStyle w:val="a4"/>
        <w:rPr>
          <w:rFonts w:ascii="Times New Roman" w:hAnsi="Times New Roman" w:cs="Times New Roman"/>
          <w:sz w:val="24"/>
          <w:szCs w:val="24"/>
        </w:rPr>
      </w:pPr>
      <w:r>
        <w:rPr>
          <w:rFonts w:ascii="Times New Roman" w:hAnsi="Times New Roman" w:cs="Times New Roman"/>
          <w:sz w:val="24"/>
          <w:szCs w:val="24"/>
        </w:rPr>
        <w:t>1.</w:t>
      </w:r>
      <w:r w:rsidRPr="003566FB">
        <w:rPr>
          <w:rFonts w:ascii="Times New Roman" w:hAnsi="Times New Roman" w:cs="Times New Roman"/>
          <w:sz w:val="24"/>
          <w:szCs w:val="24"/>
        </w:rPr>
        <w:t>носовая полость, гортань, трахея</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3. только бронхи</w:t>
      </w:r>
    </w:p>
    <w:p w:rsidR="00157539" w:rsidRPr="003566FB" w:rsidRDefault="00157539" w:rsidP="00157539">
      <w:pPr>
        <w:pStyle w:val="a4"/>
        <w:rPr>
          <w:rFonts w:ascii="Times New Roman" w:hAnsi="Times New Roman" w:cs="Times New Roman"/>
          <w:sz w:val="24"/>
          <w:szCs w:val="24"/>
        </w:rPr>
      </w:pPr>
      <w:r>
        <w:rPr>
          <w:rFonts w:ascii="Times New Roman" w:hAnsi="Times New Roman" w:cs="Times New Roman"/>
          <w:sz w:val="24"/>
          <w:szCs w:val="24"/>
        </w:rPr>
        <w:t>2.</w:t>
      </w:r>
      <w:r w:rsidRPr="003566FB">
        <w:rPr>
          <w:rFonts w:ascii="Times New Roman" w:hAnsi="Times New Roman" w:cs="Times New Roman"/>
          <w:sz w:val="24"/>
          <w:szCs w:val="24"/>
        </w:rPr>
        <w:t>носовая полость, гортань, трахея, бронхи</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4. трахея и бронхи</w:t>
      </w:r>
    </w:p>
    <w:p w:rsidR="00157539" w:rsidRPr="007D028A" w:rsidRDefault="00157539" w:rsidP="00157539">
      <w:pPr>
        <w:pStyle w:val="a4"/>
        <w:rPr>
          <w:rFonts w:ascii="Times New Roman" w:hAnsi="Times New Roman" w:cs="Times New Roman"/>
          <w:b/>
          <w:sz w:val="24"/>
          <w:szCs w:val="24"/>
        </w:rPr>
      </w:pPr>
      <w:r w:rsidRPr="007D028A">
        <w:rPr>
          <w:rFonts w:ascii="Times New Roman" w:hAnsi="Times New Roman" w:cs="Times New Roman"/>
          <w:b/>
          <w:sz w:val="24"/>
          <w:szCs w:val="24"/>
        </w:rPr>
        <w:t>А14. В органах пищеварения не расщепляются</w:t>
      </w:r>
    </w:p>
    <w:p w:rsidR="00157539" w:rsidRPr="003566FB" w:rsidRDefault="00157539" w:rsidP="00157539">
      <w:pPr>
        <w:pStyle w:val="a4"/>
        <w:numPr>
          <w:ilvl w:val="0"/>
          <w:numId w:val="39"/>
        </w:numPr>
        <w:rPr>
          <w:rFonts w:ascii="Times New Roman" w:hAnsi="Times New Roman" w:cs="Times New Roman"/>
          <w:sz w:val="24"/>
          <w:szCs w:val="24"/>
        </w:rPr>
      </w:pPr>
      <w:r>
        <w:rPr>
          <w:rFonts w:ascii="Times New Roman" w:hAnsi="Times New Roman" w:cs="Times New Roman"/>
          <w:sz w:val="24"/>
          <w:szCs w:val="24"/>
        </w:rPr>
        <w:t>углеводы 2. вода</w:t>
      </w:r>
      <w:r w:rsidRPr="003566FB">
        <w:rPr>
          <w:rFonts w:ascii="Times New Roman" w:hAnsi="Times New Roman" w:cs="Times New Roman"/>
          <w:sz w:val="24"/>
          <w:szCs w:val="24"/>
        </w:rPr>
        <w:t xml:space="preserve"> и минеральные соли 3. жиры 4. белки</w:t>
      </w:r>
    </w:p>
    <w:p w:rsidR="00157539" w:rsidRPr="007D028A" w:rsidRDefault="00157539" w:rsidP="00157539">
      <w:pPr>
        <w:pStyle w:val="a4"/>
        <w:rPr>
          <w:rFonts w:ascii="Times New Roman" w:hAnsi="Times New Roman" w:cs="Times New Roman"/>
          <w:b/>
          <w:sz w:val="24"/>
          <w:szCs w:val="24"/>
        </w:rPr>
      </w:pPr>
      <w:r w:rsidRPr="007D028A">
        <w:rPr>
          <w:rFonts w:ascii="Times New Roman" w:hAnsi="Times New Roman" w:cs="Times New Roman"/>
          <w:b/>
          <w:sz w:val="24"/>
          <w:szCs w:val="24"/>
        </w:rPr>
        <w:t>А15. При недостатке витамина В1 развивается:</w:t>
      </w:r>
    </w:p>
    <w:p w:rsidR="00157539" w:rsidRPr="003566FB" w:rsidRDefault="00157539" w:rsidP="00157539">
      <w:pPr>
        <w:pStyle w:val="a4"/>
        <w:rPr>
          <w:rFonts w:ascii="Times New Roman" w:hAnsi="Times New Roman" w:cs="Times New Roman"/>
          <w:sz w:val="24"/>
          <w:szCs w:val="24"/>
        </w:rPr>
      </w:pPr>
      <w:r>
        <w:rPr>
          <w:rFonts w:ascii="Times New Roman" w:hAnsi="Times New Roman" w:cs="Times New Roman"/>
          <w:sz w:val="24"/>
          <w:szCs w:val="24"/>
        </w:rPr>
        <w:t>1.</w:t>
      </w:r>
      <w:r w:rsidRPr="003566FB">
        <w:rPr>
          <w:rFonts w:ascii="Times New Roman" w:hAnsi="Times New Roman" w:cs="Times New Roman"/>
          <w:sz w:val="24"/>
          <w:szCs w:val="24"/>
        </w:rPr>
        <w:t>цинга</w:t>
      </w:r>
      <w:r>
        <w:rPr>
          <w:rFonts w:ascii="Times New Roman" w:hAnsi="Times New Roman" w:cs="Times New Roman"/>
          <w:sz w:val="24"/>
          <w:szCs w:val="24"/>
        </w:rPr>
        <w:t xml:space="preserve">                                                                             </w:t>
      </w:r>
      <w:r w:rsidRPr="003566FB">
        <w:rPr>
          <w:rFonts w:ascii="Times New Roman" w:hAnsi="Times New Roman" w:cs="Times New Roman"/>
          <w:sz w:val="24"/>
          <w:szCs w:val="24"/>
        </w:rPr>
        <w:t>3. рахит</w:t>
      </w:r>
    </w:p>
    <w:p w:rsidR="00157539" w:rsidRPr="003566FB" w:rsidRDefault="00157539" w:rsidP="00157539">
      <w:pPr>
        <w:pStyle w:val="a4"/>
        <w:rPr>
          <w:rFonts w:ascii="Times New Roman" w:hAnsi="Times New Roman" w:cs="Times New Roman"/>
          <w:sz w:val="24"/>
          <w:szCs w:val="24"/>
        </w:rPr>
      </w:pPr>
      <w:r>
        <w:rPr>
          <w:rFonts w:ascii="Times New Roman" w:hAnsi="Times New Roman" w:cs="Times New Roman"/>
          <w:sz w:val="24"/>
          <w:szCs w:val="24"/>
        </w:rPr>
        <w:t>2.</w:t>
      </w:r>
      <w:r w:rsidRPr="003566FB">
        <w:rPr>
          <w:rFonts w:ascii="Times New Roman" w:hAnsi="Times New Roman" w:cs="Times New Roman"/>
          <w:sz w:val="24"/>
          <w:szCs w:val="24"/>
        </w:rPr>
        <w:t>расстройство деятельности нервной системы</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4. «куриная слепота»</w:t>
      </w:r>
    </w:p>
    <w:p w:rsidR="00157539" w:rsidRPr="007D028A" w:rsidRDefault="00157539" w:rsidP="00157539">
      <w:pPr>
        <w:pStyle w:val="a4"/>
        <w:rPr>
          <w:rFonts w:ascii="Times New Roman" w:hAnsi="Times New Roman" w:cs="Times New Roman"/>
          <w:b/>
          <w:sz w:val="24"/>
          <w:szCs w:val="24"/>
        </w:rPr>
      </w:pPr>
      <w:r w:rsidRPr="007D028A">
        <w:rPr>
          <w:rFonts w:ascii="Times New Roman" w:hAnsi="Times New Roman" w:cs="Times New Roman"/>
          <w:b/>
          <w:sz w:val="24"/>
          <w:szCs w:val="24"/>
        </w:rPr>
        <w:t>А16. В ротовую полость открываются протоки</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1. печени</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2. поджелудочной железы </w:t>
      </w:r>
      <w:r>
        <w:rPr>
          <w:rFonts w:ascii="Times New Roman" w:hAnsi="Times New Roman" w:cs="Times New Roman"/>
          <w:sz w:val="24"/>
          <w:szCs w:val="24"/>
        </w:rPr>
        <w:t xml:space="preserve">   </w:t>
      </w:r>
      <w:r w:rsidRPr="003566FB">
        <w:rPr>
          <w:rFonts w:ascii="Times New Roman" w:hAnsi="Times New Roman" w:cs="Times New Roman"/>
          <w:sz w:val="24"/>
          <w:szCs w:val="24"/>
        </w:rPr>
        <w:t>3. надпочечников</w:t>
      </w:r>
      <w:r>
        <w:rPr>
          <w:rFonts w:ascii="Times New Roman" w:hAnsi="Times New Roman" w:cs="Times New Roman"/>
          <w:sz w:val="24"/>
          <w:szCs w:val="24"/>
        </w:rPr>
        <w:t xml:space="preserve">   </w:t>
      </w:r>
      <w:r w:rsidRPr="003566FB">
        <w:rPr>
          <w:rFonts w:ascii="Times New Roman" w:hAnsi="Times New Roman" w:cs="Times New Roman"/>
          <w:sz w:val="24"/>
          <w:szCs w:val="24"/>
        </w:rPr>
        <w:t>4. слюнных желез</w:t>
      </w:r>
    </w:p>
    <w:p w:rsidR="00157539" w:rsidRPr="007D028A" w:rsidRDefault="00157539" w:rsidP="00157539">
      <w:pPr>
        <w:pStyle w:val="a4"/>
        <w:rPr>
          <w:rFonts w:ascii="Times New Roman" w:hAnsi="Times New Roman" w:cs="Times New Roman"/>
          <w:b/>
          <w:sz w:val="24"/>
          <w:szCs w:val="24"/>
        </w:rPr>
      </w:pPr>
      <w:r w:rsidRPr="007D028A">
        <w:rPr>
          <w:rFonts w:ascii="Times New Roman" w:hAnsi="Times New Roman" w:cs="Times New Roman"/>
          <w:b/>
          <w:sz w:val="24"/>
          <w:szCs w:val="24"/>
        </w:rPr>
        <w:t>А17. К инфекционным болезням, передающимся через воздух, относится</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1. инфаркт миокарда</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2. СПИД</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3. малокровие</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4. туберкулез</w:t>
      </w:r>
    </w:p>
    <w:p w:rsidR="00157539" w:rsidRPr="007D028A" w:rsidRDefault="00157539" w:rsidP="00157539">
      <w:pPr>
        <w:pStyle w:val="a4"/>
        <w:rPr>
          <w:rFonts w:ascii="Times New Roman" w:hAnsi="Times New Roman" w:cs="Times New Roman"/>
          <w:b/>
          <w:sz w:val="24"/>
          <w:szCs w:val="24"/>
        </w:rPr>
      </w:pPr>
      <w:r w:rsidRPr="007D028A">
        <w:rPr>
          <w:rFonts w:ascii="Times New Roman" w:hAnsi="Times New Roman" w:cs="Times New Roman"/>
          <w:b/>
          <w:sz w:val="24"/>
          <w:szCs w:val="24"/>
        </w:rPr>
        <w:t>А18. Какой орган выделительной системы главный?</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1. кожа</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2. сердце </w:t>
      </w:r>
      <w:r>
        <w:rPr>
          <w:rFonts w:ascii="Times New Roman" w:hAnsi="Times New Roman" w:cs="Times New Roman"/>
          <w:sz w:val="24"/>
          <w:szCs w:val="24"/>
        </w:rPr>
        <w:t xml:space="preserve">     </w:t>
      </w:r>
      <w:r w:rsidRPr="003566FB">
        <w:rPr>
          <w:rFonts w:ascii="Times New Roman" w:hAnsi="Times New Roman" w:cs="Times New Roman"/>
          <w:sz w:val="24"/>
          <w:szCs w:val="24"/>
        </w:rPr>
        <w:t>3. почки</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4. кишечник</w:t>
      </w:r>
    </w:p>
    <w:p w:rsidR="00157539" w:rsidRPr="007D028A" w:rsidRDefault="00157539" w:rsidP="00157539">
      <w:pPr>
        <w:pStyle w:val="a4"/>
        <w:rPr>
          <w:rFonts w:ascii="Times New Roman" w:hAnsi="Times New Roman" w:cs="Times New Roman"/>
          <w:b/>
          <w:sz w:val="24"/>
          <w:szCs w:val="24"/>
        </w:rPr>
      </w:pPr>
      <w:r w:rsidRPr="007D028A">
        <w:rPr>
          <w:rFonts w:ascii="Times New Roman" w:hAnsi="Times New Roman" w:cs="Times New Roman"/>
          <w:b/>
          <w:sz w:val="24"/>
          <w:szCs w:val="24"/>
        </w:rPr>
        <w:t>А19. Где в коже содержится пигмент?</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1. дерма</w:t>
      </w:r>
      <w:r>
        <w:rPr>
          <w:rFonts w:ascii="Times New Roman" w:hAnsi="Times New Roman" w:cs="Times New Roman"/>
          <w:sz w:val="24"/>
          <w:szCs w:val="24"/>
        </w:rPr>
        <w:t xml:space="preserve">    </w:t>
      </w:r>
      <w:r w:rsidRPr="003566FB">
        <w:rPr>
          <w:rFonts w:ascii="Times New Roman" w:hAnsi="Times New Roman" w:cs="Times New Roman"/>
          <w:sz w:val="24"/>
          <w:szCs w:val="24"/>
        </w:rPr>
        <w:t>2. гиподерма.</w:t>
      </w:r>
      <w:r>
        <w:rPr>
          <w:rFonts w:ascii="Times New Roman" w:hAnsi="Times New Roman" w:cs="Times New Roman"/>
          <w:sz w:val="24"/>
          <w:szCs w:val="24"/>
        </w:rPr>
        <w:t xml:space="preserve">    </w:t>
      </w:r>
      <w:r w:rsidRPr="003566FB">
        <w:rPr>
          <w:rFonts w:ascii="Times New Roman" w:hAnsi="Times New Roman" w:cs="Times New Roman"/>
          <w:sz w:val="24"/>
          <w:szCs w:val="24"/>
        </w:rPr>
        <w:t>3. соединительная ткань.</w:t>
      </w:r>
      <w:r>
        <w:rPr>
          <w:rFonts w:ascii="Times New Roman" w:hAnsi="Times New Roman" w:cs="Times New Roman"/>
          <w:sz w:val="24"/>
          <w:szCs w:val="24"/>
        </w:rPr>
        <w:t xml:space="preserve">    </w:t>
      </w:r>
      <w:r w:rsidRPr="003566FB">
        <w:rPr>
          <w:rFonts w:ascii="Times New Roman" w:hAnsi="Times New Roman" w:cs="Times New Roman"/>
          <w:sz w:val="24"/>
          <w:szCs w:val="24"/>
        </w:rPr>
        <w:t>4. в клетках ростового слоя эпидермиса.</w:t>
      </w:r>
    </w:p>
    <w:p w:rsidR="00157539" w:rsidRPr="007D028A" w:rsidRDefault="00157539" w:rsidP="00157539">
      <w:pPr>
        <w:pStyle w:val="a4"/>
        <w:rPr>
          <w:rFonts w:ascii="Times New Roman" w:hAnsi="Times New Roman" w:cs="Times New Roman"/>
          <w:b/>
          <w:sz w:val="24"/>
          <w:szCs w:val="24"/>
        </w:rPr>
      </w:pPr>
      <w:r w:rsidRPr="007D028A">
        <w:rPr>
          <w:rFonts w:ascii="Times New Roman" w:hAnsi="Times New Roman" w:cs="Times New Roman"/>
          <w:b/>
          <w:sz w:val="24"/>
          <w:szCs w:val="24"/>
        </w:rPr>
        <w:t>А20. Как называется неподвижное соединение костей?</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1. стык</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2. сустав </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3. шов </w:t>
      </w:r>
      <w:r>
        <w:rPr>
          <w:rFonts w:ascii="Times New Roman" w:hAnsi="Times New Roman" w:cs="Times New Roman"/>
          <w:sz w:val="24"/>
          <w:szCs w:val="24"/>
        </w:rPr>
        <w:t xml:space="preserve">   </w:t>
      </w:r>
      <w:r w:rsidRPr="003566FB">
        <w:rPr>
          <w:rFonts w:ascii="Times New Roman" w:hAnsi="Times New Roman" w:cs="Times New Roman"/>
          <w:sz w:val="24"/>
          <w:szCs w:val="24"/>
        </w:rPr>
        <w:t>4. Хрящ</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b/>
          <w:bCs/>
          <w:sz w:val="24"/>
          <w:szCs w:val="24"/>
        </w:rPr>
        <w:t>Уровень В</w:t>
      </w:r>
    </w:p>
    <w:tbl>
      <w:tblPr>
        <w:tblW w:w="13230" w:type="dxa"/>
        <w:tblCellSpacing w:w="0" w:type="dxa"/>
        <w:tblCellMar>
          <w:top w:w="105" w:type="dxa"/>
          <w:left w:w="105" w:type="dxa"/>
          <w:bottom w:w="105" w:type="dxa"/>
          <w:right w:w="105" w:type="dxa"/>
        </w:tblCellMar>
        <w:tblLook w:val="04A0" w:firstRow="1" w:lastRow="0" w:firstColumn="1" w:lastColumn="0" w:noHBand="0" w:noVBand="1"/>
      </w:tblPr>
      <w:tblGrid>
        <w:gridCol w:w="10429"/>
        <w:gridCol w:w="2801"/>
      </w:tblGrid>
      <w:tr w:rsidR="00157539" w:rsidRPr="003566FB" w:rsidTr="00E44DB5">
        <w:trPr>
          <w:trHeight w:val="3075"/>
          <w:tblCellSpacing w:w="0" w:type="dxa"/>
        </w:trPr>
        <w:tc>
          <w:tcPr>
            <w:tcW w:w="10110" w:type="dxa"/>
            <w:tcMar>
              <w:top w:w="0" w:type="dxa"/>
              <w:left w:w="0" w:type="dxa"/>
              <w:bottom w:w="0" w:type="dxa"/>
              <w:right w:w="0"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i/>
                <w:iCs/>
                <w:sz w:val="24"/>
                <w:szCs w:val="24"/>
              </w:rPr>
              <w:t xml:space="preserve">Установите соответствие между содержанием первого и второго столбцов. </w:t>
            </w:r>
          </w:p>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i/>
                <w:iCs/>
                <w:sz w:val="24"/>
                <w:szCs w:val="24"/>
              </w:rPr>
              <w:t>Впишите в таблицу цифры выбранных ответов.</w:t>
            </w:r>
          </w:p>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b/>
                <w:bCs/>
                <w:sz w:val="24"/>
                <w:szCs w:val="24"/>
              </w:rPr>
              <w:t>В1. Установите соответствие:</w:t>
            </w:r>
          </w:p>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i/>
                <w:iCs/>
                <w:sz w:val="24"/>
                <w:szCs w:val="24"/>
              </w:rPr>
              <w:t xml:space="preserve">СТРУКТУРЫ </w:t>
            </w:r>
            <w:r>
              <w:rPr>
                <w:rFonts w:ascii="Times New Roman" w:hAnsi="Times New Roman" w:cs="Times New Roman"/>
                <w:i/>
                <w:iCs/>
                <w:sz w:val="24"/>
                <w:szCs w:val="24"/>
              </w:rPr>
              <w:t xml:space="preserve">                                                                     </w:t>
            </w:r>
            <w:r w:rsidRPr="003566FB">
              <w:rPr>
                <w:rFonts w:ascii="Times New Roman" w:hAnsi="Times New Roman" w:cs="Times New Roman"/>
                <w:i/>
                <w:iCs/>
                <w:sz w:val="24"/>
                <w:szCs w:val="24"/>
              </w:rPr>
              <w:t>АНАЛИЗАТОРЫ</w:t>
            </w:r>
          </w:p>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 стекловидное тело</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А. зрительный</w:t>
            </w:r>
          </w:p>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2. улитка</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Б. пространственный (вестибулярный)</w:t>
            </w:r>
          </w:p>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3. колбочки</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В. слуховой</w:t>
            </w:r>
          </w:p>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4. палочки</w:t>
            </w:r>
          </w:p>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 xml:space="preserve">5. наковальня </w:t>
            </w:r>
          </w:p>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6. полукружные каналы</w:t>
            </w:r>
          </w:p>
        </w:tc>
        <w:tc>
          <w:tcPr>
            <w:tcW w:w="2715" w:type="dxa"/>
            <w:tcMar>
              <w:top w:w="0" w:type="dxa"/>
              <w:left w:w="0" w:type="dxa"/>
              <w:bottom w:w="0" w:type="dxa"/>
              <w:right w:w="0" w:type="dxa"/>
            </w:tcMar>
            <w:hideMark/>
          </w:tcPr>
          <w:p w:rsidR="00157539" w:rsidRPr="003566FB" w:rsidRDefault="00157539" w:rsidP="00E44DB5">
            <w:pPr>
              <w:pStyle w:val="a4"/>
              <w:rPr>
                <w:rFonts w:ascii="Times New Roman" w:hAnsi="Times New Roman" w:cs="Times New Roman"/>
                <w:sz w:val="24"/>
                <w:szCs w:val="24"/>
              </w:rPr>
            </w:pPr>
          </w:p>
        </w:tc>
      </w:tr>
    </w:tbl>
    <w:p w:rsidR="00157539" w:rsidRPr="00094404" w:rsidRDefault="00157539" w:rsidP="00157539">
      <w:pPr>
        <w:pStyle w:val="a4"/>
        <w:rPr>
          <w:rFonts w:ascii="Times New Roman" w:hAnsi="Times New Roman" w:cs="Times New Roman"/>
          <w:sz w:val="24"/>
          <w:szCs w:val="24"/>
        </w:rPr>
      </w:pP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b/>
          <w:bCs/>
          <w:sz w:val="24"/>
          <w:szCs w:val="24"/>
        </w:rPr>
        <w:t>В2.Установите соответствие между типами зубов и их функциями и особенностями строения:</w:t>
      </w:r>
    </w:p>
    <w:tbl>
      <w:tblPr>
        <w:tblW w:w="9570" w:type="dxa"/>
        <w:tblCellSpacing w:w="0" w:type="dxa"/>
        <w:tblCellMar>
          <w:top w:w="105" w:type="dxa"/>
          <w:left w:w="105" w:type="dxa"/>
          <w:bottom w:w="105" w:type="dxa"/>
          <w:right w:w="105" w:type="dxa"/>
        </w:tblCellMar>
        <w:tblLook w:val="04A0" w:firstRow="1" w:lastRow="0" w:firstColumn="1" w:lastColumn="0" w:noHBand="0" w:noVBand="1"/>
      </w:tblPr>
      <w:tblGrid>
        <w:gridCol w:w="442"/>
        <w:gridCol w:w="4462"/>
        <w:gridCol w:w="387"/>
        <w:gridCol w:w="4279"/>
      </w:tblGrid>
      <w:tr w:rsidR="00157539" w:rsidRPr="003566FB" w:rsidTr="00E44DB5">
        <w:trPr>
          <w:tblCellSpacing w:w="0" w:type="dxa"/>
        </w:trPr>
        <w:tc>
          <w:tcPr>
            <w:tcW w:w="456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Типы зубов</w:t>
            </w:r>
          </w:p>
        </w:tc>
        <w:tc>
          <w:tcPr>
            <w:tcW w:w="4560" w:type="dxa"/>
            <w:gridSpan w:val="2"/>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Строение и функции</w:t>
            </w:r>
          </w:p>
        </w:tc>
      </w:tr>
      <w:tr w:rsidR="00157539" w:rsidRPr="003566FB" w:rsidTr="00E44DB5">
        <w:trPr>
          <w:tblCellSpacing w:w="0" w:type="dxa"/>
        </w:trPr>
        <w:tc>
          <w:tcPr>
            <w:tcW w:w="1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А</w:t>
            </w:r>
          </w:p>
        </w:tc>
        <w:tc>
          <w:tcPr>
            <w:tcW w:w="41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 xml:space="preserve">Резцы </w:t>
            </w:r>
          </w:p>
        </w:tc>
        <w:tc>
          <w:tcPr>
            <w:tcW w:w="3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w:t>
            </w:r>
          </w:p>
        </w:tc>
        <w:tc>
          <w:tcPr>
            <w:tcW w:w="399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Широкая, бугристая поверхность</w:t>
            </w:r>
          </w:p>
        </w:tc>
      </w:tr>
      <w:tr w:rsidR="00157539" w:rsidRPr="003566FB" w:rsidTr="00E44DB5">
        <w:trPr>
          <w:tblCellSpacing w:w="0" w:type="dxa"/>
        </w:trPr>
        <w:tc>
          <w:tcPr>
            <w:tcW w:w="1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Б</w:t>
            </w:r>
          </w:p>
        </w:tc>
        <w:tc>
          <w:tcPr>
            <w:tcW w:w="41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 xml:space="preserve">Клыки </w:t>
            </w:r>
          </w:p>
        </w:tc>
        <w:tc>
          <w:tcPr>
            <w:tcW w:w="3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2</w:t>
            </w:r>
          </w:p>
        </w:tc>
        <w:tc>
          <w:tcPr>
            <w:tcW w:w="399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Плоская коронка</w:t>
            </w:r>
          </w:p>
        </w:tc>
      </w:tr>
      <w:tr w:rsidR="00157539" w:rsidRPr="003566FB" w:rsidTr="00E44DB5">
        <w:trPr>
          <w:tblCellSpacing w:w="0" w:type="dxa"/>
        </w:trPr>
        <w:tc>
          <w:tcPr>
            <w:tcW w:w="1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В</w:t>
            </w:r>
          </w:p>
        </w:tc>
        <w:tc>
          <w:tcPr>
            <w:tcW w:w="41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 xml:space="preserve">Коренные </w:t>
            </w:r>
          </w:p>
        </w:tc>
        <w:tc>
          <w:tcPr>
            <w:tcW w:w="3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3</w:t>
            </w:r>
          </w:p>
        </w:tc>
        <w:tc>
          <w:tcPr>
            <w:tcW w:w="399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Коронка конусовидная</w:t>
            </w:r>
          </w:p>
        </w:tc>
      </w:tr>
      <w:tr w:rsidR="00157539" w:rsidRPr="003566FB" w:rsidTr="00E44DB5">
        <w:trPr>
          <w:tblCellSpacing w:w="0" w:type="dxa"/>
        </w:trPr>
        <w:tc>
          <w:tcPr>
            <w:tcW w:w="1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p>
        </w:tc>
        <w:tc>
          <w:tcPr>
            <w:tcW w:w="41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p>
        </w:tc>
        <w:tc>
          <w:tcPr>
            <w:tcW w:w="3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4</w:t>
            </w:r>
          </w:p>
        </w:tc>
        <w:tc>
          <w:tcPr>
            <w:tcW w:w="399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Откусывание пищи</w:t>
            </w:r>
          </w:p>
        </w:tc>
      </w:tr>
      <w:tr w:rsidR="00157539" w:rsidRPr="003566FB" w:rsidTr="00E44DB5">
        <w:trPr>
          <w:tblCellSpacing w:w="0" w:type="dxa"/>
        </w:trPr>
        <w:tc>
          <w:tcPr>
            <w:tcW w:w="1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p>
        </w:tc>
        <w:tc>
          <w:tcPr>
            <w:tcW w:w="41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p>
        </w:tc>
        <w:tc>
          <w:tcPr>
            <w:tcW w:w="3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5</w:t>
            </w:r>
          </w:p>
        </w:tc>
        <w:tc>
          <w:tcPr>
            <w:tcW w:w="399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Разжевывание и перетирание пищи</w:t>
            </w:r>
          </w:p>
        </w:tc>
      </w:tr>
      <w:tr w:rsidR="00157539" w:rsidRPr="003566FB" w:rsidTr="00E44DB5">
        <w:trPr>
          <w:tblCellSpacing w:w="0" w:type="dxa"/>
        </w:trPr>
        <w:tc>
          <w:tcPr>
            <w:tcW w:w="1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p>
        </w:tc>
        <w:tc>
          <w:tcPr>
            <w:tcW w:w="41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p>
        </w:tc>
        <w:tc>
          <w:tcPr>
            <w:tcW w:w="3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6</w:t>
            </w:r>
          </w:p>
        </w:tc>
        <w:tc>
          <w:tcPr>
            <w:tcW w:w="399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Состоит из дентина и эмали</w:t>
            </w:r>
          </w:p>
        </w:tc>
      </w:tr>
    </w:tbl>
    <w:p w:rsidR="00157539" w:rsidRPr="003566FB" w:rsidRDefault="00157539" w:rsidP="00157539">
      <w:pPr>
        <w:pStyle w:val="a4"/>
        <w:rPr>
          <w:rFonts w:ascii="Times New Roman" w:hAnsi="Times New Roman" w:cs="Times New Roman"/>
          <w:sz w:val="24"/>
          <w:szCs w:val="24"/>
        </w:rPr>
      </w:pP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b/>
          <w:bCs/>
          <w:sz w:val="24"/>
          <w:szCs w:val="24"/>
        </w:rPr>
        <w:t>Уровень С</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i/>
          <w:iCs/>
          <w:sz w:val="24"/>
          <w:szCs w:val="24"/>
        </w:rPr>
        <w:t>Дайте полный свободный ответ на вопрос:</w:t>
      </w:r>
    </w:p>
    <w:p w:rsidR="00157539" w:rsidRDefault="00157539" w:rsidP="00157539">
      <w:pPr>
        <w:pStyle w:val="a4"/>
        <w:rPr>
          <w:rFonts w:ascii="Times New Roman" w:hAnsi="Times New Roman" w:cs="Times New Roman"/>
          <w:sz w:val="24"/>
          <w:szCs w:val="24"/>
        </w:rPr>
      </w:pPr>
      <w:r w:rsidRPr="003566FB">
        <w:rPr>
          <w:rFonts w:ascii="Times New Roman" w:hAnsi="Times New Roman" w:cs="Times New Roman"/>
          <w:b/>
          <w:bCs/>
          <w:sz w:val="24"/>
          <w:szCs w:val="24"/>
        </w:rPr>
        <w:t>С1.</w:t>
      </w:r>
      <w:r w:rsidRPr="003566FB">
        <w:rPr>
          <w:rFonts w:ascii="Times New Roman" w:hAnsi="Times New Roman" w:cs="Times New Roman"/>
          <w:sz w:val="24"/>
          <w:szCs w:val="24"/>
        </w:rPr>
        <w:t>У человека обнаружены больные почки, а врач рекомендует ему лечить гнилые зубы и ангину. Объясните,</w:t>
      </w:r>
      <w:r>
        <w:rPr>
          <w:rFonts w:ascii="Times New Roman" w:hAnsi="Times New Roman" w:cs="Times New Roman"/>
          <w:sz w:val="24"/>
          <w:szCs w:val="24"/>
        </w:rPr>
        <w:t xml:space="preserve"> чем вызвана рекомендация врача</w:t>
      </w:r>
    </w:p>
    <w:p w:rsidR="00157539" w:rsidRPr="003566FB" w:rsidRDefault="00157539" w:rsidP="00157539">
      <w:pPr>
        <w:pStyle w:val="a4"/>
        <w:rPr>
          <w:rFonts w:ascii="Times New Roman" w:hAnsi="Times New Roman" w:cs="Times New Roman"/>
          <w:sz w:val="24"/>
          <w:szCs w:val="24"/>
        </w:rPr>
      </w:pPr>
    </w:p>
    <w:p w:rsidR="00157539" w:rsidRPr="007D028A" w:rsidRDefault="00157539" w:rsidP="00157539">
      <w:pPr>
        <w:pStyle w:val="a4"/>
        <w:jc w:val="center"/>
        <w:rPr>
          <w:rFonts w:ascii="Times New Roman" w:hAnsi="Times New Roman" w:cs="Times New Roman"/>
          <w:b/>
          <w:sz w:val="24"/>
          <w:szCs w:val="24"/>
        </w:rPr>
      </w:pPr>
      <w:r w:rsidRPr="007D028A">
        <w:rPr>
          <w:rFonts w:ascii="Times New Roman" w:hAnsi="Times New Roman" w:cs="Times New Roman"/>
          <w:b/>
          <w:sz w:val="24"/>
          <w:szCs w:val="24"/>
        </w:rPr>
        <w:t>Вариант 2</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i/>
          <w:iCs/>
          <w:sz w:val="24"/>
          <w:szCs w:val="24"/>
        </w:rPr>
        <w:t>Инструкция для обучающихся</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Перед Вами задания по биологии. На их выполнение отводится 45 минут. Внимательно читайте задания.</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 xml:space="preserve">К каждому заданию (А1-А20) даны варианты ответов, один из них правильный. В бланк ответов запишите </w:t>
      </w:r>
      <w:r w:rsidRPr="003566FB">
        <w:rPr>
          <w:rFonts w:ascii="Times New Roman" w:hAnsi="Times New Roman" w:cs="Times New Roman"/>
          <w:b/>
          <w:bCs/>
          <w:sz w:val="24"/>
          <w:szCs w:val="24"/>
        </w:rPr>
        <w:t>только номер правильного ответа</w:t>
      </w:r>
      <w:r w:rsidRPr="003566FB">
        <w:rPr>
          <w:rFonts w:ascii="Times New Roman" w:hAnsi="Times New Roman" w:cs="Times New Roman"/>
          <w:sz w:val="24"/>
          <w:szCs w:val="24"/>
        </w:rPr>
        <w:t>.</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b/>
          <w:bCs/>
          <w:sz w:val="24"/>
          <w:szCs w:val="24"/>
        </w:rPr>
        <w:t>Уровень А</w:t>
      </w:r>
    </w:p>
    <w:p w:rsidR="00157539" w:rsidRPr="007D028A" w:rsidRDefault="00157539" w:rsidP="00157539">
      <w:pPr>
        <w:pStyle w:val="a4"/>
        <w:rPr>
          <w:rFonts w:ascii="Times New Roman" w:hAnsi="Times New Roman" w:cs="Times New Roman"/>
          <w:b/>
          <w:sz w:val="24"/>
          <w:szCs w:val="24"/>
        </w:rPr>
      </w:pPr>
      <w:r w:rsidRPr="007D028A">
        <w:rPr>
          <w:rFonts w:ascii="Times New Roman" w:hAnsi="Times New Roman" w:cs="Times New Roman"/>
          <w:b/>
          <w:sz w:val="24"/>
          <w:szCs w:val="24"/>
        </w:rPr>
        <w:t>А1. Белки расщепляются в</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 xml:space="preserve">1. пищеводе </w:t>
      </w:r>
      <w:r>
        <w:rPr>
          <w:rFonts w:ascii="Times New Roman" w:hAnsi="Times New Roman" w:cs="Times New Roman"/>
          <w:sz w:val="24"/>
          <w:szCs w:val="24"/>
        </w:rPr>
        <w:t xml:space="preserve">   </w:t>
      </w:r>
      <w:r w:rsidRPr="003566FB">
        <w:rPr>
          <w:rFonts w:ascii="Times New Roman" w:hAnsi="Times New Roman" w:cs="Times New Roman"/>
          <w:sz w:val="24"/>
          <w:szCs w:val="24"/>
        </w:rPr>
        <w:t>2. ротовой полости</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3. печени</w:t>
      </w:r>
      <w:r>
        <w:rPr>
          <w:rFonts w:ascii="Times New Roman" w:hAnsi="Times New Roman" w:cs="Times New Roman"/>
          <w:sz w:val="24"/>
          <w:szCs w:val="24"/>
        </w:rPr>
        <w:t xml:space="preserve">    </w:t>
      </w:r>
      <w:r w:rsidRPr="003566FB">
        <w:rPr>
          <w:rFonts w:ascii="Times New Roman" w:hAnsi="Times New Roman" w:cs="Times New Roman"/>
          <w:sz w:val="24"/>
          <w:szCs w:val="24"/>
        </w:rPr>
        <w:t>4. желудке, кишечнике</w:t>
      </w:r>
    </w:p>
    <w:p w:rsidR="00157539" w:rsidRPr="00094404" w:rsidRDefault="00157539" w:rsidP="00157539">
      <w:pPr>
        <w:pStyle w:val="a4"/>
        <w:rPr>
          <w:rFonts w:ascii="Times New Roman" w:hAnsi="Times New Roman" w:cs="Times New Roman"/>
          <w:b/>
          <w:sz w:val="24"/>
          <w:szCs w:val="24"/>
        </w:rPr>
      </w:pPr>
      <w:r w:rsidRPr="00094404">
        <w:rPr>
          <w:rFonts w:ascii="Times New Roman" w:hAnsi="Times New Roman" w:cs="Times New Roman"/>
          <w:b/>
          <w:sz w:val="24"/>
          <w:szCs w:val="24"/>
        </w:rPr>
        <w:t>А2. Как называются длинные отростки тел нейронов, по</w:t>
      </w:r>
      <w:r w:rsidRPr="00094404">
        <w:rPr>
          <w:rFonts w:ascii="Times New Roman" w:hAnsi="Times New Roman" w:cs="Times New Roman"/>
          <w:b/>
          <w:sz w:val="24"/>
          <w:szCs w:val="24"/>
        </w:rPr>
        <w:softHyphen/>
        <w:t>крытые оболочкой из соединительной ткани и выходящие за пределы головного и спинного мозга?</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 xml:space="preserve">1. нервы </w:t>
      </w:r>
      <w:r>
        <w:rPr>
          <w:rFonts w:ascii="Times New Roman" w:hAnsi="Times New Roman" w:cs="Times New Roman"/>
          <w:sz w:val="24"/>
          <w:szCs w:val="24"/>
        </w:rPr>
        <w:t xml:space="preserve"> </w:t>
      </w:r>
      <w:r w:rsidRPr="003566FB">
        <w:rPr>
          <w:rFonts w:ascii="Times New Roman" w:hAnsi="Times New Roman" w:cs="Times New Roman"/>
          <w:sz w:val="24"/>
          <w:szCs w:val="24"/>
        </w:rPr>
        <w:t>2. нервные центры</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3. нервные узлы</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4. гормоны </w:t>
      </w:r>
    </w:p>
    <w:p w:rsidR="00157539" w:rsidRPr="00094404" w:rsidRDefault="00157539" w:rsidP="00157539">
      <w:pPr>
        <w:pStyle w:val="a4"/>
        <w:rPr>
          <w:rFonts w:ascii="Times New Roman" w:hAnsi="Times New Roman" w:cs="Times New Roman"/>
          <w:b/>
          <w:sz w:val="24"/>
          <w:szCs w:val="24"/>
        </w:rPr>
      </w:pPr>
      <w:r w:rsidRPr="00094404">
        <w:rPr>
          <w:rFonts w:ascii="Times New Roman" w:hAnsi="Times New Roman" w:cs="Times New Roman"/>
          <w:b/>
          <w:sz w:val="24"/>
          <w:szCs w:val="24"/>
        </w:rPr>
        <w:t>А3. Что составляет основную часть плазмы?</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 xml:space="preserve">1. белки </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2. жиры </w:t>
      </w:r>
      <w:r>
        <w:rPr>
          <w:rFonts w:ascii="Times New Roman" w:hAnsi="Times New Roman" w:cs="Times New Roman"/>
          <w:sz w:val="24"/>
          <w:szCs w:val="24"/>
        </w:rPr>
        <w:t xml:space="preserve"> </w:t>
      </w:r>
      <w:r w:rsidRPr="003566FB">
        <w:rPr>
          <w:rFonts w:ascii="Times New Roman" w:hAnsi="Times New Roman" w:cs="Times New Roman"/>
          <w:sz w:val="24"/>
          <w:szCs w:val="24"/>
        </w:rPr>
        <w:t>3. Углеводы</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4. вода</w:t>
      </w:r>
    </w:p>
    <w:p w:rsidR="00157539" w:rsidRPr="00094404" w:rsidRDefault="00157539" w:rsidP="00157539">
      <w:pPr>
        <w:pStyle w:val="a4"/>
        <w:rPr>
          <w:rFonts w:ascii="Times New Roman" w:hAnsi="Times New Roman" w:cs="Times New Roman"/>
          <w:b/>
          <w:sz w:val="24"/>
          <w:szCs w:val="24"/>
        </w:rPr>
      </w:pPr>
      <w:r w:rsidRPr="00094404">
        <w:rPr>
          <w:rFonts w:ascii="Times New Roman" w:hAnsi="Times New Roman" w:cs="Times New Roman"/>
          <w:b/>
          <w:sz w:val="24"/>
          <w:szCs w:val="24"/>
        </w:rPr>
        <w:t xml:space="preserve">А4. Большой круг кровообращения начинается: </w:t>
      </w:r>
    </w:p>
    <w:p w:rsidR="00157539" w:rsidRPr="003566FB" w:rsidRDefault="00157539" w:rsidP="00157539">
      <w:pPr>
        <w:pStyle w:val="a4"/>
        <w:numPr>
          <w:ilvl w:val="0"/>
          <w:numId w:val="40"/>
        </w:numPr>
        <w:rPr>
          <w:rFonts w:ascii="Times New Roman" w:hAnsi="Times New Roman" w:cs="Times New Roman"/>
          <w:sz w:val="24"/>
          <w:szCs w:val="24"/>
        </w:rPr>
      </w:pPr>
      <w:r w:rsidRPr="003566FB">
        <w:rPr>
          <w:rFonts w:ascii="Times New Roman" w:hAnsi="Times New Roman" w:cs="Times New Roman"/>
          <w:sz w:val="24"/>
          <w:szCs w:val="24"/>
        </w:rPr>
        <w:t>от левого желудочка</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2. от правого желудочка</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3. от аорты</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4. От левого предсердия</w:t>
      </w:r>
    </w:p>
    <w:p w:rsidR="00157539" w:rsidRPr="00094404" w:rsidRDefault="00157539" w:rsidP="00157539">
      <w:pPr>
        <w:pStyle w:val="a4"/>
        <w:rPr>
          <w:rFonts w:ascii="Times New Roman" w:hAnsi="Times New Roman" w:cs="Times New Roman"/>
          <w:b/>
          <w:sz w:val="24"/>
          <w:szCs w:val="24"/>
        </w:rPr>
      </w:pPr>
      <w:r w:rsidRPr="00094404">
        <w:rPr>
          <w:rFonts w:ascii="Times New Roman" w:hAnsi="Times New Roman" w:cs="Times New Roman"/>
          <w:b/>
          <w:sz w:val="24"/>
          <w:szCs w:val="24"/>
        </w:rPr>
        <w:t>А5. Структурой глазного яблока, регулирующей количество поступающих в глаз солнечных лучей, является</w:t>
      </w:r>
    </w:p>
    <w:p w:rsidR="00157539" w:rsidRPr="003566FB" w:rsidRDefault="00157539" w:rsidP="00157539">
      <w:pPr>
        <w:pStyle w:val="a4"/>
        <w:rPr>
          <w:rFonts w:ascii="Times New Roman" w:hAnsi="Times New Roman" w:cs="Times New Roman"/>
          <w:sz w:val="24"/>
          <w:szCs w:val="24"/>
        </w:rPr>
      </w:pPr>
      <w:r>
        <w:rPr>
          <w:rFonts w:ascii="Times New Roman" w:hAnsi="Times New Roman" w:cs="Times New Roman"/>
          <w:sz w:val="24"/>
          <w:szCs w:val="24"/>
        </w:rPr>
        <w:t>1.</w:t>
      </w:r>
      <w:r w:rsidRPr="003566FB">
        <w:rPr>
          <w:rFonts w:ascii="Times New Roman" w:hAnsi="Times New Roman" w:cs="Times New Roman"/>
          <w:sz w:val="24"/>
          <w:szCs w:val="24"/>
        </w:rPr>
        <w:t xml:space="preserve">роговица </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2. зрачок </w:t>
      </w:r>
      <w:r>
        <w:rPr>
          <w:rFonts w:ascii="Times New Roman" w:hAnsi="Times New Roman" w:cs="Times New Roman"/>
          <w:sz w:val="24"/>
          <w:szCs w:val="24"/>
        </w:rPr>
        <w:t xml:space="preserve">  </w:t>
      </w:r>
      <w:r w:rsidRPr="003566FB">
        <w:rPr>
          <w:rFonts w:ascii="Times New Roman" w:hAnsi="Times New Roman" w:cs="Times New Roman"/>
          <w:sz w:val="24"/>
          <w:szCs w:val="24"/>
        </w:rPr>
        <w:t>3. хрусталик 4. стекловидное тело</w:t>
      </w:r>
    </w:p>
    <w:p w:rsidR="00157539" w:rsidRPr="003566FB" w:rsidRDefault="00157539" w:rsidP="00157539">
      <w:pPr>
        <w:pStyle w:val="a4"/>
        <w:rPr>
          <w:rFonts w:ascii="Times New Roman" w:hAnsi="Times New Roman" w:cs="Times New Roman"/>
          <w:sz w:val="24"/>
          <w:szCs w:val="24"/>
        </w:rPr>
      </w:pPr>
      <w:r w:rsidRPr="00094404">
        <w:rPr>
          <w:rFonts w:ascii="Times New Roman" w:hAnsi="Times New Roman" w:cs="Times New Roman"/>
          <w:b/>
          <w:sz w:val="24"/>
          <w:szCs w:val="24"/>
        </w:rPr>
        <w:t>А6. Как называются мельчайшие кровеносные сосуды, пронизывающие все органы человека</w:t>
      </w:r>
      <w:r w:rsidRPr="003566FB">
        <w:rPr>
          <w:rFonts w:ascii="Times New Roman" w:hAnsi="Times New Roman" w:cs="Times New Roman"/>
          <w:sz w:val="24"/>
          <w:szCs w:val="24"/>
        </w:rPr>
        <w:t>?</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 xml:space="preserve">1. вены </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2. артерии </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3. капилляры </w:t>
      </w:r>
      <w:r>
        <w:rPr>
          <w:rFonts w:ascii="Times New Roman" w:hAnsi="Times New Roman" w:cs="Times New Roman"/>
          <w:sz w:val="24"/>
          <w:szCs w:val="24"/>
        </w:rPr>
        <w:t xml:space="preserve"> </w:t>
      </w:r>
      <w:r w:rsidRPr="003566FB">
        <w:rPr>
          <w:rFonts w:ascii="Times New Roman" w:hAnsi="Times New Roman" w:cs="Times New Roman"/>
          <w:sz w:val="24"/>
          <w:szCs w:val="24"/>
        </w:rPr>
        <w:t>4. клапаны</w:t>
      </w:r>
    </w:p>
    <w:p w:rsidR="00157539" w:rsidRPr="00094404" w:rsidRDefault="00157539" w:rsidP="00157539">
      <w:pPr>
        <w:pStyle w:val="a4"/>
        <w:rPr>
          <w:rFonts w:ascii="Times New Roman" w:hAnsi="Times New Roman" w:cs="Times New Roman"/>
          <w:b/>
          <w:sz w:val="24"/>
          <w:szCs w:val="24"/>
        </w:rPr>
      </w:pPr>
      <w:r w:rsidRPr="00094404">
        <w:rPr>
          <w:rFonts w:ascii="Times New Roman" w:hAnsi="Times New Roman" w:cs="Times New Roman"/>
          <w:b/>
          <w:sz w:val="24"/>
          <w:szCs w:val="24"/>
        </w:rPr>
        <w:t>А7. Кровь движется к сердцу по</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 xml:space="preserve">1. артериям </w:t>
      </w:r>
      <w:r>
        <w:rPr>
          <w:rFonts w:ascii="Times New Roman" w:hAnsi="Times New Roman" w:cs="Times New Roman"/>
          <w:sz w:val="24"/>
          <w:szCs w:val="24"/>
        </w:rPr>
        <w:t xml:space="preserve"> </w:t>
      </w:r>
      <w:r w:rsidRPr="003566FB">
        <w:rPr>
          <w:rFonts w:ascii="Times New Roman" w:hAnsi="Times New Roman" w:cs="Times New Roman"/>
          <w:sz w:val="24"/>
          <w:szCs w:val="24"/>
        </w:rPr>
        <w:t>2. Капиллярам</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3. Венам</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4. лимфатическим сосудам</w:t>
      </w:r>
    </w:p>
    <w:p w:rsidR="00157539" w:rsidRPr="00094404" w:rsidRDefault="00157539" w:rsidP="00157539">
      <w:pPr>
        <w:pStyle w:val="a4"/>
        <w:rPr>
          <w:rFonts w:ascii="Times New Roman" w:hAnsi="Times New Roman" w:cs="Times New Roman"/>
          <w:b/>
          <w:sz w:val="24"/>
          <w:szCs w:val="24"/>
        </w:rPr>
      </w:pPr>
      <w:r w:rsidRPr="00094404">
        <w:rPr>
          <w:rFonts w:ascii="Times New Roman" w:hAnsi="Times New Roman" w:cs="Times New Roman"/>
          <w:b/>
          <w:sz w:val="24"/>
          <w:szCs w:val="24"/>
        </w:rPr>
        <w:t>А8. Как называется ответ организма на раздражение, ко</w:t>
      </w:r>
      <w:r w:rsidRPr="00094404">
        <w:rPr>
          <w:rFonts w:ascii="Times New Roman" w:hAnsi="Times New Roman" w:cs="Times New Roman"/>
          <w:b/>
          <w:sz w:val="24"/>
          <w:szCs w:val="24"/>
        </w:rPr>
        <w:softHyphen/>
        <w:t xml:space="preserve">торый осуществляет и контролирует центральная нервная система? </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1. Гормон</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2. Нейрон </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3. Рефлекс </w:t>
      </w:r>
      <w:r>
        <w:rPr>
          <w:rFonts w:ascii="Times New Roman" w:hAnsi="Times New Roman" w:cs="Times New Roman"/>
          <w:sz w:val="24"/>
          <w:szCs w:val="24"/>
        </w:rPr>
        <w:t xml:space="preserve"> </w:t>
      </w:r>
      <w:r w:rsidRPr="003566FB">
        <w:rPr>
          <w:rFonts w:ascii="Times New Roman" w:hAnsi="Times New Roman" w:cs="Times New Roman"/>
          <w:sz w:val="24"/>
          <w:szCs w:val="24"/>
        </w:rPr>
        <w:t>4. Синапс</w:t>
      </w:r>
    </w:p>
    <w:p w:rsidR="00157539" w:rsidRPr="00094404" w:rsidRDefault="00157539" w:rsidP="00157539">
      <w:pPr>
        <w:pStyle w:val="a4"/>
        <w:rPr>
          <w:rFonts w:ascii="Times New Roman" w:hAnsi="Times New Roman" w:cs="Times New Roman"/>
          <w:b/>
          <w:sz w:val="24"/>
          <w:szCs w:val="24"/>
        </w:rPr>
      </w:pPr>
      <w:r w:rsidRPr="00094404">
        <w:rPr>
          <w:rFonts w:ascii="Times New Roman" w:hAnsi="Times New Roman" w:cs="Times New Roman"/>
          <w:b/>
          <w:sz w:val="24"/>
          <w:szCs w:val="24"/>
        </w:rPr>
        <w:t>А9. Какой участок языка воспринимает горький вкус?</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 xml:space="preserve">1.Кончик языка </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2. Корень языка </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3. Боковая поверхность языка </w:t>
      </w:r>
      <w:r>
        <w:rPr>
          <w:rFonts w:ascii="Times New Roman" w:hAnsi="Times New Roman" w:cs="Times New Roman"/>
          <w:sz w:val="24"/>
          <w:szCs w:val="24"/>
        </w:rPr>
        <w:t xml:space="preserve"> </w:t>
      </w:r>
      <w:r w:rsidRPr="003566FB">
        <w:rPr>
          <w:rFonts w:ascii="Times New Roman" w:hAnsi="Times New Roman" w:cs="Times New Roman"/>
          <w:sz w:val="24"/>
          <w:szCs w:val="24"/>
        </w:rPr>
        <w:t>4. Уздечка языка</w:t>
      </w:r>
    </w:p>
    <w:p w:rsidR="00157539" w:rsidRPr="003566FB" w:rsidRDefault="00157539" w:rsidP="00157539">
      <w:pPr>
        <w:pStyle w:val="a4"/>
        <w:rPr>
          <w:rFonts w:ascii="Times New Roman" w:hAnsi="Times New Roman" w:cs="Times New Roman"/>
          <w:sz w:val="24"/>
          <w:szCs w:val="24"/>
        </w:rPr>
      </w:pPr>
      <w:r w:rsidRPr="00094404">
        <w:rPr>
          <w:rFonts w:ascii="Times New Roman" w:hAnsi="Times New Roman" w:cs="Times New Roman"/>
          <w:b/>
          <w:sz w:val="24"/>
          <w:szCs w:val="24"/>
        </w:rPr>
        <w:t>А10. Нормальное артериальное давление человек</w:t>
      </w:r>
      <w:r w:rsidRPr="003566FB">
        <w:rPr>
          <w:rFonts w:ascii="Times New Roman" w:hAnsi="Times New Roman" w:cs="Times New Roman"/>
          <w:sz w:val="24"/>
          <w:szCs w:val="24"/>
        </w:rPr>
        <w:t>а</w:t>
      </w:r>
    </w:p>
    <w:p w:rsidR="00157539" w:rsidRPr="003566FB" w:rsidRDefault="00157539" w:rsidP="00157539">
      <w:pPr>
        <w:pStyle w:val="a4"/>
        <w:rPr>
          <w:rFonts w:ascii="Times New Roman" w:hAnsi="Times New Roman" w:cs="Times New Roman"/>
          <w:sz w:val="24"/>
          <w:szCs w:val="24"/>
        </w:rPr>
      </w:pPr>
      <w:r>
        <w:rPr>
          <w:rFonts w:ascii="Times New Roman" w:hAnsi="Times New Roman" w:cs="Times New Roman"/>
          <w:sz w:val="24"/>
          <w:szCs w:val="24"/>
        </w:rPr>
        <w:t>1.</w:t>
      </w:r>
      <w:r w:rsidRPr="003566FB">
        <w:rPr>
          <w:rFonts w:ascii="Times New Roman" w:hAnsi="Times New Roman" w:cs="Times New Roman"/>
          <w:sz w:val="24"/>
          <w:szCs w:val="24"/>
        </w:rPr>
        <w:t xml:space="preserve">100/60 </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2. 120/70 </w:t>
      </w:r>
      <w:r>
        <w:rPr>
          <w:rFonts w:ascii="Times New Roman" w:hAnsi="Times New Roman" w:cs="Times New Roman"/>
          <w:sz w:val="24"/>
          <w:szCs w:val="24"/>
        </w:rPr>
        <w:t xml:space="preserve">  </w:t>
      </w:r>
      <w:r w:rsidRPr="003566FB">
        <w:rPr>
          <w:rFonts w:ascii="Times New Roman" w:hAnsi="Times New Roman" w:cs="Times New Roman"/>
          <w:sz w:val="24"/>
          <w:szCs w:val="24"/>
        </w:rPr>
        <w:t>3. 150/90</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4. 180/100</w:t>
      </w:r>
    </w:p>
    <w:p w:rsidR="00157539" w:rsidRPr="00094404" w:rsidRDefault="00157539" w:rsidP="00157539">
      <w:pPr>
        <w:pStyle w:val="a4"/>
        <w:rPr>
          <w:rFonts w:ascii="Times New Roman" w:hAnsi="Times New Roman" w:cs="Times New Roman"/>
          <w:b/>
          <w:sz w:val="24"/>
          <w:szCs w:val="24"/>
        </w:rPr>
      </w:pPr>
      <w:r w:rsidRPr="00094404">
        <w:rPr>
          <w:rFonts w:ascii="Times New Roman" w:hAnsi="Times New Roman" w:cs="Times New Roman"/>
          <w:b/>
          <w:sz w:val="24"/>
          <w:szCs w:val="24"/>
        </w:rPr>
        <w:t>А11. Наружная часть почки образована</w:t>
      </w:r>
    </w:p>
    <w:p w:rsidR="00157539" w:rsidRPr="003566FB" w:rsidRDefault="00157539" w:rsidP="00157539">
      <w:pPr>
        <w:pStyle w:val="a4"/>
        <w:rPr>
          <w:rFonts w:ascii="Times New Roman" w:hAnsi="Times New Roman" w:cs="Times New Roman"/>
          <w:sz w:val="24"/>
          <w:szCs w:val="24"/>
        </w:rPr>
      </w:pPr>
      <w:r>
        <w:rPr>
          <w:rFonts w:ascii="Times New Roman" w:hAnsi="Times New Roman" w:cs="Times New Roman"/>
          <w:sz w:val="24"/>
          <w:szCs w:val="24"/>
        </w:rPr>
        <w:t>1.</w:t>
      </w:r>
      <w:r w:rsidRPr="003566FB">
        <w:rPr>
          <w:rFonts w:ascii="Times New Roman" w:hAnsi="Times New Roman" w:cs="Times New Roman"/>
          <w:sz w:val="24"/>
          <w:szCs w:val="24"/>
        </w:rPr>
        <w:t xml:space="preserve">корковым слоем </w:t>
      </w:r>
      <w:r>
        <w:rPr>
          <w:rFonts w:ascii="Times New Roman" w:hAnsi="Times New Roman" w:cs="Times New Roman"/>
          <w:sz w:val="24"/>
          <w:szCs w:val="24"/>
        </w:rPr>
        <w:t xml:space="preserve">  </w:t>
      </w:r>
      <w:r w:rsidRPr="003566FB">
        <w:rPr>
          <w:rFonts w:ascii="Times New Roman" w:hAnsi="Times New Roman" w:cs="Times New Roman"/>
          <w:sz w:val="24"/>
          <w:szCs w:val="24"/>
        </w:rPr>
        <w:t>2. мозговым слоем</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3. почечной лоханкой </w:t>
      </w:r>
      <w:r>
        <w:rPr>
          <w:rFonts w:ascii="Times New Roman" w:hAnsi="Times New Roman" w:cs="Times New Roman"/>
          <w:sz w:val="24"/>
          <w:szCs w:val="24"/>
        </w:rPr>
        <w:t xml:space="preserve">  </w:t>
      </w:r>
      <w:r w:rsidRPr="003566FB">
        <w:rPr>
          <w:rFonts w:ascii="Times New Roman" w:hAnsi="Times New Roman" w:cs="Times New Roman"/>
          <w:sz w:val="24"/>
          <w:szCs w:val="24"/>
        </w:rPr>
        <w:t>4. Сетью капилляров</w:t>
      </w:r>
    </w:p>
    <w:p w:rsidR="00157539" w:rsidRPr="00094404" w:rsidRDefault="00157539" w:rsidP="00157539">
      <w:pPr>
        <w:pStyle w:val="a4"/>
        <w:rPr>
          <w:rFonts w:ascii="Times New Roman" w:hAnsi="Times New Roman" w:cs="Times New Roman"/>
          <w:b/>
          <w:sz w:val="24"/>
          <w:szCs w:val="24"/>
        </w:rPr>
      </w:pPr>
      <w:r w:rsidRPr="00094404">
        <w:rPr>
          <w:rFonts w:ascii="Times New Roman" w:hAnsi="Times New Roman" w:cs="Times New Roman"/>
          <w:b/>
          <w:sz w:val="24"/>
          <w:szCs w:val="24"/>
        </w:rPr>
        <w:t>А12. В качестве профилактики от заболевания гриппом нужно</w:t>
      </w:r>
    </w:p>
    <w:p w:rsidR="00157539" w:rsidRPr="003566FB" w:rsidRDefault="00157539" w:rsidP="00157539">
      <w:pPr>
        <w:pStyle w:val="a4"/>
        <w:rPr>
          <w:rFonts w:ascii="Times New Roman" w:hAnsi="Times New Roman" w:cs="Times New Roman"/>
          <w:sz w:val="24"/>
          <w:szCs w:val="24"/>
        </w:rPr>
      </w:pPr>
      <w:r>
        <w:rPr>
          <w:rFonts w:ascii="Times New Roman" w:hAnsi="Times New Roman" w:cs="Times New Roman"/>
          <w:sz w:val="24"/>
          <w:szCs w:val="24"/>
        </w:rPr>
        <w:t>1.</w:t>
      </w:r>
      <w:r w:rsidRPr="003566FB">
        <w:rPr>
          <w:rFonts w:ascii="Times New Roman" w:hAnsi="Times New Roman" w:cs="Times New Roman"/>
          <w:sz w:val="24"/>
          <w:szCs w:val="24"/>
        </w:rPr>
        <w:t xml:space="preserve">заниматься спортом </w:t>
      </w:r>
      <w:r>
        <w:rPr>
          <w:rFonts w:ascii="Times New Roman" w:hAnsi="Times New Roman" w:cs="Times New Roman"/>
          <w:sz w:val="24"/>
          <w:szCs w:val="24"/>
        </w:rPr>
        <w:t xml:space="preserve"> 2</w:t>
      </w:r>
      <w:r w:rsidRPr="003566FB">
        <w:rPr>
          <w:rFonts w:ascii="Times New Roman" w:hAnsi="Times New Roman" w:cs="Times New Roman"/>
          <w:sz w:val="24"/>
          <w:szCs w:val="24"/>
        </w:rPr>
        <w:t>. прикрывать рот и нос марлевой повязкой при обращении с больными</w:t>
      </w:r>
      <w:r>
        <w:rPr>
          <w:rFonts w:ascii="Times New Roman" w:hAnsi="Times New Roman" w:cs="Times New Roman"/>
          <w:sz w:val="24"/>
          <w:szCs w:val="24"/>
        </w:rPr>
        <w:t xml:space="preserve">   3.</w:t>
      </w:r>
      <w:r w:rsidRPr="003566FB">
        <w:rPr>
          <w:rFonts w:ascii="Times New Roman" w:hAnsi="Times New Roman" w:cs="Times New Roman"/>
          <w:sz w:val="24"/>
          <w:szCs w:val="24"/>
        </w:rPr>
        <w:t>делать зарядку</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4. не бывать на улице</w:t>
      </w:r>
    </w:p>
    <w:p w:rsidR="00157539" w:rsidRPr="00094404" w:rsidRDefault="00157539" w:rsidP="00157539">
      <w:pPr>
        <w:pStyle w:val="a4"/>
        <w:rPr>
          <w:rFonts w:ascii="Times New Roman" w:hAnsi="Times New Roman" w:cs="Times New Roman"/>
          <w:b/>
          <w:sz w:val="24"/>
          <w:szCs w:val="24"/>
        </w:rPr>
      </w:pPr>
      <w:r w:rsidRPr="00094404">
        <w:rPr>
          <w:rFonts w:ascii="Times New Roman" w:hAnsi="Times New Roman" w:cs="Times New Roman"/>
          <w:b/>
          <w:sz w:val="24"/>
          <w:szCs w:val="24"/>
        </w:rPr>
        <w:t xml:space="preserve">А13. Секрет желез внутренней секреции непосредственно выделяется: </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1. в полость рта</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2. кровеносные сосуды</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3. органы мишени</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4. во внешнюю среду</w:t>
      </w:r>
    </w:p>
    <w:p w:rsidR="00157539" w:rsidRPr="00094404" w:rsidRDefault="00157539" w:rsidP="00157539">
      <w:pPr>
        <w:pStyle w:val="a4"/>
        <w:rPr>
          <w:rFonts w:ascii="Times New Roman" w:hAnsi="Times New Roman" w:cs="Times New Roman"/>
          <w:b/>
          <w:sz w:val="24"/>
          <w:szCs w:val="24"/>
        </w:rPr>
      </w:pPr>
      <w:r w:rsidRPr="00094404">
        <w:rPr>
          <w:rFonts w:ascii="Times New Roman" w:hAnsi="Times New Roman" w:cs="Times New Roman"/>
          <w:b/>
          <w:sz w:val="24"/>
          <w:szCs w:val="24"/>
        </w:rPr>
        <w:t>А14. Голосовые связки расположены в</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1. глотке</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2. Трахее</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3. гортани </w:t>
      </w:r>
      <w:r>
        <w:rPr>
          <w:rFonts w:ascii="Times New Roman" w:hAnsi="Times New Roman" w:cs="Times New Roman"/>
          <w:sz w:val="24"/>
          <w:szCs w:val="24"/>
        </w:rPr>
        <w:t xml:space="preserve"> </w:t>
      </w:r>
      <w:r w:rsidRPr="003566FB">
        <w:rPr>
          <w:rFonts w:ascii="Times New Roman" w:hAnsi="Times New Roman" w:cs="Times New Roman"/>
          <w:sz w:val="24"/>
          <w:szCs w:val="24"/>
        </w:rPr>
        <w:t>4. ротовой полости</w:t>
      </w:r>
    </w:p>
    <w:p w:rsidR="00157539" w:rsidRPr="00094404" w:rsidRDefault="00157539" w:rsidP="00157539">
      <w:pPr>
        <w:pStyle w:val="a4"/>
        <w:rPr>
          <w:rFonts w:ascii="Times New Roman" w:hAnsi="Times New Roman" w:cs="Times New Roman"/>
          <w:b/>
          <w:sz w:val="24"/>
          <w:szCs w:val="24"/>
        </w:rPr>
      </w:pPr>
      <w:r w:rsidRPr="00094404">
        <w:rPr>
          <w:rFonts w:ascii="Times New Roman" w:hAnsi="Times New Roman" w:cs="Times New Roman"/>
          <w:b/>
          <w:sz w:val="24"/>
          <w:szCs w:val="24"/>
        </w:rPr>
        <w:t>А15. У человека желудок расположен за</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1. пищеводом</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2. глоткой </w:t>
      </w:r>
      <w:r>
        <w:rPr>
          <w:rFonts w:ascii="Times New Roman" w:hAnsi="Times New Roman" w:cs="Times New Roman"/>
          <w:sz w:val="24"/>
          <w:szCs w:val="24"/>
        </w:rPr>
        <w:t xml:space="preserve">  </w:t>
      </w:r>
      <w:r w:rsidRPr="003566FB">
        <w:rPr>
          <w:rFonts w:ascii="Times New Roman" w:hAnsi="Times New Roman" w:cs="Times New Roman"/>
          <w:sz w:val="24"/>
          <w:szCs w:val="24"/>
        </w:rPr>
        <w:t>3. толстой кишкой</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4. тонкой кишкой</w:t>
      </w:r>
    </w:p>
    <w:p w:rsidR="00157539" w:rsidRPr="003566FB" w:rsidRDefault="00157539" w:rsidP="00157539">
      <w:pPr>
        <w:pStyle w:val="a4"/>
        <w:rPr>
          <w:rFonts w:ascii="Times New Roman" w:hAnsi="Times New Roman" w:cs="Times New Roman"/>
          <w:sz w:val="24"/>
          <w:szCs w:val="24"/>
        </w:rPr>
      </w:pPr>
      <w:r w:rsidRPr="00094404">
        <w:rPr>
          <w:rFonts w:ascii="Times New Roman" w:hAnsi="Times New Roman" w:cs="Times New Roman"/>
          <w:b/>
          <w:sz w:val="24"/>
          <w:szCs w:val="24"/>
        </w:rPr>
        <w:t>А16.Кто такие гельминты</w:t>
      </w:r>
      <w:r w:rsidRPr="003566FB">
        <w:rPr>
          <w:rFonts w:ascii="Times New Roman" w:hAnsi="Times New Roman" w:cs="Times New Roman"/>
          <w:sz w:val="24"/>
          <w:szCs w:val="24"/>
        </w:rPr>
        <w:t xml:space="preserve">? </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 xml:space="preserve">1. Микроорганизмы </w:t>
      </w:r>
      <w:r>
        <w:rPr>
          <w:rFonts w:ascii="Times New Roman" w:hAnsi="Times New Roman" w:cs="Times New Roman"/>
          <w:sz w:val="24"/>
          <w:szCs w:val="24"/>
        </w:rPr>
        <w:t xml:space="preserve">  </w:t>
      </w:r>
      <w:r w:rsidRPr="003566FB">
        <w:rPr>
          <w:rFonts w:ascii="Times New Roman" w:hAnsi="Times New Roman" w:cs="Times New Roman"/>
          <w:sz w:val="24"/>
          <w:szCs w:val="24"/>
        </w:rPr>
        <w:t>2. Паразитические черви</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3. Вирусы</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4. Бактерии</w:t>
      </w:r>
    </w:p>
    <w:p w:rsidR="00157539" w:rsidRPr="00094404" w:rsidRDefault="00157539" w:rsidP="00157539">
      <w:pPr>
        <w:pStyle w:val="a4"/>
        <w:rPr>
          <w:rFonts w:ascii="Times New Roman" w:hAnsi="Times New Roman" w:cs="Times New Roman"/>
          <w:b/>
          <w:sz w:val="24"/>
          <w:szCs w:val="24"/>
        </w:rPr>
      </w:pPr>
      <w:r w:rsidRPr="00094404">
        <w:rPr>
          <w:rFonts w:ascii="Times New Roman" w:hAnsi="Times New Roman" w:cs="Times New Roman"/>
          <w:b/>
          <w:sz w:val="24"/>
          <w:szCs w:val="24"/>
        </w:rPr>
        <w:t>А17. Какая система осуществляет перенос кислорода от лег</w:t>
      </w:r>
      <w:r w:rsidRPr="00094404">
        <w:rPr>
          <w:rFonts w:ascii="Times New Roman" w:hAnsi="Times New Roman" w:cs="Times New Roman"/>
          <w:b/>
          <w:sz w:val="24"/>
          <w:szCs w:val="24"/>
        </w:rPr>
        <w:softHyphen/>
        <w:t>ких к тканям и органам?</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 xml:space="preserve">1. дыхательная </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2. кровеносная </w:t>
      </w:r>
      <w:r>
        <w:rPr>
          <w:rFonts w:ascii="Times New Roman" w:hAnsi="Times New Roman" w:cs="Times New Roman"/>
          <w:sz w:val="24"/>
          <w:szCs w:val="24"/>
        </w:rPr>
        <w:t xml:space="preserve">  </w:t>
      </w:r>
      <w:r w:rsidRPr="003566FB">
        <w:rPr>
          <w:rFonts w:ascii="Times New Roman" w:hAnsi="Times New Roman" w:cs="Times New Roman"/>
          <w:sz w:val="24"/>
          <w:szCs w:val="24"/>
        </w:rPr>
        <w:t>3. Выделительная</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4. Пищеварительная</w:t>
      </w:r>
    </w:p>
    <w:p w:rsidR="00157539" w:rsidRPr="00094404" w:rsidRDefault="00157539" w:rsidP="00157539">
      <w:pPr>
        <w:pStyle w:val="a4"/>
        <w:rPr>
          <w:rFonts w:ascii="Times New Roman" w:hAnsi="Times New Roman" w:cs="Times New Roman"/>
          <w:b/>
          <w:sz w:val="24"/>
          <w:szCs w:val="24"/>
        </w:rPr>
      </w:pPr>
      <w:r w:rsidRPr="00094404">
        <w:rPr>
          <w:rFonts w:ascii="Times New Roman" w:hAnsi="Times New Roman" w:cs="Times New Roman"/>
          <w:b/>
          <w:sz w:val="24"/>
          <w:szCs w:val="24"/>
        </w:rPr>
        <w:t>А18. Какое количество воды ежедневно удаляется через почки?</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1. 0,5 л</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2. 1,5 л </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3. 2 л </w:t>
      </w:r>
      <w:r>
        <w:rPr>
          <w:rFonts w:ascii="Times New Roman" w:hAnsi="Times New Roman" w:cs="Times New Roman"/>
          <w:sz w:val="24"/>
          <w:szCs w:val="24"/>
        </w:rPr>
        <w:t xml:space="preserve">   </w:t>
      </w:r>
      <w:r w:rsidRPr="003566FB">
        <w:rPr>
          <w:rFonts w:ascii="Times New Roman" w:hAnsi="Times New Roman" w:cs="Times New Roman"/>
          <w:sz w:val="24"/>
          <w:szCs w:val="24"/>
        </w:rPr>
        <w:t>4. до 3 л</w:t>
      </w:r>
    </w:p>
    <w:p w:rsidR="00157539" w:rsidRPr="00094404" w:rsidRDefault="00157539" w:rsidP="00157539">
      <w:pPr>
        <w:pStyle w:val="a4"/>
        <w:rPr>
          <w:rFonts w:ascii="Times New Roman" w:hAnsi="Times New Roman" w:cs="Times New Roman"/>
          <w:b/>
          <w:sz w:val="24"/>
          <w:szCs w:val="24"/>
        </w:rPr>
      </w:pPr>
      <w:r w:rsidRPr="00094404">
        <w:rPr>
          <w:rFonts w:ascii="Times New Roman" w:hAnsi="Times New Roman" w:cs="Times New Roman"/>
          <w:b/>
          <w:sz w:val="24"/>
          <w:szCs w:val="24"/>
        </w:rPr>
        <w:t>А19. Под влиянием солнечных лучей в коже человека может образоваться витамин</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1. В1</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2. С</w:t>
      </w:r>
      <w:r>
        <w:rPr>
          <w:rFonts w:ascii="Times New Roman" w:hAnsi="Times New Roman" w:cs="Times New Roman"/>
          <w:sz w:val="24"/>
          <w:szCs w:val="24"/>
        </w:rPr>
        <w:t xml:space="preserve">     </w:t>
      </w:r>
      <w:r w:rsidRPr="003566FB">
        <w:rPr>
          <w:rFonts w:ascii="Times New Roman" w:hAnsi="Times New Roman" w:cs="Times New Roman"/>
          <w:sz w:val="24"/>
          <w:szCs w:val="24"/>
        </w:rPr>
        <w:t xml:space="preserve"> 3. </w:t>
      </w:r>
      <w:r w:rsidRPr="003566FB">
        <w:rPr>
          <w:rFonts w:ascii="Times New Roman" w:hAnsi="Times New Roman" w:cs="Times New Roman"/>
          <w:sz w:val="24"/>
          <w:szCs w:val="24"/>
          <w:lang w:val="en"/>
        </w:rPr>
        <w:t>D</w:t>
      </w:r>
      <w:r w:rsidRPr="003566F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566FB">
        <w:rPr>
          <w:rFonts w:ascii="Times New Roman" w:hAnsi="Times New Roman" w:cs="Times New Roman"/>
          <w:sz w:val="24"/>
          <w:szCs w:val="24"/>
        </w:rPr>
        <w:t>4. А</w:t>
      </w:r>
    </w:p>
    <w:p w:rsidR="00157539" w:rsidRPr="00094404" w:rsidRDefault="00157539" w:rsidP="00157539">
      <w:pPr>
        <w:pStyle w:val="a4"/>
        <w:rPr>
          <w:rFonts w:ascii="Times New Roman" w:hAnsi="Times New Roman" w:cs="Times New Roman"/>
          <w:b/>
          <w:sz w:val="24"/>
          <w:szCs w:val="24"/>
        </w:rPr>
      </w:pPr>
      <w:r w:rsidRPr="00094404">
        <w:rPr>
          <w:rFonts w:ascii="Times New Roman" w:hAnsi="Times New Roman" w:cs="Times New Roman"/>
          <w:b/>
          <w:sz w:val="24"/>
          <w:szCs w:val="24"/>
        </w:rPr>
        <w:t>А20.Сколько изгибов образует позвоночник человека?</w:t>
      </w:r>
    </w:p>
    <w:p w:rsidR="00157539" w:rsidRPr="007D028A" w:rsidRDefault="00157539" w:rsidP="00157539">
      <w:pPr>
        <w:pStyle w:val="a4"/>
        <w:rPr>
          <w:rFonts w:ascii="Times New Roman" w:hAnsi="Times New Roman" w:cs="Times New Roman"/>
          <w:sz w:val="24"/>
          <w:szCs w:val="24"/>
        </w:rPr>
      </w:pPr>
      <w:r w:rsidRPr="007D028A">
        <w:rPr>
          <w:rFonts w:ascii="Times New Roman" w:hAnsi="Times New Roman" w:cs="Times New Roman"/>
          <w:sz w:val="24"/>
          <w:szCs w:val="24"/>
        </w:rPr>
        <w:lastRenderedPageBreak/>
        <w:t>1 2.</w:t>
      </w:r>
      <w:r>
        <w:rPr>
          <w:rFonts w:ascii="Times New Roman" w:hAnsi="Times New Roman" w:cs="Times New Roman"/>
          <w:sz w:val="24"/>
          <w:szCs w:val="24"/>
        </w:rPr>
        <w:t xml:space="preserve">   </w:t>
      </w:r>
      <w:r w:rsidRPr="007D028A">
        <w:rPr>
          <w:rFonts w:ascii="Times New Roman" w:hAnsi="Times New Roman" w:cs="Times New Roman"/>
          <w:sz w:val="24"/>
          <w:szCs w:val="24"/>
        </w:rPr>
        <w:t xml:space="preserve"> 2 3.</w:t>
      </w:r>
      <w:r>
        <w:rPr>
          <w:rFonts w:ascii="Times New Roman" w:hAnsi="Times New Roman" w:cs="Times New Roman"/>
          <w:sz w:val="24"/>
          <w:szCs w:val="24"/>
        </w:rPr>
        <w:t xml:space="preserve">   </w:t>
      </w:r>
      <w:r w:rsidRPr="007D028A">
        <w:rPr>
          <w:rFonts w:ascii="Times New Roman" w:hAnsi="Times New Roman" w:cs="Times New Roman"/>
          <w:sz w:val="24"/>
          <w:szCs w:val="24"/>
        </w:rPr>
        <w:t xml:space="preserve"> 3 4.</w:t>
      </w:r>
      <w:r>
        <w:rPr>
          <w:rFonts w:ascii="Times New Roman" w:hAnsi="Times New Roman" w:cs="Times New Roman"/>
          <w:sz w:val="24"/>
          <w:szCs w:val="24"/>
        </w:rPr>
        <w:t xml:space="preserve">  </w:t>
      </w:r>
      <w:r w:rsidRPr="007D028A">
        <w:rPr>
          <w:rFonts w:ascii="Times New Roman" w:hAnsi="Times New Roman" w:cs="Times New Roman"/>
          <w:sz w:val="24"/>
          <w:szCs w:val="24"/>
        </w:rPr>
        <w:t xml:space="preserve"> 4</w:t>
      </w:r>
      <w:r>
        <w:rPr>
          <w:rFonts w:ascii="Times New Roman" w:hAnsi="Times New Roman" w:cs="Times New Roman"/>
          <w:sz w:val="24"/>
          <w:szCs w:val="24"/>
        </w:rPr>
        <w:t>.5</w:t>
      </w:r>
    </w:p>
    <w:p w:rsidR="00157539" w:rsidRPr="007D028A" w:rsidRDefault="00157539" w:rsidP="00157539">
      <w:pPr>
        <w:pStyle w:val="a4"/>
        <w:rPr>
          <w:rFonts w:ascii="Times New Roman" w:hAnsi="Times New Roman" w:cs="Times New Roman"/>
          <w:sz w:val="24"/>
          <w:szCs w:val="24"/>
        </w:rPr>
      </w:pPr>
      <w:r w:rsidRPr="007D028A">
        <w:rPr>
          <w:rFonts w:ascii="Times New Roman" w:hAnsi="Times New Roman" w:cs="Times New Roman"/>
          <w:b/>
          <w:bCs/>
          <w:sz w:val="24"/>
          <w:szCs w:val="24"/>
        </w:rPr>
        <w:t>Уровень В</w:t>
      </w:r>
    </w:p>
    <w:p w:rsidR="00157539" w:rsidRPr="007D028A" w:rsidRDefault="00157539" w:rsidP="00157539">
      <w:pPr>
        <w:pStyle w:val="a4"/>
        <w:rPr>
          <w:rFonts w:ascii="Times New Roman" w:hAnsi="Times New Roman" w:cs="Times New Roman"/>
          <w:sz w:val="24"/>
          <w:szCs w:val="24"/>
        </w:rPr>
      </w:pPr>
    </w:p>
    <w:p w:rsidR="00157539" w:rsidRPr="00094404" w:rsidRDefault="00157539" w:rsidP="00157539">
      <w:pPr>
        <w:pStyle w:val="a4"/>
        <w:rPr>
          <w:rFonts w:ascii="Times New Roman" w:hAnsi="Times New Roman" w:cs="Times New Roman"/>
          <w:b/>
          <w:sz w:val="24"/>
          <w:szCs w:val="24"/>
        </w:rPr>
      </w:pPr>
      <w:r w:rsidRPr="00094404">
        <w:rPr>
          <w:rFonts w:ascii="Times New Roman" w:hAnsi="Times New Roman" w:cs="Times New Roman"/>
          <w:b/>
          <w:sz w:val="24"/>
          <w:szCs w:val="24"/>
        </w:rPr>
        <w:t>В1.Соотнесите название структур глаза и окружающих его органов с их функциями или расположением в органе .</w:t>
      </w:r>
    </w:p>
    <w:tbl>
      <w:tblPr>
        <w:tblW w:w="9570" w:type="dxa"/>
        <w:tblCellSpacing w:w="0" w:type="dxa"/>
        <w:tblCellMar>
          <w:top w:w="105" w:type="dxa"/>
          <w:left w:w="105" w:type="dxa"/>
          <w:bottom w:w="105" w:type="dxa"/>
          <w:right w:w="105" w:type="dxa"/>
        </w:tblCellMar>
        <w:tblLook w:val="04A0" w:firstRow="1" w:lastRow="0" w:firstColumn="1" w:lastColumn="0" w:noHBand="0" w:noVBand="1"/>
      </w:tblPr>
      <w:tblGrid>
        <w:gridCol w:w="4785"/>
        <w:gridCol w:w="4785"/>
      </w:tblGrid>
      <w:tr w:rsidR="00157539" w:rsidRPr="003566FB" w:rsidTr="00E44DB5">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Название структур глаза</w:t>
            </w:r>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Функция структуры или его расположение в органе</w:t>
            </w:r>
          </w:p>
        </w:tc>
      </w:tr>
      <w:tr w:rsidR="00157539" w:rsidRPr="003566FB" w:rsidTr="00E44DB5">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1.Глазница</w:t>
            </w:r>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А.увлажнение и защита глаза от бактерий</w:t>
            </w:r>
          </w:p>
        </w:tc>
      </w:tr>
      <w:tr w:rsidR="00157539" w:rsidRPr="003566FB" w:rsidTr="00E44DB5">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2.Слёзные железы</w:t>
            </w:r>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Б. место расположения глаза</w:t>
            </w:r>
          </w:p>
        </w:tc>
      </w:tr>
      <w:tr w:rsidR="00157539" w:rsidRPr="003566FB" w:rsidTr="00E44DB5">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3.Роговица</w:t>
            </w:r>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В. Проведение нервного импульса</w:t>
            </w:r>
          </w:p>
          <w:p w:rsidR="00157539" w:rsidRPr="003566FB" w:rsidRDefault="00157539" w:rsidP="00E44DB5">
            <w:pPr>
              <w:pStyle w:val="a4"/>
              <w:rPr>
                <w:rFonts w:ascii="Times New Roman" w:hAnsi="Times New Roman" w:cs="Times New Roman"/>
                <w:sz w:val="24"/>
                <w:szCs w:val="24"/>
              </w:rPr>
            </w:pPr>
          </w:p>
        </w:tc>
      </w:tr>
      <w:tr w:rsidR="00157539" w:rsidRPr="003566FB" w:rsidTr="00E44DB5">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4.Радужная оболочка</w:t>
            </w:r>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Г. Прозрачная оболочка</w:t>
            </w:r>
          </w:p>
        </w:tc>
      </w:tr>
      <w:tr w:rsidR="00157539" w:rsidRPr="003566FB" w:rsidTr="00E44DB5">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5.Хрусталик</w:t>
            </w:r>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Д. светочувствительная оболочка</w:t>
            </w:r>
          </w:p>
        </w:tc>
      </w:tr>
      <w:tr w:rsidR="00157539" w:rsidRPr="003566FB" w:rsidTr="00E44DB5">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6.Сетчатка</w:t>
            </w:r>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Е.. оболочка, придающая глазам цвет</w:t>
            </w:r>
          </w:p>
        </w:tc>
      </w:tr>
      <w:tr w:rsidR="00157539" w:rsidRPr="003566FB" w:rsidTr="00E44DB5">
        <w:trPr>
          <w:tblCellSpacing w:w="0" w:type="dxa"/>
        </w:trPr>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7.Зрительный нерв</w:t>
            </w:r>
          </w:p>
        </w:tc>
        <w:tc>
          <w:tcPr>
            <w:tcW w:w="4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Ж. орган, выполняющий функцию линзы</w:t>
            </w:r>
          </w:p>
        </w:tc>
      </w:tr>
    </w:tbl>
    <w:p w:rsidR="00157539" w:rsidRPr="003566FB" w:rsidRDefault="00157539" w:rsidP="00157539">
      <w:pPr>
        <w:pStyle w:val="a4"/>
        <w:rPr>
          <w:rFonts w:ascii="Times New Roman" w:hAnsi="Times New Roman" w:cs="Times New Roman"/>
          <w:sz w:val="24"/>
          <w:szCs w:val="24"/>
        </w:rPr>
      </w:pPr>
    </w:p>
    <w:p w:rsidR="00157539" w:rsidRPr="003566FB" w:rsidRDefault="00157539" w:rsidP="00157539">
      <w:pPr>
        <w:pStyle w:val="a4"/>
        <w:rPr>
          <w:rFonts w:ascii="Times New Roman" w:hAnsi="Times New Roman" w:cs="Times New Roman"/>
          <w:sz w:val="24"/>
          <w:szCs w:val="24"/>
          <w:lang w:val="en"/>
        </w:rPr>
      </w:pPr>
      <w:r w:rsidRPr="003566FB">
        <w:rPr>
          <w:rFonts w:ascii="Times New Roman" w:hAnsi="Times New Roman" w:cs="Times New Roman"/>
          <w:b/>
          <w:bCs/>
          <w:sz w:val="24"/>
          <w:szCs w:val="24"/>
          <w:lang w:val="en"/>
        </w:rPr>
        <w:t>В2</w:t>
      </w:r>
      <w:r w:rsidRPr="003566FB">
        <w:rPr>
          <w:rFonts w:ascii="Times New Roman" w:hAnsi="Times New Roman" w:cs="Times New Roman"/>
          <w:sz w:val="24"/>
          <w:szCs w:val="24"/>
          <w:lang w:val="en"/>
        </w:rPr>
        <w:t>.</w:t>
      </w:r>
      <w:r w:rsidRPr="003566FB">
        <w:rPr>
          <w:rFonts w:ascii="Times New Roman" w:hAnsi="Times New Roman" w:cs="Times New Roman"/>
          <w:b/>
          <w:bCs/>
          <w:sz w:val="24"/>
          <w:szCs w:val="24"/>
          <w:lang w:val="en"/>
        </w:rPr>
        <w:t xml:space="preserve"> Установите соответствие</w:t>
      </w:r>
      <w:r w:rsidRPr="003566FB">
        <w:rPr>
          <w:rFonts w:ascii="Times New Roman" w:hAnsi="Times New Roman" w:cs="Times New Roman"/>
          <w:sz w:val="24"/>
          <w:szCs w:val="24"/>
          <w:lang w:val="en"/>
        </w:rPr>
        <w:t xml:space="preserve">: </w:t>
      </w:r>
    </w:p>
    <w:p w:rsidR="00157539" w:rsidRPr="003566FB" w:rsidRDefault="00157539" w:rsidP="00157539">
      <w:pPr>
        <w:pStyle w:val="a4"/>
        <w:rPr>
          <w:rFonts w:ascii="Times New Roman" w:hAnsi="Times New Roman" w:cs="Times New Roman"/>
          <w:sz w:val="24"/>
          <w:szCs w:val="24"/>
          <w:lang w:val="en"/>
        </w:rPr>
      </w:pPr>
    </w:p>
    <w:tbl>
      <w:tblPr>
        <w:tblW w:w="10680" w:type="dxa"/>
        <w:tblCellSpacing w:w="0" w:type="dxa"/>
        <w:tblCellMar>
          <w:top w:w="105" w:type="dxa"/>
          <w:left w:w="105" w:type="dxa"/>
          <w:bottom w:w="105" w:type="dxa"/>
          <w:right w:w="105" w:type="dxa"/>
        </w:tblCellMar>
        <w:tblLook w:val="04A0" w:firstRow="1" w:lastRow="0" w:firstColumn="1" w:lastColumn="0" w:noHBand="0" w:noVBand="1"/>
      </w:tblPr>
      <w:tblGrid>
        <w:gridCol w:w="7214"/>
        <w:gridCol w:w="3466"/>
      </w:tblGrid>
      <w:tr w:rsidR="00157539" w:rsidRPr="003566FB" w:rsidTr="00E44DB5">
        <w:trPr>
          <w:tblCellSpacing w:w="0" w:type="dxa"/>
        </w:trPr>
        <w:tc>
          <w:tcPr>
            <w:tcW w:w="6930" w:type="dxa"/>
            <w:tcMar>
              <w:top w:w="0" w:type="dxa"/>
              <w:left w:w="0" w:type="dxa"/>
              <w:bottom w:w="0" w:type="dxa"/>
              <w:right w:w="0" w:type="dxa"/>
            </w:tcMar>
            <w:hideMark/>
          </w:tcPr>
          <w:p w:rsidR="00157539" w:rsidRPr="003566FB" w:rsidRDefault="00157539" w:rsidP="00E44DB5">
            <w:pPr>
              <w:pStyle w:val="a4"/>
              <w:rPr>
                <w:rFonts w:ascii="Times New Roman" w:hAnsi="Times New Roman" w:cs="Times New Roman"/>
                <w:sz w:val="24"/>
                <w:szCs w:val="24"/>
              </w:rPr>
            </w:pPr>
            <w:r>
              <w:rPr>
                <w:rFonts w:ascii="Times New Roman" w:hAnsi="Times New Roman" w:cs="Times New Roman"/>
                <w:i/>
                <w:iCs/>
                <w:sz w:val="24"/>
                <w:szCs w:val="24"/>
              </w:rPr>
              <w:t>СПОСОБ ПРИОБРЕТЕНИЯ</w:t>
            </w:r>
          </w:p>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 передается по наследству, врожденный;</w:t>
            </w:r>
          </w:p>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2. возникает под действием вакцины;</w:t>
            </w:r>
          </w:p>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3. приобретается при введении в организм лечебной сыворотки;</w:t>
            </w:r>
          </w:p>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4. формируется после перенесенного заболевания.</w:t>
            </w:r>
          </w:p>
        </w:tc>
        <w:tc>
          <w:tcPr>
            <w:tcW w:w="3330" w:type="dxa"/>
            <w:tcMar>
              <w:top w:w="0" w:type="dxa"/>
              <w:left w:w="0" w:type="dxa"/>
              <w:bottom w:w="0" w:type="dxa"/>
              <w:right w:w="0"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i/>
                <w:iCs/>
                <w:sz w:val="24"/>
                <w:szCs w:val="24"/>
              </w:rPr>
              <w:t>ВИД ИММУНИТЕТА</w:t>
            </w:r>
          </w:p>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А. Естественный</w:t>
            </w:r>
          </w:p>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Б. Искусственный</w:t>
            </w:r>
          </w:p>
        </w:tc>
      </w:tr>
    </w:tbl>
    <w:p w:rsidR="00157539" w:rsidRPr="003566FB" w:rsidRDefault="00157539" w:rsidP="00157539">
      <w:pPr>
        <w:pStyle w:val="a4"/>
        <w:rPr>
          <w:rFonts w:ascii="Times New Roman" w:hAnsi="Times New Roman" w:cs="Times New Roman"/>
          <w:sz w:val="24"/>
          <w:szCs w:val="24"/>
        </w:rPr>
      </w:pPr>
    </w:p>
    <w:tbl>
      <w:tblPr>
        <w:tblW w:w="7905" w:type="dxa"/>
        <w:tblCellSpacing w:w="0" w:type="dxa"/>
        <w:tblCellMar>
          <w:top w:w="105" w:type="dxa"/>
          <w:left w:w="105" w:type="dxa"/>
          <w:bottom w:w="105" w:type="dxa"/>
          <w:right w:w="105" w:type="dxa"/>
        </w:tblCellMar>
        <w:tblLook w:val="04A0" w:firstRow="1" w:lastRow="0" w:firstColumn="1" w:lastColumn="0" w:noHBand="0" w:noVBand="1"/>
      </w:tblPr>
      <w:tblGrid>
        <w:gridCol w:w="7905"/>
      </w:tblGrid>
      <w:tr w:rsidR="00157539" w:rsidRPr="003566FB" w:rsidTr="00E44DB5">
        <w:trPr>
          <w:trHeight w:val="1485"/>
          <w:tblCellSpacing w:w="0" w:type="dxa"/>
        </w:trPr>
        <w:tc>
          <w:tcPr>
            <w:tcW w:w="7905" w:type="dxa"/>
            <w:tcMar>
              <w:top w:w="0" w:type="dxa"/>
              <w:left w:w="0" w:type="dxa"/>
              <w:bottom w:w="0" w:type="dxa"/>
              <w:right w:w="0" w:type="dxa"/>
            </w:tcMar>
            <w:hideMark/>
          </w:tcPr>
          <w:p w:rsidR="00157539" w:rsidRPr="003566FB" w:rsidRDefault="00157539" w:rsidP="00E44DB5">
            <w:pPr>
              <w:pStyle w:val="a4"/>
              <w:rPr>
                <w:rFonts w:ascii="Times New Roman" w:hAnsi="Times New Roman" w:cs="Times New Roman"/>
                <w:sz w:val="24"/>
                <w:szCs w:val="24"/>
              </w:rPr>
            </w:pPr>
          </w:p>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b/>
                <w:bCs/>
                <w:sz w:val="24"/>
                <w:szCs w:val="24"/>
              </w:rPr>
              <w:t>Уровень С</w:t>
            </w:r>
          </w:p>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i/>
                <w:iCs/>
                <w:sz w:val="24"/>
                <w:szCs w:val="24"/>
              </w:rPr>
              <w:t>Дайте полный свободный ответ на вопрос:</w:t>
            </w:r>
          </w:p>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b/>
                <w:bCs/>
                <w:sz w:val="24"/>
                <w:szCs w:val="24"/>
              </w:rPr>
              <w:t>С1.</w:t>
            </w:r>
            <w:r w:rsidRPr="003566FB">
              <w:rPr>
                <w:rFonts w:ascii="Times New Roman" w:hAnsi="Times New Roman" w:cs="Times New Roman"/>
                <w:sz w:val="24"/>
                <w:szCs w:val="24"/>
              </w:rPr>
              <w:t>В чем значение крови для организма человека?</w:t>
            </w:r>
          </w:p>
        </w:tc>
      </w:tr>
    </w:tbl>
    <w:p w:rsidR="00157539" w:rsidRPr="00536534" w:rsidRDefault="00157539" w:rsidP="00157539">
      <w:pPr>
        <w:pStyle w:val="a4"/>
        <w:rPr>
          <w:rFonts w:ascii="Times New Roman" w:hAnsi="Times New Roman" w:cs="Times New Roman"/>
          <w:b/>
          <w:sz w:val="24"/>
          <w:szCs w:val="24"/>
          <w:lang w:val="en"/>
        </w:rPr>
      </w:pPr>
      <w:r w:rsidRPr="00536534">
        <w:rPr>
          <w:rFonts w:ascii="Times New Roman" w:hAnsi="Times New Roman" w:cs="Times New Roman"/>
          <w:b/>
          <w:sz w:val="24"/>
          <w:szCs w:val="24"/>
          <w:lang w:val="en"/>
        </w:rPr>
        <w:t>ОТВЕТЫ 8 КЛАСС</w:t>
      </w:r>
    </w:p>
    <w:p w:rsidR="00157539" w:rsidRPr="003566FB" w:rsidRDefault="00157539" w:rsidP="00157539">
      <w:pPr>
        <w:pStyle w:val="a4"/>
        <w:rPr>
          <w:rFonts w:ascii="Times New Roman" w:hAnsi="Times New Roman" w:cs="Times New Roman"/>
          <w:sz w:val="24"/>
          <w:szCs w:val="24"/>
          <w:lang w:val="en"/>
        </w:rPr>
      </w:pPr>
    </w:p>
    <w:tbl>
      <w:tblPr>
        <w:tblW w:w="4250" w:type="pct"/>
        <w:tblCellSpacing w:w="0" w:type="dxa"/>
        <w:tblCellMar>
          <w:top w:w="105" w:type="dxa"/>
          <w:left w:w="105" w:type="dxa"/>
          <w:bottom w:w="105" w:type="dxa"/>
          <w:right w:w="105" w:type="dxa"/>
        </w:tblCellMar>
        <w:tblLook w:val="04A0" w:firstRow="1" w:lastRow="0" w:firstColumn="1" w:lastColumn="0" w:noHBand="0" w:noVBand="1"/>
      </w:tblPr>
      <w:tblGrid>
        <w:gridCol w:w="522"/>
        <w:gridCol w:w="386"/>
        <w:gridCol w:w="387"/>
        <w:gridCol w:w="387"/>
        <w:gridCol w:w="387"/>
        <w:gridCol w:w="387"/>
        <w:gridCol w:w="387"/>
        <w:gridCol w:w="387"/>
        <w:gridCol w:w="387"/>
        <w:gridCol w:w="387"/>
        <w:gridCol w:w="485"/>
        <w:gridCol w:w="485"/>
        <w:gridCol w:w="485"/>
        <w:gridCol w:w="485"/>
        <w:gridCol w:w="485"/>
        <w:gridCol w:w="485"/>
        <w:gridCol w:w="485"/>
        <w:gridCol w:w="485"/>
        <w:gridCol w:w="485"/>
        <w:gridCol w:w="485"/>
        <w:gridCol w:w="485"/>
      </w:tblGrid>
      <w:tr w:rsidR="00157539" w:rsidRPr="003566FB" w:rsidTr="00E44DB5">
        <w:trPr>
          <w:trHeight w:val="15"/>
          <w:tblCellSpacing w:w="0" w:type="dxa"/>
        </w:trPr>
        <w:tc>
          <w:tcPr>
            <w:tcW w:w="5000" w:type="pct"/>
            <w:gridSpan w:val="21"/>
            <w:tcBorders>
              <w:top w:val="single" w:sz="6" w:space="0" w:color="000001"/>
              <w:left w:val="single" w:sz="6" w:space="0" w:color="000001"/>
              <w:bottom w:val="single" w:sz="6" w:space="0" w:color="000001"/>
              <w:right w:val="single" w:sz="6" w:space="0" w:color="00000A"/>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вариант 1</w:t>
            </w:r>
          </w:p>
        </w:tc>
      </w:tr>
      <w:tr w:rsidR="00157539" w:rsidRPr="003566FB" w:rsidTr="00E44DB5">
        <w:trPr>
          <w:trHeight w:val="90"/>
          <w:tblCellSpacing w:w="0" w:type="dxa"/>
        </w:trPr>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2</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3</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4</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5</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6</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7</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8</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9</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10</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11</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12</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13</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14</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15</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16</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17</w:t>
            </w:r>
          </w:p>
        </w:tc>
        <w:tc>
          <w:tcPr>
            <w:tcW w:w="20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18</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19</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20</w:t>
            </w:r>
          </w:p>
        </w:tc>
      </w:tr>
      <w:tr w:rsidR="00157539" w:rsidRPr="003566FB" w:rsidTr="00E44DB5">
        <w:trPr>
          <w:trHeight w:val="75"/>
          <w:tblCellSpacing w:w="0" w:type="dxa"/>
        </w:trPr>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0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r>
      <w:tr w:rsidR="00157539" w:rsidRPr="003566FB" w:rsidTr="00E44DB5">
        <w:trPr>
          <w:trHeight w:val="90"/>
          <w:tblCellSpacing w:w="0" w:type="dxa"/>
        </w:trPr>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2.</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0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r>
      <w:tr w:rsidR="00157539" w:rsidRPr="003566FB" w:rsidTr="00E44DB5">
        <w:trPr>
          <w:trHeight w:val="75"/>
          <w:tblCellSpacing w:w="0" w:type="dxa"/>
        </w:trPr>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3.</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0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r>
      <w:tr w:rsidR="00157539" w:rsidRPr="003566FB" w:rsidTr="00E44DB5">
        <w:trPr>
          <w:trHeight w:val="90"/>
          <w:tblCellSpacing w:w="0" w:type="dxa"/>
        </w:trPr>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4.</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0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r>
      <w:tr w:rsidR="00157539" w:rsidRPr="003566FB" w:rsidTr="00E44DB5">
        <w:trPr>
          <w:trHeight w:val="165"/>
          <w:tblCellSpacing w:w="0" w:type="dxa"/>
        </w:trPr>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В1</w:t>
            </w:r>
          </w:p>
        </w:tc>
        <w:tc>
          <w:tcPr>
            <w:tcW w:w="4750" w:type="pct"/>
            <w:gridSpan w:val="20"/>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1-А, 2-В, 3-А, 4-А, 5-В, 6-Б</w:t>
            </w:r>
          </w:p>
        </w:tc>
      </w:tr>
      <w:tr w:rsidR="00157539" w:rsidRPr="003566FB" w:rsidTr="00E44DB5">
        <w:trPr>
          <w:trHeight w:val="165"/>
          <w:tblCellSpacing w:w="0" w:type="dxa"/>
        </w:trPr>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В2</w:t>
            </w:r>
          </w:p>
        </w:tc>
        <w:tc>
          <w:tcPr>
            <w:tcW w:w="4750" w:type="pct"/>
            <w:gridSpan w:val="20"/>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А – 2, 4, 6 Б – 3,6 В – 1, 5, 6</w:t>
            </w:r>
          </w:p>
        </w:tc>
      </w:tr>
      <w:tr w:rsidR="00157539" w:rsidRPr="003566FB" w:rsidTr="00E44DB5">
        <w:trPr>
          <w:trHeight w:val="75"/>
          <w:tblCellSpacing w:w="0" w:type="dxa"/>
        </w:trPr>
        <w:tc>
          <w:tcPr>
            <w:tcW w:w="5000" w:type="pct"/>
            <w:gridSpan w:val="21"/>
            <w:tcBorders>
              <w:top w:val="single" w:sz="6" w:space="0" w:color="000001"/>
              <w:left w:val="single" w:sz="6" w:space="0" w:color="000001"/>
              <w:bottom w:val="single" w:sz="6" w:space="0" w:color="000001"/>
              <w:right w:val="single" w:sz="6" w:space="0" w:color="00000A"/>
            </w:tcBorders>
            <w:tcMar>
              <w:top w:w="0" w:type="dxa"/>
              <w:left w:w="115" w:type="dxa"/>
              <w:bottom w:w="0" w:type="dxa"/>
              <w:right w:w="115" w:type="dxa"/>
            </w:tcMar>
            <w:hideMark/>
          </w:tcPr>
          <w:p w:rsidR="00157539" w:rsidRDefault="00157539" w:rsidP="00E44DB5">
            <w:pPr>
              <w:pStyle w:val="a4"/>
              <w:rPr>
                <w:rFonts w:ascii="Times New Roman" w:hAnsi="Times New Roman" w:cs="Times New Roman"/>
                <w:sz w:val="24"/>
                <w:szCs w:val="24"/>
              </w:rPr>
            </w:pPr>
          </w:p>
          <w:p w:rsidR="00157539" w:rsidRPr="00157539" w:rsidRDefault="00157539" w:rsidP="00E44DB5">
            <w:pPr>
              <w:pStyle w:val="a4"/>
              <w:rPr>
                <w:rFonts w:ascii="Times New Roman" w:hAnsi="Times New Roman" w:cs="Times New Roman"/>
                <w:sz w:val="24"/>
                <w:szCs w:val="24"/>
              </w:rPr>
            </w:pPr>
            <w:r w:rsidRPr="00157539">
              <w:rPr>
                <w:rFonts w:ascii="Times New Roman" w:hAnsi="Times New Roman" w:cs="Times New Roman"/>
                <w:sz w:val="24"/>
                <w:szCs w:val="24"/>
                <w:u w:val="single"/>
              </w:rPr>
              <w:t>Часть С</w:t>
            </w:r>
          </w:p>
          <w:p w:rsidR="00157539"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Рекомендация врача вызвана тем, что у данного человека очаги инфекции находятся в больных зубах и пораженной ангиной глотке. Оттуда микробы и попадают в почки. Это нисходящая инфекция для почек</w:t>
            </w:r>
          </w:p>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вариант 2</w:t>
            </w:r>
          </w:p>
        </w:tc>
      </w:tr>
      <w:tr w:rsidR="00157539" w:rsidRPr="003566FB" w:rsidTr="00E44DB5">
        <w:trPr>
          <w:trHeight w:val="90"/>
          <w:tblCellSpacing w:w="0" w:type="dxa"/>
        </w:trPr>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2</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3</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4</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5</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6</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7</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8</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9</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10</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11</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12</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13</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14</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15</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16</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17</w:t>
            </w:r>
          </w:p>
        </w:tc>
        <w:tc>
          <w:tcPr>
            <w:tcW w:w="20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18</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19</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20</w:t>
            </w:r>
          </w:p>
        </w:tc>
      </w:tr>
      <w:tr w:rsidR="00157539" w:rsidRPr="003566FB" w:rsidTr="00E44DB5">
        <w:trPr>
          <w:trHeight w:val="75"/>
          <w:tblCellSpacing w:w="0" w:type="dxa"/>
        </w:trPr>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lastRenderedPageBreak/>
              <w:t>1.</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0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r>
      <w:tr w:rsidR="00157539" w:rsidRPr="003566FB" w:rsidTr="00E44DB5">
        <w:trPr>
          <w:trHeight w:val="90"/>
          <w:tblCellSpacing w:w="0" w:type="dxa"/>
        </w:trPr>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2.</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0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r>
      <w:tr w:rsidR="00157539" w:rsidRPr="003566FB" w:rsidTr="00E44DB5">
        <w:trPr>
          <w:trHeight w:val="421"/>
          <w:tblCellSpacing w:w="0" w:type="dxa"/>
        </w:trPr>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3.</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0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r>
      <w:tr w:rsidR="00157539" w:rsidRPr="003566FB" w:rsidTr="00E44DB5">
        <w:trPr>
          <w:trHeight w:val="90"/>
          <w:tblCellSpacing w:w="0" w:type="dxa"/>
        </w:trPr>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4.</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w:t>
            </w: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0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p>
        </w:tc>
      </w:tr>
      <w:tr w:rsidR="00157539" w:rsidRPr="003566FB" w:rsidTr="00E44DB5">
        <w:trPr>
          <w:trHeight w:val="165"/>
          <w:tblCellSpacing w:w="0" w:type="dxa"/>
        </w:trPr>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В1</w:t>
            </w:r>
          </w:p>
        </w:tc>
        <w:tc>
          <w:tcPr>
            <w:tcW w:w="4750" w:type="pct"/>
            <w:gridSpan w:val="20"/>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1-б, 2-а, 3-г, 4-е, 5-ж, 6-д, 7-в.</w:t>
            </w:r>
          </w:p>
        </w:tc>
      </w:tr>
      <w:tr w:rsidR="00157539" w:rsidRPr="003566FB" w:rsidTr="00E44DB5">
        <w:trPr>
          <w:trHeight w:val="150"/>
          <w:tblCellSpacing w:w="0" w:type="dxa"/>
        </w:trPr>
        <w:tc>
          <w:tcPr>
            <w:tcW w:w="2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В2</w:t>
            </w:r>
          </w:p>
        </w:tc>
        <w:tc>
          <w:tcPr>
            <w:tcW w:w="4750" w:type="pct"/>
            <w:gridSpan w:val="20"/>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157539" w:rsidRPr="003566FB" w:rsidRDefault="00157539" w:rsidP="00E44DB5">
            <w:pPr>
              <w:pStyle w:val="a4"/>
              <w:rPr>
                <w:rFonts w:ascii="Times New Roman" w:hAnsi="Times New Roman" w:cs="Times New Roman"/>
                <w:sz w:val="24"/>
                <w:szCs w:val="24"/>
              </w:rPr>
            </w:pPr>
            <w:r w:rsidRPr="003566FB">
              <w:rPr>
                <w:rFonts w:ascii="Times New Roman" w:hAnsi="Times New Roman" w:cs="Times New Roman"/>
                <w:sz w:val="24"/>
                <w:szCs w:val="24"/>
              </w:rPr>
              <w:t>А-1, Б—2,3,4</w:t>
            </w:r>
          </w:p>
        </w:tc>
      </w:tr>
    </w:tbl>
    <w:p w:rsidR="00157539" w:rsidRPr="007D028A" w:rsidRDefault="00157539" w:rsidP="00157539">
      <w:pPr>
        <w:pStyle w:val="a4"/>
        <w:rPr>
          <w:rFonts w:ascii="Times New Roman" w:hAnsi="Times New Roman" w:cs="Times New Roman"/>
          <w:sz w:val="24"/>
          <w:szCs w:val="24"/>
        </w:rPr>
      </w:pPr>
      <w:r w:rsidRPr="007D028A">
        <w:rPr>
          <w:rFonts w:ascii="Times New Roman" w:hAnsi="Times New Roman" w:cs="Times New Roman"/>
          <w:sz w:val="24"/>
          <w:szCs w:val="24"/>
        </w:rPr>
        <w:t>Вариант 2</w:t>
      </w:r>
    </w:p>
    <w:p w:rsidR="00157539" w:rsidRPr="007D028A" w:rsidRDefault="00157539" w:rsidP="00157539">
      <w:pPr>
        <w:pStyle w:val="a4"/>
        <w:rPr>
          <w:rFonts w:ascii="Times New Roman" w:hAnsi="Times New Roman" w:cs="Times New Roman"/>
          <w:sz w:val="24"/>
          <w:szCs w:val="24"/>
        </w:rPr>
      </w:pPr>
      <w:r w:rsidRPr="007D028A">
        <w:rPr>
          <w:rFonts w:ascii="Times New Roman" w:hAnsi="Times New Roman" w:cs="Times New Roman"/>
          <w:sz w:val="24"/>
          <w:szCs w:val="24"/>
          <w:u w:val="single"/>
        </w:rPr>
        <w:t>Часть С.</w:t>
      </w:r>
    </w:p>
    <w:p w:rsidR="00157539" w:rsidRPr="003566FB" w:rsidRDefault="00157539" w:rsidP="00157539">
      <w:pPr>
        <w:pStyle w:val="a4"/>
        <w:rPr>
          <w:rFonts w:ascii="Times New Roman" w:hAnsi="Times New Roman" w:cs="Times New Roman"/>
          <w:sz w:val="24"/>
          <w:szCs w:val="24"/>
        </w:rPr>
      </w:pPr>
      <w:r w:rsidRPr="003566FB">
        <w:rPr>
          <w:rFonts w:ascii="Times New Roman" w:hAnsi="Times New Roman" w:cs="Times New Roman"/>
          <w:sz w:val="24"/>
          <w:szCs w:val="24"/>
        </w:rPr>
        <w:t xml:space="preserve">Кровь это вид соединительной ткани. Осуществляет связь между всеми частями организма. Обеспечивает питание и вынос продуктов распада </w:t>
      </w:r>
    </w:p>
    <w:p w:rsidR="00157539" w:rsidRPr="003566FB" w:rsidRDefault="00157539" w:rsidP="00157539">
      <w:pPr>
        <w:pStyle w:val="a4"/>
        <w:rPr>
          <w:rFonts w:ascii="Times New Roman" w:hAnsi="Times New Roman" w:cs="Times New Roman"/>
          <w:sz w:val="24"/>
          <w:szCs w:val="24"/>
        </w:rPr>
      </w:pPr>
    </w:p>
    <w:p w:rsidR="00157539" w:rsidRPr="003566FB" w:rsidRDefault="00157539" w:rsidP="00157539">
      <w:pPr>
        <w:pStyle w:val="a4"/>
        <w:rPr>
          <w:rFonts w:ascii="Times New Roman" w:hAnsi="Times New Roman" w:cs="Times New Roman"/>
          <w:sz w:val="24"/>
          <w:szCs w:val="24"/>
        </w:rPr>
      </w:pPr>
    </w:p>
    <w:p w:rsidR="00157539" w:rsidRPr="003566FB" w:rsidRDefault="00157539" w:rsidP="00157539">
      <w:pPr>
        <w:pStyle w:val="a4"/>
        <w:rPr>
          <w:rFonts w:ascii="Times New Roman" w:hAnsi="Times New Roman" w:cs="Times New Roman"/>
          <w:sz w:val="24"/>
          <w:szCs w:val="24"/>
        </w:rPr>
      </w:pPr>
    </w:p>
    <w:p w:rsidR="00157539" w:rsidRPr="003566FB" w:rsidRDefault="00157539" w:rsidP="00157539">
      <w:pPr>
        <w:pStyle w:val="a4"/>
        <w:rPr>
          <w:rFonts w:ascii="Times New Roman" w:hAnsi="Times New Roman" w:cs="Times New Roman"/>
          <w:sz w:val="24"/>
          <w:szCs w:val="24"/>
        </w:rPr>
      </w:pPr>
    </w:p>
    <w:p w:rsidR="00157539" w:rsidRPr="003566FB" w:rsidRDefault="00157539" w:rsidP="00157539">
      <w:pPr>
        <w:pStyle w:val="a4"/>
        <w:rPr>
          <w:rFonts w:ascii="Times New Roman" w:hAnsi="Times New Roman" w:cs="Times New Roman"/>
          <w:sz w:val="24"/>
          <w:szCs w:val="24"/>
        </w:rPr>
      </w:pPr>
    </w:p>
    <w:p w:rsidR="00157539" w:rsidRPr="003566FB" w:rsidRDefault="00157539" w:rsidP="00157539">
      <w:pPr>
        <w:pStyle w:val="a4"/>
        <w:rPr>
          <w:rFonts w:ascii="Times New Roman" w:hAnsi="Times New Roman" w:cs="Times New Roman"/>
          <w:sz w:val="24"/>
          <w:szCs w:val="24"/>
        </w:rPr>
      </w:pPr>
    </w:p>
    <w:p w:rsidR="00157539" w:rsidRPr="003566FB" w:rsidRDefault="00157539" w:rsidP="00157539">
      <w:pPr>
        <w:pStyle w:val="a4"/>
        <w:rPr>
          <w:rFonts w:ascii="Times New Roman" w:hAnsi="Times New Roman" w:cs="Times New Roman"/>
          <w:sz w:val="24"/>
          <w:szCs w:val="24"/>
        </w:rPr>
      </w:pPr>
    </w:p>
    <w:p w:rsidR="00157539" w:rsidRPr="003566FB" w:rsidRDefault="00157539" w:rsidP="00157539">
      <w:pPr>
        <w:pStyle w:val="a4"/>
        <w:rPr>
          <w:rFonts w:ascii="Times New Roman" w:hAnsi="Times New Roman" w:cs="Times New Roman"/>
          <w:sz w:val="24"/>
          <w:szCs w:val="24"/>
        </w:rPr>
      </w:pPr>
    </w:p>
    <w:p w:rsidR="00157539" w:rsidRPr="003566FB" w:rsidRDefault="00157539" w:rsidP="00157539">
      <w:pPr>
        <w:pStyle w:val="a4"/>
        <w:rPr>
          <w:rFonts w:ascii="Times New Roman" w:hAnsi="Times New Roman" w:cs="Times New Roman"/>
          <w:sz w:val="24"/>
          <w:szCs w:val="24"/>
        </w:rPr>
      </w:pPr>
    </w:p>
    <w:p w:rsidR="00157539" w:rsidRDefault="00157539" w:rsidP="00157539"/>
    <w:p w:rsidR="00AC683C" w:rsidRPr="00AC683C" w:rsidRDefault="00AC683C" w:rsidP="00AC683C">
      <w:pPr>
        <w:pStyle w:val="a4"/>
        <w:rPr>
          <w:rFonts w:ascii="Times New Roman" w:hAnsi="Times New Roman" w:cs="Times New Roman"/>
          <w:sz w:val="24"/>
          <w:szCs w:val="24"/>
          <w:lang w:eastAsia="en-US"/>
        </w:rPr>
      </w:pPr>
    </w:p>
    <w:p w:rsidR="00AC683C" w:rsidRPr="00AC683C" w:rsidRDefault="00AC683C" w:rsidP="00AC683C">
      <w:pPr>
        <w:pStyle w:val="a4"/>
        <w:rPr>
          <w:rFonts w:ascii="Times New Roman" w:hAnsi="Times New Roman" w:cs="Times New Roman"/>
          <w:sz w:val="24"/>
          <w:szCs w:val="24"/>
          <w:lang w:eastAsia="en-US"/>
        </w:rPr>
      </w:pPr>
    </w:p>
    <w:p w:rsidR="00AC683C" w:rsidRPr="00AC683C" w:rsidRDefault="00AC683C" w:rsidP="00AC683C">
      <w:pPr>
        <w:pStyle w:val="a4"/>
        <w:rPr>
          <w:rFonts w:ascii="Times New Roman" w:hAnsi="Times New Roman" w:cs="Times New Roman"/>
          <w:sz w:val="24"/>
          <w:szCs w:val="24"/>
          <w:lang w:eastAsia="en-US"/>
        </w:rPr>
      </w:pPr>
    </w:p>
    <w:p w:rsidR="00AC683C" w:rsidRPr="00AC683C" w:rsidRDefault="00AC683C" w:rsidP="00AC683C">
      <w:pPr>
        <w:pStyle w:val="a4"/>
        <w:rPr>
          <w:rFonts w:ascii="Times New Roman" w:hAnsi="Times New Roman" w:cs="Times New Roman"/>
          <w:sz w:val="24"/>
          <w:szCs w:val="24"/>
          <w:lang w:eastAsia="en-US"/>
        </w:rPr>
      </w:pPr>
    </w:p>
    <w:p w:rsidR="00AC683C" w:rsidRPr="00AC683C" w:rsidRDefault="00AC683C" w:rsidP="00AC683C">
      <w:pPr>
        <w:pStyle w:val="a4"/>
        <w:rPr>
          <w:rFonts w:ascii="Times New Roman" w:hAnsi="Times New Roman" w:cs="Times New Roman"/>
          <w:sz w:val="24"/>
          <w:szCs w:val="24"/>
          <w:lang w:eastAsia="en-US"/>
        </w:rPr>
      </w:pPr>
    </w:p>
    <w:p w:rsidR="00AC683C" w:rsidRPr="00AC683C" w:rsidRDefault="00AC683C" w:rsidP="00AC683C">
      <w:pPr>
        <w:pStyle w:val="a4"/>
        <w:rPr>
          <w:rFonts w:ascii="Times New Roman" w:hAnsi="Times New Roman" w:cs="Times New Roman"/>
          <w:sz w:val="24"/>
          <w:szCs w:val="24"/>
          <w:lang w:eastAsia="en-US"/>
        </w:rPr>
      </w:pPr>
    </w:p>
    <w:p w:rsidR="00AC683C" w:rsidRPr="00AC683C" w:rsidRDefault="00AC683C" w:rsidP="00AC683C">
      <w:pPr>
        <w:pStyle w:val="a4"/>
        <w:rPr>
          <w:rFonts w:ascii="Times New Roman" w:hAnsi="Times New Roman" w:cs="Times New Roman"/>
          <w:sz w:val="24"/>
          <w:szCs w:val="24"/>
          <w:lang w:eastAsia="en-US"/>
        </w:rPr>
      </w:pPr>
    </w:p>
    <w:p w:rsidR="00AC683C" w:rsidRPr="00AC683C" w:rsidRDefault="00AC683C" w:rsidP="00AC683C">
      <w:pPr>
        <w:pStyle w:val="a4"/>
        <w:rPr>
          <w:rFonts w:ascii="Times New Roman" w:hAnsi="Times New Roman" w:cs="Times New Roman"/>
          <w:sz w:val="24"/>
          <w:szCs w:val="24"/>
          <w:lang w:eastAsia="en-US"/>
        </w:rPr>
      </w:pPr>
    </w:p>
    <w:p w:rsidR="00AC683C" w:rsidRPr="00AC683C" w:rsidRDefault="00AC683C" w:rsidP="00AC683C">
      <w:pPr>
        <w:pStyle w:val="a4"/>
        <w:rPr>
          <w:rFonts w:ascii="Times New Roman" w:hAnsi="Times New Roman" w:cs="Times New Roman"/>
          <w:sz w:val="24"/>
          <w:szCs w:val="24"/>
          <w:lang w:eastAsia="en-US"/>
        </w:rPr>
      </w:pPr>
    </w:p>
    <w:p w:rsidR="00AC683C" w:rsidRPr="008E316A" w:rsidRDefault="00AC683C" w:rsidP="00AC683C">
      <w:pPr>
        <w:jc w:val="center"/>
        <w:rPr>
          <w:b/>
          <w:bCs/>
          <w:sz w:val="24"/>
          <w:szCs w:val="24"/>
          <w:lang w:eastAsia="en-US"/>
        </w:rPr>
      </w:pPr>
    </w:p>
    <w:p w:rsidR="00AC683C" w:rsidRPr="008E316A" w:rsidRDefault="00AC683C" w:rsidP="00AC683C">
      <w:pPr>
        <w:jc w:val="center"/>
        <w:rPr>
          <w:b/>
          <w:bCs/>
          <w:sz w:val="24"/>
          <w:szCs w:val="24"/>
          <w:lang w:eastAsia="en-US"/>
        </w:rPr>
      </w:pPr>
    </w:p>
    <w:p w:rsidR="00AC683C" w:rsidRPr="008E316A" w:rsidRDefault="00AC683C" w:rsidP="00AC683C">
      <w:pPr>
        <w:jc w:val="center"/>
        <w:rPr>
          <w:b/>
          <w:bCs/>
          <w:sz w:val="24"/>
          <w:szCs w:val="24"/>
          <w:lang w:eastAsia="en-US"/>
        </w:rPr>
      </w:pPr>
    </w:p>
    <w:p w:rsidR="00AC683C" w:rsidRPr="008E316A" w:rsidRDefault="00AC683C" w:rsidP="00AC683C">
      <w:pPr>
        <w:jc w:val="center"/>
        <w:rPr>
          <w:b/>
          <w:bCs/>
          <w:sz w:val="24"/>
          <w:szCs w:val="24"/>
          <w:lang w:eastAsia="en-US"/>
        </w:rPr>
      </w:pPr>
    </w:p>
    <w:p w:rsidR="00AC683C" w:rsidRPr="008E316A" w:rsidRDefault="00AC683C" w:rsidP="00AC683C">
      <w:pPr>
        <w:jc w:val="center"/>
        <w:rPr>
          <w:b/>
          <w:bCs/>
          <w:sz w:val="24"/>
          <w:szCs w:val="24"/>
          <w:lang w:eastAsia="en-US"/>
        </w:rPr>
      </w:pPr>
    </w:p>
    <w:p w:rsidR="00AC683C" w:rsidRPr="008E316A" w:rsidRDefault="00AC683C" w:rsidP="00AC683C">
      <w:pPr>
        <w:jc w:val="center"/>
        <w:rPr>
          <w:b/>
          <w:bCs/>
          <w:sz w:val="24"/>
          <w:szCs w:val="24"/>
          <w:lang w:eastAsia="en-US"/>
        </w:rPr>
      </w:pPr>
    </w:p>
    <w:p w:rsidR="00AC683C" w:rsidRDefault="00AC683C" w:rsidP="00AC683C">
      <w:pPr>
        <w:jc w:val="center"/>
        <w:rPr>
          <w:b/>
          <w:bCs/>
          <w:sz w:val="24"/>
          <w:szCs w:val="24"/>
          <w:lang w:eastAsia="en-US"/>
        </w:rPr>
      </w:pPr>
    </w:p>
    <w:p w:rsidR="00AC683C" w:rsidRDefault="00AC683C" w:rsidP="00AC683C">
      <w:pPr>
        <w:jc w:val="center"/>
        <w:rPr>
          <w:b/>
          <w:bCs/>
          <w:sz w:val="24"/>
          <w:szCs w:val="24"/>
          <w:lang w:eastAsia="en-US"/>
        </w:rPr>
      </w:pPr>
    </w:p>
    <w:p w:rsidR="00AC683C" w:rsidRDefault="00AC683C" w:rsidP="00AC683C">
      <w:pPr>
        <w:jc w:val="center"/>
        <w:rPr>
          <w:b/>
          <w:bCs/>
          <w:sz w:val="24"/>
          <w:szCs w:val="24"/>
          <w:lang w:eastAsia="en-US"/>
        </w:rPr>
      </w:pPr>
    </w:p>
    <w:p w:rsidR="00AC683C" w:rsidRDefault="00AC683C" w:rsidP="00AC683C">
      <w:pPr>
        <w:jc w:val="center"/>
        <w:rPr>
          <w:b/>
          <w:bCs/>
          <w:sz w:val="24"/>
          <w:szCs w:val="24"/>
          <w:lang w:eastAsia="en-US"/>
        </w:rPr>
      </w:pPr>
    </w:p>
    <w:p w:rsidR="001D00D8" w:rsidRPr="00A5378B" w:rsidRDefault="001D00D8" w:rsidP="00A5378B">
      <w:pPr>
        <w:pStyle w:val="a4"/>
        <w:rPr>
          <w:rFonts w:ascii="Times New Roman" w:hAnsi="Times New Roman" w:cs="Times New Roman"/>
          <w:sz w:val="24"/>
          <w:szCs w:val="24"/>
        </w:rPr>
      </w:pPr>
      <w:bookmarkStart w:id="0" w:name="_GoBack"/>
      <w:bookmarkEnd w:id="0"/>
    </w:p>
    <w:sectPr w:rsidR="001D00D8" w:rsidRPr="00A5378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E96" w:rsidRDefault="00A41E96">
      <w:pPr>
        <w:spacing w:after="0" w:line="240" w:lineRule="auto"/>
      </w:pPr>
      <w:r>
        <w:separator/>
      </w:r>
    </w:p>
  </w:endnote>
  <w:endnote w:type="continuationSeparator" w:id="0">
    <w:p w:rsidR="00A41E96" w:rsidRDefault="00A41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Mangal">
    <w:panose1 w:val="02040503050203030202"/>
    <w:charset w:val="00"/>
    <w:family w:val="roman"/>
    <w:pitch w:val="variable"/>
    <w:sig w:usb0="00008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iberation Sans">
    <w:altName w:val="Meiryo"/>
    <w:charset w:val="80"/>
    <w:family w:val="swiss"/>
    <w:pitch w:val="variable"/>
  </w:font>
  <w:font w:name="DejaVu Sans">
    <w:charset w:val="CC"/>
    <w:family w:val="swiss"/>
    <w:pitch w:val="variable"/>
    <w:sig w:usb0="E7002EFF" w:usb1="D200FDFF" w:usb2="0A246029" w:usb3="00000000" w:csb0="000001FF" w:csb1="00000000"/>
  </w:font>
  <w:font w:name="Verdana">
    <w:panose1 w:val="020B0604030504040204"/>
    <w:charset w:val="CC"/>
    <w:family w:val="swiss"/>
    <w:pitch w:val="variable"/>
    <w:sig w:usb0="A10006FF" w:usb1="4000205B" w:usb2="00000010" w:usb3="00000000" w:csb0="0000019F" w:csb1="00000000"/>
  </w:font>
  <w:font w:name="Newton-Bold">
    <w:altName w:val="Times New Roman"/>
    <w:panose1 w:val="00000000000000000000"/>
    <w:charset w:val="4D"/>
    <w:family w:val="auto"/>
    <w:notTrueType/>
    <w:pitch w:val="default"/>
    <w:sig w:usb0="00000003" w:usb1="00000000" w:usb2="00000000" w:usb3="00000000" w:csb0="00000001" w:csb1="00000000"/>
  </w:font>
  <w:font w:name="Newton-Regular">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entury Schoolbook">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E96" w:rsidRDefault="00A41E96">
      <w:pPr>
        <w:spacing w:after="0" w:line="240" w:lineRule="auto"/>
      </w:pPr>
      <w:r>
        <w:separator/>
      </w:r>
    </w:p>
  </w:footnote>
  <w:footnote w:type="continuationSeparator" w:id="0">
    <w:p w:rsidR="00A41E96" w:rsidRDefault="00A41E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87C539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D32E304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EE0608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C6565DC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7BB68830"/>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B2D1D2"/>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169F56"/>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A0080C"/>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0BAC3A58"/>
    <w:lvl w:ilvl="0">
      <w:start w:val="1"/>
      <w:numFmt w:val="bullet"/>
      <w:pStyle w:val="a"/>
      <w:lvlText w:val=""/>
      <w:lvlJc w:val="left"/>
      <w:pPr>
        <w:tabs>
          <w:tab w:val="num" w:pos="360"/>
        </w:tabs>
        <w:ind w:left="360" w:hanging="360"/>
      </w:pPr>
      <w:rPr>
        <w:rFonts w:ascii="Symbol" w:hAnsi="Symbol" w:hint="default"/>
      </w:rPr>
    </w:lvl>
  </w:abstractNum>
  <w:abstractNum w:abstractNumId="9" w15:restartNumberingAfterBreak="0">
    <w:nsid w:val="00000003"/>
    <w:multiLevelType w:val="singleLevel"/>
    <w:tmpl w:val="00000003"/>
    <w:name w:val="WW8Num3"/>
    <w:lvl w:ilvl="0">
      <w:numFmt w:val="bullet"/>
      <w:lvlText w:val="■"/>
      <w:lvlJc w:val="left"/>
      <w:pPr>
        <w:tabs>
          <w:tab w:val="num" w:pos="0"/>
        </w:tabs>
        <w:ind w:left="1069" w:hanging="360"/>
      </w:pPr>
      <w:rPr>
        <w:rFonts w:ascii="Arial" w:hAnsi="Arial" w:cs="Times New Roman"/>
      </w:rPr>
    </w:lvl>
  </w:abstractNum>
  <w:abstractNum w:abstractNumId="10" w15:restartNumberingAfterBreak="0">
    <w:nsid w:val="00000007"/>
    <w:multiLevelType w:val="singleLevel"/>
    <w:tmpl w:val="00000007"/>
    <w:name w:val="WW8Num7"/>
    <w:lvl w:ilvl="0">
      <w:numFmt w:val="bullet"/>
      <w:lvlText w:val="■"/>
      <w:lvlJc w:val="left"/>
      <w:pPr>
        <w:tabs>
          <w:tab w:val="num" w:pos="0"/>
        </w:tabs>
        <w:ind w:left="1003" w:hanging="360"/>
      </w:pPr>
      <w:rPr>
        <w:rFonts w:ascii="Arial" w:hAnsi="Arial"/>
      </w:rPr>
    </w:lvl>
  </w:abstractNum>
  <w:abstractNum w:abstractNumId="11" w15:restartNumberingAfterBreak="0">
    <w:nsid w:val="0000000A"/>
    <w:multiLevelType w:val="singleLevel"/>
    <w:tmpl w:val="0000000A"/>
    <w:name w:val="WW8Num10"/>
    <w:lvl w:ilvl="0">
      <w:start w:val="1"/>
      <w:numFmt w:val="bullet"/>
      <w:lvlText w:val="-"/>
      <w:lvlJc w:val="left"/>
      <w:pPr>
        <w:tabs>
          <w:tab w:val="num" w:pos="0"/>
        </w:tabs>
        <w:ind w:left="360" w:hanging="360"/>
      </w:pPr>
      <w:rPr>
        <w:rFonts w:ascii="Times New Roman" w:hAnsi="Times New Roman" w:cs="Times New Roman"/>
      </w:rPr>
    </w:lvl>
  </w:abstractNum>
  <w:abstractNum w:abstractNumId="12" w15:restartNumberingAfterBreak="0">
    <w:nsid w:val="0000000C"/>
    <w:multiLevelType w:val="singleLevel"/>
    <w:tmpl w:val="0000000C"/>
    <w:name w:val="WW8Num12"/>
    <w:lvl w:ilvl="0">
      <w:numFmt w:val="bullet"/>
      <w:lvlText w:val="■"/>
      <w:lvlJc w:val="left"/>
      <w:pPr>
        <w:tabs>
          <w:tab w:val="num" w:pos="0"/>
        </w:tabs>
        <w:ind w:left="1069" w:hanging="360"/>
      </w:pPr>
      <w:rPr>
        <w:rFonts w:ascii="Arial" w:hAnsi="Arial" w:cs="Times New Roman"/>
      </w:rPr>
    </w:lvl>
  </w:abstractNum>
  <w:abstractNum w:abstractNumId="13" w15:restartNumberingAfterBreak="0">
    <w:nsid w:val="0000000E"/>
    <w:multiLevelType w:val="singleLevel"/>
    <w:tmpl w:val="0000000E"/>
    <w:name w:val="WW8Num14"/>
    <w:lvl w:ilvl="0">
      <w:numFmt w:val="bullet"/>
      <w:lvlText w:val="■"/>
      <w:lvlJc w:val="left"/>
      <w:pPr>
        <w:tabs>
          <w:tab w:val="num" w:pos="0"/>
        </w:tabs>
        <w:ind w:left="1069" w:hanging="360"/>
      </w:pPr>
      <w:rPr>
        <w:rFonts w:ascii="Arial" w:hAnsi="Arial"/>
      </w:rPr>
    </w:lvl>
  </w:abstractNum>
  <w:abstractNum w:abstractNumId="14" w15:restartNumberingAfterBreak="0">
    <w:nsid w:val="00000010"/>
    <w:multiLevelType w:val="singleLevel"/>
    <w:tmpl w:val="00000010"/>
    <w:name w:val="WW8Num16"/>
    <w:lvl w:ilvl="0">
      <w:numFmt w:val="bullet"/>
      <w:lvlText w:val="■"/>
      <w:lvlJc w:val="left"/>
      <w:pPr>
        <w:tabs>
          <w:tab w:val="num" w:pos="0"/>
        </w:tabs>
        <w:ind w:left="1069" w:hanging="360"/>
      </w:pPr>
      <w:rPr>
        <w:rFonts w:ascii="Arial" w:hAnsi="Arial"/>
      </w:rPr>
    </w:lvl>
  </w:abstractNum>
  <w:abstractNum w:abstractNumId="15" w15:restartNumberingAfterBreak="0">
    <w:nsid w:val="00000016"/>
    <w:multiLevelType w:val="singleLevel"/>
    <w:tmpl w:val="00000016"/>
    <w:name w:val="WW8Num22"/>
    <w:lvl w:ilvl="0">
      <w:numFmt w:val="bullet"/>
      <w:lvlText w:val="■"/>
      <w:lvlJc w:val="left"/>
      <w:pPr>
        <w:tabs>
          <w:tab w:val="num" w:pos="0"/>
        </w:tabs>
        <w:ind w:left="0" w:firstLine="0"/>
      </w:pPr>
      <w:rPr>
        <w:rFonts w:ascii="Times New Roman" w:hAnsi="Times New Roman" w:cs="Times New Roman"/>
      </w:rPr>
    </w:lvl>
  </w:abstractNum>
  <w:abstractNum w:abstractNumId="16" w15:restartNumberingAfterBreak="0">
    <w:nsid w:val="00000017"/>
    <w:multiLevelType w:val="singleLevel"/>
    <w:tmpl w:val="00000017"/>
    <w:name w:val="WW8Num23"/>
    <w:lvl w:ilvl="0">
      <w:numFmt w:val="bullet"/>
      <w:lvlText w:val="■"/>
      <w:lvlJc w:val="left"/>
      <w:pPr>
        <w:tabs>
          <w:tab w:val="num" w:pos="0"/>
        </w:tabs>
        <w:ind w:left="0" w:firstLine="0"/>
      </w:pPr>
      <w:rPr>
        <w:rFonts w:ascii="Times New Roman" w:hAnsi="Times New Roman" w:cs="Arial"/>
        <w:sz w:val="24"/>
      </w:rPr>
    </w:lvl>
  </w:abstractNum>
  <w:abstractNum w:abstractNumId="17" w15:restartNumberingAfterBreak="0">
    <w:nsid w:val="00000018"/>
    <w:multiLevelType w:val="singleLevel"/>
    <w:tmpl w:val="00000018"/>
    <w:name w:val="WW8Num24"/>
    <w:lvl w:ilvl="0">
      <w:numFmt w:val="bullet"/>
      <w:lvlText w:val="■"/>
      <w:lvlJc w:val="left"/>
      <w:pPr>
        <w:tabs>
          <w:tab w:val="num" w:pos="0"/>
        </w:tabs>
        <w:ind w:left="0" w:firstLine="0"/>
      </w:pPr>
      <w:rPr>
        <w:rFonts w:ascii="Arial" w:hAnsi="Arial" w:cs="Times New Roman"/>
      </w:rPr>
    </w:lvl>
  </w:abstractNum>
  <w:abstractNum w:abstractNumId="18" w15:restartNumberingAfterBreak="0">
    <w:nsid w:val="00000019"/>
    <w:multiLevelType w:val="singleLevel"/>
    <w:tmpl w:val="00000019"/>
    <w:name w:val="WW8Num25"/>
    <w:lvl w:ilvl="0">
      <w:numFmt w:val="bullet"/>
      <w:lvlText w:val="■"/>
      <w:lvlJc w:val="left"/>
      <w:pPr>
        <w:tabs>
          <w:tab w:val="num" w:pos="0"/>
        </w:tabs>
        <w:ind w:left="0" w:firstLine="0"/>
      </w:pPr>
      <w:rPr>
        <w:rFonts w:ascii="Times New Roman" w:hAnsi="Times New Roman"/>
      </w:rPr>
    </w:lvl>
  </w:abstractNum>
  <w:abstractNum w:abstractNumId="19" w15:restartNumberingAfterBreak="0">
    <w:nsid w:val="0000001A"/>
    <w:multiLevelType w:val="singleLevel"/>
    <w:tmpl w:val="0000001A"/>
    <w:name w:val="WW8Num26"/>
    <w:lvl w:ilvl="0">
      <w:numFmt w:val="bullet"/>
      <w:lvlText w:val="■"/>
      <w:lvlJc w:val="left"/>
      <w:pPr>
        <w:tabs>
          <w:tab w:val="num" w:pos="0"/>
        </w:tabs>
        <w:ind w:left="0" w:firstLine="0"/>
      </w:pPr>
      <w:rPr>
        <w:rFonts w:ascii="Arial" w:hAnsi="Arial" w:cs="Arial"/>
      </w:rPr>
    </w:lvl>
  </w:abstractNum>
  <w:abstractNum w:abstractNumId="20" w15:restartNumberingAfterBreak="0">
    <w:nsid w:val="0000001B"/>
    <w:multiLevelType w:val="singleLevel"/>
    <w:tmpl w:val="0000001B"/>
    <w:name w:val="WW8Num27"/>
    <w:lvl w:ilvl="0">
      <w:numFmt w:val="bullet"/>
      <w:lvlText w:val="■"/>
      <w:lvlJc w:val="left"/>
      <w:pPr>
        <w:tabs>
          <w:tab w:val="num" w:pos="0"/>
        </w:tabs>
        <w:ind w:left="0" w:firstLine="0"/>
      </w:pPr>
      <w:rPr>
        <w:rFonts w:ascii="Times New Roman" w:hAnsi="Times New Roman" w:cs="Times New Roman"/>
      </w:rPr>
    </w:lvl>
  </w:abstractNum>
  <w:abstractNum w:abstractNumId="21" w15:restartNumberingAfterBreak="0">
    <w:nsid w:val="0000001C"/>
    <w:multiLevelType w:val="singleLevel"/>
    <w:tmpl w:val="0000001C"/>
    <w:name w:val="WW8Num28"/>
    <w:lvl w:ilvl="0">
      <w:numFmt w:val="bullet"/>
      <w:lvlText w:val="■"/>
      <w:lvlJc w:val="left"/>
      <w:pPr>
        <w:tabs>
          <w:tab w:val="num" w:pos="0"/>
        </w:tabs>
        <w:ind w:left="0" w:firstLine="0"/>
      </w:pPr>
      <w:rPr>
        <w:rFonts w:ascii="Arial" w:hAnsi="Arial"/>
      </w:rPr>
    </w:lvl>
  </w:abstractNum>
  <w:abstractNum w:abstractNumId="22" w15:restartNumberingAfterBreak="0">
    <w:nsid w:val="0000001D"/>
    <w:multiLevelType w:val="singleLevel"/>
    <w:tmpl w:val="0000001D"/>
    <w:name w:val="WW8Num29"/>
    <w:lvl w:ilvl="0">
      <w:numFmt w:val="bullet"/>
      <w:lvlText w:val="■"/>
      <w:lvlJc w:val="left"/>
      <w:pPr>
        <w:tabs>
          <w:tab w:val="num" w:pos="0"/>
        </w:tabs>
        <w:ind w:left="0" w:firstLine="0"/>
      </w:pPr>
      <w:rPr>
        <w:rFonts w:ascii="Times New Roman" w:hAnsi="Times New Roman"/>
        <w:color w:val="auto"/>
      </w:rPr>
    </w:lvl>
  </w:abstractNum>
  <w:abstractNum w:abstractNumId="23" w15:restartNumberingAfterBreak="0">
    <w:nsid w:val="0000001E"/>
    <w:multiLevelType w:val="singleLevel"/>
    <w:tmpl w:val="0000001E"/>
    <w:name w:val="WW8Num30"/>
    <w:lvl w:ilvl="0">
      <w:numFmt w:val="bullet"/>
      <w:lvlText w:val="■"/>
      <w:lvlJc w:val="left"/>
      <w:pPr>
        <w:tabs>
          <w:tab w:val="num" w:pos="0"/>
        </w:tabs>
        <w:ind w:left="0" w:firstLine="0"/>
      </w:pPr>
      <w:rPr>
        <w:rFonts w:ascii="Arial" w:hAnsi="Arial" w:cs="Times New Roman"/>
      </w:rPr>
    </w:lvl>
  </w:abstractNum>
  <w:abstractNum w:abstractNumId="24" w15:restartNumberingAfterBreak="0">
    <w:nsid w:val="0000001F"/>
    <w:multiLevelType w:val="singleLevel"/>
    <w:tmpl w:val="0000001F"/>
    <w:name w:val="WW8Num31"/>
    <w:lvl w:ilvl="0">
      <w:numFmt w:val="bullet"/>
      <w:lvlText w:val="■"/>
      <w:lvlJc w:val="left"/>
      <w:pPr>
        <w:tabs>
          <w:tab w:val="num" w:pos="0"/>
        </w:tabs>
        <w:ind w:left="0" w:firstLine="0"/>
      </w:pPr>
      <w:rPr>
        <w:rFonts w:ascii="Times New Roman" w:hAnsi="Times New Roman"/>
      </w:rPr>
    </w:lvl>
  </w:abstractNum>
  <w:abstractNum w:abstractNumId="25" w15:restartNumberingAfterBreak="0">
    <w:nsid w:val="00000020"/>
    <w:multiLevelType w:val="singleLevel"/>
    <w:tmpl w:val="00000020"/>
    <w:name w:val="WW8Num32"/>
    <w:lvl w:ilvl="0">
      <w:numFmt w:val="bullet"/>
      <w:lvlText w:val="■"/>
      <w:lvlJc w:val="left"/>
      <w:pPr>
        <w:tabs>
          <w:tab w:val="num" w:pos="0"/>
        </w:tabs>
        <w:ind w:left="0" w:firstLine="0"/>
      </w:pPr>
      <w:rPr>
        <w:rFonts w:ascii="Times New Roman" w:hAnsi="Times New Roman" w:cs="Times New Roman"/>
      </w:rPr>
    </w:lvl>
  </w:abstractNum>
  <w:abstractNum w:abstractNumId="26" w15:restartNumberingAfterBreak="0">
    <w:nsid w:val="065E7676"/>
    <w:multiLevelType w:val="hybridMultilevel"/>
    <w:tmpl w:val="B714E8FE"/>
    <w:lvl w:ilvl="0" w:tplc="0419000F">
      <w:start w:val="1"/>
      <w:numFmt w:val="decimal"/>
      <w:lvlText w:val="%1."/>
      <w:lvlJc w:val="left"/>
      <w:pPr>
        <w:tabs>
          <w:tab w:val="num" w:pos="740"/>
        </w:tabs>
        <w:ind w:left="740" w:hanging="360"/>
      </w:pPr>
      <w:rPr>
        <w:rFonts w:cs="Times New Roman"/>
      </w:rPr>
    </w:lvl>
    <w:lvl w:ilvl="1" w:tplc="04190019" w:tentative="1">
      <w:start w:val="1"/>
      <w:numFmt w:val="lowerLetter"/>
      <w:lvlText w:val="%2."/>
      <w:lvlJc w:val="left"/>
      <w:pPr>
        <w:tabs>
          <w:tab w:val="num" w:pos="1460"/>
        </w:tabs>
        <w:ind w:left="1460" w:hanging="360"/>
      </w:pPr>
      <w:rPr>
        <w:rFonts w:cs="Times New Roman"/>
      </w:rPr>
    </w:lvl>
    <w:lvl w:ilvl="2" w:tplc="0419001B" w:tentative="1">
      <w:start w:val="1"/>
      <w:numFmt w:val="lowerRoman"/>
      <w:lvlText w:val="%3."/>
      <w:lvlJc w:val="right"/>
      <w:pPr>
        <w:tabs>
          <w:tab w:val="num" w:pos="2180"/>
        </w:tabs>
        <w:ind w:left="2180" w:hanging="180"/>
      </w:pPr>
      <w:rPr>
        <w:rFonts w:cs="Times New Roman"/>
      </w:rPr>
    </w:lvl>
    <w:lvl w:ilvl="3" w:tplc="0419000F" w:tentative="1">
      <w:start w:val="1"/>
      <w:numFmt w:val="decimal"/>
      <w:lvlText w:val="%4."/>
      <w:lvlJc w:val="left"/>
      <w:pPr>
        <w:tabs>
          <w:tab w:val="num" w:pos="2900"/>
        </w:tabs>
        <w:ind w:left="2900" w:hanging="360"/>
      </w:pPr>
      <w:rPr>
        <w:rFonts w:cs="Times New Roman"/>
      </w:rPr>
    </w:lvl>
    <w:lvl w:ilvl="4" w:tplc="04190019" w:tentative="1">
      <w:start w:val="1"/>
      <w:numFmt w:val="lowerLetter"/>
      <w:lvlText w:val="%5."/>
      <w:lvlJc w:val="left"/>
      <w:pPr>
        <w:tabs>
          <w:tab w:val="num" w:pos="3620"/>
        </w:tabs>
        <w:ind w:left="3620" w:hanging="360"/>
      </w:pPr>
      <w:rPr>
        <w:rFonts w:cs="Times New Roman"/>
      </w:rPr>
    </w:lvl>
    <w:lvl w:ilvl="5" w:tplc="0419001B" w:tentative="1">
      <w:start w:val="1"/>
      <w:numFmt w:val="lowerRoman"/>
      <w:lvlText w:val="%6."/>
      <w:lvlJc w:val="right"/>
      <w:pPr>
        <w:tabs>
          <w:tab w:val="num" w:pos="4340"/>
        </w:tabs>
        <w:ind w:left="4340" w:hanging="180"/>
      </w:pPr>
      <w:rPr>
        <w:rFonts w:cs="Times New Roman"/>
      </w:rPr>
    </w:lvl>
    <w:lvl w:ilvl="6" w:tplc="0419000F" w:tentative="1">
      <w:start w:val="1"/>
      <w:numFmt w:val="decimal"/>
      <w:lvlText w:val="%7."/>
      <w:lvlJc w:val="left"/>
      <w:pPr>
        <w:tabs>
          <w:tab w:val="num" w:pos="5060"/>
        </w:tabs>
        <w:ind w:left="5060" w:hanging="360"/>
      </w:pPr>
      <w:rPr>
        <w:rFonts w:cs="Times New Roman"/>
      </w:rPr>
    </w:lvl>
    <w:lvl w:ilvl="7" w:tplc="04190019" w:tentative="1">
      <w:start w:val="1"/>
      <w:numFmt w:val="lowerLetter"/>
      <w:lvlText w:val="%8."/>
      <w:lvlJc w:val="left"/>
      <w:pPr>
        <w:tabs>
          <w:tab w:val="num" w:pos="5780"/>
        </w:tabs>
        <w:ind w:left="5780" w:hanging="360"/>
      </w:pPr>
      <w:rPr>
        <w:rFonts w:cs="Times New Roman"/>
      </w:rPr>
    </w:lvl>
    <w:lvl w:ilvl="8" w:tplc="0419001B" w:tentative="1">
      <w:start w:val="1"/>
      <w:numFmt w:val="lowerRoman"/>
      <w:lvlText w:val="%9."/>
      <w:lvlJc w:val="right"/>
      <w:pPr>
        <w:tabs>
          <w:tab w:val="num" w:pos="6500"/>
        </w:tabs>
        <w:ind w:left="6500" w:hanging="180"/>
      </w:pPr>
      <w:rPr>
        <w:rFonts w:cs="Times New Roman"/>
      </w:rPr>
    </w:lvl>
  </w:abstractNum>
  <w:abstractNum w:abstractNumId="27" w15:restartNumberingAfterBreak="0">
    <w:nsid w:val="0EC31272"/>
    <w:multiLevelType w:val="hybridMultilevel"/>
    <w:tmpl w:val="ADEA7078"/>
    <w:lvl w:ilvl="0" w:tplc="0419000F">
      <w:start w:val="1"/>
      <w:numFmt w:val="decimal"/>
      <w:lvlText w:val="%1."/>
      <w:lvlJc w:val="left"/>
      <w:pPr>
        <w:tabs>
          <w:tab w:val="num" w:pos="810"/>
        </w:tabs>
        <w:ind w:left="810" w:hanging="360"/>
      </w:pPr>
      <w:rPr>
        <w:rFonts w:cs="Times New Roman"/>
      </w:rPr>
    </w:lvl>
    <w:lvl w:ilvl="1" w:tplc="04190019" w:tentative="1">
      <w:start w:val="1"/>
      <w:numFmt w:val="lowerLetter"/>
      <w:lvlText w:val="%2."/>
      <w:lvlJc w:val="left"/>
      <w:pPr>
        <w:tabs>
          <w:tab w:val="num" w:pos="1530"/>
        </w:tabs>
        <w:ind w:left="1530" w:hanging="360"/>
      </w:pPr>
      <w:rPr>
        <w:rFonts w:cs="Times New Roman"/>
      </w:rPr>
    </w:lvl>
    <w:lvl w:ilvl="2" w:tplc="0419001B" w:tentative="1">
      <w:start w:val="1"/>
      <w:numFmt w:val="lowerRoman"/>
      <w:lvlText w:val="%3."/>
      <w:lvlJc w:val="right"/>
      <w:pPr>
        <w:tabs>
          <w:tab w:val="num" w:pos="2250"/>
        </w:tabs>
        <w:ind w:left="2250" w:hanging="180"/>
      </w:pPr>
      <w:rPr>
        <w:rFonts w:cs="Times New Roman"/>
      </w:rPr>
    </w:lvl>
    <w:lvl w:ilvl="3" w:tplc="0419000F" w:tentative="1">
      <w:start w:val="1"/>
      <w:numFmt w:val="decimal"/>
      <w:lvlText w:val="%4."/>
      <w:lvlJc w:val="left"/>
      <w:pPr>
        <w:tabs>
          <w:tab w:val="num" w:pos="2970"/>
        </w:tabs>
        <w:ind w:left="2970" w:hanging="360"/>
      </w:pPr>
      <w:rPr>
        <w:rFonts w:cs="Times New Roman"/>
      </w:rPr>
    </w:lvl>
    <w:lvl w:ilvl="4" w:tplc="04190019" w:tentative="1">
      <w:start w:val="1"/>
      <w:numFmt w:val="lowerLetter"/>
      <w:lvlText w:val="%5."/>
      <w:lvlJc w:val="left"/>
      <w:pPr>
        <w:tabs>
          <w:tab w:val="num" w:pos="3690"/>
        </w:tabs>
        <w:ind w:left="3690" w:hanging="360"/>
      </w:pPr>
      <w:rPr>
        <w:rFonts w:cs="Times New Roman"/>
      </w:rPr>
    </w:lvl>
    <w:lvl w:ilvl="5" w:tplc="0419001B" w:tentative="1">
      <w:start w:val="1"/>
      <w:numFmt w:val="lowerRoman"/>
      <w:lvlText w:val="%6."/>
      <w:lvlJc w:val="right"/>
      <w:pPr>
        <w:tabs>
          <w:tab w:val="num" w:pos="4410"/>
        </w:tabs>
        <w:ind w:left="4410" w:hanging="180"/>
      </w:pPr>
      <w:rPr>
        <w:rFonts w:cs="Times New Roman"/>
      </w:rPr>
    </w:lvl>
    <w:lvl w:ilvl="6" w:tplc="0419000F" w:tentative="1">
      <w:start w:val="1"/>
      <w:numFmt w:val="decimal"/>
      <w:lvlText w:val="%7."/>
      <w:lvlJc w:val="left"/>
      <w:pPr>
        <w:tabs>
          <w:tab w:val="num" w:pos="5130"/>
        </w:tabs>
        <w:ind w:left="5130" w:hanging="360"/>
      </w:pPr>
      <w:rPr>
        <w:rFonts w:cs="Times New Roman"/>
      </w:rPr>
    </w:lvl>
    <w:lvl w:ilvl="7" w:tplc="04190019" w:tentative="1">
      <w:start w:val="1"/>
      <w:numFmt w:val="lowerLetter"/>
      <w:lvlText w:val="%8."/>
      <w:lvlJc w:val="left"/>
      <w:pPr>
        <w:tabs>
          <w:tab w:val="num" w:pos="5850"/>
        </w:tabs>
        <w:ind w:left="5850" w:hanging="360"/>
      </w:pPr>
      <w:rPr>
        <w:rFonts w:cs="Times New Roman"/>
      </w:rPr>
    </w:lvl>
    <w:lvl w:ilvl="8" w:tplc="0419001B" w:tentative="1">
      <w:start w:val="1"/>
      <w:numFmt w:val="lowerRoman"/>
      <w:lvlText w:val="%9."/>
      <w:lvlJc w:val="right"/>
      <w:pPr>
        <w:tabs>
          <w:tab w:val="num" w:pos="6570"/>
        </w:tabs>
        <w:ind w:left="6570" w:hanging="180"/>
      </w:pPr>
      <w:rPr>
        <w:rFonts w:cs="Times New Roman"/>
      </w:rPr>
    </w:lvl>
  </w:abstractNum>
  <w:abstractNum w:abstractNumId="28" w15:restartNumberingAfterBreak="0">
    <w:nsid w:val="126442FF"/>
    <w:multiLevelType w:val="hybridMultilevel"/>
    <w:tmpl w:val="C48CE5E8"/>
    <w:lvl w:ilvl="0" w:tplc="0419000F">
      <w:start w:val="1"/>
      <w:numFmt w:val="decimal"/>
      <w:lvlText w:val="%1."/>
      <w:lvlJc w:val="left"/>
      <w:pPr>
        <w:tabs>
          <w:tab w:val="num" w:pos="740"/>
        </w:tabs>
        <w:ind w:left="740" w:hanging="360"/>
      </w:pPr>
      <w:rPr>
        <w:rFonts w:cs="Times New Roman"/>
      </w:rPr>
    </w:lvl>
    <w:lvl w:ilvl="1" w:tplc="04190019" w:tentative="1">
      <w:start w:val="1"/>
      <w:numFmt w:val="lowerLetter"/>
      <w:lvlText w:val="%2."/>
      <w:lvlJc w:val="left"/>
      <w:pPr>
        <w:tabs>
          <w:tab w:val="num" w:pos="1460"/>
        </w:tabs>
        <w:ind w:left="1460" w:hanging="360"/>
      </w:pPr>
      <w:rPr>
        <w:rFonts w:cs="Times New Roman"/>
      </w:rPr>
    </w:lvl>
    <w:lvl w:ilvl="2" w:tplc="0419001B" w:tentative="1">
      <w:start w:val="1"/>
      <w:numFmt w:val="lowerRoman"/>
      <w:lvlText w:val="%3."/>
      <w:lvlJc w:val="right"/>
      <w:pPr>
        <w:tabs>
          <w:tab w:val="num" w:pos="2180"/>
        </w:tabs>
        <w:ind w:left="2180" w:hanging="180"/>
      </w:pPr>
      <w:rPr>
        <w:rFonts w:cs="Times New Roman"/>
      </w:rPr>
    </w:lvl>
    <w:lvl w:ilvl="3" w:tplc="0419000F" w:tentative="1">
      <w:start w:val="1"/>
      <w:numFmt w:val="decimal"/>
      <w:lvlText w:val="%4."/>
      <w:lvlJc w:val="left"/>
      <w:pPr>
        <w:tabs>
          <w:tab w:val="num" w:pos="2900"/>
        </w:tabs>
        <w:ind w:left="2900" w:hanging="360"/>
      </w:pPr>
      <w:rPr>
        <w:rFonts w:cs="Times New Roman"/>
      </w:rPr>
    </w:lvl>
    <w:lvl w:ilvl="4" w:tplc="04190019" w:tentative="1">
      <w:start w:val="1"/>
      <w:numFmt w:val="lowerLetter"/>
      <w:lvlText w:val="%5."/>
      <w:lvlJc w:val="left"/>
      <w:pPr>
        <w:tabs>
          <w:tab w:val="num" w:pos="3620"/>
        </w:tabs>
        <w:ind w:left="3620" w:hanging="360"/>
      </w:pPr>
      <w:rPr>
        <w:rFonts w:cs="Times New Roman"/>
      </w:rPr>
    </w:lvl>
    <w:lvl w:ilvl="5" w:tplc="0419001B" w:tentative="1">
      <w:start w:val="1"/>
      <w:numFmt w:val="lowerRoman"/>
      <w:lvlText w:val="%6."/>
      <w:lvlJc w:val="right"/>
      <w:pPr>
        <w:tabs>
          <w:tab w:val="num" w:pos="4340"/>
        </w:tabs>
        <w:ind w:left="4340" w:hanging="180"/>
      </w:pPr>
      <w:rPr>
        <w:rFonts w:cs="Times New Roman"/>
      </w:rPr>
    </w:lvl>
    <w:lvl w:ilvl="6" w:tplc="0419000F" w:tentative="1">
      <w:start w:val="1"/>
      <w:numFmt w:val="decimal"/>
      <w:lvlText w:val="%7."/>
      <w:lvlJc w:val="left"/>
      <w:pPr>
        <w:tabs>
          <w:tab w:val="num" w:pos="5060"/>
        </w:tabs>
        <w:ind w:left="5060" w:hanging="360"/>
      </w:pPr>
      <w:rPr>
        <w:rFonts w:cs="Times New Roman"/>
      </w:rPr>
    </w:lvl>
    <w:lvl w:ilvl="7" w:tplc="04190019" w:tentative="1">
      <w:start w:val="1"/>
      <w:numFmt w:val="lowerLetter"/>
      <w:lvlText w:val="%8."/>
      <w:lvlJc w:val="left"/>
      <w:pPr>
        <w:tabs>
          <w:tab w:val="num" w:pos="5780"/>
        </w:tabs>
        <w:ind w:left="5780" w:hanging="360"/>
      </w:pPr>
      <w:rPr>
        <w:rFonts w:cs="Times New Roman"/>
      </w:rPr>
    </w:lvl>
    <w:lvl w:ilvl="8" w:tplc="0419001B" w:tentative="1">
      <w:start w:val="1"/>
      <w:numFmt w:val="lowerRoman"/>
      <w:lvlText w:val="%9."/>
      <w:lvlJc w:val="right"/>
      <w:pPr>
        <w:tabs>
          <w:tab w:val="num" w:pos="6500"/>
        </w:tabs>
        <w:ind w:left="6500" w:hanging="180"/>
      </w:pPr>
      <w:rPr>
        <w:rFonts w:cs="Times New Roman"/>
      </w:rPr>
    </w:lvl>
  </w:abstractNum>
  <w:abstractNum w:abstractNumId="29" w15:restartNumberingAfterBreak="0">
    <w:nsid w:val="14A64E70"/>
    <w:multiLevelType w:val="hybridMultilevel"/>
    <w:tmpl w:val="ED44ED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18F23917"/>
    <w:multiLevelType w:val="hybridMultilevel"/>
    <w:tmpl w:val="0C0A6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95B6F36"/>
    <w:multiLevelType w:val="hybridMultilevel"/>
    <w:tmpl w:val="8D30141A"/>
    <w:lvl w:ilvl="0" w:tplc="0419000F">
      <w:start w:val="1"/>
      <w:numFmt w:val="decimal"/>
      <w:lvlText w:val="%1."/>
      <w:lvlJc w:val="left"/>
      <w:pPr>
        <w:tabs>
          <w:tab w:val="num" w:pos="495"/>
        </w:tabs>
        <w:ind w:left="49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1EB367E7"/>
    <w:multiLevelType w:val="hybridMultilevel"/>
    <w:tmpl w:val="B7B2AE20"/>
    <w:lvl w:ilvl="0" w:tplc="0419000F">
      <w:start w:val="1"/>
      <w:numFmt w:val="decimal"/>
      <w:lvlText w:val="%1."/>
      <w:lvlJc w:val="left"/>
      <w:pPr>
        <w:tabs>
          <w:tab w:val="num" w:pos="420"/>
        </w:tabs>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15:restartNumberingAfterBreak="0">
    <w:nsid w:val="2243155A"/>
    <w:multiLevelType w:val="hybridMultilevel"/>
    <w:tmpl w:val="BEEC1C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25C705A4"/>
    <w:multiLevelType w:val="hybridMultilevel"/>
    <w:tmpl w:val="29E6EA28"/>
    <w:lvl w:ilvl="0" w:tplc="0419000F">
      <w:start w:val="1"/>
      <w:numFmt w:val="decimal"/>
      <w:lvlText w:val="%1."/>
      <w:lvlJc w:val="left"/>
      <w:pPr>
        <w:tabs>
          <w:tab w:val="num" w:pos="740"/>
        </w:tabs>
        <w:ind w:left="740" w:hanging="360"/>
      </w:pPr>
      <w:rPr>
        <w:rFonts w:cs="Times New Roman"/>
      </w:rPr>
    </w:lvl>
    <w:lvl w:ilvl="1" w:tplc="04190019" w:tentative="1">
      <w:start w:val="1"/>
      <w:numFmt w:val="lowerLetter"/>
      <w:lvlText w:val="%2."/>
      <w:lvlJc w:val="left"/>
      <w:pPr>
        <w:tabs>
          <w:tab w:val="num" w:pos="1460"/>
        </w:tabs>
        <w:ind w:left="1460" w:hanging="360"/>
      </w:pPr>
      <w:rPr>
        <w:rFonts w:cs="Times New Roman"/>
      </w:rPr>
    </w:lvl>
    <w:lvl w:ilvl="2" w:tplc="0419001B" w:tentative="1">
      <w:start w:val="1"/>
      <w:numFmt w:val="lowerRoman"/>
      <w:lvlText w:val="%3."/>
      <w:lvlJc w:val="right"/>
      <w:pPr>
        <w:tabs>
          <w:tab w:val="num" w:pos="2180"/>
        </w:tabs>
        <w:ind w:left="2180" w:hanging="180"/>
      </w:pPr>
      <w:rPr>
        <w:rFonts w:cs="Times New Roman"/>
      </w:rPr>
    </w:lvl>
    <w:lvl w:ilvl="3" w:tplc="0419000F" w:tentative="1">
      <w:start w:val="1"/>
      <w:numFmt w:val="decimal"/>
      <w:lvlText w:val="%4."/>
      <w:lvlJc w:val="left"/>
      <w:pPr>
        <w:tabs>
          <w:tab w:val="num" w:pos="2900"/>
        </w:tabs>
        <w:ind w:left="2900" w:hanging="360"/>
      </w:pPr>
      <w:rPr>
        <w:rFonts w:cs="Times New Roman"/>
      </w:rPr>
    </w:lvl>
    <w:lvl w:ilvl="4" w:tplc="04190019" w:tentative="1">
      <w:start w:val="1"/>
      <w:numFmt w:val="lowerLetter"/>
      <w:lvlText w:val="%5."/>
      <w:lvlJc w:val="left"/>
      <w:pPr>
        <w:tabs>
          <w:tab w:val="num" w:pos="3620"/>
        </w:tabs>
        <w:ind w:left="3620" w:hanging="360"/>
      </w:pPr>
      <w:rPr>
        <w:rFonts w:cs="Times New Roman"/>
      </w:rPr>
    </w:lvl>
    <w:lvl w:ilvl="5" w:tplc="0419001B" w:tentative="1">
      <w:start w:val="1"/>
      <w:numFmt w:val="lowerRoman"/>
      <w:lvlText w:val="%6."/>
      <w:lvlJc w:val="right"/>
      <w:pPr>
        <w:tabs>
          <w:tab w:val="num" w:pos="4340"/>
        </w:tabs>
        <w:ind w:left="4340" w:hanging="180"/>
      </w:pPr>
      <w:rPr>
        <w:rFonts w:cs="Times New Roman"/>
      </w:rPr>
    </w:lvl>
    <w:lvl w:ilvl="6" w:tplc="0419000F" w:tentative="1">
      <w:start w:val="1"/>
      <w:numFmt w:val="decimal"/>
      <w:lvlText w:val="%7."/>
      <w:lvlJc w:val="left"/>
      <w:pPr>
        <w:tabs>
          <w:tab w:val="num" w:pos="5060"/>
        </w:tabs>
        <w:ind w:left="5060" w:hanging="360"/>
      </w:pPr>
      <w:rPr>
        <w:rFonts w:cs="Times New Roman"/>
      </w:rPr>
    </w:lvl>
    <w:lvl w:ilvl="7" w:tplc="04190019" w:tentative="1">
      <w:start w:val="1"/>
      <w:numFmt w:val="lowerLetter"/>
      <w:lvlText w:val="%8."/>
      <w:lvlJc w:val="left"/>
      <w:pPr>
        <w:tabs>
          <w:tab w:val="num" w:pos="5780"/>
        </w:tabs>
        <w:ind w:left="5780" w:hanging="360"/>
      </w:pPr>
      <w:rPr>
        <w:rFonts w:cs="Times New Roman"/>
      </w:rPr>
    </w:lvl>
    <w:lvl w:ilvl="8" w:tplc="0419001B" w:tentative="1">
      <w:start w:val="1"/>
      <w:numFmt w:val="lowerRoman"/>
      <w:lvlText w:val="%9."/>
      <w:lvlJc w:val="right"/>
      <w:pPr>
        <w:tabs>
          <w:tab w:val="num" w:pos="6500"/>
        </w:tabs>
        <w:ind w:left="6500" w:hanging="180"/>
      </w:pPr>
      <w:rPr>
        <w:rFonts w:cs="Times New Roman"/>
      </w:rPr>
    </w:lvl>
  </w:abstractNum>
  <w:abstractNum w:abstractNumId="35" w15:restartNumberingAfterBreak="0">
    <w:nsid w:val="2A512783"/>
    <w:multiLevelType w:val="hybridMultilevel"/>
    <w:tmpl w:val="27BE13CA"/>
    <w:lvl w:ilvl="0" w:tplc="0419000F">
      <w:start w:val="1"/>
      <w:numFmt w:val="decimal"/>
      <w:lvlText w:val="%1."/>
      <w:lvlJc w:val="left"/>
      <w:pPr>
        <w:tabs>
          <w:tab w:val="num" w:pos="740"/>
        </w:tabs>
        <w:ind w:left="740" w:hanging="360"/>
      </w:pPr>
      <w:rPr>
        <w:rFonts w:cs="Times New Roman"/>
      </w:rPr>
    </w:lvl>
    <w:lvl w:ilvl="1" w:tplc="04190019" w:tentative="1">
      <w:start w:val="1"/>
      <w:numFmt w:val="lowerLetter"/>
      <w:lvlText w:val="%2."/>
      <w:lvlJc w:val="left"/>
      <w:pPr>
        <w:tabs>
          <w:tab w:val="num" w:pos="1460"/>
        </w:tabs>
        <w:ind w:left="1460" w:hanging="360"/>
      </w:pPr>
      <w:rPr>
        <w:rFonts w:cs="Times New Roman"/>
      </w:rPr>
    </w:lvl>
    <w:lvl w:ilvl="2" w:tplc="0419001B" w:tentative="1">
      <w:start w:val="1"/>
      <w:numFmt w:val="lowerRoman"/>
      <w:lvlText w:val="%3."/>
      <w:lvlJc w:val="right"/>
      <w:pPr>
        <w:tabs>
          <w:tab w:val="num" w:pos="2180"/>
        </w:tabs>
        <w:ind w:left="2180" w:hanging="180"/>
      </w:pPr>
      <w:rPr>
        <w:rFonts w:cs="Times New Roman"/>
      </w:rPr>
    </w:lvl>
    <w:lvl w:ilvl="3" w:tplc="0419000F" w:tentative="1">
      <w:start w:val="1"/>
      <w:numFmt w:val="decimal"/>
      <w:lvlText w:val="%4."/>
      <w:lvlJc w:val="left"/>
      <w:pPr>
        <w:tabs>
          <w:tab w:val="num" w:pos="2900"/>
        </w:tabs>
        <w:ind w:left="2900" w:hanging="360"/>
      </w:pPr>
      <w:rPr>
        <w:rFonts w:cs="Times New Roman"/>
      </w:rPr>
    </w:lvl>
    <w:lvl w:ilvl="4" w:tplc="04190019" w:tentative="1">
      <w:start w:val="1"/>
      <w:numFmt w:val="lowerLetter"/>
      <w:lvlText w:val="%5."/>
      <w:lvlJc w:val="left"/>
      <w:pPr>
        <w:tabs>
          <w:tab w:val="num" w:pos="3620"/>
        </w:tabs>
        <w:ind w:left="3620" w:hanging="360"/>
      </w:pPr>
      <w:rPr>
        <w:rFonts w:cs="Times New Roman"/>
      </w:rPr>
    </w:lvl>
    <w:lvl w:ilvl="5" w:tplc="0419001B" w:tentative="1">
      <w:start w:val="1"/>
      <w:numFmt w:val="lowerRoman"/>
      <w:lvlText w:val="%6."/>
      <w:lvlJc w:val="right"/>
      <w:pPr>
        <w:tabs>
          <w:tab w:val="num" w:pos="4340"/>
        </w:tabs>
        <w:ind w:left="4340" w:hanging="180"/>
      </w:pPr>
      <w:rPr>
        <w:rFonts w:cs="Times New Roman"/>
      </w:rPr>
    </w:lvl>
    <w:lvl w:ilvl="6" w:tplc="0419000F" w:tentative="1">
      <w:start w:val="1"/>
      <w:numFmt w:val="decimal"/>
      <w:lvlText w:val="%7."/>
      <w:lvlJc w:val="left"/>
      <w:pPr>
        <w:tabs>
          <w:tab w:val="num" w:pos="5060"/>
        </w:tabs>
        <w:ind w:left="5060" w:hanging="360"/>
      </w:pPr>
      <w:rPr>
        <w:rFonts w:cs="Times New Roman"/>
      </w:rPr>
    </w:lvl>
    <w:lvl w:ilvl="7" w:tplc="04190019" w:tentative="1">
      <w:start w:val="1"/>
      <w:numFmt w:val="lowerLetter"/>
      <w:lvlText w:val="%8."/>
      <w:lvlJc w:val="left"/>
      <w:pPr>
        <w:tabs>
          <w:tab w:val="num" w:pos="5780"/>
        </w:tabs>
        <w:ind w:left="5780" w:hanging="360"/>
      </w:pPr>
      <w:rPr>
        <w:rFonts w:cs="Times New Roman"/>
      </w:rPr>
    </w:lvl>
    <w:lvl w:ilvl="8" w:tplc="0419001B" w:tentative="1">
      <w:start w:val="1"/>
      <w:numFmt w:val="lowerRoman"/>
      <w:lvlText w:val="%9."/>
      <w:lvlJc w:val="right"/>
      <w:pPr>
        <w:tabs>
          <w:tab w:val="num" w:pos="6500"/>
        </w:tabs>
        <w:ind w:left="6500" w:hanging="180"/>
      </w:pPr>
      <w:rPr>
        <w:rFonts w:cs="Times New Roman"/>
      </w:rPr>
    </w:lvl>
  </w:abstractNum>
  <w:abstractNum w:abstractNumId="36" w15:restartNumberingAfterBreak="0">
    <w:nsid w:val="30EF00CE"/>
    <w:multiLevelType w:val="hybridMultilevel"/>
    <w:tmpl w:val="08842FD0"/>
    <w:lvl w:ilvl="0" w:tplc="0419000F">
      <w:start w:val="1"/>
      <w:numFmt w:val="decimal"/>
      <w:lvlText w:val="%1."/>
      <w:lvlJc w:val="left"/>
      <w:pPr>
        <w:tabs>
          <w:tab w:val="num" w:pos="495"/>
        </w:tabs>
        <w:ind w:left="49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15:restartNumberingAfterBreak="0">
    <w:nsid w:val="346F509C"/>
    <w:multiLevelType w:val="hybridMultilevel"/>
    <w:tmpl w:val="739815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6BC11FD"/>
    <w:multiLevelType w:val="hybridMultilevel"/>
    <w:tmpl w:val="8920FE72"/>
    <w:lvl w:ilvl="0" w:tplc="0419000F">
      <w:start w:val="1"/>
      <w:numFmt w:val="decimal"/>
      <w:lvlText w:val="%1."/>
      <w:lvlJc w:val="left"/>
      <w:pPr>
        <w:tabs>
          <w:tab w:val="num" w:pos="740"/>
        </w:tabs>
        <w:ind w:left="740" w:hanging="360"/>
      </w:pPr>
      <w:rPr>
        <w:rFonts w:cs="Times New Roman"/>
      </w:rPr>
    </w:lvl>
    <w:lvl w:ilvl="1" w:tplc="04190019" w:tentative="1">
      <w:start w:val="1"/>
      <w:numFmt w:val="lowerLetter"/>
      <w:lvlText w:val="%2."/>
      <w:lvlJc w:val="left"/>
      <w:pPr>
        <w:tabs>
          <w:tab w:val="num" w:pos="1460"/>
        </w:tabs>
        <w:ind w:left="1460" w:hanging="360"/>
      </w:pPr>
      <w:rPr>
        <w:rFonts w:cs="Times New Roman"/>
      </w:rPr>
    </w:lvl>
    <w:lvl w:ilvl="2" w:tplc="0419001B" w:tentative="1">
      <w:start w:val="1"/>
      <w:numFmt w:val="lowerRoman"/>
      <w:lvlText w:val="%3."/>
      <w:lvlJc w:val="right"/>
      <w:pPr>
        <w:tabs>
          <w:tab w:val="num" w:pos="2180"/>
        </w:tabs>
        <w:ind w:left="2180" w:hanging="180"/>
      </w:pPr>
      <w:rPr>
        <w:rFonts w:cs="Times New Roman"/>
      </w:rPr>
    </w:lvl>
    <w:lvl w:ilvl="3" w:tplc="0419000F" w:tentative="1">
      <w:start w:val="1"/>
      <w:numFmt w:val="decimal"/>
      <w:lvlText w:val="%4."/>
      <w:lvlJc w:val="left"/>
      <w:pPr>
        <w:tabs>
          <w:tab w:val="num" w:pos="2900"/>
        </w:tabs>
        <w:ind w:left="2900" w:hanging="360"/>
      </w:pPr>
      <w:rPr>
        <w:rFonts w:cs="Times New Roman"/>
      </w:rPr>
    </w:lvl>
    <w:lvl w:ilvl="4" w:tplc="04190019" w:tentative="1">
      <w:start w:val="1"/>
      <w:numFmt w:val="lowerLetter"/>
      <w:lvlText w:val="%5."/>
      <w:lvlJc w:val="left"/>
      <w:pPr>
        <w:tabs>
          <w:tab w:val="num" w:pos="3620"/>
        </w:tabs>
        <w:ind w:left="3620" w:hanging="360"/>
      </w:pPr>
      <w:rPr>
        <w:rFonts w:cs="Times New Roman"/>
      </w:rPr>
    </w:lvl>
    <w:lvl w:ilvl="5" w:tplc="0419001B" w:tentative="1">
      <w:start w:val="1"/>
      <w:numFmt w:val="lowerRoman"/>
      <w:lvlText w:val="%6."/>
      <w:lvlJc w:val="right"/>
      <w:pPr>
        <w:tabs>
          <w:tab w:val="num" w:pos="4340"/>
        </w:tabs>
        <w:ind w:left="4340" w:hanging="180"/>
      </w:pPr>
      <w:rPr>
        <w:rFonts w:cs="Times New Roman"/>
      </w:rPr>
    </w:lvl>
    <w:lvl w:ilvl="6" w:tplc="0419000F" w:tentative="1">
      <w:start w:val="1"/>
      <w:numFmt w:val="decimal"/>
      <w:lvlText w:val="%7."/>
      <w:lvlJc w:val="left"/>
      <w:pPr>
        <w:tabs>
          <w:tab w:val="num" w:pos="5060"/>
        </w:tabs>
        <w:ind w:left="5060" w:hanging="360"/>
      </w:pPr>
      <w:rPr>
        <w:rFonts w:cs="Times New Roman"/>
      </w:rPr>
    </w:lvl>
    <w:lvl w:ilvl="7" w:tplc="04190019" w:tentative="1">
      <w:start w:val="1"/>
      <w:numFmt w:val="lowerLetter"/>
      <w:lvlText w:val="%8."/>
      <w:lvlJc w:val="left"/>
      <w:pPr>
        <w:tabs>
          <w:tab w:val="num" w:pos="5780"/>
        </w:tabs>
        <w:ind w:left="5780" w:hanging="360"/>
      </w:pPr>
      <w:rPr>
        <w:rFonts w:cs="Times New Roman"/>
      </w:rPr>
    </w:lvl>
    <w:lvl w:ilvl="8" w:tplc="0419001B" w:tentative="1">
      <w:start w:val="1"/>
      <w:numFmt w:val="lowerRoman"/>
      <w:lvlText w:val="%9."/>
      <w:lvlJc w:val="right"/>
      <w:pPr>
        <w:tabs>
          <w:tab w:val="num" w:pos="6500"/>
        </w:tabs>
        <w:ind w:left="6500" w:hanging="180"/>
      </w:pPr>
      <w:rPr>
        <w:rFonts w:cs="Times New Roman"/>
      </w:rPr>
    </w:lvl>
  </w:abstractNum>
  <w:abstractNum w:abstractNumId="39" w15:restartNumberingAfterBreak="0">
    <w:nsid w:val="3A3008F9"/>
    <w:multiLevelType w:val="hybridMultilevel"/>
    <w:tmpl w:val="E6AE2474"/>
    <w:lvl w:ilvl="0" w:tplc="0419000F">
      <w:start w:val="1"/>
      <w:numFmt w:val="decimal"/>
      <w:lvlText w:val="%1."/>
      <w:lvlJc w:val="left"/>
      <w:pPr>
        <w:tabs>
          <w:tab w:val="num" w:pos="420"/>
        </w:tabs>
        <w:ind w:left="420" w:hanging="360"/>
      </w:pPr>
      <w:rPr>
        <w:rFonts w:cs="Times New Roman"/>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40" w15:restartNumberingAfterBreak="0">
    <w:nsid w:val="3AB57D00"/>
    <w:multiLevelType w:val="hybridMultilevel"/>
    <w:tmpl w:val="59DA7518"/>
    <w:lvl w:ilvl="0" w:tplc="0419000F">
      <w:start w:val="1"/>
      <w:numFmt w:val="decimal"/>
      <w:lvlText w:val="%1."/>
      <w:lvlJc w:val="left"/>
      <w:pPr>
        <w:tabs>
          <w:tab w:val="num" w:pos="420"/>
        </w:tabs>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15:restartNumberingAfterBreak="0">
    <w:nsid w:val="3ABB5ECB"/>
    <w:multiLevelType w:val="hybridMultilevel"/>
    <w:tmpl w:val="AF025B2C"/>
    <w:lvl w:ilvl="0" w:tplc="0419000F">
      <w:start w:val="1"/>
      <w:numFmt w:val="decimal"/>
      <w:lvlText w:val="%1."/>
      <w:lvlJc w:val="left"/>
      <w:pPr>
        <w:tabs>
          <w:tab w:val="num" w:pos="810"/>
        </w:tabs>
        <w:ind w:left="810" w:hanging="360"/>
      </w:pPr>
      <w:rPr>
        <w:rFonts w:cs="Times New Roman"/>
      </w:rPr>
    </w:lvl>
    <w:lvl w:ilvl="1" w:tplc="04190019" w:tentative="1">
      <w:start w:val="1"/>
      <w:numFmt w:val="lowerLetter"/>
      <w:lvlText w:val="%2."/>
      <w:lvlJc w:val="left"/>
      <w:pPr>
        <w:tabs>
          <w:tab w:val="num" w:pos="1530"/>
        </w:tabs>
        <w:ind w:left="1530" w:hanging="360"/>
      </w:pPr>
      <w:rPr>
        <w:rFonts w:cs="Times New Roman"/>
      </w:rPr>
    </w:lvl>
    <w:lvl w:ilvl="2" w:tplc="0419001B" w:tentative="1">
      <w:start w:val="1"/>
      <w:numFmt w:val="lowerRoman"/>
      <w:lvlText w:val="%3."/>
      <w:lvlJc w:val="right"/>
      <w:pPr>
        <w:tabs>
          <w:tab w:val="num" w:pos="2250"/>
        </w:tabs>
        <w:ind w:left="2250" w:hanging="180"/>
      </w:pPr>
      <w:rPr>
        <w:rFonts w:cs="Times New Roman"/>
      </w:rPr>
    </w:lvl>
    <w:lvl w:ilvl="3" w:tplc="0419000F" w:tentative="1">
      <w:start w:val="1"/>
      <w:numFmt w:val="decimal"/>
      <w:lvlText w:val="%4."/>
      <w:lvlJc w:val="left"/>
      <w:pPr>
        <w:tabs>
          <w:tab w:val="num" w:pos="2970"/>
        </w:tabs>
        <w:ind w:left="2970" w:hanging="360"/>
      </w:pPr>
      <w:rPr>
        <w:rFonts w:cs="Times New Roman"/>
      </w:rPr>
    </w:lvl>
    <w:lvl w:ilvl="4" w:tplc="04190019" w:tentative="1">
      <w:start w:val="1"/>
      <w:numFmt w:val="lowerLetter"/>
      <w:lvlText w:val="%5."/>
      <w:lvlJc w:val="left"/>
      <w:pPr>
        <w:tabs>
          <w:tab w:val="num" w:pos="3690"/>
        </w:tabs>
        <w:ind w:left="3690" w:hanging="360"/>
      </w:pPr>
      <w:rPr>
        <w:rFonts w:cs="Times New Roman"/>
      </w:rPr>
    </w:lvl>
    <w:lvl w:ilvl="5" w:tplc="0419001B" w:tentative="1">
      <w:start w:val="1"/>
      <w:numFmt w:val="lowerRoman"/>
      <w:lvlText w:val="%6."/>
      <w:lvlJc w:val="right"/>
      <w:pPr>
        <w:tabs>
          <w:tab w:val="num" w:pos="4410"/>
        </w:tabs>
        <w:ind w:left="4410" w:hanging="180"/>
      </w:pPr>
      <w:rPr>
        <w:rFonts w:cs="Times New Roman"/>
      </w:rPr>
    </w:lvl>
    <w:lvl w:ilvl="6" w:tplc="0419000F" w:tentative="1">
      <w:start w:val="1"/>
      <w:numFmt w:val="decimal"/>
      <w:lvlText w:val="%7."/>
      <w:lvlJc w:val="left"/>
      <w:pPr>
        <w:tabs>
          <w:tab w:val="num" w:pos="5130"/>
        </w:tabs>
        <w:ind w:left="5130" w:hanging="360"/>
      </w:pPr>
      <w:rPr>
        <w:rFonts w:cs="Times New Roman"/>
      </w:rPr>
    </w:lvl>
    <w:lvl w:ilvl="7" w:tplc="04190019" w:tentative="1">
      <w:start w:val="1"/>
      <w:numFmt w:val="lowerLetter"/>
      <w:lvlText w:val="%8."/>
      <w:lvlJc w:val="left"/>
      <w:pPr>
        <w:tabs>
          <w:tab w:val="num" w:pos="5850"/>
        </w:tabs>
        <w:ind w:left="5850" w:hanging="360"/>
      </w:pPr>
      <w:rPr>
        <w:rFonts w:cs="Times New Roman"/>
      </w:rPr>
    </w:lvl>
    <w:lvl w:ilvl="8" w:tplc="0419001B" w:tentative="1">
      <w:start w:val="1"/>
      <w:numFmt w:val="lowerRoman"/>
      <w:lvlText w:val="%9."/>
      <w:lvlJc w:val="right"/>
      <w:pPr>
        <w:tabs>
          <w:tab w:val="num" w:pos="6570"/>
        </w:tabs>
        <w:ind w:left="6570" w:hanging="180"/>
      </w:pPr>
      <w:rPr>
        <w:rFonts w:cs="Times New Roman"/>
      </w:rPr>
    </w:lvl>
  </w:abstractNum>
  <w:abstractNum w:abstractNumId="42" w15:restartNumberingAfterBreak="0">
    <w:nsid w:val="3F7519B4"/>
    <w:multiLevelType w:val="hybridMultilevel"/>
    <w:tmpl w:val="959C1A2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0C87DEB"/>
    <w:multiLevelType w:val="hybridMultilevel"/>
    <w:tmpl w:val="D8C6D146"/>
    <w:lvl w:ilvl="0" w:tplc="0419000F">
      <w:start w:val="1"/>
      <w:numFmt w:val="decimal"/>
      <w:lvlText w:val="%1."/>
      <w:lvlJc w:val="left"/>
      <w:pPr>
        <w:tabs>
          <w:tab w:val="num" w:pos="740"/>
        </w:tabs>
        <w:ind w:left="740" w:hanging="360"/>
      </w:pPr>
      <w:rPr>
        <w:rFonts w:cs="Times New Roman"/>
      </w:rPr>
    </w:lvl>
    <w:lvl w:ilvl="1" w:tplc="04190019" w:tentative="1">
      <w:start w:val="1"/>
      <w:numFmt w:val="lowerLetter"/>
      <w:lvlText w:val="%2."/>
      <w:lvlJc w:val="left"/>
      <w:pPr>
        <w:tabs>
          <w:tab w:val="num" w:pos="1460"/>
        </w:tabs>
        <w:ind w:left="1460" w:hanging="360"/>
      </w:pPr>
      <w:rPr>
        <w:rFonts w:cs="Times New Roman"/>
      </w:rPr>
    </w:lvl>
    <w:lvl w:ilvl="2" w:tplc="0419001B" w:tentative="1">
      <w:start w:val="1"/>
      <w:numFmt w:val="lowerRoman"/>
      <w:lvlText w:val="%3."/>
      <w:lvlJc w:val="right"/>
      <w:pPr>
        <w:tabs>
          <w:tab w:val="num" w:pos="2180"/>
        </w:tabs>
        <w:ind w:left="2180" w:hanging="180"/>
      </w:pPr>
      <w:rPr>
        <w:rFonts w:cs="Times New Roman"/>
      </w:rPr>
    </w:lvl>
    <w:lvl w:ilvl="3" w:tplc="0419000F" w:tentative="1">
      <w:start w:val="1"/>
      <w:numFmt w:val="decimal"/>
      <w:lvlText w:val="%4."/>
      <w:lvlJc w:val="left"/>
      <w:pPr>
        <w:tabs>
          <w:tab w:val="num" w:pos="2900"/>
        </w:tabs>
        <w:ind w:left="2900" w:hanging="360"/>
      </w:pPr>
      <w:rPr>
        <w:rFonts w:cs="Times New Roman"/>
      </w:rPr>
    </w:lvl>
    <w:lvl w:ilvl="4" w:tplc="04190019" w:tentative="1">
      <w:start w:val="1"/>
      <w:numFmt w:val="lowerLetter"/>
      <w:lvlText w:val="%5."/>
      <w:lvlJc w:val="left"/>
      <w:pPr>
        <w:tabs>
          <w:tab w:val="num" w:pos="3620"/>
        </w:tabs>
        <w:ind w:left="3620" w:hanging="360"/>
      </w:pPr>
      <w:rPr>
        <w:rFonts w:cs="Times New Roman"/>
      </w:rPr>
    </w:lvl>
    <w:lvl w:ilvl="5" w:tplc="0419001B" w:tentative="1">
      <w:start w:val="1"/>
      <w:numFmt w:val="lowerRoman"/>
      <w:lvlText w:val="%6."/>
      <w:lvlJc w:val="right"/>
      <w:pPr>
        <w:tabs>
          <w:tab w:val="num" w:pos="4340"/>
        </w:tabs>
        <w:ind w:left="4340" w:hanging="180"/>
      </w:pPr>
      <w:rPr>
        <w:rFonts w:cs="Times New Roman"/>
      </w:rPr>
    </w:lvl>
    <w:lvl w:ilvl="6" w:tplc="0419000F" w:tentative="1">
      <w:start w:val="1"/>
      <w:numFmt w:val="decimal"/>
      <w:lvlText w:val="%7."/>
      <w:lvlJc w:val="left"/>
      <w:pPr>
        <w:tabs>
          <w:tab w:val="num" w:pos="5060"/>
        </w:tabs>
        <w:ind w:left="5060" w:hanging="360"/>
      </w:pPr>
      <w:rPr>
        <w:rFonts w:cs="Times New Roman"/>
      </w:rPr>
    </w:lvl>
    <w:lvl w:ilvl="7" w:tplc="04190019" w:tentative="1">
      <w:start w:val="1"/>
      <w:numFmt w:val="lowerLetter"/>
      <w:lvlText w:val="%8."/>
      <w:lvlJc w:val="left"/>
      <w:pPr>
        <w:tabs>
          <w:tab w:val="num" w:pos="5780"/>
        </w:tabs>
        <w:ind w:left="5780" w:hanging="360"/>
      </w:pPr>
      <w:rPr>
        <w:rFonts w:cs="Times New Roman"/>
      </w:rPr>
    </w:lvl>
    <w:lvl w:ilvl="8" w:tplc="0419001B" w:tentative="1">
      <w:start w:val="1"/>
      <w:numFmt w:val="lowerRoman"/>
      <w:lvlText w:val="%9."/>
      <w:lvlJc w:val="right"/>
      <w:pPr>
        <w:tabs>
          <w:tab w:val="num" w:pos="6500"/>
        </w:tabs>
        <w:ind w:left="6500" w:hanging="180"/>
      </w:pPr>
      <w:rPr>
        <w:rFonts w:cs="Times New Roman"/>
      </w:rPr>
    </w:lvl>
  </w:abstractNum>
  <w:abstractNum w:abstractNumId="44" w15:restartNumberingAfterBreak="0">
    <w:nsid w:val="44413091"/>
    <w:multiLevelType w:val="hybridMultilevel"/>
    <w:tmpl w:val="D496F564"/>
    <w:lvl w:ilvl="0" w:tplc="0419000F">
      <w:start w:val="1"/>
      <w:numFmt w:val="decimal"/>
      <w:lvlText w:val="%1."/>
      <w:lvlJc w:val="left"/>
      <w:pPr>
        <w:tabs>
          <w:tab w:val="num" w:pos="740"/>
        </w:tabs>
        <w:ind w:left="740" w:hanging="360"/>
      </w:pPr>
      <w:rPr>
        <w:rFonts w:cs="Times New Roman"/>
      </w:rPr>
    </w:lvl>
    <w:lvl w:ilvl="1" w:tplc="04190019" w:tentative="1">
      <w:start w:val="1"/>
      <w:numFmt w:val="lowerLetter"/>
      <w:lvlText w:val="%2."/>
      <w:lvlJc w:val="left"/>
      <w:pPr>
        <w:tabs>
          <w:tab w:val="num" w:pos="1460"/>
        </w:tabs>
        <w:ind w:left="1460" w:hanging="360"/>
      </w:pPr>
      <w:rPr>
        <w:rFonts w:cs="Times New Roman"/>
      </w:rPr>
    </w:lvl>
    <w:lvl w:ilvl="2" w:tplc="0419001B" w:tentative="1">
      <w:start w:val="1"/>
      <w:numFmt w:val="lowerRoman"/>
      <w:lvlText w:val="%3."/>
      <w:lvlJc w:val="right"/>
      <w:pPr>
        <w:tabs>
          <w:tab w:val="num" w:pos="2180"/>
        </w:tabs>
        <w:ind w:left="2180" w:hanging="180"/>
      </w:pPr>
      <w:rPr>
        <w:rFonts w:cs="Times New Roman"/>
      </w:rPr>
    </w:lvl>
    <w:lvl w:ilvl="3" w:tplc="0419000F" w:tentative="1">
      <w:start w:val="1"/>
      <w:numFmt w:val="decimal"/>
      <w:lvlText w:val="%4."/>
      <w:lvlJc w:val="left"/>
      <w:pPr>
        <w:tabs>
          <w:tab w:val="num" w:pos="2900"/>
        </w:tabs>
        <w:ind w:left="2900" w:hanging="360"/>
      </w:pPr>
      <w:rPr>
        <w:rFonts w:cs="Times New Roman"/>
      </w:rPr>
    </w:lvl>
    <w:lvl w:ilvl="4" w:tplc="04190019" w:tentative="1">
      <w:start w:val="1"/>
      <w:numFmt w:val="lowerLetter"/>
      <w:lvlText w:val="%5."/>
      <w:lvlJc w:val="left"/>
      <w:pPr>
        <w:tabs>
          <w:tab w:val="num" w:pos="3620"/>
        </w:tabs>
        <w:ind w:left="3620" w:hanging="360"/>
      </w:pPr>
      <w:rPr>
        <w:rFonts w:cs="Times New Roman"/>
      </w:rPr>
    </w:lvl>
    <w:lvl w:ilvl="5" w:tplc="0419001B" w:tentative="1">
      <w:start w:val="1"/>
      <w:numFmt w:val="lowerRoman"/>
      <w:lvlText w:val="%6."/>
      <w:lvlJc w:val="right"/>
      <w:pPr>
        <w:tabs>
          <w:tab w:val="num" w:pos="4340"/>
        </w:tabs>
        <w:ind w:left="4340" w:hanging="180"/>
      </w:pPr>
      <w:rPr>
        <w:rFonts w:cs="Times New Roman"/>
      </w:rPr>
    </w:lvl>
    <w:lvl w:ilvl="6" w:tplc="0419000F" w:tentative="1">
      <w:start w:val="1"/>
      <w:numFmt w:val="decimal"/>
      <w:lvlText w:val="%7."/>
      <w:lvlJc w:val="left"/>
      <w:pPr>
        <w:tabs>
          <w:tab w:val="num" w:pos="5060"/>
        </w:tabs>
        <w:ind w:left="5060" w:hanging="360"/>
      </w:pPr>
      <w:rPr>
        <w:rFonts w:cs="Times New Roman"/>
      </w:rPr>
    </w:lvl>
    <w:lvl w:ilvl="7" w:tplc="04190019" w:tentative="1">
      <w:start w:val="1"/>
      <w:numFmt w:val="lowerLetter"/>
      <w:lvlText w:val="%8."/>
      <w:lvlJc w:val="left"/>
      <w:pPr>
        <w:tabs>
          <w:tab w:val="num" w:pos="5780"/>
        </w:tabs>
        <w:ind w:left="5780" w:hanging="360"/>
      </w:pPr>
      <w:rPr>
        <w:rFonts w:cs="Times New Roman"/>
      </w:rPr>
    </w:lvl>
    <w:lvl w:ilvl="8" w:tplc="0419001B" w:tentative="1">
      <w:start w:val="1"/>
      <w:numFmt w:val="lowerRoman"/>
      <w:lvlText w:val="%9."/>
      <w:lvlJc w:val="right"/>
      <w:pPr>
        <w:tabs>
          <w:tab w:val="num" w:pos="6500"/>
        </w:tabs>
        <w:ind w:left="6500" w:hanging="180"/>
      </w:pPr>
      <w:rPr>
        <w:rFonts w:cs="Times New Roman"/>
      </w:rPr>
    </w:lvl>
  </w:abstractNum>
  <w:abstractNum w:abstractNumId="45" w15:restartNumberingAfterBreak="0">
    <w:nsid w:val="544C28C4"/>
    <w:multiLevelType w:val="hybridMultilevel"/>
    <w:tmpl w:val="3DC643D2"/>
    <w:lvl w:ilvl="0" w:tplc="0419000F">
      <w:start w:val="1"/>
      <w:numFmt w:val="decimal"/>
      <w:lvlText w:val="%1."/>
      <w:lvlJc w:val="left"/>
      <w:pPr>
        <w:tabs>
          <w:tab w:val="num" w:pos="740"/>
        </w:tabs>
        <w:ind w:left="740" w:hanging="360"/>
      </w:pPr>
      <w:rPr>
        <w:rFonts w:cs="Times New Roman"/>
      </w:rPr>
    </w:lvl>
    <w:lvl w:ilvl="1" w:tplc="04190019" w:tentative="1">
      <w:start w:val="1"/>
      <w:numFmt w:val="lowerLetter"/>
      <w:lvlText w:val="%2."/>
      <w:lvlJc w:val="left"/>
      <w:pPr>
        <w:tabs>
          <w:tab w:val="num" w:pos="1460"/>
        </w:tabs>
        <w:ind w:left="1460" w:hanging="360"/>
      </w:pPr>
      <w:rPr>
        <w:rFonts w:cs="Times New Roman"/>
      </w:rPr>
    </w:lvl>
    <w:lvl w:ilvl="2" w:tplc="0419001B" w:tentative="1">
      <w:start w:val="1"/>
      <w:numFmt w:val="lowerRoman"/>
      <w:lvlText w:val="%3."/>
      <w:lvlJc w:val="right"/>
      <w:pPr>
        <w:tabs>
          <w:tab w:val="num" w:pos="2180"/>
        </w:tabs>
        <w:ind w:left="2180" w:hanging="180"/>
      </w:pPr>
      <w:rPr>
        <w:rFonts w:cs="Times New Roman"/>
      </w:rPr>
    </w:lvl>
    <w:lvl w:ilvl="3" w:tplc="0419000F" w:tentative="1">
      <w:start w:val="1"/>
      <w:numFmt w:val="decimal"/>
      <w:lvlText w:val="%4."/>
      <w:lvlJc w:val="left"/>
      <w:pPr>
        <w:tabs>
          <w:tab w:val="num" w:pos="2900"/>
        </w:tabs>
        <w:ind w:left="2900" w:hanging="360"/>
      </w:pPr>
      <w:rPr>
        <w:rFonts w:cs="Times New Roman"/>
      </w:rPr>
    </w:lvl>
    <w:lvl w:ilvl="4" w:tplc="04190019" w:tentative="1">
      <w:start w:val="1"/>
      <w:numFmt w:val="lowerLetter"/>
      <w:lvlText w:val="%5."/>
      <w:lvlJc w:val="left"/>
      <w:pPr>
        <w:tabs>
          <w:tab w:val="num" w:pos="3620"/>
        </w:tabs>
        <w:ind w:left="3620" w:hanging="360"/>
      </w:pPr>
      <w:rPr>
        <w:rFonts w:cs="Times New Roman"/>
      </w:rPr>
    </w:lvl>
    <w:lvl w:ilvl="5" w:tplc="0419001B" w:tentative="1">
      <w:start w:val="1"/>
      <w:numFmt w:val="lowerRoman"/>
      <w:lvlText w:val="%6."/>
      <w:lvlJc w:val="right"/>
      <w:pPr>
        <w:tabs>
          <w:tab w:val="num" w:pos="4340"/>
        </w:tabs>
        <w:ind w:left="4340" w:hanging="180"/>
      </w:pPr>
      <w:rPr>
        <w:rFonts w:cs="Times New Roman"/>
      </w:rPr>
    </w:lvl>
    <w:lvl w:ilvl="6" w:tplc="0419000F" w:tentative="1">
      <w:start w:val="1"/>
      <w:numFmt w:val="decimal"/>
      <w:lvlText w:val="%7."/>
      <w:lvlJc w:val="left"/>
      <w:pPr>
        <w:tabs>
          <w:tab w:val="num" w:pos="5060"/>
        </w:tabs>
        <w:ind w:left="5060" w:hanging="360"/>
      </w:pPr>
      <w:rPr>
        <w:rFonts w:cs="Times New Roman"/>
      </w:rPr>
    </w:lvl>
    <w:lvl w:ilvl="7" w:tplc="04190019" w:tentative="1">
      <w:start w:val="1"/>
      <w:numFmt w:val="lowerLetter"/>
      <w:lvlText w:val="%8."/>
      <w:lvlJc w:val="left"/>
      <w:pPr>
        <w:tabs>
          <w:tab w:val="num" w:pos="5780"/>
        </w:tabs>
        <w:ind w:left="5780" w:hanging="360"/>
      </w:pPr>
      <w:rPr>
        <w:rFonts w:cs="Times New Roman"/>
      </w:rPr>
    </w:lvl>
    <w:lvl w:ilvl="8" w:tplc="0419001B" w:tentative="1">
      <w:start w:val="1"/>
      <w:numFmt w:val="lowerRoman"/>
      <w:lvlText w:val="%9."/>
      <w:lvlJc w:val="right"/>
      <w:pPr>
        <w:tabs>
          <w:tab w:val="num" w:pos="6500"/>
        </w:tabs>
        <w:ind w:left="6500" w:hanging="180"/>
      </w:pPr>
      <w:rPr>
        <w:rFonts w:cs="Times New Roman"/>
      </w:rPr>
    </w:lvl>
  </w:abstractNum>
  <w:abstractNum w:abstractNumId="46" w15:restartNumberingAfterBreak="0">
    <w:nsid w:val="55F31539"/>
    <w:multiLevelType w:val="hybridMultilevel"/>
    <w:tmpl w:val="9ED6DFA8"/>
    <w:lvl w:ilvl="0" w:tplc="0419000F">
      <w:start w:val="1"/>
      <w:numFmt w:val="decimal"/>
      <w:lvlText w:val="%1."/>
      <w:lvlJc w:val="left"/>
      <w:pPr>
        <w:tabs>
          <w:tab w:val="num" w:pos="420"/>
        </w:tabs>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7" w15:restartNumberingAfterBreak="0">
    <w:nsid w:val="5A9E2DB3"/>
    <w:multiLevelType w:val="hybridMultilevel"/>
    <w:tmpl w:val="F24E4772"/>
    <w:lvl w:ilvl="0" w:tplc="0419000F">
      <w:start w:val="1"/>
      <w:numFmt w:val="decimal"/>
      <w:lvlText w:val="%1."/>
      <w:lvlJc w:val="left"/>
      <w:pPr>
        <w:tabs>
          <w:tab w:val="num" w:pos="740"/>
        </w:tabs>
        <w:ind w:left="740" w:hanging="360"/>
      </w:pPr>
      <w:rPr>
        <w:rFonts w:cs="Times New Roman"/>
      </w:rPr>
    </w:lvl>
    <w:lvl w:ilvl="1" w:tplc="04190019" w:tentative="1">
      <w:start w:val="1"/>
      <w:numFmt w:val="lowerLetter"/>
      <w:lvlText w:val="%2."/>
      <w:lvlJc w:val="left"/>
      <w:pPr>
        <w:tabs>
          <w:tab w:val="num" w:pos="1460"/>
        </w:tabs>
        <w:ind w:left="1460" w:hanging="360"/>
      </w:pPr>
      <w:rPr>
        <w:rFonts w:cs="Times New Roman"/>
      </w:rPr>
    </w:lvl>
    <w:lvl w:ilvl="2" w:tplc="0419001B" w:tentative="1">
      <w:start w:val="1"/>
      <w:numFmt w:val="lowerRoman"/>
      <w:lvlText w:val="%3."/>
      <w:lvlJc w:val="right"/>
      <w:pPr>
        <w:tabs>
          <w:tab w:val="num" w:pos="2180"/>
        </w:tabs>
        <w:ind w:left="2180" w:hanging="180"/>
      </w:pPr>
      <w:rPr>
        <w:rFonts w:cs="Times New Roman"/>
      </w:rPr>
    </w:lvl>
    <w:lvl w:ilvl="3" w:tplc="0419000F" w:tentative="1">
      <w:start w:val="1"/>
      <w:numFmt w:val="decimal"/>
      <w:lvlText w:val="%4."/>
      <w:lvlJc w:val="left"/>
      <w:pPr>
        <w:tabs>
          <w:tab w:val="num" w:pos="2900"/>
        </w:tabs>
        <w:ind w:left="2900" w:hanging="360"/>
      </w:pPr>
      <w:rPr>
        <w:rFonts w:cs="Times New Roman"/>
      </w:rPr>
    </w:lvl>
    <w:lvl w:ilvl="4" w:tplc="04190019" w:tentative="1">
      <w:start w:val="1"/>
      <w:numFmt w:val="lowerLetter"/>
      <w:lvlText w:val="%5."/>
      <w:lvlJc w:val="left"/>
      <w:pPr>
        <w:tabs>
          <w:tab w:val="num" w:pos="3620"/>
        </w:tabs>
        <w:ind w:left="3620" w:hanging="360"/>
      </w:pPr>
      <w:rPr>
        <w:rFonts w:cs="Times New Roman"/>
      </w:rPr>
    </w:lvl>
    <w:lvl w:ilvl="5" w:tplc="0419001B" w:tentative="1">
      <w:start w:val="1"/>
      <w:numFmt w:val="lowerRoman"/>
      <w:lvlText w:val="%6."/>
      <w:lvlJc w:val="right"/>
      <w:pPr>
        <w:tabs>
          <w:tab w:val="num" w:pos="4340"/>
        </w:tabs>
        <w:ind w:left="4340" w:hanging="180"/>
      </w:pPr>
      <w:rPr>
        <w:rFonts w:cs="Times New Roman"/>
      </w:rPr>
    </w:lvl>
    <w:lvl w:ilvl="6" w:tplc="0419000F" w:tentative="1">
      <w:start w:val="1"/>
      <w:numFmt w:val="decimal"/>
      <w:lvlText w:val="%7."/>
      <w:lvlJc w:val="left"/>
      <w:pPr>
        <w:tabs>
          <w:tab w:val="num" w:pos="5060"/>
        </w:tabs>
        <w:ind w:left="5060" w:hanging="360"/>
      </w:pPr>
      <w:rPr>
        <w:rFonts w:cs="Times New Roman"/>
      </w:rPr>
    </w:lvl>
    <w:lvl w:ilvl="7" w:tplc="04190019" w:tentative="1">
      <w:start w:val="1"/>
      <w:numFmt w:val="lowerLetter"/>
      <w:lvlText w:val="%8."/>
      <w:lvlJc w:val="left"/>
      <w:pPr>
        <w:tabs>
          <w:tab w:val="num" w:pos="5780"/>
        </w:tabs>
        <w:ind w:left="5780" w:hanging="360"/>
      </w:pPr>
      <w:rPr>
        <w:rFonts w:cs="Times New Roman"/>
      </w:rPr>
    </w:lvl>
    <w:lvl w:ilvl="8" w:tplc="0419001B" w:tentative="1">
      <w:start w:val="1"/>
      <w:numFmt w:val="lowerRoman"/>
      <w:lvlText w:val="%9."/>
      <w:lvlJc w:val="right"/>
      <w:pPr>
        <w:tabs>
          <w:tab w:val="num" w:pos="6500"/>
        </w:tabs>
        <w:ind w:left="6500" w:hanging="180"/>
      </w:pPr>
      <w:rPr>
        <w:rFonts w:cs="Times New Roman"/>
      </w:rPr>
    </w:lvl>
  </w:abstractNum>
  <w:abstractNum w:abstractNumId="48" w15:restartNumberingAfterBreak="0">
    <w:nsid w:val="65943BBB"/>
    <w:multiLevelType w:val="hybridMultilevel"/>
    <w:tmpl w:val="477A686C"/>
    <w:lvl w:ilvl="0" w:tplc="0419000F">
      <w:start w:val="1"/>
      <w:numFmt w:val="decimal"/>
      <w:lvlText w:val="%1."/>
      <w:lvlJc w:val="left"/>
      <w:pPr>
        <w:tabs>
          <w:tab w:val="num" w:pos="420"/>
        </w:tabs>
        <w:ind w:left="420" w:hanging="360"/>
      </w:pPr>
      <w:rPr>
        <w:rFonts w:cs="Times New Roman"/>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49" w15:restartNumberingAfterBreak="0">
    <w:nsid w:val="69134E03"/>
    <w:multiLevelType w:val="hybridMultilevel"/>
    <w:tmpl w:val="40EAE3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6FE20C9C"/>
    <w:multiLevelType w:val="hybridMultilevel"/>
    <w:tmpl w:val="01488D16"/>
    <w:lvl w:ilvl="0" w:tplc="0419000F">
      <w:start w:val="1"/>
      <w:numFmt w:val="decimal"/>
      <w:lvlText w:val="%1."/>
      <w:lvlJc w:val="left"/>
      <w:pPr>
        <w:tabs>
          <w:tab w:val="num" w:pos="495"/>
        </w:tabs>
        <w:ind w:left="49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1" w15:restartNumberingAfterBreak="0">
    <w:nsid w:val="741F092B"/>
    <w:multiLevelType w:val="hybridMultilevel"/>
    <w:tmpl w:val="EF2872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5D834C8"/>
    <w:multiLevelType w:val="hybridMultilevel"/>
    <w:tmpl w:val="16E6E58C"/>
    <w:lvl w:ilvl="0" w:tplc="0419000F">
      <w:start w:val="1"/>
      <w:numFmt w:val="decimal"/>
      <w:lvlText w:val="%1."/>
      <w:lvlJc w:val="left"/>
      <w:pPr>
        <w:tabs>
          <w:tab w:val="num" w:pos="420"/>
        </w:tabs>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3" w15:restartNumberingAfterBreak="0">
    <w:nsid w:val="79197A02"/>
    <w:multiLevelType w:val="hybridMultilevel"/>
    <w:tmpl w:val="02224C0C"/>
    <w:lvl w:ilvl="0" w:tplc="0419000F">
      <w:start w:val="1"/>
      <w:numFmt w:val="decimal"/>
      <w:lvlText w:val="%1."/>
      <w:lvlJc w:val="left"/>
      <w:pPr>
        <w:tabs>
          <w:tab w:val="num" w:pos="420"/>
        </w:tabs>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4" w15:restartNumberingAfterBreak="0">
    <w:nsid w:val="79C6729F"/>
    <w:multiLevelType w:val="hybridMultilevel"/>
    <w:tmpl w:val="F7365B34"/>
    <w:lvl w:ilvl="0" w:tplc="0419000F">
      <w:start w:val="1"/>
      <w:numFmt w:val="decimal"/>
      <w:lvlText w:val="%1."/>
      <w:lvlJc w:val="left"/>
      <w:pPr>
        <w:tabs>
          <w:tab w:val="num" w:pos="420"/>
        </w:tabs>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5" w15:restartNumberingAfterBreak="0">
    <w:nsid w:val="7C6A3A37"/>
    <w:multiLevelType w:val="hybridMultilevel"/>
    <w:tmpl w:val="FCDC4484"/>
    <w:lvl w:ilvl="0" w:tplc="0419000F">
      <w:start w:val="1"/>
      <w:numFmt w:val="decimal"/>
      <w:lvlText w:val="%1."/>
      <w:lvlJc w:val="left"/>
      <w:pPr>
        <w:tabs>
          <w:tab w:val="num" w:pos="495"/>
        </w:tabs>
        <w:ind w:left="49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6" w15:restartNumberingAfterBreak="0">
    <w:nsid w:val="7DA455D3"/>
    <w:multiLevelType w:val="hybridMultilevel"/>
    <w:tmpl w:val="AD1EC762"/>
    <w:lvl w:ilvl="0" w:tplc="0419000F">
      <w:start w:val="1"/>
      <w:numFmt w:val="decimal"/>
      <w:lvlText w:val="%1."/>
      <w:lvlJc w:val="left"/>
      <w:pPr>
        <w:tabs>
          <w:tab w:val="num" w:pos="420"/>
        </w:tabs>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3"/>
  </w:num>
  <w:num w:numId="2">
    <w:abstractNumId w:val="8"/>
  </w:num>
  <w:num w:numId="3">
    <w:abstractNumId w:val="7"/>
  </w:num>
  <w:num w:numId="4">
    <w:abstractNumId w:val="6"/>
  </w:num>
  <w:num w:numId="5">
    <w:abstractNumId w:val="5"/>
  </w:num>
  <w:num w:numId="6">
    <w:abstractNumId w:val="4"/>
  </w:num>
  <w:num w:numId="7">
    <w:abstractNumId w:val="3"/>
    <w:lvlOverride w:ilvl="0">
      <w:startOverride w:val="1"/>
    </w:lvlOverride>
  </w:num>
  <w:num w:numId="8">
    <w:abstractNumId w:val="2"/>
    <w:lvlOverride w:ilvl="0">
      <w:startOverride w:val="1"/>
    </w:lvlOverride>
  </w:num>
  <w:num w:numId="9">
    <w:abstractNumId w:val="1"/>
    <w:lvlOverride w:ilvl="0">
      <w:startOverride w:val="1"/>
    </w:lvlOverride>
  </w:num>
  <w:num w:numId="10">
    <w:abstractNumId w:val="0"/>
    <w:lvlOverride w:ilvl="0">
      <w:startOverride w:val="1"/>
    </w:lvlOverride>
  </w:num>
  <w:num w:numId="11">
    <w:abstractNumId w:val="51"/>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43"/>
  </w:num>
  <w:num w:numId="25">
    <w:abstractNumId w:val="39"/>
  </w:num>
  <w:num w:numId="26">
    <w:abstractNumId w:val="48"/>
  </w:num>
  <w:num w:numId="27">
    <w:abstractNumId w:val="41"/>
  </w:num>
  <w:num w:numId="28">
    <w:abstractNumId w:val="26"/>
  </w:num>
  <w:num w:numId="29">
    <w:abstractNumId w:val="47"/>
  </w:num>
  <w:num w:numId="30">
    <w:abstractNumId w:val="38"/>
  </w:num>
  <w:num w:numId="31">
    <w:abstractNumId w:val="28"/>
  </w:num>
  <w:num w:numId="32">
    <w:abstractNumId w:val="45"/>
  </w:num>
  <w:num w:numId="33">
    <w:abstractNumId w:val="34"/>
  </w:num>
  <w:num w:numId="34">
    <w:abstractNumId w:val="35"/>
  </w:num>
  <w:num w:numId="35">
    <w:abstractNumId w:val="44"/>
  </w:num>
  <w:num w:numId="36">
    <w:abstractNumId w:val="49"/>
  </w:num>
  <w:num w:numId="37">
    <w:abstractNumId w:val="29"/>
  </w:num>
  <w:num w:numId="38">
    <w:abstractNumId w:val="42"/>
  </w:num>
  <w:num w:numId="39">
    <w:abstractNumId w:val="37"/>
  </w:num>
  <w:num w:numId="40">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0D8"/>
    <w:rsid w:val="000265E2"/>
    <w:rsid w:val="000A1200"/>
    <w:rsid w:val="000A48A1"/>
    <w:rsid w:val="00157539"/>
    <w:rsid w:val="00181339"/>
    <w:rsid w:val="001D00D8"/>
    <w:rsid w:val="001E31B5"/>
    <w:rsid w:val="00373B9C"/>
    <w:rsid w:val="00382DA8"/>
    <w:rsid w:val="003B1BC8"/>
    <w:rsid w:val="0040754A"/>
    <w:rsid w:val="005C23B4"/>
    <w:rsid w:val="005F78F3"/>
    <w:rsid w:val="006A633C"/>
    <w:rsid w:val="007677B3"/>
    <w:rsid w:val="0078327E"/>
    <w:rsid w:val="007B3708"/>
    <w:rsid w:val="0088358B"/>
    <w:rsid w:val="008917CF"/>
    <w:rsid w:val="008D2C81"/>
    <w:rsid w:val="009A0CCE"/>
    <w:rsid w:val="00A41E96"/>
    <w:rsid w:val="00A5378B"/>
    <w:rsid w:val="00A84525"/>
    <w:rsid w:val="00AB6DF6"/>
    <w:rsid w:val="00AC683C"/>
    <w:rsid w:val="00AF562D"/>
    <w:rsid w:val="00B109C1"/>
    <w:rsid w:val="00B20C43"/>
    <w:rsid w:val="00C26E76"/>
    <w:rsid w:val="00C93999"/>
    <w:rsid w:val="00CF67D4"/>
    <w:rsid w:val="00E108EE"/>
    <w:rsid w:val="00FB48DF"/>
    <w:rsid w:val="00FB4D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8BD74"/>
  <w15:chartTrackingRefBased/>
  <w15:docId w15:val="{B4388CA9-DC8A-4273-8ECD-7D61AA6FC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D00D8"/>
    <w:pPr>
      <w:spacing w:after="200" w:line="276" w:lineRule="auto"/>
    </w:pPr>
    <w:rPr>
      <w:rFonts w:eastAsiaTheme="minorEastAsia"/>
      <w:lang w:eastAsia="ru-RU"/>
    </w:rPr>
  </w:style>
  <w:style w:type="paragraph" w:styleId="1">
    <w:name w:val="heading 1"/>
    <w:basedOn w:val="a0"/>
    <w:next w:val="a0"/>
    <w:link w:val="10"/>
    <w:uiPriority w:val="9"/>
    <w:qFormat/>
    <w:rsid w:val="00AF562D"/>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1">
    <w:name w:val="heading 2"/>
    <w:basedOn w:val="a0"/>
    <w:next w:val="a0"/>
    <w:link w:val="22"/>
    <w:qFormat/>
    <w:rsid w:val="00AF562D"/>
    <w:pPr>
      <w:pBdr>
        <w:bottom w:val="single" w:sz="8" w:space="1" w:color="4F81BD"/>
      </w:pBdr>
      <w:spacing w:before="200" w:after="80" w:line="240" w:lineRule="auto"/>
      <w:outlineLvl w:val="1"/>
    </w:pPr>
    <w:rPr>
      <w:rFonts w:ascii="Cambria" w:eastAsia="Times New Roman" w:hAnsi="Cambria" w:cs="Times New Roman"/>
      <w:color w:val="365F91"/>
      <w:sz w:val="24"/>
      <w:szCs w:val="24"/>
      <w:lang w:val="en-US" w:eastAsia="en-US"/>
    </w:rPr>
  </w:style>
  <w:style w:type="paragraph" w:styleId="31">
    <w:name w:val="heading 3"/>
    <w:aliases w:val="Знак"/>
    <w:basedOn w:val="a0"/>
    <w:next w:val="a0"/>
    <w:link w:val="32"/>
    <w:qFormat/>
    <w:rsid w:val="00AF562D"/>
    <w:pPr>
      <w:pBdr>
        <w:bottom w:val="single" w:sz="4" w:space="1" w:color="95B3D7"/>
      </w:pBdr>
      <w:spacing w:before="200" w:after="80" w:line="240" w:lineRule="auto"/>
      <w:outlineLvl w:val="2"/>
    </w:pPr>
    <w:rPr>
      <w:rFonts w:ascii="Cambria" w:eastAsia="Times New Roman" w:hAnsi="Cambria" w:cs="Times New Roman"/>
      <w:color w:val="4F81BD"/>
      <w:sz w:val="24"/>
      <w:szCs w:val="24"/>
      <w:lang w:val="en-US" w:eastAsia="en-US"/>
    </w:rPr>
  </w:style>
  <w:style w:type="paragraph" w:styleId="41">
    <w:name w:val="heading 4"/>
    <w:basedOn w:val="a0"/>
    <w:next w:val="a0"/>
    <w:link w:val="42"/>
    <w:unhideWhenUsed/>
    <w:qFormat/>
    <w:rsid w:val="00AF562D"/>
    <w:pPr>
      <w:keepNext/>
      <w:spacing w:before="240" w:after="60" w:line="240" w:lineRule="auto"/>
      <w:outlineLvl w:val="3"/>
    </w:pPr>
    <w:rPr>
      <w:rFonts w:ascii="Calibri" w:eastAsia="Times New Roman" w:hAnsi="Calibri" w:cs="Times New Roman"/>
      <w:b/>
      <w:bCs/>
      <w:sz w:val="28"/>
      <w:szCs w:val="28"/>
      <w:lang w:val="x-none" w:eastAsia="ja-JP"/>
    </w:rPr>
  </w:style>
  <w:style w:type="paragraph" w:styleId="51">
    <w:name w:val="heading 5"/>
    <w:basedOn w:val="a0"/>
    <w:next w:val="a0"/>
    <w:link w:val="52"/>
    <w:uiPriority w:val="99"/>
    <w:qFormat/>
    <w:rsid w:val="00AF562D"/>
    <w:pPr>
      <w:spacing w:before="200" w:after="80" w:line="240" w:lineRule="auto"/>
      <w:outlineLvl w:val="4"/>
    </w:pPr>
    <w:rPr>
      <w:rFonts w:ascii="Cambria" w:eastAsia="Times New Roman" w:hAnsi="Cambria" w:cs="Times New Roman"/>
      <w:color w:val="4F81BD"/>
      <w:lang w:val="en-US" w:eastAsia="en-US"/>
    </w:rPr>
  </w:style>
  <w:style w:type="paragraph" w:styleId="6">
    <w:name w:val="heading 6"/>
    <w:basedOn w:val="a0"/>
    <w:next w:val="a0"/>
    <w:link w:val="60"/>
    <w:uiPriority w:val="99"/>
    <w:qFormat/>
    <w:rsid w:val="00AF562D"/>
    <w:pPr>
      <w:spacing w:before="280" w:after="100" w:line="240" w:lineRule="auto"/>
      <w:outlineLvl w:val="5"/>
    </w:pPr>
    <w:rPr>
      <w:rFonts w:ascii="Cambria" w:eastAsia="Times New Roman" w:hAnsi="Cambria" w:cs="Times New Roman"/>
      <w:i/>
      <w:iCs/>
      <w:color w:val="4F81BD"/>
      <w:lang w:val="en-US" w:eastAsia="en-US"/>
    </w:rPr>
  </w:style>
  <w:style w:type="paragraph" w:styleId="7">
    <w:name w:val="heading 7"/>
    <w:basedOn w:val="a0"/>
    <w:next w:val="a0"/>
    <w:link w:val="70"/>
    <w:uiPriority w:val="99"/>
    <w:qFormat/>
    <w:rsid w:val="00AF562D"/>
    <w:pPr>
      <w:spacing w:before="320" w:after="100" w:line="240" w:lineRule="auto"/>
      <w:outlineLvl w:val="6"/>
    </w:pPr>
    <w:rPr>
      <w:rFonts w:ascii="Cambria" w:eastAsia="Times New Roman" w:hAnsi="Cambria" w:cs="Times New Roman"/>
      <w:b/>
      <w:bCs/>
      <w:color w:val="9BBB59"/>
      <w:sz w:val="20"/>
      <w:szCs w:val="20"/>
      <w:lang w:val="en-US" w:eastAsia="en-US"/>
    </w:rPr>
  </w:style>
  <w:style w:type="paragraph" w:styleId="8">
    <w:name w:val="heading 8"/>
    <w:basedOn w:val="a0"/>
    <w:next w:val="a0"/>
    <w:link w:val="80"/>
    <w:uiPriority w:val="9"/>
    <w:qFormat/>
    <w:rsid w:val="00AF562D"/>
    <w:pPr>
      <w:spacing w:before="320" w:after="100" w:line="240" w:lineRule="auto"/>
      <w:outlineLvl w:val="7"/>
    </w:pPr>
    <w:rPr>
      <w:rFonts w:ascii="Cambria" w:eastAsia="Times New Roman" w:hAnsi="Cambria" w:cs="Times New Roman"/>
      <w:b/>
      <w:bCs/>
      <w:i/>
      <w:iCs/>
      <w:color w:val="9BBB59"/>
      <w:sz w:val="20"/>
      <w:szCs w:val="20"/>
      <w:lang w:val="en-US" w:eastAsia="en-US"/>
    </w:rPr>
  </w:style>
  <w:style w:type="paragraph" w:styleId="9">
    <w:name w:val="heading 9"/>
    <w:basedOn w:val="a0"/>
    <w:next w:val="a0"/>
    <w:link w:val="90"/>
    <w:uiPriority w:val="99"/>
    <w:qFormat/>
    <w:rsid w:val="00AF562D"/>
    <w:pPr>
      <w:spacing w:before="320" w:after="100" w:line="240" w:lineRule="auto"/>
      <w:outlineLvl w:val="8"/>
    </w:pPr>
    <w:rPr>
      <w:rFonts w:ascii="Cambria" w:eastAsia="Times New Roman" w:hAnsi="Cambria" w:cs="Times New Roman"/>
      <w:i/>
      <w:iCs/>
      <w:color w:val="9BBB59"/>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link w:val="a5"/>
    <w:uiPriority w:val="1"/>
    <w:qFormat/>
    <w:rsid w:val="001D00D8"/>
    <w:pPr>
      <w:spacing w:after="0" w:line="240" w:lineRule="auto"/>
    </w:pPr>
    <w:rPr>
      <w:rFonts w:eastAsiaTheme="minorEastAsia"/>
      <w:lang w:eastAsia="ru-RU"/>
    </w:rPr>
  </w:style>
  <w:style w:type="paragraph" w:styleId="a6">
    <w:name w:val="header"/>
    <w:basedOn w:val="a0"/>
    <w:link w:val="a7"/>
    <w:unhideWhenUsed/>
    <w:rsid w:val="001D00D8"/>
    <w:pPr>
      <w:tabs>
        <w:tab w:val="center" w:pos="4677"/>
        <w:tab w:val="right" w:pos="9355"/>
      </w:tabs>
      <w:spacing w:after="0" w:line="240" w:lineRule="auto"/>
    </w:pPr>
  </w:style>
  <w:style w:type="character" w:customStyle="1" w:styleId="a7">
    <w:name w:val="Верхний колонтитул Знак"/>
    <w:basedOn w:val="a1"/>
    <w:link w:val="a6"/>
    <w:rsid w:val="001D00D8"/>
    <w:rPr>
      <w:rFonts w:eastAsiaTheme="minorEastAsia"/>
      <w:lang w:eastAsia="ru-RU"/>
    </w:rPr>
  </w:style>
  <w:style w:type="paragraph" w:styleId="a8">
    <w:name w:val="footer"/>
    <w:basedOn w:val="a0"/>
    <w:link w:val="a9"/>
    <w:uiPriority w:val="99"/>
    <w:unhideWhenUsed/>
    <w:rsid w:val="001D00D8"/>
    <w:pPr>
      <w:tabs>
        <w:tab w:val="center" w:pos="4677"/>
        <w:tab w:val="right" w:pos="9355"/>
      </w:tabs>
      <w:spacing w:after="0" w:line="240" w:lineRule="auto"/>
    </w:pPr>
  </w:style>
  <w:style w:type="character" w:customStyle="1" w:styleId="a9">
    <w:name w:val="Нижний колонтитул Знак"/>
    <w:basedOn w:val="a1"/>
    <w:link w:val="a8"/>
    <w:uiPriority w:val="99"/>
    <w:rsid w:val="001D00D8"/>
    <w:rPr>
      <w:rFonts w:eastAsiaTheme="minorEastAsia"/>
      <w:lang w:eastAsia="ru-RU"/>
    </w:rPr>
  </w:style>
  <w:style w:type="numbering" w:customStyle="1" w:styleId="11">
    <w:name w:val="Нет списка1"/>
    <w:next w:val="a3"/>
    <w:uiPriority w:val="99"/>
    <w:semiHidden/>
    <w:unhideWhenUsed/>
    <w:rsid w:val="001D00D8"/>
  </w:style>
  <w:style w:type="character" w:styleId="aa">
    <w:name w:val="Hyperlink"/>
    <w:basedOn w:val="a1"/>
    <w:uiPriority w:val="99"/>
    <w:unhideWhenUsed/>
    <w:rsid w:val="001D00D8"/>
    <w:rPr>
      <w:color w:val="0000FF"/>
      <w:u w:val="single"/>
    </w:rPr>
  </w:style>
  <w:style w:type="numbering" w:customStyle="1" w:styleId="23">
    <w:name w:val="Нет списка2"/>
    <w:next w:val="a3"/>
    <w:uiPriority w:val="99"/>
    <w:semiHidden/>
    <w:unhideWhenUsed/>
    <w:rsid w:val="001D00D8"/>
  </w:style>
  <w:style w:type="paragraph" w:styleId="ab">
    <w:name w:val="List Paragraph"/>
    <w:basedOn w:val="a0"/>
    <w:uiPriority w:val="34"/>
    <w:qFormat/>
    <w:rsid w:val="001D00D8"/>
    <w:pPr>
      <w:ind w:left="720"/>
      <w:contextualSpacing/>
    </w:pPr>
  </w:style>
  <w:style w:type="table" w:styleId="ac">
    <w:name w:val="Table Grid"/>
    <w:basedOn w:val="a2"/>
    <w:uiPriority w:val="59"/>
    <w:rsid w:val="001D0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uiPriority w:val="9"/>
    <w:rsid w:val="00AF562D"/>
    <w:rPr>
      <w:rFonts w:ascii="Arial" w:eastAsia="Times New Roman" w:hAnsi="Arial" w:cs="Times New Roman"/>
      <w:b/>
      <w:bCs/>
      <w:kern w:val="32"/>
      <w:sz w:val="32"/>
      <w:szCs w:val="32"/>
      <w:lang w:val="x-none" w:eastAsia="x-none"/>
    </w:rPr>
  </w:style>
  <w:style w:type="character" w:customStyle="1" w:styleId="22">
    <w:name w:val="Заголовок 2 Знак"/>
    <w:basedOn w:val="a1"/>
    <w:link w:val="21"/>
    <w:rsid w:val="00AF562D"/>
    <w:rPr>
      <w:rFonts w:ascii="Cambria" w:eastAsia="Times New Roman" w:hAnsi="Cambria" w:cs="Times New Roman"/>
      <w:color w:val="365F91"/>
      <w:sz w:val="24"/>
      <w:szCs w:val="24"/>
      <w:lang w:val="en-US"/>
    </w:rPr>
  </w:style>
  <w:style w:type="character" w:customStyle="1" w:styleId="32">
    <w:name w:val="Заголовок 3 Знак"/>
    <w:aliases w:val="Знак Знак"/>
    <w:basedOn w:val="a1"/>
    <w:link w:val="31"/>
    <w:rsid w:val="00AF562D"/>
    <w:rPr>
      <w:rFonts w:ascii="Cambria" w:eastAsia="Times New Roman" w:hAnsi="Cambria" w:cs="Times New Roman"/>
      <w:color w:val="4F81BD"/>
      <w:sz w:val="24"/>
      <w:szCs w:val="24"/>
      <w:lang w:val="en-US"/>
    </w:rPr>
  </w:style>
  <w:style w:type="character" w:customStyle="1" w:styleId="42">
    <w:name w:val="Заголовок 4 Знак"/>
    <w:basedOn w:val="a1"/>
    <w:link w:val="41"/>
    <w:rsid w:val="00AF562D"/>
    <w:rPr>
      <w:rFonts w:ascii="Calibri" w:eastAsia="Times New Roman" w:hAnsi="Calibri" w:cs="Times New Roman"/>
      <w:b/>
      <w:bCs/>
      <w:sz w:val="28"/>
      <w:szCs w:val="28"/>
      <w:lang w:val="x-none" w:eastAsia="ja-JP"/>
    </w:rPr>
  </w:style>
  <w:style w:type="character" w:customStyle="1" w:styleId="52">
    <w:name w:val="Заголовок 5 Знак"/>
    <w:basedOn w:val="a1"/>
    <w:link w:val="51"/>
    <w:uiPriority w:val="99"/>
    <w:rsid w:val="00AF562D"/>
    <w:rPr>
      <w:rFonts w:ascii="Cambria" w:eastAsia="Times New Roman" w:hAnsi="Cambria" w:cs="Times New Roman"/>
      <w:color w:val="4F81BD"/>
      <w:lang w:val="en-US"/>
    </w:rPr>
  </w:style>
  <w:style w:type="character" w:customStyle="1" w:styleId="60">
    <w:name w:val="Заголовок 6 Знак"/>
    <w:basedOn w:val="a1"/>
    <w:link w:val="6"/>
    <w:uiPriority w:val="99"/>
    <w:rsid w:val="00AF562D"/>
    <w:rPr>
      <w:rFonts w:ascii="Cambria" w:eastAsia="Times New Roman" w:hAnsi="Cambria" w:cs="Times New Roman"/>
      <w:i/>
      <w:iCs/>
      <w:color w:val="4F81BD"/>
      <w:lang w:val="en-US"/>
    </w:rPr>
  </w:style>
  <w:style w:type="character" w:customStyle="1" w:styleId="70">
    <w:name w:val="Заголовок 7 Знак"/>
    <w:basedOn w:val="a1"/>
    <w:link w:val="7"/>
    <w:uiPriority w:val="99"/>
    <w:rsid w:val="00AF562D"/>
    <w:rPr>
      <w:rFonts w:ascii="Cambria" w:eastAsia="Times New Roman" w:hAnsi="Cambria" w:cs="Times New Roman"/>
      <w:b/>
      <w:bCs/>
      <w:color w:val="9BBB59"/>
      <w:sz w:val="20"/>
      <w:szCs w:val="20"/>
      <w:lang w:val="en-US"/>
    </w:rPr>
  </w:style>
  <w:style w:type="character" w:customStyle="1" w:styleId="80">
    <w:name w:val="Заголовок 8 Знак"/>
    <w:basedOn w:val="a1"/>
    <w:link w:val="8"/>
    <w:uiPriority w:val="9"/>
    <w:rsid w:val="00AF562D"/>
    <w:rPr>
      <w:rFonts w:ascii="Cambria" w:eastAsia="Times New Roman" w:hAnsi="Cambria" w:cs="Times New Roman"/>
      <w:b/>
      <w:bCs/>
      <w:i/>
      <w:iCs/>
      <w:color w:val="9BBB59"/>
      <w:sz w:val="20"/>
      <w:szCs w:val="20"/>
      <w:lang w:val="en-US"/>
    </w:rPr>
  </w:style>
  <w:style w:type="character" w:customStyle="1" w:styleId="90">
    <w:name w:val="Заголовок 9 Знак"/>
    <w:basedOn w:val="a1"/>
    <w:link w:val="9"/>
    <w:uiPriority w:val="99"/>
    <w:rsid w:val="00AF562D"/>
    <w:rPr>
      <w:rFonts w:ascii="Cambria" w:eastAsia="Times New Roman" w:hAnsi="Cambria" w:cs="Times New Roman"/>
      <w:i/>
      <w:iCs/>
      <w:color w:val="9BBB59"/>
      <w:sz w:val="20"/>
      <w:szCs w:val="20"/>
      <w:lang w:val="en-US"/>
    </w:rPr>
  </w:style>
  <w:style w:type="numbering" w:customStyle="1" w:styleId="33">
    <w:name w:val="Нет списка3"/>
    <w:next w:val="a3"/>
    <w:uiPriority w:val="99"/>
    <w:semiHidden/>
    <w:rsid w:val="00AF562D"/>
  </w:style>
  <w:style w:type="paragraph" w:styleId="ad">
    <w:name w:val="Normal (Web)"/>
    <w:basedOn w:val="a0"/>
    <w:rsid w:val="00AF562D"/>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qFormat/>
    <w:rsid w:val="00AF562D"/>
    <w:rPr>
      <w:b/>
      <w:bCs/>
    </w:rPr>
  </w:style>
  <w:style w:type="character" w:customStyle="1" w:styleId="FontStyle11">
    <w:name w:val="Font Style11"/>
    <w:uiPriority w:val="99"/>
    <w:rsid w:val="00AF562D"/>
    <w:rPr>
      <w:rFonts w:ascii="Times New Roman" w:hAnsi="Times New Roman" w:cs="Times New Roman"/>
      <w:sz w:val="20"/>
      <w:szCs w:val="20"/>
    </w:rPr>
  </w:style>
  <w:style w:type="character" w:customStyle="1" w:styleId="submenu-table">
    <w:name w:val="submenu-table"/>
    <w:basedOn w:val="a1"/>
    <w:rsid w:val="00AF562D"/>
  </w:style>
  <w:style w:type="character" w:customStyle="1" w:styleId="apple-converted-space">
    <w:name w:val="apple-converted-space"/>
    <w:rsid w:val="00AF562D"/>
  </w:style>
  <w:style w:type="character" w:customStyle="1" w:styleId="Zag11">
    <w:name w:val="Zag_11"/>
    <w:rsid w:val="00AF562D"/>
  </w:style>
  <w:style w:type="character" w:customStyle="1" w:styleId="dash041e005f0431005f044b005f0447005f043d005f044b005f0439005f005fchar1char1">
    <w:name w:val="dash041e_005f0431_005f044b_005f0447_005f043d_005f044b_005f0439_005f_005fchar1__char1"/>
    <w:uiPriority w:val="99"/>
    <w:rsid w:val="00AF562D"/>
    <w:rPr>
      <w:rFonts w:ascii="Times New Roman" w:hAnsi="Times New Roman" w:cs="Times New Roman" w:hint="default"/>
      <w:strike w:val="0"/>
      <w:dstrike w:val="0"/>
      <w:sz w:val="24"/>
      <w:szCs w:val="24"/>
      <w:u w:val="none"/>
      <w:effect w:val="none"/>
    </w:rPr>
  </w:style>
  <w:style w:type="character" w:customStyle="1" w:styleId="FontStyle14">
    <w:name w:val="Font Style14"/>
    <w:uiPriority w:val="99"/>
    <w:rsid w:val="00AF562D"/>
    <w:rPr>
      <w:rFonts w:ascii="Arial" w:hAnsi="Arial" w:cs="Arial" w:hint="default"/>
      <w:b/>
      <w:bCs w:val="0"/>
      <w:i/>
      <w:iCs w:val="0"/>
      <w:spacing w:val="-20"/>
      <w:sz w:val="20"/>
    </w:rPr>
  </w:style>
  <w:style w:type="character" w:customStyle="1" w:styleId="FontStyle12">
    <w:name w:val="Font Style12"/>
    <w:rsid w:val="00AF562D"/>
    <w:rPr>
      <w:rFonts w:ascii="Arial" w:hAnsi="Arial" w:cs="Arial" w:hint="default"/>
      <w:sz w:val="20"/>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AF562D"/>
    <w:rPr>
      <w:rFonts w:ascii="Times New Roman" w:hAnsi="Times New Roman" w:cs="Times New Roman" w:hint="default"/>
      <w:strike w:val="0"/>
      <w:dstrike w:val="0"/>
      <w:sz w:val="24"/>
      <w:szCs w:val="24"/>
      <w:u w:val="none"/>
      <w:effect w:val="none"/>
    </w:rPr>
  </w:style>
  <w:style w:type="paragraph" w:customStyle="1" w:styleId="Style1">
    <w:name w:val="Style1"/>
    <w:basedOn w:val="a0"/>
    <w:rsid w:val="00AF562D"/>
    <w:pPr>
      <w:widowControl w:val="0"/>
      <w:autoSpaceDE w:val="0"/>
      <w:autoSpaceDN w:val="0"/>
      <w:adjustRightInd w:val="0"/>
      <w:spacing w:after="0" w:line="240" w:lineRule="auto"/>
      <w:ind w:firstLine="360"/>
    </w:pPr>
    <w:rPr>
      <w:rFonts w:ascii="Arial" w:eastAsia="Times New Roman" w:hAnsi="Arial" w:cs="Arial"/>
      <w:sz w:val="24"/>
      <w:szCs w:val="24"/>
      <w:lang w:val="en-US" w:eastAsia="en-US"/>
    </w:rPr>
  </w:style>
  <w:style w:type="paragraph" w:customStyle="1" w:styleId="Style2">
    <w:name w:val="Style2"/>
    <w:basedOn w:val="a0"/>
    <w:uiPriority w:val="99"/>
    <w:rsid w:val="00AF562D"/>
    <w:pPr>
      <w:widowControl w:val="0"/>
      <w:autoSpaceDE w:val="0"/>
      <w:autoSpaceDN w:val="0"/>
      <w:adjustRightInd w:val="0"/>
      <w:spacing w:after="0" w:line="228" w:lineRule="exact"/>
      <w:ind w:firstLine="566"/>
      <w:jc w:val="both"/>
    </w:pPr>
    <w:rPr>
      <w:rFonts w:ascii="Arial" w:eastAsia="Times New Roman" w:hAnsi="Arial" w:cs="Arial"/>
      <w:sz w:val="24"/>
      <w:szCs w:val="24"/>
      <w:lang w:val="en-US" w:eastAsia="en-US"/>
    </w:rPr>
  </w:style>
  <w:style w:type="character" w:customStyle="1" w:styleId="FontStyle13">
    <w:name w:val="Font Style13"/>
    <w:rsid w:val="00AF562D"/>
    <w:rPr>
      <w:rFonts w:ascii="MS Reference Sans Serif" w:hAnsi="MS Reference Sans Serif" w:hint="default"/>
      <w:b/>
      <w:bCs w:val="0"/>
      <w:i/>
      <w:iCs w:val="0"/>
      <w:spacing w:val="-10"/>
      <w:sz w:val="18"/>
    </w:rPr>
  </w:style>
  <w:style w:type="table" w:customStyle="1" w:styleId="12">
    <w:name w:val="Сетка таблицы1"/>
    <w:basedOn w:val="a2"/>
    <w:next w:val="ac"/>
    <w:uiPriority w:val="99"/>
    <w:rsid w:val="00AF562D"/>
    <w:pPr>
      <w:spacing w:after="0" w:line="240" w:lineRule="auto"/>
    </w:pPr>
    <w:rPr>
      <w:rFonts w:ascii="Calibri" w:eastAsia="Times New Roman" w:hAnsi="Calibri" w:cs="Calibri"/>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4">
    <w:name w:val="Body Text 3"/>
    <w:basedOn w:val="a0"/>
    <w:link w:val="35"/>
    <w:unhideWhenUsed/>
    <w:rsid w:val="00AF562D"/>
    <w:pPr>
      <w:widowControl w:val="0"/>
      <w:autoSpaceDE w:val="0"/>
      <w:autoSpaceDN w:val="0"/>
      <w:adjustRightInd w:val="0"/>
      <w:spacing w:after="120" w:line="240" w:lineRule="auto"/>
    </w:pPr>
    <w:rPr>
      <w:rFonts w:ascii="Times New Roman" w:eastAsia="Times New Roman" w:hAnsi="Times New Roman" w:cs="Mangal"/>
      <w:sz w:val="16"/>
      <w:szCs w:val="14"/>
      <w:lang w:val="x-none" w:eastAsia="x-none" w:bidi="hi-IN"/>
    </w:rPr>
  </w:style>
  <w:style w:type="character" w:customStyle="1" w:styleId="35">
    <w:name w:val="Основной текст 3 Знак"/>
    <w:basedOn w:val="a1"/>
    <w:link w:val="34"/>
    <w:rsid w:val="00AF562D"/>
    <w:rPr>
      <w:rFonts w:ascii="Times New Roman" w:eastAsia="Times New Roman" w:hAnsi="Times New Roman" w:cs="Mangal"/>
      <w:sz w:val="16"/>
      <w:szCs w:val="14"/>
      <w:lang w:val="x-none" w:eastAsia="x-none" w:bidi="hi-IN"/>
    </w:rPr>
  </w:style>
  <w:style w:type="character" w:customStyle="1" w:styleId="FontStyle15">
    <w:name w:val="Font Style15"/>
    <w:uiPriority w:val="99"/>
    <w:rsid w:val="00AF562D"/>
    <w:rPr>
      <w:rFonts w:ascii="Arial" w:hAnsi="Arial"/>
      <w:i/>
      <w:sz w:val="20"/>
    </w:rPr>
  </w:style>
  <w:style w:type="paragraph" w:styleId="36">
    <w:name w:val="Body Text Indent 3"/>
    <w:basedOn w:val="a0"/>
    <w:link w:val="37"/>
    <w:unhideWhenUsed/>
    <w:rsid w:val="00AF562D"/>
    <w:pPr>
      <w:spacing w:after="120" w:line="240" w:lineRule="auto"/>
      <w:ind w:left="283" w:firstLine="360"/>
    </w:pPr>
    <w:rPr>
      <w:rFonts w:ascii="Calibri" w:eastAsia="Times New Roman" w:hAnsi="Calibri" w:cs="Times New Roman"/>
      <w:sz w:val="16"/>
      <w:szCs w:val="16"/>
      <w:lang w:val="en-US" w:eastAsia="en-US"/>
    </w:rPr>
  </w:style>
  <w:style w:type="character" w:customStyle="1" w:styleId="37">
    <w:name w:val="Основной текст с отступом 3 Знак"/>
    <w:basedOn w:val="a1"/>
    <w:link w:val="36"/>
    <w:rsid w:val="00AF562D"/>
    <w:rPr>
      <w:rFonts w:ascii="Calibri" w:eastAsia="Times New Roman" w:hAnsi="Calibri" w:cs="Times New Roman"/>
      <w:sz w:val="16"/>
      <w:szCs w:val="16"/>
      <w:lang w:val="en-US"/>
    </w:rPr>
  </w:style>
  <w:style w:type="paragraph" w:styleId="af">
    <w:name w:val="Body Text Indent"/>
    <w:basedOn w:val="a0"/>
    <w:link w:val="af0"/>
    <w:unhideWhenUsed/>
    <w:rsid w:val="00AF562D"/>
    <w:pPr>
      <w:spacing w:after="120" w:line="240" w:lineRule="auto"/>
      <w:ind w:left="283" w:firstLine="360"/>
    </w:pPr>
    <w:rPr>
      <w:rFonts w:ascii="Calibri" w:eastAsia="Times New Roman" w:hAnsi="Calibri" w:cs="Times New Roman"/>
      <w:lang w:val="en-US" w:eastAsia="en-US"/>
    </w:rPr>
  </w:style>
  <w:style w:type="character" w:customStyle="1" w:styleId="af0">
    <w:name w:val="Основной текст с отступом Знак"/>
    <w:basedOn w:val="a1"/>
    <w:link w:val="af"/>
    <w:rsid w:val="00AF562D"/>
    <w:rPr>
      <w:rFonts w:ascii="Calibri" w:eastAsia="Times New Roman" w:hAnsi="Calibri" w:cs="Times New Roman"/>
      <w:lang w:val="en-US"/>
    </w:rPr>
  </w:style>
  <w:style w:type="character" w:styleId="af1">
    <w:name w:val="line number"/>
    <w:basedOn w:val="a1"/>
    <w:uiPriority w:val="99"/>
    <w:unhideWhenUsed/>
    <w:rsid w:val="00AF562D"/>
  </w:style>
  <w:style w:type="character" w:customStyle="1" w:styleId="af2">
    <w:name w:val="Текст сноски Знак"/>
    <w:link w:val="af3"/>
    <w:rsid w:val="00AF562D"/>
    <w:rPr>
      <w:rFonts w:eastAsia="Times New Roman"/>
      <w:lang w:val="en-US"/>
    </w:rPr>
  </w:style>
  <w:style w:type="paragraph" w:styleId="af3">
    <w:name w:val="footnote text"/>
    <w:basedOn w:val="a0"/>
    <w:link w:val="af2"/>
    <w:rsid w:val="00AF562D"/>
    <w:pPr>
      <w:widowControl w:val="0"/>
      <w:autoSpaceDE w:val="0"/>
      <w:autoSpaceDN w:val="0"/>
      <w:adjustRightInd w:val="0"/>
      <w:spacing w:after="0" w:line="480" w:lineRule="auto"/>
      <w:ind w:firstLine="560"/>
      <w:jc w:val="both"/>
    </w:pPr>
    <w:rPr>
      <w:rFonts w:eastAsia="Times New Roman"/>
      <w:lang w:val="en-US" w:eastAsia="en-US"/>
    </w:rPr>
  </w:style>
  <w:style w:type="character" w:customStyle="1" w:styleId="13">
    <w:name w:val="Текст сноски Знак1"/>
    <w:basedOn w:val="a1"/>
    <w:rsid w:val="00AF562D"/>
    <w:rPr>
      <w:rFonts w:eastAsiaTheme="minorEastAsia"/>
      <w:sz w:val="20"/>
      <w:szCs w:val="20"/>
      <w:lang w:eastAsia="ru-RU"/>
    </w:rPr>
  </w:style>
  <w:style w:type="character" w:customStyle="1" w:styleId="af4">
    <w:name w:val="Текст Знак"/>
    <w:link w:val="af5"/>
    <w:rsid w:val="00AF562D"/>
    <w:rPr>
      <w:rFonts w:ascii="Courier New" w:eastAsia="Times New Roman" w:hAnsi="Courier New"/>
      <w:lang w:val="en-US"/>
    </w:rPr>
  </w:style>
  <w:style w:type="paragraph" w:styleId="af5">
    <w:name w:val="Plain Text"/>
    <w:basedOn w:val="a0"/>
    <w:link w:val="af4"/>
    <w:rsid w:val="00AF562D"/>
    <w:pPr>
      <w:spacing w:after="0" w:line="240" w:lineRule="auto"/>
      <w:ind w:firstLine="360"/>
    </w:pPr>
    <w:rPr>
      <w:rFonts w:ascii="Courier New" w:eastAsia="Times New Roman" w:hAnsi="Courier New"/>
      <w:lang w:val="en-US" w:eastAsia="en-US"/>
    </w:rPr>
  </w:style>
  <w:style w:type="character" w:customStyle="1" w:styleId="14">
    <w:name w:val="Текст Знак1"/>
    <w:basedOn w:val="a1"/>
    <w:rsid w:val="00AF562D"/>
    <w:rPr>
      <w:rFonts w:ascii="Consolas" w:eastAsiaTheme="minorEastAsia" w:hAnsi="Consolas" w:cs="Consolas"/>
      <w:sz w:val="21"/>
      <w:szCs w:val="21"/>
      <w:lang w:eastAsia="ru-RU"/>
    </w:rPr>
  </w:style>
  <w:style w:type="paragraph" w:customStyle="1" w:styleId="210">
    <w:name w:val="Основной текст 21"/>
    <w:basedOn w:val="a0"/>
    <w:uiPriority w:val="99"/>
    <w:rsid w:val="00AF562D"/>
    <w:pPr>
      <w:tabs>
        <w:tab w:val="left" w:pos="8222"/>
      </w:tabs>
      <w:spacing w:after="0" w:line="240" w:lineRule="auto"/>
      <w:ind w:right="-1759" w:firstLine="360"/>
    </w:pPr>
    <w:rPr>
      <w:rFonts w:ascii="Calibri" w:eastAsia="Times New Roman" w:hAnsi="Calibri" w:cs="Times New Roman"/>
      <w:sz w:val="28"/>
      <w:szCs w:val="20"/>
      <w:lang w:val="en-US" w:eastAsia="en-US"/>
    </w:rPr>
  </w:style>
  <w:style w:type="paragraph" w:customStyle="1" w:styleId="310">
    <w:name w:val="Основной текст 31"/>
    <w:basedOn w:val="a0"/>
    <w:uiPriority w:val="99"/>
    <w:rsid w:val="00AF562D"/>
    <w:pPr>
      <w:spacing w:after="0" w:line="240" w:lineRule="auto"/>
      <w:ind w:firstLine="360"/>
      <w:jc w:val="both"/>
    </w:pPr>
    <w:rPr>
      <w:rFonts w:ascii="Calibri" w:eastAsia="Times New Roman" w:hAnsi="Calibri" w:cs="Times New Roman"/>
      <w:sz w:val="24"/>
      <w:szCs w:val="20"/>
      <w:lang w:val="en-US" w:eastAsia="en-US"/>
    </w:rPr>
  </w:style>
  <w:style w:type="paragraph" w:customStyle="1" w:styleId="Style3">
    <w:name w:val="Style3"/>
    <w:basedOn w:val="a0"/>
    <w:uiPriority w:val="99"/>
    <w:rsid w:val="00AF562D"/>
    <w:pPr>
      <w:widowControl w:val="0"/>
      <w:autoSpaceDE w:val="0"/>
      <w:autoSpaceDN w:val="0"/>
      <w:adjustRightInd w:val="0"/>
      <w:spacing w:after="0" w:line="231" w:lineRule="exact"/>
      <w:ind w:firstLine="552"/>
      <w:jc w:val="both"/>
    </w:pPr>
    <w:rPr>
      <w:rFonts w:ascii="Arial" w:eastAsia="Times New Roman" w:hAnsi="Arial" w:cs="Arial"/>
      <w:sz w:val="24"/>
      <w:szCs w:val="24"/>
      <w:lang w:val="en-US" w:eastAsia="en-US"/>
    </w:rPr>
  </w:style>
  <w:style w:type="paragraph" w:customStyle="1" w:styleId="Style4">
    <w:name w:val="Style4"/>
    <w:basedOn w:val="a0"/>
    <w:uiPriority w:val="99"/>
    <w:rsid w:val="00AF562D"/>
    <w:pPr>
      <w:widowControl w:val="0"/>
      <w:autoSpaceDE w:val="0"/>
      <w:autoSpaceDN w:val="0"/>
      <w:adjustRightInd w:val="0"/>
      <w:spacing w:after="0" w:line="240" w:lineRule="auto"/>
      <w:ind w:firstLine="360"/>
    </w:pPr>
    <w:rPr>
      <w:rFonts w:ascii="Arial" w:eastAsia="Times New Roman" w:hAnsi="Arial" w:cs="Arial"/>
      <w:sz w:val="24"/>
      <w:szCs w:val="24"/>
      <w:lang w:val="en-US" w:eastAsia="en-US"/>
    </w:rPr>
  </w:style>
  <w:style w:type="paragraph" w:customStyle="1" w:styleId="Style5">
    <w:name w:val="Style5"/>
    <w:basedOn w:val="a0"/>
    <w:uiPriority w:val="99"/>
    <w:rsid w:val="00AF562D"/>
    <w:pPr>
      <w:widowControl w:val="0"/>
      <w:autoSpaceDE w:val="0"/>
      <w:autoSpaceDN w:val="0"/>
      <w:adjustRightInd w:val="0"/>
      <w:spacing w:after="0" w:line="235" w:lineRule="exact"/>
      <w:ind w:firstLine="542"/>
    </w:pPr>
    <w:rPr>
      <w:rFonts w:ascii="Arial" w:eastAsia="Times New Roman" w:hAnsi="Arial" w:cs="Arial"/>
      <w:sz w:val="24"/>
      <w:szCs w:val="24"/>
      <w:lang w:val="en-US" w:eastAsia="en-US"/>
    </w:rPr>
  </w:style>
  <w:style w:type="paragraph" w:customStyle="1" w:styleId="Style6">
    <w:name w:val="Style6"/>
    <w:basedOn w:val="a0"/>
    <w:uiPriority w:val="99"/>
    <w:rsid w:val="00AF562D"/>
    <w:pPr>
      <w:widowControl w:val="0"/>
      <w:autoSpaceDE w:val="0"/>
      <w:autoSpaceDN w:val="0"/>
      <w:adjustRightInd w:val="0"/>
      <w:spacing w:after="0" w:line="230" w:lineRule="exact"/>
      <w:ind w:firstLine="542"/>
    </w:pPr>
    <w:rPr>
      <w:rFonts w:ascii="Arial" w:eastAsia="Times New Roman" w:hAnsi="Arial" w:cs="Arial"/>
      <w:sz w:val="24"/>
      <w:szCs w:val="24"/>
      <w:lang w:val="en-US" w:eastAsia="en-US"/>
    </w:rPr>
  </w:style>
  <w:style w:type="paragraph" w:customStyle="1" w:styleId="Style7">
    <w:name w:val="Style7"/>
    <w:basedOn w:val="a0"/>
    <w:uiPriority w:val="99"/>
    <w:rsid w:val="00AF562D"/>
    <w:pPr>
      <w:widowControl w:val="0"/>
      <w:autoSpaceDE w:val="0"/>
      <w:autoSpaceDN w:val="0"/>
      <w:adjustRightInd w:val="0"/>
      <w:spacing w:after="0" w:line="221" w:lineRule="exact"/>
      <w:ind w:hanging="353"/>
    </w:pPr>
    <w:rPr>
      <w:rFonts w:ascii="Arial" w:eastAsia="Times New Roman" w:hAnsi="Arial" w:cs="Arial"/>
      <w:sz w:val="24"/>
      <w:szCs w:val="24"/>
      <w:lang w:val="en-US" w:eastAsia="en-US"/>
    </w:rPr>
  </w:style>
  <w:style w:type="paragraph" w:customStyle="1" w:styleId="Style8">
    <w:name w:val="Style8"/>
    <w:basedOn w:val="a0"/>
    <w:uiPriority w:val="99"/>
    <w:rsid w:val="00AF562D"/>
    <w:pPr>
      <w:widowControl w:val="0"/>
      <w:autoSpaceDE w:val="0"/>
      <w:autoSpaceDN w:val="0"/>
      <w:adjustRightInd w:val="0"/>
      <w:spacing w:after="0" w:line="240" w:lineRule="auto"/>
      <w:ind w:firstLine="360"/>
    </w:pPr>
    <w:rPr>
      <w:rFonts w:ascii="Arial" w:eastAsia="Times New Roman" w:hAnsi="Arial" w:cs="Arial"/>
      <w:sz w:val="24"/>
      <w:szCs w:val="24"/>
      <w:lang w:val="en-US" w:eastAsia="en-US"/>
    </w:rPr>
  </w:style>
  <w:style w:type="paragraph" w:customStyle="1" w:styleId="Style9">
    <w:name w:val="Style9"/>
    <w:basedOn w:val="a0"/>
    <w:uiPriority w:val="99"/>
    <w:rsid w:val="00AF562D"/>
    <w:pPr>
      <w:widowControl w:val="0"/>
      <w:autoSpaceDE w:val="0"/>
      <w:autoSpaceDN w:val="0"/>
      <w:adjustRightInd w:val="0"/>
      <w:spacing w:after="0" w:line="230" w:lineRule="exact"/>
      <w:ind w:firstLine="2628"/>
    </w:pPr>
    <w:rPr>
      <w:rFonts w:ascii="Arial" w:eastAsia="Times New Roman" w:hAnsi="Arial" w:cs="Arial"/>
      <w:sz w:val="24"/>
      <w:szCs w:val="24"/>
      <w:lang w:val="en-US" w:eastAsia="en-US"/>
    </w:rPr>
  </w:style>
  <w:style w:type="paragraph" w:customStyle="1" w:styleId="Style10">
    <w:name w:val="Style10"/>
    <w:basedOn w:val="a0"/>
    <w:uiPriority w:val="99"/>
    <w:rsid w:val="00AF562D"/>
    <w:pPr>
      <w:widowControl w:val="0"/>
      <w:autoSpaceDE w:val="0"/>
      <w:autoSpaceDN w:val="0"/>
      <w:adjustRightInd w:val="0"/>
      <w:spacing w:after="0" w:line="235" w:lineRule="exact"/>
      <w:ind w:firstLine="360"/>
      <w:jc w:val="both"/>
    </w:pPr>
    <w:rPr>
      <w:rFonts w:ascii="Arial" w:eastAsia="Times New Roman" w:hAnsi="Arial" w:cs="Arial"/>
      <w:sz w:val="24"/>
      <w:szCs w:val="24"/>
      <w:lang w:val="en-US" w:eastAsia="en-US"/>
    </w:rPr>
  </w:style>
  <w:style w:type="character" w:customStyle="1" w:styleId="24">
    <w:name w:val="Основной текст с отступом 2 Знак"/>
    <w:link w:val="25"/>
    <w:rsid w:val="00AF562D"/>
    <w:rPr>
      <w:rFonts w:eastAsia="Times New Roman"/>
      <w:lang w:val="en-US"/>
    </w:rPr>
  </w:style>
  <w:style w:type="paragraph" w:styleId="25">
    <w:name w:val="Body Text Indent 2"/>
    <w:basedOn w:val="a0"/>
    <w:link w:val="24"/>
    <w:rsid w:val="00AF562D"/>
    <w:pPr>
      <w:spacing w:after="120" w:line="480" w:lineRule="auto"/>
      <w:ind w:left="283" w:firstLine="360"/>
    </w:pPr>
    <w:rPr>
      <w:rFonts w:eastAsia="Times New Roman"/>
      <w:lang w:val="en-US" w:eastAsia="en-US"/>
    </w:rPr>
  </w:style>
  <w:style w:type="character" w:customStyle="1" w:styleId="211">
    <w:name w:val="Основной текст с отступом 2 Знак1"/>
    <w:basedOn w:val="a1"/>
    <w:rsid w:val="00AF562D"/>
    <w:rPr>
      <w:rFonts w:eastAsiaTheme="minorEastAsia"/>
      <w:lang w:eastAsia="ru-RU"/>
    </w:rPr>
  </w:style>
  <w:style w:type="paragraph" w:customStyle="1" w:styleId="-11">
    <w:name w:val="Цветной список - Акцент 11"/>
    <w:basedOn w:val="a0"/>
    <w:uiPriority w:val="99"/>
    <w:rsid w:val="00AF562D"/>
    <w:pPr>
      <w:spacing w:after="0" w:line="240" w:lineRule="auto"/>
      <w:ind w:left="720" w:firstLine="360"/>
      <w:contextualSpacing/>
    </w:pPr>
    <w:rPr>
      <w:rFonts w:ascii="Times New Roman" w:eastAsia="Times New Roman" w:hAnsi="Times New Roman" w:cs="Times New Roman"/>
      <w:sz w:val="24"/>
      <w:szCs w:val="24"/>
      <w:lang w:val="en-US" w:eastAsia="en-US"/>
    </w:rPr>
  </w:style>
  <w:style w:type="paragraph" w:customStyle="1" w:styleId="af6">
    <w:basedOn w:val="a0"/>
    <w:next w:val="a0"/>
    <w:link w:val="af7"/>
    <w:uiPriority w:val="99"/>
    <w:qFormat/>
    <w:rsid w:val="00AF562D"/>
    <w:pPr>
      <w:pBdr>
        <w:top w:val="single" w:sz="8" w:space="10" w:color="A7BFDE"/>
        <w:bottom w:val="single" w:sz="24" w:space="15" w:color="9BBB59"/>
      </w:pBdr>
      <w:spacing w:after="0" w:line="240" w:lineRule="auto"/>
      <w:jc w:val="center"/>
    </w:pPr>
    <w:rPr>
      <w:rFonts w:ascii="Cambria" w:eastAsia="Times New Roman" w:hAnsi="Cambria"/>
      <w:i/>
      <w:iCs/>
      <w:color w:val="243F60"/>
      <w:sz w:val="60"/>
      <w:szCs w:val="60"/>
      <w:lang w:val="en-US" w:eastAsia="en-US"/>
    </w:rPr>
  </w:style>
  <w:style w:type="character" w:customStyle="1" w:styleId="af7">
    <w:name w:val="Название Знак"/>
    <w:link w:val="af6"/>
    <w:uiPriority w:val="99"/>
    <w:rsid w:val="00AF562D"/>
    <w:rPr>
      <w:rFonts w:ascii="Cambria" w:eastAsia="Times New Roman" w:hAnsi="Cambria"/>
      <w:i/>
      <w:iCs/>
      <w:color w:val="243F60"/>
      <w:sz w:val="60"/>
      <w:szCs w:val="60"/>
      <w:lang w:val="en-US" w:eastAsia="en-US"/>
    </w:rPr>
  </w:style>
  <w:style w:type="paragraph" w:styleId="af8">
    <w:name w:val="Subtitle"/>
    <w:basedOn w:val="a0"/>
    <w:next w:val="a0"/>
    <w:link w:val="af9"/>
    <w:uiPriority w:val="99"/>
    <w:qFormat/>
    <w:rsid w:val="00AF562D"/>
    <w:pPr>
      <w:spacing w:before="200" w:after="900" w:line="240" w:lineRule="auto"/>
      <w:jc w:val="right"/>
    </w:pPr>
    <w:rPr>
      <w:rFonts w:ascii="Calibri" w:eastAsia="Times New Roman" w:hAnsi="Calibri" w:cs="Times New Roman"/>
      <w:i/>
      <w:iCs/>
      <w:sz w:val="24"/>
      <w:szCs w:val="24"/>
      <w:lang w:val="en-US" w:eastAsia="en-US"/>
    </w:rPr>
  </w:style>
  <w:style w:type="character" w:customStyle="1" w:styleId="af9">
    <w:name w:val="Подзаголовок Знак"/>
    <w:basedOn w:val="a1"/>
    <w:link w:val="af8"/>
    <w:uiPriority w:val="99"/>
    <w:rsid w:val="00AF562D"/>
    <w:rPr>
      <w:rFonts w:ascii="Calibri" w:eastAsia="Times New Roman" w:hAnsi="Calibri" w:cs="Times New Roman"/>
      <w:i/>
      <w:iCs/>
      <w:sz w:val="24"/>
      <w:szCs w:val="24"/>
      <w:lang w:val="en-US"/>
    </w:rPr>
  </w:style>
  <w:style w:type="character" w:styleId="afa">
    <w:name w:val="Emphasis"/>
    <w:uiPriority w:val="99"/>
    <w:qFormat/>
    <w:rsid w:val="00AF562D"/>
    <w:rPr>
      <w:rFonts w:cs="Times New Roman"/>
      <w:b/>
      <w:i/>
      <w:color w:val="5A5A5A"/>
    </w:rPr>
  </w:style>
  <w:style w:type="character" w:customStyle="1" w:styleId="a5">
    <w:name w:val="Без интервала Знак"/>
    <w:link w:val="a4"/>
    <w:uiPriority w:val="1"/>
    <w:locked/>
    <w:rsid w:val="00AF562D"/>
    <w:rPr>
      <w:rFonts w:eastAsiaTheme="minorEastAsia"/>
      <w:lang w:eastAsia="ru-RU"/>
    </w:rPr>
  </w:style>
  <w:style w:type="paragraph" w:styleId="26">
    <w:name w:val="Quote"/>
    <w:basedOn w:val="a0"/>
    <w:next w:val="a0"/>
    <w:link w:val="27"/>
    <w:uiPriority w:val="99"/>
    <w:qFormat/>
    <w:rsid w:val="00AF562D"/>
    <w:pPr>
      <w:spacing w:after="0" w:line="240" w:lineRule="auto"/>
      <w:ind w:firstLine="360"/>
    </w:pPr>
    <w:rPr>
      <w:rFonts w:ascii="Cambria" w:eastAsia="Times New Roman" w:hAnsi="Cambria" w:cs="Times New Roman"/>
      <w:i/>
      <w:iCs/>
      <w:color w:val="5A5A5A"/>
      <w:lang w:val="en-US" w:eastAsia="en-US"/>
    </w:rPr>
  </w:style>
  <w:style w:type="character" w:customStyle="1" w:styleId="27">
    <w:name w:val="Цитата 2 Знак"/>
    <w:basedOn w:val="a1"/>
    <w:link w:val="26"/>
    <w:uiPriority w:val="99"/>
    <w:rsid w:val="00AF562D"/>
    <w:rPr>
      <w:rFonts w:ascii="Cambria" w:eastAsia="Times New Roman" w:hAnsi="Cambria" w:cs="Times New Roman"/>
      <w:i/>
      <w:iCs/>
      <w:color w:val="5A5A5A"/>
      <w:lang w:val="en-US"/>
    </w:rPr>
  </w:style>
  <w:style w:type="paragraph" w:styleId="afb">
    <w:name w:val="Intense Quote"/>
    <w:basedOn w:val="a0"/>
    <w:next w:val="a0"/>
    <w:link w:val="afc"/>
    <w:uiPriority w:val="99"/>
    <w:qFormat/>
    <w:rsid w:val="00AF56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360"/>
    </w:pPr>
    <w:rPr>
      <w:rFonts w:ascii="Cambria" w:eastAsia="Times New Roman" w:hAnsi="Cambria" w:cs="Times New Roman"/>
      <w:i/>
      <w:iCs/>
      <w:color w:val="FFFFFF"/>
      <w:sz w:val="24"/>
      <w:szCs w:val="24"/>
      <w:lang w:val="en-US" w:eastAsia="en-US"/>
    </w:rPr>
  </w:style>
  <w:style w:type="character" w:customStyle="1" w:styleId="afc">
    <w:name w:val="Выделенная цитата Знак"/>
    <w:basedOn w:val="a1"/>
    <w:link w:val="afb"/>
    <w:uiPriority w:val="99"/>
    <w:rsid w:val="00AF562D"/>
    <w:rPr>
      <w:rFonts w:ascii="Cambria" w:eastAsia="Times New Roman" w:hAnsi="Cambria" w:cs="Times New Roman"/>
      <w:i/>
      <w:iCs/>
      <w:color w:val="FFFFFF"/>
      <w:sz w:val="24"/>
      <w:szCs w:val="24"/>
      <w:shd w:val="clear" w:color="auto" w:fill="4F81BD"/>
      <w:lang w:val="en-US"/>
    </w:rPr>
  </w:style>
  <w:style w:type="character" w:styleId="afd">
    <w:name w:val="Subtle Emphasis"/>
    <w:uiPriority w:val="99"/>
    <w:qFormat/>
    <w:rsid w:val="00AF562D"/>
    <w:rPr>
      <w:i/>
      <w:color w:val="5A5A5A"/>
    </w:rPr>
  </w:style>
  <w:style w:type="character" w:styleId="afe">
    <w:name w:val="Intense Emphasis"/>
    <w:uiPriority w:val="99"/>
    <w:qFormat/>
    <w:rsid w:val="00AF562D"/>
    <w:rPr>
      <w:b/>
      <w:i/>
      <w:color w:val="4F81BD"/>
      <w:sz w:val="22"/>
    </w:rPr>
  </w:style>
  <w:style w:type="character" w:styleId="aff">
    <w:name w:val="Subtle Reference"/>
    <w:uiPriority w:val="99"/>
    <w:qFormat/>
    <w:rsid w:val="00AF562D"/>
    <w:rPr>
      <w:color w:val="auto"/>
      <w:u w:val="single" w:color="9BBB59"/>
    </w:rPr>
  </w:style>
  <w:style w:type="character" w:styleId="aff0">
    <w:name w:val="Intense Reference"/>
    <w:uiPriority w:val="99"/>
    <w:qFormat/>
    <w:rsid w:val="00AF562D"/>
    <w:rPr>
      <w:rFonts w:cs="Times New Roman"/>
      <w:b/>
      <w:bCs/>
      <w:color w:val="76923C"/>
      <w:u w:val="single" w:color="9BBB59"/>
    </w:rPr>
  </w:style>
  <w:style w:type="character" w:styleId="aff1">
    <w:name w:val="Book Title"/>
    <w:uiPriority w:val="99"/>
    <w:qFormat/>
    <w:rsid w:val="00AF562D"/>
    <w:rPr>
      <w:rFonts w:ascii="Cambria" w:hAnsi="Cambria" w:cs="Times New Roman"/>
      <w:b/>
      <w:bCs/>
      <w:i/>
      <w:iCs/>
      <w:color w:val="auto"/>
    </w:rPr>
  </w:style>
  <w:style w:type="paragraph" w:styleId="aff2">
    <w:name w:val="TOC Heading"/>
    <w:basedOn w:val="1"/>
    <w:next w:val="a0"/>
    <w:uiPriority w:val="99"/>
    <w:qFormat/>
    <w:rsid w:val="00AF562D"/>
    <w:pPr>
      <w:keepNext w:val="0"/>
      <w:pBdr>
        <w:bottom w:val="single" w:sz="12" w:space="1" w:color="365F91"/>
      </w:pBdr>
      <w:spacing w:before="600" w:after="80"/>
      <w:outlineLvl w:val="9"/>
    </w:pPr>
    <w:rPr>
      <w:rFonts w:ascii="Cambria" w:hAnsi="Cambria"/>
      <w:color w:val="365F91"/>
      <w:kern w:val="0"/>
      <w:sz w:val="24"/>
      <w:szCs w:val="24"/>
      <w:lang w:val="en-US" w:eastAsia="en-US"/>
    </w:rPr>
  </w:style>
  <w:style w:type="paragraph" w:styleId="aff3">
    <w:name w:val="caption"/>
    <w:basedOn w:val="a0"/>
    <w:next w:val="a0"/>
    <w:uiPriority w:val="99"/>
    <w:qFormat/>
    <w:rsid w:val="00AF562D"/>
    <w:pPr>
      <w:spacing w:after="0" w:line="240" w:lineRule="auto"/>
      <w:ind w:firstLine="360"/>
    </w:pPr>
    <w:rPr>
      <w:rFonts w:ascii="Calibri" w:eastAsia="Times New Roman" w:hAnsi="Calibri" w:cs="Times New Roman"/>
      <w:b/>
      <w:bCs/>
      <w:sz w:val="18"/>
      <w:szCs w:val="18"/>
      <w:lang w:val="en-US" w:eastAsia="en-US"/>
    </w:rPr>
  </w:style>
  <w:style w:type="character" w:customStyle="1" w:styleId="28">
    <w:name w:val="Основной текст 2 Знак"/>
    <w:link w:val="29"/>
    <w:rsid w:val="00AF562D"/>
    <w:rPr>
      <w:rFonts w:eastAsia="Times New Roman"/>
    </w:rPr>
  </w:style>
  <w:style w:type="paragraph" w:styleId="29">
    <w:name w:val="Body Text 2"/>
    <w:basedOn w:val="a0"/>
    <w:link w:val="28"/>
    <w:rsid w:val="00AF562D"/>
    <w:pPr>
      <w:spacing w:after="120" w:line="480" w:lineRule="auto"/>
    </w:pPr>
    <w:rPr>
      <w:rFonts w:eastAsia="Times New Roman"/>
      <w:lang w:eastAsia="en-US"/>
    </w:rPr>
  </w:style>
  <w:style w:type="character" w:customStyle="1" w:styleId="212">
    <w:name w:val="Основной текст 2 Знак1"/>
    <w:basedOn w:val="a1"/>
    <w:rsid w:val="00AF562D"/>
    <w:rPr>
      <w:rFonts w:eastAsiaTheme="minorEastAsia"/>
      <w:lang w:eastAsia="ru-RU"/>
    </w:rPr>
  </w:style>
  <w:style w:type="character" w:customStyle="1" w:styleId="WW8Num5z0">
    <w:name w:val="WW8Num5z0"/>
    <w:uiPriority w:val="99"/>
    <w:rsid w:val="00AF562D"/>
    <w:rPr>
      <w:rFonts w:ascii="Symbol" w:hAnsi="Symbol"/>
    </w:rPr>
  </w:style>
  <w:style w:type="character" w:customStyle="1" w:styleId="WW8Num6z0">
    <w:name w:val="WW8Num6z0"/>
    <w:uiPriority w:val="99"/>
    <w:rsid w:val="00AF562D"/>
    <w:rPr>
      <w:rFonts w:ascii="Symbol" w:hAnsi="Symbol"/>
    </w:rPr>
  </w:style>
  <w:style w:type="character" w:customStyle="1" w:styleId="WW8Num7z0">
    <w:name w:val="WW8Num7z0"/>
    <w:uiPriority w:val="99"/>
    <w:rsid w:val="00AF562D"/>
    <w:rPr>
      <w:rFonts w:ascii="Symbol" w:hAnsi="Symbol"/>
    </w:rPr>
  </w:style>
  <w:style w:type="character" w:customStyle="1" w:styleId="WW8Num8z0">
    <w:name w:val="WW8Num8z0"/>
    <w:uiPriority w:val="99"/>
    <w:rsid w:val="00AF562D"/>
    <w:rPr>
      <w:rFonts w:ascii="Symbol" w:hAnsi="Symbol"/>
    </w:rPr>
  </w:style>
  <w:style w:type="character" w:customStyle="1" w:styleId="WW8Num10z0">
    <w:name w:val="WW8Num10z0"/>
    <w:uiPriority w:val="99"/>
    <w:rsid w:val="00AF562D"/>
    <w:rPr>
      <w:rFonts w:ascii="Symbol" w:hAnsi="Symbol"/>
    </w:rPr>
  </w:style>
  <w:style w:type="character" w:customStyle="1" w:styleId="15">
    <w:name w:val="Основной шрифт абзаца1"/>
    <w:uiPriority w:val="99"/>
    <w:rsid w:val="00AF562D"/>
  </w:style>
  <w:style w:type="paragraph" w:styleId="aff4">
    <w:name w:val="Title"/>
    <w:basedOn w:val="a0"/>
    <w:next w:val="aff5"/>
    <w:link w:val="aff6"/>
    <w:uiPriority w:val="99"/>
    <w:qFormat/>
    <w:rsid w:val="00AF562D"/>
    <w:pPr>
      <w:keepNext/>
      <w:suppressAutoHyphens/>
      <w:spacing w:before="240" w:after="120" w:line="240" w:lineRule="auto"/>
    </w:pPr>
    <w:rPr>
      <w:rFonts w:ascii="Liberation Sans" w:eastAsia="DejaVu Sans" w:hAnsi="Liberation Sans" w:cs="DejaVu Sans"/>
      <w:sz w:val="28"/>
      <w:szCs w:val="28"/>
      <w:lang w:eastAsia="ar-SA"/>
    </w:rPr>
  </w:style>
  <w:style w:type="character" w:customStyle="1" w:styleId="aff6">
    <w:name w:val="Заголовок Знак"/>
    <w:basedOn w:val="a1"/>
    <w:link w:val="aff4"/>
    <w:uiPriority w:val="99"/>
    <w:rsid w:val="00AF562D"/>
    <w:rPr>
      <w:rFonts w:ascii="Liberation Sans" w:eastAsia="DejaVu Sans" w:hAnsi="Liberation Sans" w:cs="DejaVu Sans"/>
      <w:sz w:val="28"/>
      <w:szCs w:val="28"/>
      <w:lang w:eastAsia="ar-SA"/>
    </w:rPr>
  </w:style>
  <w:style w:type="paragraph" w:styleId="aff5">
    <w:name w:val="Body Text"/>
    <w:basedOn w:val="a0"/>
    <w:link w:val="aff7"/>
    <w:rsid w:val="00AF562D"/>
    <w:pPr>
      <w:suppressAutoHyphens/>
      <w:spacing w:after="0" w:line="360" w:lineRule="auto"/>
    </w:pPr>
    <w:rPr>
      <w:rFonts w:ascii="Times New Roman" w:eastAsia="Times New Roman" w:hAnsi="Times New Roman" w:cs="Times New Roman"/>
      <w:sz w:val="24"/>
      <w:szCs w:val="20"/>
      <w:lang w:val="x-none" w:eastAsia="ar-SA"/>
    </w:rPr>
  </w:style>
  <w:style w:type="character" w:customStyle="1" w:styleId="aff7">
    <w:name w:val="Основной текст Знак"/>
    <w:basedOn w:val="a1"/>
    <w:link w:val="aff5"/>
    <w:rsid w:val="00AF562D"/>
    <w:rPr>
      <w:rFonts w:ascii="Times New Roman" w:eastAsia="Times New Roman" w:hAnsi="Times New Roman" w:cs="Times New Roman"/>
      <w:sz w:val="24"/>
      <w:szCs w:val="20"/>
      <w:lang w:val="x-none" w:eastAsia="ar-SA"/>
    </w:rPr>
  </w:style>
  <w:style w:type="paragraph" w:styleId="aff8">
    <w:name w:val="List"/>
    <w:basedOn w:val="aff5"/>
    <w:uiPriority w:val="99"/>
    <w:rsid w:val="00AF562D"/>
  </w:style>
  <w:style w:type="paragraph" w:customStyle="1" w:styleId="16">
    <w:name w:val="Название1"/>
    <w:basedOn w:val="a0"/>
    <w:uiPriority w:val="99"/>
    <w:rsid w:val="00AF562D"/>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17">
    <w:name w:val="Указатель1"/>
    <w:basedOn w:val="a0"/>
    <w:uiPriority w:val="99"/>
    <w:rsid w:val="00AF562D"/>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18">
    <w:name w:val="Маркированный список1"/>
    <w:basedOn w:val="a0"/>
    <w:uiPriority w:val="99"/>
    <w:rsid w:val="00AF562D"/>
    <w:pPr>
      <w:suppressAutoHyphens/>
      <w:spacing w:after="0" w:line="240" w:lineRule="auto"/>
      <w:ind w:firstLine="360"/>
    </w:pPr>
    <w:rPr>
      <w:rFonts w:ascii="Times New Roman" w:eastAsia="Times New Roman" w:hAnsi="Times New Roman" w:cs="Times New Roman"/>
      <w:sz w:val="20"/>
      <w:szCs w:val="20"/>
      <w:lang w:eastAsia="ar-SA"/>
    </w:rPr>
  </w:style>
  <w:style w:type="paragraph" w:customStyle="1" w:styleId="213">
    <w:name w:val="Маркированный список 21"/>
    <w:basedOn w:val="a0"/>
    <w:uiPriority w:val="99"/>
    <w:rsid w:val="00AF562D"/>
    <w:pPr>
      <w:suppressAutoHyphens/>
      <w:spacing w:after="0" w:line="240" w:lineRule="auto"/>
      <w:ind w:firstLine="360"/>
    </w:pPr>
    <w:rPr>
      <w:rFonts w:ascii="Times New Roman" w:eastAsia="Times New Roman" w:hAnsi="Times New Roman" w:cs="Times New Roman"/>
      <w:sz w:val="20"/>
      <w:szCs w:val="20"/>
      <w:lang w:eastAsia="ar-SA"/>
    </w:rPr>
  </w:style>
  <w:style w:type="paragraph" w:customStyle="1" w:styleId="311">
    <w:name w:val="Маркированный список 31"/>
    <w:basedOn w:val="a0"/>
    <w:uiPriority w:val="99"/>
    <w:rsid w:val="00AF562D"/>
    <w:pPr>
      <w:suppressAutoHyphens/>
      <w:spacing w:after="0" w:line="240" w:lineRule="auto"/>
      <w:ind w:firstLine="360"/>
    </w:pPr>
    <w:rPr>
      <w:rFonts w:ascii="Times New Roman" w:eastAsia="Times New Roman" w:hAnsi="Times New Roman" w:cs="Times New Roman"/>
      <w:sz w:val="20"/>
      <w:szCs w:val="20"/>
      <w:lang w:eastAsia="ar-SA"/>
    </w:rPr>
  </w:style>
  <w:style w:type="paragraph" w:customStyle="1" w:styleId="410">
    <w:name w:val="Маркированный список 41"/>
    <w:basedOn w:val="a0"/>
    <w:uiPriority w:val="99"/>
    <w:rsid w:val="00AF562D"/>
    <w:pPr>
      <w:suppressAutoHyphens/>
      <w:spacing w:after="0" w:line="240" w:lineRule="auto"/>
      <w:ind w:firstLine="360"/>
    </w:pPr>
    <w:rPr>
      <w:rFonts w:ascii="Times New Roman" w:eastAsia="Times New Roman" w:hAnsi="Times New Roman" w:cs="Times New Roman"/>
      <w:sz w:val="20"/>
      <w:szCs w:val="20"/>
      <w:lang w:eastAsia="ar-SA"/>
    </w:rPr>
  </w:style>
  <w:style w:type="paragraph" w:customStyle="1" w:styleId="510">
    <w:name w:val="Маркированный список 51"/>
    <w:basedOn w:val="a0"/>
    <w:uiPriority w:val="99"/>
    <w:rsid w:val="00AF562D"/>
    <w:pPr>
      <w:suppressAutoHyphens/>
      <w:spacing w:after="0" w:line="240" w:lineRule="auto"/>
      <w:ind w:firstLine="360"/>
    </w:pPr>
    <w:rPr>
      <w:rFonts w:ascii="Times New Roman" w:eastAsia="Times New Roman" w:hAnsi="Times New Roman" w:cs="Times New Roman"/>
      <w:sz w:val="20"/>
      <w:szCs w:val="20"/>
      <w:lang w:eastAsia="ar-SA"/>
    </w:rPr>
  </w:style>
  <w:style w:type="paragraph" w:customStyle="1" w:styleId="19">
    <w:name w:val="Нумерованный список1"/>
    <w:basedOn w:val="a0"/>
    <w:uiPriority w:val="99"/>
    <w:rsid w:val="00AF562D"/>
    <w:pPr>
      <w:suppressAutoHyphens/>
      <w:spacing w:after="0" w:line="240" w:lineRule="auto"/>
      <w:ind w:firstLine="360"/>
    </w:pPr>
    <w:rPr>
      <w:rFonts w:ascii="Times New Roman" w:eastAsia="Times New Roman" w:hAnsi="Times New Roman" w:cs="Times New Roman"/>
      <w:sz w:val="20"/>
      <w:szCs w:val="20"/>
      <w:lang w:eastAsia="ar-SA"/>
    </w:rPr>
  </w:style>
  <w:style w:type="paragraph" w:customStyle="1" w:styleId="214">
    <w:name w:val="Нумерованный список 21"/>
    <w:basedOn w:val="a0"/>
    <w:uiPriority w:val="99"/>
    <w:rsid w:val="00AF562D"/>
    <w:pPr>
      <w:suppressAutoHyphens/>
      <w:spacing w:after="0" w:line="240" w:lineRule="auto"/>
      <w:ind w:firstLine="360"/>
    </w:pPr>
    <w:rPr>
      <w:rFonts w:ascii="Times New Roman" w:eastAsia="Times New Roman" w:hAnsi="Times New Roman" w:cs="Times New Roman"/>
      <w:sz w:val="20"/>
      <w:szCs w:val="20"/>
      <w:lang w:eastAsia="ar-SA"/>
    </w:rPr>
  </w:style>
  <w:style w:type="paragraph" w:customStyle="1" w:styleId="312">
    <w:name w:val="Нумерованный список 31"/>
    <w:basedOn w:val="a0"/>
    <w:uiPriority w:val="99"/>
    <w:rsid w:val="00AF562D"/>
    <w:pPr>
      <w:tabs>
        <w:tab w:val="num" w:pos="720"/>
      </w:tabs>
      <w:suppressAutoHyphens/>
      <w:spacing w:after="0" w:line="240" w:lineRule="auto"/>
      <w:ind w:left="720" w:hanging="360"/>
    </w:pPr>
    <w:rPr>
      <w:rFonts w:ascii="Times New Roman" w:eastAsia="Times New Roman" w:hAnsi="Times New Roman" w:cs="Times New Roman"/>
      <w:sz w:val="20"/>
      <w:szCs w:val="20"/>
      <w:lang w:eastAsia="ar-SA"/>
    </w:rPr>
  </w:style>
  <w:style w:type="paragraph" w:customStyle="1" w:styleId="411">
    <w:name w:val="Нумерованный список 41"/>
    <w:basedOn w:val="a0"/>
    <w:uiPriority w:val="99"/>
    <w:rsid w:val="00AF562D"/>
    <w:pPr>
      <w:tabs>
        <w:tab w:val="num" w:pos="567"/>
      </w:tabs>
      <w:suppressAutoHyphens/>
      <w:spacing w:after="0" w:line="240" w:lineRule="auto"/>
      <w:ind w:left="567" w:hanging="567"/>
    </w:pPr>
    <w:rPr>
      <w:rFonts w:ascii="Times New Roman" w:eastAsia="Times New Roman" w:hAnsi="Times New Roman" w:cs="Times New Roman"/>
      <w:sz w:val="20"/>
      <w:szCs w:val="20"/>
      <w:lang w:eastAsia="ar-SA"/>
    </w:rPr>
  </w:style>
  <w:style w:type="paragraph" w:customStyle="1" w:styleId="511">
    <w:name w:val="Нумерованный список 51"/>
    <w:basedOn w:val="a0"/>
    <w:uiPriority w:val="99"/>
    <w:rsid w:val="00AF562D"/>
    <w:pPr>
      <w:tabs>
        <w:tab w:val="num" w:pos="567"/>
      </w:tabs>
      <w:suppressAutoHyphens/>
      <w:spacing w:after="0" w:line="240" w:lineRule="auto"/>
      <w:ind w:left="567" w:hanging="567"/>
    </w:pPr>
    <w:rPr>
      <w:rFonts w:ascii="Times New Roman" w:eastAsia="Times New Roman" w:hAnsi="Times New Roman" w:cs="Times New Roman"/>
      <w:sz w:val="20"/>
      <w:szCs w:val="20"/>
      <w:lang w:eastAsia="ar-SA"/>
    </w:rPr>
  </w:style>
  <w:style w:type="paragraph" w:customStyle="1" w:styleId="1a">
    <w:name w:val="Дата1"/>
    <w:basedOn w:val="a0"/>
    <w:next w:val="a0"/>
    <w:uiPriority w:val="99"/>
    <w:rsid w:val="00AF562D"/>
    <w:pPr>
      <w:suppressAutoHyphens/>
      <w:spacing w:after="0" w:line="240" w:lineRule="auto"/>
    </w:pPr>
    <w:rPr>
      <w:rFonts w:ascii="Times New Roman" w:eastAsia="Times New Roman" w:hAnsi="Times New Roman" w:cs="Times New Roman"/>
      <w:sz w:val="20"/>
      <w:szCs w:val="20"/>
      <w:lang w:eastAsia="ar-SA"/>
    </w:rPr>
  </w:style>
  <w:style w:type="paragraph" w:customStyle="1" w:styleId="aff9">
    <w:name w:val="Содержимое таблицы"/>
    <w:basedOn w:val="a0"/>
    <w:uiPriority w:val="99"/>
    <w:rsid w:val="00AF562D"/>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a">
    <w:name w:val="Заголовок таблицы"/>
    <w:basedOn w:val="aff9"/>
    <w:uiPriority w:val="99"/>
    <w:rsid w:val="00AF562D"/>
    <w:pPr>
      <w:jc w:val="center"/>
    </w:pPr>
    <w:rPr>
      <w:b/>
      <w:bCs/>
    </w:rPr>
  </w:style>
  <w:style w:type="paragraph" w:customStyle="1" w:styleId="1b">
    <w:name w:val="1"/>
    <w:basedOn w:val="a0"/>
    <w:rsid w:val="00AF562D"/>
    <w:pPr>
      <w:spacing w:after="160" w:line="240" w:lineRule="exact"/>
    </w:pPr>
    <w:rPr>
      <w:rFonts w:ascii="Verdana" w:eastAsia="Times New Roman" w:hAnsi="Verdana" w:cs="Verdana"/>
      <w:sz w:val="20"/>
      <w:szCs w:val="20"/>
      <w:lang w:val="en-US" w:eastAsia="en-US"/>
    </w:rPr>
  </w:style>
  <w:style w:type="paragraph" w:customStyle="1" w:styleId="NoParagraphStyle">
    <w:name w:val="[No Paragraph Style]"/>
    <w:rsid w:val="00AF562D"/>
    <w:pPr>
      <w:widowControl w:val="0"/>
      <w:autoSpaceDE w:val="0"/>
      <w:autoSpaceDN w:val="0"/>
      <w:adjustRightInd w:val="0"/>
      <w:spacing w:after="0" w:line="288" w:lineRule="auto"/>
    </w:pPr>
    <w:rPr>
      <w:rFonts w:ascii="Newton-Bold" w:eastAsia="Times New Roman" w:hAnsi="Newton-Bold" w:cs="Newton-Bold"/>
      <w:color w:val="000000"/>
      <w:sz w:val="24"/>
      <w:szCs w:val="24"/>
      <w:lang w:val="en-GB" w:eastAsia="ru-RU"/>
    </w:rPr>
  </w:style>
  <w:style w:type="paragraph" w:customStyle="1" w:styleId="tabltext">
    <w:name w:val="_tabl_text"/>
    <w:basedOn w:val="a0"/>
    <w:rsid w:val="00AF562D"/>
    <w:pPr>
      <w:widowControl w:val="0"/>
      <w:autoSpaceDE w:val="0"/>
      <w:autoSpaceDN w:val="0"/>
      <w:adjustRightInd w:val="0"/>
      <w:spacing w:after="0" w:line="268" w:lineRule="auto"/>
    </w:pPr>
    <w:rPr>
      <w:rFonts w:ascii="Newton-Regular" w:eastAsia="Times New Roman" w:hAnsi="Newton-Regular" w:cs="Newton-Regular"/>
      <w:color w:val="000000"/>
      <w:sz w:val="19"/>
      <w:szCs w:val="19"/>
    </w:rPr>
  </w:style>
  <w:style w:type="paragraph" w:customStyle="1" w:styleId="tablshapka">
    <w:name w:val="_tabl_shapka"/>
    <w:basedOn w:val="tabltext"/>
    <w:rsid w:val="00AF562D"/>
    <w:pPr>
      <w:jc w:val="center"/>
    </w:pPr>
    <w:rPr>
      <w:rFonts w:ascii="Newton-Bold" w:hAnsi="Newton-Bold" w:cs="Newton-Bold"/>
      <w:b/>
      <w:bCs/>
      <w:sz w:val="18"/>
      <w:szCs w:val="18"/>
    </w:rPr>
  </w:style>
  <w:style w:type="character" w:customStyle="1" w:styleId="Bold">
    <w:name w:val="_Bold"/>
    <w:rsid w:val="00AF562D"/>
    <w:rPr>
      <w:b/>
      <w:bCs/>
    </w:rPr>
  </w:style>
  <w:style w:type="character" w:customStyle="1" w:styleId="None">
    <w:name w:val="_None"/>
    <w:rsid w:val="00AF562D"/>
  </w:style>
  <w:style w:type="paragraph" w:styleId="affb">
    <w:name w:val="Balloon Text"/>
    <w:basedOn w:val="a0"/>
    <w:link w:val="affc"/>
    <w:uiPriority w:val="99"/>
    <w:rsid w:val="00AF562D"/>
    <w:pPr>
      <w:spacing w:after="0" w:line="240" w:lineRule="auto"/>
    </w:pPr>
    <w:rPr>
      <w:rFonts w:ascii="Tahoma" w:eastAsia="MS Mincho" w:hAnsi="Tahoma" w:cs="Times New Roman"/>
      <w:sz w:val="16"/>
      <w:szCs w:val="16"/>
      <w:lang w:val="x-none" w:eastAsia="ja-JP"/>
    </w:rPr>
  </w:style>
  <w:style w:type="character" w:customStyle="1" w:styleId="affc">
    <w:name w:val="Текст выноски Знак"/>
    <w:basedOn w:val="a1"/>
    <w:link w:val="affb"/>
    <w:uiPriority w:val="99"/>
    <w:rsid w:val="00AF562D"/>
    <w:rPr>
      <w:rFonts w:ascii="Tahoma" w:eastAsia="MS Mincho" w:hAnsi="Tahoma" w:cs="Times New Roman"/>
      <w:sz w:val="16"/>
      <w:szCs w:val="16"/>
      <w:lang w:val="x-none" w:eastAsia="ja-JP"/>
    </w:rPr>
  </w:style>
  <w:style w:type="character" w:customStyle="1" w:styleId="affd">
    <w:name w:val="Символ сноски"/>
    <w:rsid w:val="00FB48DF"/>
    <w:rPr>
      <w:vertAlign w:val="superscript"/>
    </w:rPr>
  </w:style>
  <w:style w:type="paragraph" w:customStyle="1" w:styleId="c2">
    <w:name w:val="c2"/>
    <w:basedOn w:val="a0"/>
    <w:rsid w:val="00FB48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1"/>
    <w:rsid w:val="00FB48DF"/>
  </w:style>
  <w:style w:type="paragraph" w:customStyle="1" w:styleId="affe">
    <w:name w:val="Базовый"/>
    <w:uiPriority w:val="99"/>
    <w:rsid w:val="00FB48DF"/>
    <w:pPr>
      <w:tabs>
        <w:tab w:val="left" w:pos="709"/>
      </w:tabs>
      <w:suppressAutoHyphens/>
      <w:spacing w:after="200" w:line="276" w:lineRule="atLeast"/>
    </w:pPr>
    <w:rPr>
      <w:rFonts w:ascii="Calibri" w:eastAsia="Times New Roman" w:hAnsi="Calibri" w:cs="Calibri"/>
      <w:lang w:eastAsia="ru-RU"/>
    </w:rPr>
  </w:style>
  <w:style w:type="character" w:styleId="afff">
    <w:name w:val="footnote reference"/>
    <w:basedOn w:val="a1"/>
    <w:uiPriority w:val="99"/>
    <w:semiHidden/>
    <w:rsid w:val="00FB48DF"/>
    <w:rPr>
      <w:rFonts w:cs="Times New Roman"/>
      <w:vertAlign w:val="superscript"/>
    </w:rPr>
  </w:style>
  <w:style w:type="paragraph" w:customStyle="1" w:styleId="1c">
    <w:name w:val="Заголовок1"/>
    <w:basedOn w:val="a0"/>
    <w:next w:val="aff5"/>
    <w:uiPriority w:val="99"/>
    <w:rsid w:val="00FB48DF"/>
    <w:pPr>
      <w:keepNext/>
      <w:suppressAutoHyphens/>
      <w:spacing w:before="240" w:after="120" w:line="240" w:lineRule="auto"/>
    </w:pPr>
    <w:rPr>
      <w:rFonts w:ascii="Liberation Sans" w:eastAsia="DejaVu Sans" w:hAnsi="Liberation Sans" w:cs="DejaVu Sans"/>
      <w:sz w:val="28"/>
      <w:szCs w:val="28"/>
      <w:lang w:eastAsia="ar-SA"/>
    </w:rPr>
  </w:style>
  <w:style w:type="character" w:styleId="afff0">
    <w:name w:val="page number"/>
    <w:basedOn w:val="a1"/>
    <w:rsid w:val="00FB48DF"/>
    <w:rPr>
      <w:rFonts w:cs="Times New Roman"/>
    </w:rPr>
  </w:style>
  <w:style w:type="character" w:customStyle="1" w:styleId="313">
    <w:name w:val="Основной текст с отступом 3 Знак1"/>
    <w:basedOn w:val="a1"/>
    <w:uiPriority w:val="99"/>
    <w:semiHidden/>
    <w:rsid w:val="00FB48DF"/>
    <w:rPr>
      <w:sz w:val="16"/>
      <w:szCs w:val="16"/>
    </w:rPr>
  </w:style>
  <w:style w:type="paragraph" w:styleId="afff1">
    <w:name w:val="List Number"/>
    <w:basedOn w:val="a0"/>
    <w:rsid w:val="00FB48DF"/>
    <w:pPr>
      <w:tabs>
        <w:tab w:val="left" w:pos="567"/>
      </w:tabs>
      <w:overflowPunct w:val="0"/>
      <w:autoSpaceDE w:val="0"/>
      <w:autoSpaceDN w:val="0"/>
      <w:adjustRightInd w:val="0"/>
      <w:spacing w:after="0" w:line="240" w:lineRule="auto"/>
      <w:ind w:left="567" w:hanging="567"/>
      <w:textAlignment w:val="baseline"/>
    </w:pPr>
    <w:rPr>
      <w:rFonts w:ascii="Times New Roman" w:eastAsia="Times New Roman" w:hAnsi="Times New Roman" w:cs="Times New Roman"/>
      <w:sz w:val="20"/>
      <w:szCs w:val="20"/>
    </w:rPr>
  </w:style>
  <w:style w:type="character" w:customStyle="1" w:styleId="afff2">
    <w:name w:val="Текст концевой сноски Знак"/>
    <w:basedOn w:val="a1"/>
    <w:link w:val="afff3"/>
    <w:semiHidden/>
    <w:rsid w:val="00FB48DF"/>
    <w:rPr>
      <w:rFonts w:ascii="Calibri" w:eastAsia="Times New Roman" w:hAnsi="Calibri" w:cs="Times New Roman"/>
    </w:rPr>
  </w:style>
  <w:style w:type="paragraph" w:styleId="afff3">
    <w:name w:val="endnote text"/>
    <w:basedOn w:val="a0"/>
    <w:link w:val="afff2"/>
    <w:semiHidden/>
    <w:rsid w:val="00FB48DF"/>
    <w:pPr>
      <w:spacing w:after="0" w:line="240" w:lineRule="auto"/>
    </w:pPr>
    <w:rPr>
      <w:rFonts w:ascii="Calibri" w:eastAsia="Times New Roman" w:hAnsi="Calibri" w:cs="Times New Roman"/>
      <w:lang w:eastAsia="en-US"/>
    </w:rPr>
  </w:style>
  <w:style w:type="character" w:customStyle="1" w:styleId="1d">
    <w:name w:val="Текст концевой сноски Знак1"/>
    <w:basedOn w:val="a1"/>
    <w:uiPriority w:val="99"/>
    <w:semiHidden/>
    <w:rsid w:val="00FB48DF"/>
    <w:rPr>
      <w:rFonts w:eastAsiaTheme="minorEastAsia"/>
      <w:sz w:val="20"/>
      <w:szCs w:val="20"/>
      <w:lang w:eastAsia="ru-RU"/>
    </w:rPr>
  </w:style>
  <w:style w:type="character" w:customStyle="1" w:styleId="1e">
    <w:name w:val="Текст выноски Знак1"/>
    <w:basedOn w:val="a1"/>
    <w:uiPriority w:val="99"/>
    <w:semiHidden/>
    <w:rsid w:val="00FB48DF"/>
    <w:rPr>
      <w:rFonts w:ascii="Tahoma" w:hAnsi="Tahoma" w:cs="Tahoma"/>
      <w:sz w:val="16"/>
      <w:szCs w:val="16"/>
    </w:rPr>
  </w:style>
  <w:style w:type="paragraph" w:customStyle="1" w:styleId="afff4">
    <w:name w:val="А_основной"/>
    <w:basedOn w:val="a0"/>
    <w:link w:val="afff5"/>
    <w:qFormat/>
    <w:rsid w:val="00FB48DF"/>
    <w:pPr>
      <w:spacing w:after="0" w:line="360" w:lineRule="auto"/>
      <w:ind w:firstLine="454"/>
      <w:jc w:val="both"/>
    </w:pPr>
    <w:rPr>
      <w:rFonts w:ascii="Times New Roman" w:eastAsia="Calibri" w:hAnsi="Times New Roman" w:cs="Times New Roman"/>
      <w:sz w:val="28"/>
      <w:szCs w:val="28"/>
      <w:lang w:eastAsia="en-US"/>
    </w:rPr>
  </w:style>
  <w:style w:type="character" w:customStyle="1" w:styleId="afff5">
    <w:name w:val="А_основной Знак"/>
    <w:basedOn w:val="a1"/>
    <w:link w:val="afff4"/>
    <w:rsid w:val="00FB48DF"/>
    <w:rPr>
      <w:rFonts w:ascii="Times New Roman" w:eastAsia="Calibri" w:hAnsi="Times New Roman" w:cs="Times New Roman"/>
      <w:sz w:val="28"/>
      <w:szCs w:val="28"/>
    </w:rPr>
  </w:style>
  <w:style w:type="character" w:customStyle="1" w:styleId="afff6">
    <w:name w:val="Сноска"/>
    <w:basedOn w:val="a1"/>
    <w:link w:val="1f"/>
    <w:uiPriority w:val="99"/>
    <w:locked/>
    <w:rsid w:val="00FB48DF"/>
    <w:rPr>
      <w:rFonts w:ascii="Century Schoolbook" w:hAnsi="Century Schoolbook" w:cs="Century Schoolbook"/>
      <w:shd w:val="clear" w:color="auto" w:fill="FFFFFF"/>
    </w:rPr>
  </w:style>
  <w:style w:type="character" w:customStyle="1" w:styleId="2a">
    <w:name w:val="Сноска2"/>
    <w:basedOn w:val="afff6"/>
    <w:uiPriority w:val="99"/>
    <w:rsid w:val="00FB48DF"/>
    <w:rPr>
      <w:rFonts w:ascii="Century Schoolbook" w:hAnsi="Century Schoolbook" w:cs="Century Schoolbook"/>
      <w:shd w:val="clear" w:color="auto" w:fill="FFFFFF"/>
    </w:rPr>
  </w:style>
  <w:style w:type="character" w:customStyle="1" w:styleId="10pt">
    <w:name w:val="Основной текст + 10 pt"/>
    <w:uiPriority w:val="99"/>
    <w:rsid w:val="00FB48DF"/>
    <w:rPr>
      <w:rFonts w:ascii="Century Schoolbook" w:hAnsi="Century Schoolbook"/>
      <w:sz w:val="20"/>
    </w:rPr>
  </w:style>
  <w:style w:type="character" w:customStyle="1" w:styleId="43">
    <w:name w:val="Основной текст (4)"/>
    <w:basedOn w:val="a1"/>
    <w:link w:val="412"/>
    <w:uiPriority w:val="99"/>
    <w:locked/>
    <w:rsid w:val="00FB48DF"/>
    <w:rPr>
      <w:rFonts w:ascii="Century Schoolbook" w:hAnsi="Century Schoolbook" w:cs="Century Schoolbook"/>
      <w:shd w:val="clear" w:color="auto" w:fill="FFFFFF"/>
    </w:rPr>
  </w:style>
  <w:style w:type="character" w:customStyle="1" w:styleId="410pt">
    <w:name w:val="Основной текст (4) + 10 pt"/>
    <w:basedOn w:val="43"/>
    <w:uiPriority w:val="99"/>
    <w:rsid w:val="00FB48DF"/>
    <w:rPr>
      <w:rFonts w:ascii="Century Schoolbook" w:hAnsi="Century Schoolbook" w:cs="Century Schoolbook"/>
      <w:sz w:val="20"/>
      <w:szCs w:val="20"/>
      <w:shd w:val="clear" w:color="auto" w:fill="FFFFFF"/>
    </w:rPr>
  </w:style>
  <w:style w:type="character" w:customStyle="1" w:styleId="53">
    <w:name w:val="Заголовок №5"/>
    <w:basedOn w:val="a1"/>
    <w:link w:val="512"/>
    <w:uiPriority w:val="99"/>
    <w:locked/>
    <w:rsid w:val="00FB48DF"/>
    <w:rPr>
      <w:rFonts w:ascii="Arial" w:hAnsi="Arial" w:cs="Arial"/>
      <w:b/>
      <w:bCs/>
      <w:shd w:val="clear" w:color="auto" w:fill="FFFFFF"/>
    </w:rPr>
  </w:style>
  <w:style w:type="character" w:customStyle="1" w:styleId="71">
    <w:name w:val="Основной текст (7)"/>
    <w:basedOn w:val="a1"/>
    <w:link w:val="710"/>
    <w:uiPriority w:val="99"/>
    <w:locked/>
    <w:rsid w:val="00FB48DF"/>
    <w:rPr>
      <w:rFonts w:ascii="Century Schoolbook" w:hAnsi="Century Schoolbook" w:cs="Century Schoolbook"/>
      <w:i/>
      <w:iCs/>
      <w:shd w:val="clear" w:color="auto" w:fill="FFFFFF"/>
    </w:rPr>
  </w:style>
  <w:style w:type="character" w:customStyle="1" w:styleId="710pt">
    <w:name w:val="Основной текст (7) + 10 pt"/>
    <w:basedOn w:val="71"/>
    <w:uiPriority w:val="99"/>
    <w:rsid w:val="00FB48DF"/>
    <w:rPr>
      <w:rFonts w:ascii="Century Schoolbook" w:hAnsi="Century Schoolbook" w:cs="Century Schoolbook"/>
      <w:i/>
      <w:iCs/>
      <w:sz w:val="20"/>
      <w:szCs w:val="20"/>
      <w:shd w:val="clear" w:color="auto" w:fill="FFFFFF"/>
    </w:rPr>
  </w:style>
  <w:style w:type="character" w:customStyle="1" w:styleId="5CenturySchoolbook">
    <w:name w:val="Заголовок №5 + Century Schoolbook"/>
    <w:aliases w:val="Не полужирный,Курсив,Основной текст + Полужирный"/>
    <w:basedOn w:val="53"/>
    <w:rsid w:val="00FB48DF"/>
    <w:rPr>
      <w:rFonts w:ascii="Century Schoolbook" w:hAnsi="Century Schoolbook" w:cs="Century Schoolbook"/>
      <w:b/>
      <w:bCs/>
      <w:i/>
      <w:iCs/>
      <w:shd w:val="clear" w:color="auto" w:fill="FFFFFF"/>
    </w:rPr>
  </w:style>
  <w:style w:type="character" w:customStyle="1" w:styleId="81">
    <w:name w:val="Основной текст (8)"/>
    <w:basedOn w:val="a1"/>
    <w:link w:val="810"/>
    <w:uiPriority w:val="99"/>
    <w:locked/>
    <w:rsid w:val="00FB48DF"/>
    <w:rPr>
      <w:rFonts w:ascii="Arial" w:hAnsi="Arial" w:cs="Arial"/>
      <w:shd w:val="clear" w:color="auto" w:fill="FFFFFF"/>
    </w:rPr>
  </w:style>
  <w:style w:type="character" w:customStyle="1" w:styleId="82">
    <w:name w:val="Основной текст (8)2"/>
    <w:basedOn w:val="81"/>
    <w:uiPriority w:val="99"/>
    <w:rsid w:val="00FB48DF"/>
    <w:rPr>
      <w:rFonts w:ascii="Arial" w:hAnsi="Arial" w:cs="Arial"/>
      <w:shd w:val="clear" w:color="auto" w:fill="FFFFFF"/>
    </w:rPr>
  </w:style>
  <w:style w:type="character" w:customStyle="1" w:styleId="340">
    <w:name w:val="Заголовок №3 (4)"/>
    <w:basedOn w:val="a1"/>
    <w:link w:val="341"/>
    <w:uiPriority w:val="99"/>
    <w:locked/>
    <w:rsid w:val="00FB48DF"/>
    <w:rPr>
      <w:rFonts w:ascii="Century Schoolbook" w:hAnsi="Century Schoolbook" w:cs="Century Schoolbook"/>
      <w:shd w:val="clear" w:color="auto" w:fill="FFFFFF"/>
    </w:rPr>
  </w:style>
  <w:style w:type="character" w:customStyle="1" w:styleId="342">
    <w:name w:val="Заголовок №3 (4) + Курсив"/>
    <w:basedOn w:val="340"/>
    <w:uiPriority w:val="99"/>
    <w:rsid w:val="00FB48DF"/>
    <w:rPr>
      <w:rFonts w:ascii="Century Schoolbook" w:hAnsi="Century Schoolbook" w:cs="Century Schoolbook"/>
      <w:i/>
      <w:iCs/>
      <w:shd w:val="clear" w:color="auto" w:fill="FFFFFF"/>
    </w:rPr>
  </w:style>
  <w:style w:type="character" w:customStyle="1" w:styleId="100">
    <w:name w:val="Основной текст (10)"/>
    <w:basedOn w:val="a1"/>
    <w:link w:val="101"/>
    <w:uiPriority w:val="99"/>
    <w:locked/>
    <w:rsid w:val="00FB48DF"/>
    <w:rPr>
      <w:rFonts w:ascii="Century Schoolbook" w:hAnsi="Century Schoolbook" w:cs="Century Schoolbook"/>
      <w:i/>
      <w:iCs/>
      <w:shd w:val="clear" w:color="auto" w:fill="FFFFFF"/>
    </w:rPr>
  </w:style>
  <w:style w:type="character" w:customStyle="1" w:styleId="1010pt">
    <w:name w:val="Основной текст (10) + 10 pt"/>
    <w:basedOn w:val="100"/>
    <w:uiPriority w:val="99"/>
    <w:rsid w:val="00FB48DF"/>
    <w:rPr>
      <w:rFonts w:ascii="Century Schoolbook" w:hAnsi="Century Schoolbook" w:cs="Century Schoolbook"/>
      <w:i/>
      <w:iCs/>
      <w:sz w:val="20"/>
      <w:szCs w:val="20"/>
      <w:shd w:val="clear" w:color="auto" w:fill="FFFFFF"/>
    </w:rPr>
  </w:style>
  <w:style w:type="character" w:customStyle="1" w:styleId="10pt1">
    <w:name w:val="Основной текст + 10 pt1"/>
    <w:aliases w:val="Курсив16"/>
    <w:uiPriority w:val="99"/>
    <w:rsid w:val="00FB48DF"/>
    <w:rPr>
      <w:rFonts w:ascii="Century Schoolbook" w:hAnsi="Century Schoolbook"/>
      <w:i/>
      <w:sz w:val="20"/>
    </w:rPr>
  </w:style>
  <w:style w:type="character" w:customStyle="1" w:styleId="44">
    <w:name w:val="Заголовок №4"/>
    <w:basedOn w:val="a1"/>
    <w:link w:val="413"/>
    <w:uiPriority w:val="99"/>
    <w:locked/>
    <w:rsid w:val="00FB48DF"/>
    <w:rPr>
      <w:rFonts w:ascii="Arial" w:hAnsi="Arial" w:cs="Arial"/>
      <w:b/>
      <w:bCs/>
      <w:shd w:val="clear" w:color="auto" w:fill="FFFFFF"/>
    </w:rPr>
  </w:style>
  <w:style w:type="character" w:customStyle="1" w:styleId="4CenturySchoolbook">
    <w:name w:val="Заголовок №4 + Century Schoolbook"/>
    <w:aliases w:val="Не полужирный10,Курсив15"/>
    <w:basedOn w:val="44"/>
    <w:uiPriority w:val="99"/>
    <w:rsid w:val="00FB48DF"/>
    <w:rPr>
      <w:rFonts w:ascii="Century Schoolbook" w:hAnsi="Century Schoolbook" w:cs="Century Schoolbook"/>
      <w:b/>
      <w:bCs/>
      <w:i/>
      <w:iCs/>
      <w:shd w:val="clear" w:color="auto" w:fill="FFFFFF"/>
    </w:rPr>
  </w:style>
  <w:style w:type="character" w:customStyle="1" w:styleId="1010pt4">
    <w:name w:val="Основной текст (10) + 10 pt4"/>
    <w:basedOn w:val="100"/>
    <w:uiPriority w:val="99"/>
    <w:rsid w:val="00FB48DF"/>
    <w:rPr>
      <w:rFonts w:ascii="Century Schoolbook" w:hAnsi="Century Schoolbook" w:cs="Century Schoolbook"/>
      <w:i/>
      <w:iCs/>
      <w:sz w:val="20"/>
      <w:szCs w:val="20"/>
      <w:shd w:val="clear" w:color="auto" w:fill="FFFFFF"/>
    </w:rPr>
  </w:style>
  <w:style w:type="character" w:customStyle="1" w:styleId="110">
    <w:name w:val="Основной текст (11)"/>
    <w:basedOn w:val="a1"/>
    <w:link w:val="111"/>
    <w:uiPriority w:val="99"/>
    <w:locked/>
    <w:rsid w:val="00FB48DF"/>
    <w:rPr>
      <w:rFonts w:ascii="Century Schoolbook" w:hAnsi="Century Schoolbook" w:cs="Century Schoolbook"/>
      <w:shd w:val="clear" w:color="auto" w:fill="FFFFFF"/>
    </w:rPr>
  </w:style>
  <w:style w:type="character" w:customStyle="1" w:styleId="1110pt10">
    <w:name w:val="Основной текст (11) + 10 pt10"/>
    <w:basedOn w:val="110"/>
    <w:uiPriority w:val="99"/>
    <w:rsid w:val="00FB48DF"/>
    <w:rPr>
      <w:rFonts w:ascii="Century Schoolbook" w:hAnsi="Century Schoolbook" w:cs="Century Schoolbook"/>
      <w:sz w:val="20"/>
      <w:szCs w:val="20"/>
      <w:shd w:val="clear" w:color="auto" w:fill="FFFFFF"/>
    </w:rPr>
  </w:style>
  <w:style w:type="character" w:customStyle="1" w:styleId="38">
    <w:name w:val="Заголовок №3"/>
    <w:basedOn w:val="a1"/>
    <w:link w:val="314"/>
    <w:uiPriority w:val="99"/>
    <w:locked/>
    <w:rsid w:val="00FB48DF"/>
    <w:rPr>
      <w:rFonts w:ascii="Arial" w:hAnsi="Arial" w:cs="Arial"/>
      <w:b/>
      <w:bCs/>
      <w:shd w:val="clear" w:color="auto" w:fill="FFFFFF"/>
    </w:rPr>
  </w:style>
  <w:style w:type="character" w:customStyle="1" w:styleId="3CenturySchoolbook">
    <w:name w:val="Заголовок №3 + Century Schoolbook"/>
    <w:aliases w:val="Не полужирный9,Курсив14"/>
    <w:basedOn w:val="38"/>
    <w:uiPriority w:val="99"/>
    <w:rsid w:val="00FB48DF"/>
    <w:rPr>
      <w:rFonts w:ascii="Century Schoolbook" w:hAnsi="Century Schoolbook" w:cs="Century Schoolbook"/>
      <w:b/>
      <w:bCs/>
      <w:i/>
      <w:iCs/>
      <w:shd w:val="clear" w:color="auto" w:fill="FFFFFF"/>
    </w:rPr>
  </w:style>
  <w:style w:type="character" w:customStyle="1" w:styleId="410pt13">
    <w:name w:val="Основной текст (4) + 10 pt13"/>
    <w:basedOn w:val="43"/>
    <w:uiPriority w:val="99"/>
    <w:rsid w:val="00FB48DF"/>
    <w:rPr>
      <w:rFonts w:ascii="Century Schoolbook" w:hAnsi="Century Schoolbook" w:cs="Century Schoolbook"/>
      <w:sz w:val="20"/>
      <w:szCs w:val="20"/>
      <w:shd w:val="clear" w:color="auto" w:fill="FFFFFF"/>
    </w:rPr>
  </w:style>
  <w:style w:type="character" w:customStyle="1" w:styleId="1010pt3">
    <w:name w:val="Основной текст (10) + 10 pt3"/>
    <w:basedOn w:val="100"/>
    <w:uiPriority w:val="99"/>
    <w:rsid w:val="00FB48DF"/>
    <w:rPr>
      <w:rFonts w:ascii="Century Schoolbook" w:hAnsi="Century Schoolbook" w:cs="Century Schoolbook"/>
      <w:i/>
      <w:iCs/>
      <w:sz w:val="20"/>
      <w:szCs w:val="20"/>
      <w:shd w:val="clear" w:color="auto" w:fill="FFFFFF"/>
    </w:rPr>
  </w:style>
  <w:style w:type="character" w:customStyle="1" w:styleId="410pt12">
    <w:name w:val="Основной текст (4) + 10 pt12"/>
    <w:basedOn w:val="43"/>
    <w:uiPriority w:val="99"/>
    <w:rsid w:val="00FB48DF"/>
    <w:rPr>
      <w:rFonts w:ascii="Century Schoolbook" w:hAnsi="Century Schoolbook" w:cs="Century Schoolbook"/>
      <w:sz w:val="20"/>
      <w:szCs w:val="20"/>
      <w:shd w:val="clear" w:color="auto" w:fill="FFFFFF"/>
    </w:rPr>
  </w:style>
  <w:style w:type="paragraph" w:customStyle="1" w:styleId="1f">
    <w:name w:val="Сноска1"/>
    <w:basedOn w:val="a0"/>
    <w:link w:val="afff6"/>
    <w:uiPriority w:val="99"/>
    <w:rsid w:val="00FB48DF"/>
    <w:pPr>
      <w:shd w:val="clear" w:color="auto" w:fill="FFFFFF"/>
      <w:spacing w:after="0" w:line="218" w:lineRule="exact"/>
      <w:ind w:firstLine="300"/>
      <w:jc w:val="both"/>
    </w:pPr>
    <w:rPr>
      <w:rFonts w:ascii="Century Schoolbook" w:eastAsiaTheme="minorHAnsi" w:hAnsi="Century Schoolbook" w:cs="Century Schoolbook"/>
      <w:lang w:eastAsia="en-US"/>
    </w:rPr>
  </w:style>
  <w:style w:type="paragraph" w:customStyle="1" w:styleId="412">
    <w:name w:val="Основной текст (4)1"/>
    <w:basedOn w:val="a0"/>
    <w:link w:val="43"/>
    <w:uiPriority w:val="99"/>
    <w:rsid w:val="00FB48DF"/>
    <w:pPr>
      <w:shd w:val="clear" w:color="auto" w:fill="FFFFFF"/>
      <w:spacing w:after="0" w:line="240" w:lineRule="atLeast"/>
    </w:pPr>
    <w:rPr>
      <w:rFonts w:ascii="Century Schoolbook" w:eastAsiaTheme="minorHAnsi" w:hAnsi="Century Schoolbook" w:cs="Century Schoolbook"/>
      <w:lang w:eastAsia="en-US"/>
    </w:rPr>
  </w:style>
  <w:style w:type="paragraph" w:customStyle="1" w:styleId="512">
    <w:name w:val="Заголовок №51"/>
    <w:basedOn w:val="a0"/>
    <w:link w:val="53"/>
    <w:uiPriority w:val="99"/>
    <w:rsid w:val="00FB48DF"/>
    <w:pPr>
      <w:shd w:val="clear" w:color="auto" w:fill="FFFFFF"/>
      <w:spacing w:before="240" w:after="120" w:line="240" w:lineRule="atLeast"/>
      <w:outlineLvl w:val="4"/>
    </w:pPr>
    <w:rPr>
      <w:rFonts w:ascii="Arial" w:eastAsiaTheme="minorHAnsi" w:hAnsi="Arial" w:cs="Arial"/>
      <w:b/>
      <w:bCs/>
      <w:lang w:eastAsia="en-US"/>
    </w:rPr>
  </w:style>
  <w:style w:type="paragraph" w:customStyle="1" w:styleId="710">
    <w:name w:val="Основной текст (7)1"/>
    <w:basedOn w:val="a0"/>
    <w:link w:val="71"/>
    <w:uiPriority w:val="99"/>
    <w:rsid w:val="00FB48DF"/>
    <w:pPr>
      <w:shd w:val="clear" w:color="auto" w:fill="FFFFFF"/>
      <w:spacing w:before="120" w:after="240" w:line="240" w:lineRule="atLeast"/>
    </w:pPr>
    <w:rPr>
      <w:rFonts w:ascii="Century Schoolbook" w:eastAsiaTheme="minorHAnsi" w:hAnsi="Century Schoolbook" w:cs="Century Schoolbook"/>
      <w:i/>
      <w:iCs/>
      <w:lang w:eastAsia="en-US"/>
    </w:rPr>
  </w:style>
  <w:style w:type="paragraph" w:customStyle="1" w:styleId="810">
    <w:name w:val="Основной текст (8)1"/>
    <w:basedOn w:val="a0"/>
    <w:link w:val="81"/>
    <w:uiPriority w:val="99"/>
    <w:rsid w:val="00FB48DF"/>
    <w:pPr>
      <w:shd w:val="clear" w:color="auto" w:fill="FFFFFF"/>
      <w:spacing w:before="120" w:after="0" w:line="235" w:lineRule="exact"/>
    </w:pPr>
    <w:rPr>
      <w:rFonts w:ascii="Arial" w:eastAsiaTheme="minorHAnsi" w:hAnsi="Arial" w:cs="Arial"/>
      <w:lang w:eastAsia="en-US"/>
    </w:rPr>
  </w:style>
  <w:style w:type="paragraph" w:customStyle="1" w:styleId="341">
    <w:name w:val="Заголовок №3 (4)1"/>
    <w:basedOn w:val="a0"/>
    <w:link w:val="340"/>
    <w:uiPriority w:val="99"/>
    <w:rsid w:val="00FB48DF"/>
    <w:pPr>
      <w:shd w:val="clear" w:color="auto" w:fill="FFFFFF"/>
      <w:spacing w:after="180" w:line="240" w:lineRule="atLeast"/>
      <w:outlineLvl w:val="2"/>
    </w:pPr>
    <w:rPr>
      <w:rFonts w:ascii="Century Schoolbook" w:eastAsiaTheme="minorHAnsi" w:hAnsi="Century Schoolbook" w:cs="Century Schoolbook"/>
      <w:lang w:eastAsia="en-US"/>
    </w:rPr>
  </w:style>
  <w:style w:type="paragraph" w:customStyle="1" w:styleId="101">
    <w:name w:val="Основной текст (10)1"/>
    <w:basedOn w:val="a0"/>
    <w:link w:val="100"/>
    <w:uiPriority w:val="99"/>
    <w:rsid w:val="00FB48DF"/>
    <w:pPr>
      <w:shd w:val="clear" w:color="auto" w:fill="FFFFFF"/>
      <w:spacing w:before="180" w:after="0" w:line="252" w:lineRule="exact"/>
      <w:ind w:firstLine="280"/>
      <w:jc w:val="both"/>
    </w:pPr>
    <w:rPr>
      <w:rFonts w:ascii="Century Schoolbook" w:eastAsiaTheme="minorHAnsi" w:hAnsi="Century Schoolbook" w:cs="Century Schoolbook"/>
      <w:i/>
      <w:iCs/>
      <w:lang w:eastAsia="en-US"/>
    </w:rPr>
  </w:style>
  <w:style w:type="paragraph" w:customStyle="1" w:styleId="413">
    <w:name w:val="Заголовок №41"/>
    <w:basedOn w:val="a0"/>
    <w:link w:val="44"/>
    <w:uiPriority w:val="99"/>
    <w:rsid w:val="00FB48DF"/>
    <w:pPr>
      <w:shd w:val="clear" w:color="auto" w:fill="FFFFFF"/>
      <w:spacing w:before="240" w:after="120" w:line="240" w:lineRule="atLeast"/>
      <w:outlineLvl w:val="3"/>
    </w:pPr>
    <w:rPr>
      <w:rFonts w:ascii="Arial" w:eastAsiaTheme="minorHAnsi" w:hAnsi="Arial" w:cs="Arial"/>
      <w:b/>
      <w:bCs/>
      <w:lang w:eastAsia="en-US"/>
    </w:rPr>
  </w:style>
  <w:style w:type="paragraph" w:customStyle="1" w:styleId="111">
    <w:name w:val="Основной текст (11)1"/>
    <w:basedOn w:val="a0"/>
    <w:link w:val="110"/>
    <w:uiPriority w:val="99"/>
    <w:rsid w:val="00FB48DF"/>
    <w:pPr>
      <w:shd w:val="clear" w:color="auto" w:fill="FFFFFF"/>
      <w:spacing w:after="0" w:line="240" w:lineRule="exact"/>
      <w:jc w:val="both"/>
    </w:pPr>
    <w:rPr>
      <w:rFonts w:ascii="Century Schoolbook" w:eastAsiaTheme="minorHAnsi" w:hAnsi="Century Schoolbook" w:cs="Century Schoolbook"/>
      <w:lang w:eastAsia="en-US"/>
    </w:rPr>
  </w:style>
  <w:style w:type="paragraph" w:customStyle="1" w:styleId="314">
    <w:name w:val="Заголовок №31"/>
    <w:basedOn w:val="a0"/>
    <w:link w:val="38"/>
    <w:uiPriority w:val="99"/>
    <w:rsid w:val="00FB48DF"/>
    <w:pPr>
      <w:shd w:val="clear" w:color="auto" w:fill="FFFFFF"/>
      <w:spacing w:before="240" w:after="120" w:line="240" w:lineRule="atLeast"/>
      <w:outlineLvl w:val="2"/>
    </w:pPr>
    <w:rPr>
      <w:rFonts w:ascii="Arial" w:eastAsiaTheme="minorHAnsi" w:hAnsi="Arial" w:cs="Arial"/>
      <w:b/>
      <w:bCs/>
      <w:lang w:eastAsia="en-US"/>
    </w:rPr>
  </w:style>
  <w:style w:type="character" w:customStyle="1" w:styleId="2b">
    <w:name w:val="Сноска (2)"/>
    <w:basedOn w:val="a1"/>
    <w:link w:val="215"/>
    <w:uiPriority w:val="99"/>
    <w:locked/>
    <w:rsid w:val="00FB48DF"/>
    <w:rPr>
      <w:rFonts w:ascii="Century Schoolbook" w:hAnsi="Century Schoolbook" w:cs="Century Schoolbook"/>
      <w:shd w:val="clear" w:color="auto" w:fill="FFFFFF"/>
    </w:rPr>
  </w:style>
  <w:style w:type="character" w:customStyle="1" w:styleId="220">
    <w:name w:val="Сноска (2)2"/>
    <w:basedOn w:val="2b"/>
    <w:uiPriority w:val="99"/>
    <w:rsid w:val="00FB48DF"/>
    <w:rPr>
      <w:rFonts w:ascii="Century Schoolbook" w:hAnsi="Century Schoolbook" w:cs="Century Schoolbook"/>
      <w:shd w:val="clear" w:color="auto" w:fill="FFFFFF"/>
    </w:rPr>
  </w:style>
  <w:style w:type="character" w:customStyle="1" w:styleId="240">
    <w:name w:val="Основной текст (24)"/>
    <w:basedOn w:val="a1"/>
    <w:link w:val="241"/>
    <w:uiPriority w:val="99"/>
    <w:locked/>
    <w:rsid w:val="00FB48DF"/>
    <w:rPr>
      <w:rFonts w:ascii="Arial" w:hAnsi="Arial" w:cs="Arial"/>
      <w:sz w:val="18"/>
      <w:szCs w:val="18"/>
      <w:shd w:val="clear" w:color="auto" w:fill="FFFFFF"/>
    </w:rPr>
  </w:style>
  <w:style w:type="character" w:customStyle="1" w:styleId="230">
    <w:name w:val="Основной текст (23)"/>
    <w:basedOn w:val="a1"/>
    <w:link w:val="231"/>
    <w:uiPriority w:val="99"/>
    <w:locked/>
    <w:rsid w:val="00FB48DF"/>
    <w:rPr>
      <w:rFonts w:ascii="Century Schoolbook" w:hAnsi="Century Schoolbook" w:cs="Century Schoolbook"/>
      <w:b/>
      <w:bCs/>
      <w:shd w:val="clear" w:color="auto" w:fill="FFFFFF"/>
    </w:rPr>
  </w:style>
  <w:style w:type="character" w:customStyle="1" w:styleId="1110pt">
    <w:name w:val="Основной текст (11) + 10 pt"/>
    <w:basedOn w:val="110"/>
    <w:uiPriority w:val="99"/>
    <w:rsid w:val="00FB48DF"/>
    <w:rPr>
      <w:rFonts w:ascii="Century Schoolbook" w:hAnsi="Century Schoolbook" w:cs="Century Schoolbook"/>
      <w:sz w:val="20"/>
      <w:szCs w:val="20"/>
      <w:shd w:val="clear" w:color="auto" w:fill="FFFFFF"/>
    </w:rPr>
  </w:style>
  <w:style w:type="character" w:customStyle="1" w:styleId="710pt2">
    <w:name w:val="Основной текст (7) + 10 pt2"/>
    <w:basedOn w:val="71"/>
    <w:uiPriority w:val="99"/>
    <w:rsid w:val="00FB48DF"/>
    <w:rPr>
      <w:rFonts w:ascii="Century Schoolbook" w:hAnsi="Century Schoolbook" w:cs="Century Schoolbook"/>
      <w:i/>
      <w:iCs/>
      <w:sz w:val="20"/>
      <w:szCs w:val="20"/>
      <w:shd w:val="clear" w:color="auto" w:fill="FFFFFF"/>
    </w:rPr>
  </w:style>
  <w:style w:type="character" w:customStyle="1" w:styleId="420">
    <w:name w:val="Заголовок №4 (2)"/>
    <w:basedOn w:val="a1"/>
    <w:link w:val="421"/>
    <w:uiPriority w:val="99"/>
    <w:locked/>
    <w:rsid w:val="00FB48DF"/>
    <w:rPr>
      <w:rFonts w:ascii="Arial" w:hAnsi="Arial" w:cs="Arial"/>
      <w:b/>
      <w:bCs/>
      <w:shd w:val="clear" w:color="auto" w:fill="FFFFFF"/>
    </w:rPr>
  </w:style>
  <w:style w:type="character" w:customStyle="1" w:styleId="42CenturySchoolbook">
    <w:name w:val="Заголовок №4 (2) + Century Schoolbook"/>
    <w:aliases w:val="Не полужирный7,Курсив13"/>
    <w:basedOn w:val="420"/>
    <w:uiPriority w:val="99"/>
    <w:rsid w:val="00FB48DF"/>
    <w:rPr>
      <w:rFonts w:ascii="Century Schoolbook" w:hAnsi="Century Schoolbook" w:cs="Century Schoolbook"/>
      <w:b/>
      <w:bCs/>
      <w:i/>
      <w:iCs/>
      <w:shd w:val="clear" w:color="auto" w:fill="FFFFFF"/>
    </w:rPr>
  </w:style>
  <w:style w:type="character" w:customStyle="1" w:styleId="42CenturySchoolbook1">
    <w:name w:val="Заголовок №4 (2) + Century Schoolbook1"/>
    <w:aliases w:val="Не полужирный6"/>
    <w:basedOn w:val="420"/>
    <w:uiPriority w:val="99"/>
    <w:rsid w:val="00FB48DF"/>
    <w:rPr>
      <w:rFonts w:ascii="Century Schoolbook" w:hAnsi="Century Schoolbook" w:cs="Century Schoolbook"/>
      <w:b/>
      <w:bCs/>
      <w:shd w:val="clear" w:color="auto" w:fill="FFFFFF"/>
    </w:rPr>
  </w:style>
  <w:style w:type="character" w:customStyle="1" w:styleId="232">
    <w:name w:val="Основной текст (23) + Не полужирный"/>
    <w:aliases w:val="Курсив12"/>
    <w:basedOn w:val="230"/>
    <w:uiPriority w:val="99"/>
    <w:rsid w:val="00FB48DF"/>
    <w:rPr>
      <w:rFonts w:ascii="Century Schoolbook" w:hAnsi="Century Schoolbook" w:cs="Century Schoolbook"/>
      <w:b/>
      <w:bCs/>
      <w:i/>
      <w:iCs/>
      <w:shd w:val="clear" w:color="auto" w:fill="FFFFFF"/>
    </w:rPr>
  </w:style>
  <w:style w:type="character" w:customStyle="1" w:styleId="1110pt4">
    <w:name w:val="Основной текст (11) + 10 pt4"/>
    <w:basedOn w:val="110"/>
    <w:uiPriority w:val="99"/>
    <w:rsid w:val="00FB48DF"/>
    <w:rPr>
      <w:rFonts w:ascii="Century Schoolbook" w:hAnsi="Century Schoolbook" w:cs="Century Schoolbook"/>
      <w:sz w:val="20"/>
      <w:szCs w:val="20"/>
      <w:shd w:val="clear" w:color="auto" w:fill="FFFFFF"/>
    </w:rPr>
  </w:style>
  <w:style w:type="character" w:customStyle="1" w:styleId="410pt5">
    <w:name w:val="Основной текст (4) + 10 pt5"/>
    <w:basedOn w:val="43"/>
    <w:uiPriority w:val="99"/>
    <w:rsid w:val="00FB48DF"/>
    <w:rPr>
      <w:rFonts w:ascii="Century Schoolbook" w:hAnsi="Century Schoolbook" w:cs="Century Schoolbook"/>
      <w:sz w:val="20"/>
      <w:szCs w:val="20"/>
      <w:shd w:val="clear" w:color="auto" w:fill="FFFFFF"/>
    </w:rPr>
  </w:style>
  <w:style w:type="character" w:customStyle="1" w:styleId="710pt1">
    <w:name w:val="Основной текст (7) + 10 pt1"/>
    <w:basedOn w:val="71"/>
    <w:uiPriority w:val="99"/>
    <w:rsid w:val="00FB48DF"/>
    <w:rPr>
      <w:rFonts w:ascii="Century Schoolbook" w:hAnsi="Century Schoolbook" w:cs="Century Schoolbook"/>
      <w:i/>
      <w:iCs/>
      <w:sz w:val="20"/>
      <w:szCs w:val="20"/>
      <w:shd w:val="clear" w:color="auto" w:fill="FFFFFF"/>
    </w:rPr>
  </w:style>
  <w:style w:type="character" w:customStyle="1" w:styleId="300">
    <w:name w:val="Основной текст (30)"/>
    <w:basedOn w:val="a1"/>
    <w:link w:val="301"/>
    <w:uiPriority w:val="99"/>
    <w:locked/>
    <w:rsid w:val="00FB48DF"/>
    <w:rPr>
      <w:rFonts w:ascii="Century Schoolbook" w:hAnsi="Century Schoolbook" w:cs="Century Schoolbook"/>
      <w:b/>
      <w:bCs/>
      <w:shd w:val="clear" w:color="auto" w:fill="FFFFFF"/>
    </w:rPr>
  </w:style>
  <w:style w:type="character" w:customStyle="1" w:styleId="302">
    <w:name w:val="Основной текст (30) + Не полужирный"/>
    <w:aliases w:val="Курсив11"/>
    <w:basedOn w:val="300"/>
    <w:uiPriority w:val="99"/>
    <w:rsid w:val="00FB48DF"/>
    <w:rPr>
      <w:rFonts w:ascii="Century Schoolbook" w:hAnsi="Century Schoolbook" w:cs="Century Schoolbook"/>
      <w:b/>
      <w:bCs/>
      <w:i/>
      <w:iCs/>
      <w:shd w:val="clear" w:color="auto" w:fill="FFFFFF"/>
    </w:rPr>
  </w:style>
  <w:style w:type="character" w:customStyle="1" w:styleId="1110pt3">
    <w:name w:val="Основной текст (11) + 10 pt3"/>
    <w:basedOn w:val="110"/>
    <w:uiPriority w:val="99"/>
    <w:rsid w:val="00FB48DF"/>
    <w:rPr>
      <w:rFonts w:ascii="Century Schoolbook" w:hAnsi="Century Schoolbook" w:cs="Century Schoolbook"/>
      <w:sz w:val="20"/>
      <w:szCs w:val="20"/>
      <w:shd w:val="clear" w:color="auto" w:fill="FFFFFF"/>
    </w:rPr>
  </w:style>
  <w:style w:type="character" w:customStyle="1" w:styleId="11Arial">
    <w:name w:val="Основной текст (11) + Arial"/>
    <w:aliases w:val="10 pt"/>
    <w:basedOn w:val="110"/>
    <w:uiPriority w:val="99"/>
    <w:rsid w:val="00FB48DF"/>
    <w:rPr>
      <w:rFonts w:ascii="Arial" w:hAnsi="Arial" w:cs="Arial"/>
      <w:sz w:val="20"/>
      <w:szCs w:val="20"/>
      <w:shd w:val="clear" w:color="auto" w:fill="FFFFFF"/>
    </w:rPr>
  </w:style>
  <w:style w:type="character" w:customStyle="1" w:styleId="410pt4">
    <w:name w:val="Основной текст (4) + 10 pt4"/>
    <w:basedOn w:val="43"/>
    <w:uiPriority w:val="99"/>
    <w:rsid w:val="00FB48DF"/>
    <w:rPr>
      <w:rFonts w:ascii="Century Schoolbook" w:hAnsi="Century Schoolbook" w:cs="Century Schoolbook"/>
      <w:sz w:val="20"/>
      <w:szCs w:val="20"/>
      <w:shd w:val="clear" w:color="auto" w:fill="FFFFFF"/>
    </w:rPr>
  </w:style>
  <w:style w:type="character" w:customStyle="1" w:styleId="3010">
    <w:name w:val="Основной текст (30) + Не полужирный1"/>
    <w:aliases w:val="Курсив10"/>
    <w:basedOn w:val="300"/>
    <w:uiPriority w:val="99"/>
    <w:rsid w:val="00FB48DF"/>
    <w:rPr>
      <w:rFonts w:ascii="Century Schoolbook" w:hAnsi="Century Schoolbook" w:cs="Century Schoolbook"/>
      <w:b/>
      <w:bCs/>
      <w:i/>
      <w:iCs/>
      <w:shd w:val="clear" w:color="auto" w:fill="FFFFFF"/>
    </w:rPr>
  </w:style>
  <w:style w:type="character" w:customStyle="1" w:styleId="216">
    <w:name w:val="Основной текст (21)"/>
    <w:basedOn w:val="a1"/>
    <w:link w:val="2110"/>
    <w:uiPriority w:val="99"/>
    <w:locked/>
    <w:rsid w:val="00FB48DF"/>
    <w:rPr>
      <w:rFonts w:ascii="Century Schoolbook" w:hAnsi="Century Schoolbook" w:cs="Century Schoolbook"/>
      <w:b/>
      <w:bCs/>
      <w:shd w:val="clear" w:color="auto" w:fill="FFFFFF"/>
    </w:rPr>
  </w:style>
  <w:style w:type="character" w:customStyle="1" w:styleId="2120">
    <w:name w:val="Основной текст (21)2"/>
    <w:basedOn w:val="216"/>
    <w:uiPriority w:val="99"/>
    <w:rsid w:val="00FB48DF"/>
    <w:rPr>
      <w:rFonts w:ascii="Century Schoolbook" w:hAnsi="Century Schoolbook" w:cs="Century Schoolbook"/>
      <w:b/>
      <w:bCs/>
      <w:shd w:val="clear" w:color="auto" w:fill="FFFFFF"/>
    </w:rPr>
  </w:style>
  <w:style w:type="character" w:customStyle="1" w:styleId="2110pt">
    <w:name w:val="Основной текст (21) + 10 pt"/>
    <w:aliases w:val="Не полужирный5,Курсив9"/>
    <w:basedOn w:val="216"/>
    <w:uiPriority w:val="99"/>
    <w:rsid w:val="00FB48DF"/>
    <w:rPr>
      <w:rFonts w:ascii="Century Schoolbook" w:hAnsi="Century Schoolbook" w:cs="Century Schoolbook"/>
      <w:b/>
      <w:bCs/>
      <w:i/>
      <w:iCs/>
      <w:sz w:val="20"/>
      <w:szCs w:val="20"/>
      <w:shd w:val="clear" w:color="auto" w:fill="FFFFFF"/>
    </w:rPr>
  </w:style>
  <w:style w:type="character" w:customStyle="1" w:styleId="410pt3">
    <w:name w:val="Основной текст (4) + 10 pt3"/>
    <w:basedOn w:val="43"/>
    <w:uiPriority w:val="99"/>
    <w:rsid w:val="00FB48DF"/>
    <w:rPr>
      <w:rFonts w:ascii="Century Schoolbook" w:hAnsi="Century Schoolbook" w:cs="Century Schoolbook"/>
      <w:sz w:val="20"/>
      <w:szCs w:val="20"/>
      <w:shd w:val="clear" w:color="auto" w:fill="FFFFFF"/>
    </w:rPr>
  </w:style>
  <w:style w:type="character" w:customStyle="1" w:styleId="2320">
    <w:name w:val="Основной текст (23) + Не полужирный2"/>
    <w:aliases w:val="Курсив8"/>
    <w:basedOn w:val="230"/>
    <w:uiPriority w:val="99"/>
    <w:rsid w:val="00FB48DF"/>
    <w:rPr>
      <w:rFonts w:ascii="Century Schoolbook" w:hAnsi="Century Schoolbook" w:cs="Century Schoolbook"/>
      <w:b/>
      <w:bCs/>
      <w:i/>
      <w:iCs/>
      <w:shd w:val="clear" w:color="auto" w:fill="FFFFFF"/>
    </w:rPr>
  </w:style>
  <w:style w:type="character" w:customStyle="1" w:styleId="11Arial2">
    <w:name w:val="Основной текст (11) + Arial2"/>
    <w:aliases w:val="10 pt2"/>
    <w:basedOn w:val="110"/>
    <w:uiPriority w:val="99"/>
    <w:rsid w:val="00FB48DF"/>
    <w:rPr>
      <w:rFonts w:ascii="Arial" w:hAnsi="Arial" w:cs="Arial"/>
      <w:sz w:val="20"/>
      <w:szCs w:val="20"/>
      <w:shd w:val="clear" w:color="auto" w:fill="FFFFFF"/>
    </w:rPr>
  </w:style>
  <w:style w:type="character" w:customStyle="1" w:styleId="1110pt2">
    <w:name w:val="Основной текст (11) + 10 pt2"/>
    <w:basedOn w:val="110"/>
    <w:uiPriority w:val="99"/>
    <w:rsid w:val="00FB48DF"/>
    <w:rPr>
      <w:rFonts w:ascii="Century Schoolbook" w:hAnsi="Century Schoolbook" w:cs="Century Schoolbook"/>
      <w:sz w:val="20"/>
      <w:szCs w:val="20"/>
      <w:shd w:val="clear" w:color="auto" w:fill="FFFFFF"/>
    </w:rPr>
  </w:style>
  <w:style w:type="character" w:customStyle="1" w:styleId="410pt2">
    <w:name w:val="Основной текст (4) + 10 pt2"/>
    <w:basedOn w:val="43"/>
    <w:uiPriority w:val="99"/>
    <w:rsid w:val="00FB48DF"/>
    <w:rPr>
      <w:rFonts w:ascii="Century Schoolbook" w:hAnsi="Century Schoolbook" w:cs="Century Schoolbook"/>
      <w:sz w:val="20"/>
      <w:szCs w:val="20"/>
      <w:shd w:val="clear" w:color="auto" w:fill="FFFFFF"/>
    </w:rPr>
  </w:style>
  <w:style w:type="character" w:customStyle="1" w:styleId="2310">
    <w:name w:val="Основной текст (23) + Не полужирный1"/>
    <w:aliases w:val="Курсив7"/>
    <w:basedOn w:val="230"/>
    <w:uiPriority w:val="99"/>
    <w:rsid w:val="00FB48DF"/>
    <w:rPr>
      <w:rFonts w:ascii="Century Schoolbook" w:hAnsi="Century Schoolbook" w:cs="Century Schoolbook"/>
      <w:b/>
      <w:bCs/>
      <w:i/>
      <w:iCs/>
      <w:shd w:val="clear" w:color="auto" w:fill="FFFFFF"/>
    </w:rPr>
  </w:style>
  <w:style w:type="character" w:customStyle="1" w:styleId="11Arial1">
    <w:name w:val="Основной текст (11) + Arial1"/>
    <w:aliases w:val="10 pt1"/>
    <w:basedOn w:val="110"/>
    <w:uiPriority w:val="99"/>
    <w:rsid w:val="00FB48DF"/>
    <w:rPr>
      <w:rFonts w:ascii="Arial" w:hAnsi="Arial" w:cs="Arial"/>
      <w:sz w:val="20"/>
      <w:szCs w:val="20"/>
      <w:shd w:val="clear" w:color="auto" w:fill="FFFFFF"/>
    </w:rPr>
  </w:style>
  <w:style w:type="character" w:customStyle="1" w:styleId="1110pt1">
    <w:name w:val="Основной текст (11) + 10 pt1"/>
    <w:basedOn w:val="110"/>
    <w:uiPriority w:val="99"/>
    <w:rsid w:val="00FB48DF"/>
    <w:rPr>
      <w:rFonts w:ascii="Century Schoolbook" w:hAnsi="Century Schoolbook" w:cs="Century Schoolbook"/>
      <w:sz w:val="20"/>
      <w:szCs w:val="20"/>
      <w:shd w:val="clear" w:color="auto" w:fill="FFFFFF"/>
    </w:rPr>
  </w:style>
  <w:style w:type="character" w:customStyle="1" w:styleId="120">
    <w:name w:val="Заголовок №1 (2)"/>
    <w:basedOn w:val="a1"/>
    <w:link w:val="121"/>
    <w:uiPriority w:val="99"/>
    <w:locked/>
    <w:rsid w:val="00FB48DF"/>
    <w:rPr>
      <w:rFonts w:ascii="Arial" w:hAnsi="Arial" w:cs="Arial"/>
      <w:b/>
      <w:bCs/>
      <w:shd w:val="clear" w:color="auto" w:fill="FFFFFF"/>
    </w:rPr>
  </w:style>
  <w:style w:type="paragraph" w:customStyle="1" w:styleId="215">
    <w:name w:val="Сноска (2)1"/>
    <w:basedOn w:val="a0"/>
    <w:link w:val="2b"/>
    <w:uiPriority w:val="99"/>
    <w:rsid w:val="00FB48DF"/>
    <w:pPr>
      <w:shd w:val="clear" w:color="auto" w:fill="FFFFFF"/>
      <w:spacing w:after="0" w:line="221" w:lineRule="exact"/>
      <w:ind w:firstLine="300"/>
    </w:pPr>
    <w:rPr>
      <w:rFonts w:ascii="Century Schoolbook" w:eastAsiaTheme="minorHAnsi" w:hAnsi="Century Schoolbook" w:cs="Century Schoolbook"/>
      <w:lang w:eastAsia="en-US"/>
    </w:rPr>
  </w:style>
  <w:style w:type="paragraph" w:customStyle="1" w:styleId="241">
    <w:name w:val="Основной текст (24)1"/>
    <w:basedOn w:val="a0"/>
    <w:link w:val="240"/>
    <w:uiPriority w:val="99"/>
    <w:rsid w:val="00FB48DF"/>
    <w:pPr>
      <w:shd w:val="clear" w:color="auto" w:fill="FFFFFF"/>
      <w:spacing w:after="0" w:line="240" w:lineRule="atLeast"/>
    </w:pPr>
    <w:rPr>
      <w:rFonts w:ascii="Arial" w:eastAsiaTheme="minorHAnsi" w:hAnsi="Arial" w:cs="Arial"/>
      <w:sz w:val="18"/>
      <w:szCs w:val="18"/>
      <w:lang w:eastAsia="en-US"/>
    </w:rPr>
  </w:style>
  <w:style w:type="paragraph" w:customStyle="1" w:styleId="231">
    <w:name w:val="Основной текст (23)1"/>
    <w:basedOn w:val="a0"/>
    <w:link w:val="230"/>
    <w:uiPriority w:val="99"/>
    <w:rsid w:val="00FB48DF"/>
    <w:pPr>
      <w:shd w:val="clear" w:color="auto" w:fill="FFFFFF"/>
      <w:spacing w:after="0" w:line="240" w:lineRule="atLeast"/>
    </w:pPr>
    <w:rPr>
      <w:rFonts w:ascii="Century Schoolbook" w:eastAsiaTheme="minorHAnsi" w:hAnsi="Century Schoolbook" w:cs="Century Schoolbook"/>
      <w:b/>
      <w:bCs/>
      <w:lang w:eastAsia="en-US"/>
    </w:rPr>
  </w:style>
  <w:style w:type="paragraph" w:customStyle="1" w:styleId="421">
    <w:name w:val="Заголовок №4 (2)1"/>
    <w:basedOn w:val="a0"/>
    <w:link w:val="420"/>
    <w:uiPriority w:val="99"/>
    <w:rsid w:val="00FB48DF"/>
    <w:pPr>
      <w:shd w:val="clear" w:color="auto" w:fill="FFFFFF"/>
      <w:spacing w:before="60" w:after="0" w:line="389" w:lineRule="exact"/>
      <w:ind w:firstLine="320"/>
      <w:outlineLvl w:val="3"/>
    </w:pPr>
    <w:rPr>
      <w:rFonts w:ascii="Arial" w:eastAsiaTheme="minorHAnsi" w:hAnsi="Arial" w:cs="Arial"/>
      <w:b/>
      <w:bCs/>
      <w:lang w:eastAsia="en-US"/>
    </w:rPr>
  </w:style>
  <w:style w:type="paragraph" w:customStyle="1" w:styleId="301">
    <w:name w:val="Основной текст (30)1"/>
    <w:basedOn w:val="a0"/>
    <w:link w:val="300"/>
    <w:uiPriority w:val="99"/>
    <w:rsid w:val="00FB48DF"/>
    <w:pPr>
      <w:shd w:val="clear" w:color="auto" w:fill="FFFFFF"/>
      <w:spacing w:before="60" w:after="60" w:line="242" w:lineRule="exact"/>
      <w:jc w:val="both"/>
    </w:pPr>
    <w:rPr>
      <w:rFonts w:ascii="Century Schoolbook" w:eastAsiaTheme="minorHAnsi" w:hAnsi="Century Schoolbook" w:cs="Century Schoolbook"/>
      <w:b/>
      <w:bCs/>
      <w:lang w:eastAsia="en-US"/>
    </w:rPr>
  </w:style>
  <w:style w:type="paragraph" w:customStyle="1" w:styleId="2110">
    <w:name w:val="Основной текст (21)1"/>
    <w:basedOn w:val="a0"/>
    <w:link w:val="216"/>
    <w:uiPriority w:val="99"/>
    <w:rsid w:val="00FB48DF"/>
    <w:pPr>
      <w:shd w:val="clear" w:color="auto" w:fill="FFFFFF"/>
      <w:spacing w:before="60" w:after="180" w:line="240" w:lineRule="atLeast"/>
    </w:pPr>
    <w:rPr>
      <w:rFonts w:ascii="Century Schoolbook" w:eastAsiaTheme="minorHAnsi" w:hAnsi="Century Schoolbook" w:cs="Century Schoolbook"/>
      <w:b/>
      <w:bCs/>
      <w:lang w:eastAsia="en-US"/>
    </w:rPr>
  </w:style>
  <w:style w:type="paragraph" w:customStyle="1" w:styleId="121">
    <w:name w:val="Заголовок №1 (2)1"/>
    <w:basedOn w:val="a0"/>
    <w:link w:val="120"/>
    <w:uiPriority w:val="99"/>
    <w:rsid w:val="00FB48DF"/>
    <w:pPr>
      <w:shd w:val="clear" w:color="auto" w:fill="FFFFFF"/>
      <w:spacing w:before="240" w:after="120" w:line="240" w:lineRule="atLeast"/>
      <w:outlineLvl w:val="0"/>
    </w:pPr>
    <w:rPr>
      <w:rFonts w:ascii="Arial" w:eastAsiaTheme="minorHAnsi" w:hAnsi="Arial" w:cs="Arial"/>
      <w:b/>
      <w:bCs/>
      <w:lang w:eastAsia="en-US"/>
    </w:rPr>
  </w:style>
  <w:style w:type="character" w:customStyle="1" w:styleId="270">
    <w:name w:val="Основной текст (27)"/>
    <w:basedOn w:val="a1"/>
    <w:link w:val="271"/>
    <w:uiPriority w:val="99"/>
    <w:locked/>
    <w:rsid w:val="00FB48DF"/>
    <w:rPr>
      <w:rFonts w:ascii="Arial" w:hAnsi="Arial" w:cs="Arial"/>
      <w:sz w:val="18"/>
      <w:szCs w:val="18"/>
      <w:shd w:val="clear" w:color="auto" w:fill="FFFFFF"/>
    </w:rPr>
  </w:style>
  <w:style w:type="character" w:customStyle="1" w:styleId="160">
    <w:name w:val="Заголовок №1 (6)"/>
    <w:basedOn w:val="a1"/>
    <w:link w:val="161"/>
    <w:uiPriority w:val="99"/>
    <w:locked/>
    <w:rsid w:val="00FB48DF"/>
    <w:rPr>
      <w:rFonts w:ascii="Arial" w:hAnsi="Arial" w:cs="Arial"/>
      <w:b/>
      <w:bCs/>
      <w:shd w:val="clear" w:color="auto" w:fill="FFFFFF"/>
    </w:rPr>
  </w:style>
  <w:style w:type="character" w:customStyle="1" w:styleId="16CenturySchoolbook">
    <w:name w:val="Заголовок №1 (6) + Century Schoolbook"/>
    <w:aliases w:val="Не полужирный4"/>
    <w:basedOn w:val="160"/>
    <w:uiPriority w:val="99"/>
    <w:rsid w:val="00FB48DF"/>
    <w:rPr>
      <w:rFonts w:ascii="Century Schoolbook" w:hAnsi="Century Schoolbook" w:cs="Century Schoolbook"/>
      <w:b/>
      <w:bCs/>
      <w:shd w:val="clear" w:color="auto" w:fill="FFFFFF"/>
    </w:rPr>
  </w:style>
  <w:style w:type="character" w:customStyle="1" w:styleId="16CenturySchoolbook1">
    <w:name w:val="Заголовок №1 (6) + Century Schoolbook1"/>
    <w:aliases w:val="Не полужирный3,Курсив6"/>
    <w:basedOn w:val="160"/>
    <w:uiPriority w:val="99"/>
    <w:rsid w:val="00FB48DF"/>
    <w:rPr>
      <w:rFonts w:ascii="Century Schoolbook" w:hAnsi="Century Schoolbook" w:cs="Century Schoolbook"/>
      <w:b/>
      <w:bCs/>
      <w:i/>
      <w:iCs/>
      <w:shd w:val="clear" w:color="auto" w:fill="FFFFFF"/>
    </w:rPr>
  </w:style>
  <w:style w:type="character" w:customStyle="1" w:styleId="1010pt1">
    <w:name w:val="Основной текст (10) + 10 pt1"/>
    <w:aliases w:val="Не курсив"/>
    <w:basedOn w:val="100"/>
    <w:uiPriority w:val="99"/>
    <w:rsid w:val="00FB48DF"/>
    <w:rPr>
      <w:rFonts w:ascii="Century Schoolbook" w:hAnsi="Century Schoolbook" w:cs="Century Schoolbook"/>
      <w:i/>
      <w:iCs/>
      <w:sz w:val="20"/>
      <w:szCs w:val="20"/>
      <w:shd w:val="clear" w:color="auto" w:fill="FFFFFF"/>
    </w:rPr>
  </w:style>
  <w:style w:type="character" w:customStyle="1" w:styleId="170">
    <w:name w:val="Заголовок №1 (7)"/>
    <w:basedOn w:val="a1"/>
    <w:link w:val="171"/>
    <w:uiPriority w:val="99"/>
    <w:locked/>
    <w:rsid w:val="00FB48DF"/>
    <w:rPr>
      <w:rFonts w:ascii="Arial" w:hAnsi="Arial" w:cs="Arial"/>
      <w:b/>
      <w:bCs/>
      <w:shd w:val="clear" w:color="auto" w:fill="FFFFFF"/>
    </w:rPr>
  </w:style>
  <w:style w:type="character" w:customStyle="1" w:styleId="410pt1">
    <w:name w:val="Основной текст (4) + 10 pt1"/>
    <w:aliases w:val="Курсив5"/>
    <w:basedOn w:val="43"/>
    <w:uiPriority w:val="99"/>
    <w:rsid w:val="00FB48DF"/>
    <w:rPr>
      <w:rFonts w:ascii="Century Schoolbook" w:hAnsi="Century Schoolbook" w:cs="Century Schoolbook"/>
      <w:i/>
      <w:iCs/>
      <w:sz w:val="20"/>
      <w:szCs w:val="20"/>
      <w:shd w:val="clear" w:color="auto" w:fill="FFFFFF"/>
    </w:rPr>
  </w:style>
  <w:style w:type="character" w:customStyle="1" w:styleId="2311pt">
    <w:name w:val="Основной текст (23) + 11 pt"/>
    <w:aliases w:val="Не полужирный2,Курсив4"/>
    <w:basedOn w:val="230"/>
    <w:uiPriority w:val="99"/>
    <w:rsid w:val="00FB48DF"/>
    <w:rPr>
      <w:rFonts w:ascii="Century Schoolbook" w:hAnsi="Century Schoolbook" w:cs="Century Schoolbook"/>
      <w:b/>
      <w:bCs/>
      <w:i/>
      <w:iCs/>
      <w:sz w:val="22"/>
      <w:szCs w:val="22"/>
      <w:shd w:val="clear" w:color="auto" w:fill="FFFFFF"/>
    </w:rPr>
  </w:style>
  <w:style w:type="character" w:customStyle="1" w:styleId="150">
    <w:name w:val="Основной текст (15)"/>
    <w:basedOn w:val="a1"/>
    <w:link w:val="151"/>
    <w:uiPriority w:val="99"/>
    <w:locked/>
    <w:rsid w:val="00FB48DF"/>
    <w:rPr>
      <w:rFonts w:ascii="Arial" w:hAnsi="Arial" w:cs="Arial"/>
      <w:b/>
      <w:bCs/>
      <w:shd w:val="clear" w:color="auto" w:fill="FFFFFF"/>
    </w:rPr>
  </w:style>
  <w:style w:type="character" w:customStyle="1" w:styleId="315">
    <w:name w:val="Основной текст (31)"/>
    <w:basedOn w:val="a1"/>
    <w:link w:val="3110"/>
    <w:uiPriority w:val="99"/>
    <w:locked/>
    <w:rsid w:val="00FB48DF"/>
    <w:rPr>
      <w:rFonts w:ascii="Century Schoolbook" w:hAnsi="Century Schoolbook" w:cs="Century Schoolbook"/>
      <w:shd w:val="clear" w:color="auto" w:fill="FFFFFF"/>
    </w:rPr>
  </w:style>
  <w:style w:type="character" w:customStyle="1" w:styleId="31Arial">
    <w:name w:val="Основной текст (31) + Arial"/>
    <w:basedOn w:val="315"/>
    <w:uiPriority w:val="99"/>
    <w:rsid w:val="00FB48DF"/>
    <w:rPr>
      <w:rFonts w:ascii="Arial" w:hAnsi="Arial" w:cs="Arial"/>
      <w:shd w:val="clear" w:color="auto" w:fill="FFFFFF"/>
    </w:rPr>
  </w:style>
  <w:style w:type="character" w:customStyle="1" w:styleId="15CenturySchoolbook">
    <w:name w:val="Основной текст (15) + Century Schoolbook"/>
    <w:aliases w:val="Не полужирный1,Курсив3"/>
    <w:basedOn w:val="150"/>
    <w:uiPriority w:val="99"/>
    <w:rsid w:val="00FB48DF"/>
    <w:rPr>
      <w:rFonts w:ascii="Century Schoolbook" w:hAnsi="Century Schoolbook" w:cs="Century Schoolbook"/>
      <w:b/>
      <w:bCs/>
      <w:i/>
      <w:iCs/>
      <w:shd w:val="clear" w:color="auto" w:fill="FFFFFF"/>
    </w:rPr>
  </w:style>
  <w:style w:type="paragraph" w:customStyle="1" w:styleId="271">
    <w:name w:val="Основной текст (27)1"/>
    <w:basedOn w:val="a0"/>
    <w:link w:val="270"/>
    <w:uiPriority w:val="99"/>
    <w:rsid w:val="00FB48DF"/>
    <w:pPr>
      <w:shd w:val="clear" w:color="auto" w:fill="FFFFFF"/>
      <w:spacing w:after="0" w:line="240" w:lineRule="atLeast"/>
      <w:jc w:val="center"/>
    </w:pPr>
    <w:rPr>
      <w:rFonts w:ascii="Arial" w:eastAsiaTheme="minorHAnsi" w:hAnsi="Arial" w:cs="Arial"/>
      <w:sz w:val="18"/>
      <w:szCs w:val="18"/>
      <w:lang w:eastAsia="en-US"/>
    </w:rPr>
  </w:style>
  <w:style w:type="paragraph" w:customStyle="1" w:styleId="161">
    <w:name w:val="Заголовок №1 (6)1"/>
    <w:basedOn w:val="a0"/>
    <w:link w:val="160"/>
    <w:uiPriority w:val="99"/>
    <w:rsid w:val="00FB48DF"/>
    <w:pPr>
      <w:shd w:val="clear" w:color="auto" w:fill="FFFFFF"/>
      <w:spacing w:before="60" w:after="60" w:line="252" w:lineRule="exact"/>
      <w:jc w:val="center"/>
      <w:outlineLvl w:val="0"/>
    </w:pPr>
    <w:rPr>
      <w:rFonts w:ascii="Arial" w:eastAsiaTheme="minorHAnsi" w:hAnsi="Arial" w:cs="Arial"/>
      <w:b/>
      <w:bCs/>
      <w:lang w:eastAsia="en-US"/>
    </w:rPr>
  </w:style>
  <w:style w:type="paragraph" w:customStyle="1" w:styleId="171">
    <w:name w:val="Заголовок №1 (7)1"/>
    <w:basedOn w:val="a0"/>
    <w:link w:val="170"/>
    <w:uiPriority w:val="99"/>
    <w:rsid w:val="00FB48DF"/>
    <w:pPr>
      <w:shd w:val="clear" w:color="auto" w:fill="FFFFFF"/>
      <w:spacing w:before="60" w:after="60" w:line="240" w:lineRule="atLeast"/>
      <w:jc w:val="both"/>
      <w:outlineLvl w:val="0"/>
    </w:pPr>
    <w:rPr>
      <w:rFonts w:ascii="Arial" w:eastAsiaTheme="minorHAnsi" w:hAnsi="Arial" w:cs="Arial"/>
      <w:b/>
      <w:bCs/>
      <w:lang w:eastAsia="en-US"/>
    </w:rPr>
  </w:style>
  <w:style w:type="paragraph" w:customStyle="1" w:styleId="151">
    <w:name w:val="Основной текст (15)1"/>
    <w:basedOn w:val="a0"/>
    <w:link w:val="150"/>
    <w:uiPriority w:val="99"/>
    <w:rsid w:val="00FB48DF"/>
    <w:pPr>
      <w:shd w:val="clear" w:color="auto" w:fill="FFFFFF"/>
      <w:spacing w:before="360" w:after="180" w:line="240" w:lineRule="atLeast"/>
    </w:pPr>
    <w:rPr>
      <w:rFonts w:ascii="Arial" w:eastAsiaTheme="minorHAnsi" w:hAnsi="Arial" w:cs="Arial"/>
      <w:b/>
      <w:bCs/>
      <w:lang w:eastAsia="en-US"/>
    </w:rPr>
  </w:style>
  <w:style w:type="paragraph" w:customStyle="1" w:styleId="3110">
    <w:name w:val="Основной текст (31)1"/>
    <w:basedOn w:val="a0"/>
    <w:link w:val="315"/>
    <w:uiPriority w:val="99"/>
    <w:rsid w:val="00FB48DF"/>
    <w:pPr>
      <w:shd w:val="clear" w:color="auto" w:fill="FFFFFF"/>
      <w:spacing w:before="60" w:after="0" w:line="276" w:lineRule="exact"/>
      <w:ind w:hanging="280"/>
    </w:pPr>
    <w:rPr>
      <w:rFonts w:ascii="Century Schoolbook" w:eastAsiaTheme="minorHAnsi" w:hAnsi="Century Schoolbook" w:cs="Century Schoolbook"/>
      <w:lang w:eastAsia="en-US"/>
    </w:rPr>
  </w:style>
  <w:style w:type="character" w:customStyle="1" w:styleId="530">
    <w:name w:val="Заголовок №5 (3)"/>
    <w:basedOn w:val="a1"/>
    <w:link w:val="531"/>
    <w:uiPriority w:val="99"/>
    <w:locked/>
    <w:rsid w:val="00FB48DF"/>
    <w:rPr>
      <w:rFonts w:ascii="Arial" w:hAnsi="Arial" w:cs="Arial"/>
      <w:b/>
      <w:bCs/>
      <w:shd w:val="clear" w:color="auto" w:fill="FFFFFF"/>
    </w:rPr>
  </w:style>
  <w:style w:type="character" w:customStyle="1" w:styleId="1010pt2">
    <w:name w:val="Основной текст (10) + 10 pt2"/>
    <w:basedOn w:val="100"/>
    <w:uiPriority w:val="99"/>
    <w:rsid w:val="00FB48DF"/>
    <w:rPr>
      <w:rFonts w:ascii="Century Schoolbook" w:hAnsi="Century Schoolbook" w:cs="Century Schoolbook"/>
      <w:i/>
      <w:iCs/>
      <w:sz w:val="20"/>
      <w:szCs w:val="20"/>
      <w:shd w:val="clear" w:color="auto" w:fill="FFFFFF"/>
    </w:rPr>
  </w:style>
  <w:style w:type="character" w:customStyle="1" w:styleId="250">
    <w:name w:val="Основной текст (25)"/>
    <w:basedOn w:val="a1"/>
    <w:link w:val="251"/>
    <w:uiPriority w:val="99"/>
    <w:locked/>
    <w:rsid w:val="00FB48DF"/>
    <w:rPr>
      <w:rFonts w:ascii="Century Schoolbook" w:hAnsi="Century Schoolbook" w:cs="Century Schoolbook"/>
      <w:b/>
      <w:bCs/>
      <w:shd w:val="clear" w:color="auto" w:fill="FFFFFF"/>
    </w:rPr>
  </w:style>
  <w:style w:type="paragraph" w:customStyle="1" w:styleId="531">
    <w:name w:val="Заголовок №5 (3)1"/>
    <w:basedOn w:val="a0"/>
    <w:link w:val="530"/>
    <w:uiPriority w:val="99"/>
    <w:rsid w:val="00FB48DF"/>
    <w:pPr>
      <w:shd w:val="clear" w:color="auto" w:fill="FFFFFF"/>
      <w:spacing w:before="240" w:after="60" w:line="233" w:lineRule="exact"/>
      <w:jc w:val="right"/>
      <w:outlineLvl w:val="4"/>
    </w:pPr>
    <w:rPr>
      <w:rFonts w:ascii="Arial" w:eastAsiaTheme="minorHAnsi" w:hAnsi="Arial" w:cs="Arial"/>
      <w:b/>
      <w:bCs/>
      <w:lang w:eastAsia="en-US"/>
    </w:rPr>
  </w:style>
  <w:style w:type="paragraph" w:customStyle="1" w:styleId="251">
    <w:name w:val="Основной текст (25)1"/>
    <w:basedOn w:val="a0"/>
    <w:link w:val="250"/>
    <w:uiPriority w:val="99"/>
    <w:rsid w:val="00FB48DF"/>
    <w:pPr>
      <w:shd w:val="clear" w:color="auto" w:fill="FFFFFF"/>
      <w:spacing w:before="60" w:after="0" w:line="233" w:lineRule="exact"/>
      <w:ind w:firstLine="300"/>
      <w:jc w:val="both"/>
    </w:pPr>
    <w:rPr>
      <w:rFonts w:ascii="Century Schoolbook" w:eastAsiaTheme="minorHAnsi" w:hAnsi="Century Schoolbook" w:cs="Century Schoolbook"/>
      <w:b/>
      <w:bCs/>
      <w:lang w:eastAsia="en-US"/>
    </w:rPr>
  </w:style>
  <w:style w:type="character" w:customStyle="1" w:styleId="130">
    <w:name w:val="Заголовок №1 (3)"/>
    <w:basedOn w:val="a1"/>
    <w:link w:val="131"/>
    <w:uiPriority w:val="99"/>
    <w:locked/>
    <w:rsid w:val="00FB48DF"/>
    <w:rPr>
      <w:rFonts w:ascii="Arial" w:hAnsi="Arial" w:cs="Arial"/>
      <w:b/>
      <w:bCs/>
      <w:shd w:val="clear" w:color="auto" w:fill="FFFFFF"/>
    </w:rPr>
  </w:style>
  <w:style w:type="paragraph" w:customStyle="1" w:styleId="131">
    <w:name w:val="Заголовок №1 (3)1"/>
    <w:basedOn w:val="a0"/>
    <w:link w:val="130"/>
    <w:uiPriority w:val="99"/>
    <w:rsid w:val="00FB48DF"/>
    <w:pPr>
      <w:shd w:val="clear" w:color="auto" w:fill="FFFFFF"/>
      <w:spacing w:before="240" w:after="60" w:line="233" w:lineRule="exact"/>
      <w:jc w:val="right"/>
      <w:outlineLvl w:val="0"/>
    </w:pPr>
    <w:rPr>
      <w:rFonts w:ascii="Arial" w:eastAsiaTheme="minorHAnsi" w:hAnsi="Arial" w:cs="Arial"/>
      <w:b/>
      <w:bCs/>
      <w:lang w:eastAsia="en-US"/>
    </w:rPr>
  </w:style>
  <w:style w:type="character" w:customStyle="1" w:styleId="afff7">
    <w:name w:val="Колонтитул"/>
    <w:basedOn w:val="a1"/>
    <w:link w:val="1f0"/>
    <w:uiPriority w:val="99"/>
    <w:locked/>
    <w:rsid w:val="00FB48DF"/>
    <w:rPr>
      <w:rFonts w:ascii="Times New Roman" w:hAnsi="Times New Roman"/>
      <w:shd w:val="clear" w:color="auto" w:fill="FFFFFF"/>
    </w:rPr>
  </w:style>
  <w:style w:type="character" w:customStyle="1" w:styleId="Arial">
    <w:name w:val="Колонтитул + Arial"/>
    <w:basedOn w:val="afff7"/>
    <w:uiPriority w:val="99"/>
    <w:rsid w:val="00FB48DF"/>
    <w:rPr>
      <w:rFonts w:ascii="Arial" w:hAnsi="Arial" w:cs="Arial"/>
      <w:shd w:val="clear" w:color="auto" w:fill="FFFFFF"/>
    </w:rPr>
  </w:style>
  <w:style w:type="paragraph" w:customStyle="1" w:styleId="1f0">
    <w:name w:val="Колонтитул1"/>
    <w:basedOn w:val="a0"/>
    <w:link w:val="afff7"/>
    <w:uiPriority w:val="99"/>
    <w:rsid w:val="00FB48DF"/>
    <w:pPr>
      <w:shd w:val="clear" w:color="auto" w:fill="FFFFFF"/>
      <w:spacing w:after="0" w:line="240" w:lineRule="auto"/>
    </w:pPr>
    <w:rPr>
      <w:rFonts w:ascii="Times New Roman" w:eastAsiaTheme="minorHAnsi" w:hAnsi="Times New Roman"/>
      <w:lang w:eastAsia="en-US"/>
    </w:rPr>
  </w:style>
  <w:style w:type="paragraph" w:customStyle="1" w:styleId="1f1">
    <w:name w:val="Абзац списка1"/>
    <w:basedOn w:val="a0"/>
    <w:rsid w:val="00FB48DF"/>
    <w:pPr>
      <w:spacing w:after="20"/>
      <w:ind w:left="720" w:firstLine="709"/>
      <w:jc w:val="both"/>
    </w:pPr>
    <w:rPr>
      <w:rFonts w:ascii="Calibri" w:eastAsia="Times New Roman" w:hAnsi="Calibri" w:cs="Times New Roman"/>
      <w:sz w:val="28"/>
      <w:lang w:eastAsia="en-US"/>
    </w:rPr>
  </w:style>
  <w:style w:type="character" w:customStyle="1" w:styleId="2c">
    <w:name w:val="Основной текст (2)_"/>
    <w:basedOn w:val="a1"/>
    <w:link w:val="217"/>
    <w:rsid w:val="00FB48DF"/>
    <w:rPr>
      <w:sz w:val="15"/>
      <w:szCs w:val="15"/>
      <w:shd w:val="clear" w:color="auto" w:fill="FFFFFF"/>
    </w:rPr>
  </w:style>
  <w:style w:type="paragraph" w:customStyle="1" w:styleId="217">
    <w:name w:val="Основной текст (2)1"/>
    <w:basedOn w:val="a0"/>
    <w:link w:val="2c"/>
    <w:rsid w:val="00FB48DF"/>
    <w:pPr>
      <w:shd w:val="clear" w:color="auto" w:fill="FFFFFF"/>
      <w:spacing w:after="0" w:line="240" w:lineRule="atLeast"/>
      <w:jc w:val="right"/>
    </w:pPr>
    <w:rPr>
      <w:rFonts w:eastAsiaTheme="minorHAnsi"/>
      <w:sz w:val="15"/>
      <w:szCs w:val="15"/>
      <w:lang w:eastAsia="en-US"/>
    </w:rPr>
  </w:style>
  <w:style w:type="character" w:customStyle="1" w:styleId="afff8">
    <w:name w:val="Подпись к таблице_"/>
    <w:basedOn w:val="a1"/>
    <w:link w:val="afff9"/>
    <w:rsid w:val="00FB48DF"/>
    <w:rPr>
      <w:b/>
      <w:bCs/>
      <w:sz w:val="21"/>
      <w:szCs w:val="21"/>
      <w:shd w:val="clear" w:color="auto" w:fill="FFFFFF"/>
    </w:rPr>
  </w:style>
  <w:style w:type="paragraph" w:customStyle="1" w:styleId="afff9">
    <w:name w:val="Подпись к таблице"/>
    <w:basedOn w:val="a0"/>
    <w:link w:val="afff8"/>
    <w:rsid w:val="00FB48DF"/>
    <w:pPr>
      <w:shd w:val="clear" w:color="auto" w:fill="FFFFFF"/>
      <w:spacing w:after="0" w:line="240" w:lineRule="atLeast"/>
    </w:pPr>
    <w:rPr>
      <w:rFonts w:eastAsiaTheme="minorHAnsi"/>
      <w:b/>
      <w:bCs/>
      <w:sz w:val="21"/>
      <w:szCs w:val="21"/>
      <w:lang w:eastAsia="en-US"/>
    </w:rPr>
  </w:style>
  <w:style w:type="character" w:customStyle="1" w:styleId="320">
    <w:name w:val="Основной текст (3)2"/>
    <w:basedOn w:val="a1"/>
    <w:uiPriority w:val="99"/>
    <w:rsid w:val="00FB48DF"/>
    <w:rPr>
      <w:rFonts w:ascii="Times New Roman" w:hAnsi="Times New Roman" w:cs="Times New Roman"/>
      <w:b/>
      <w:bCs/>
      <w:spacing w:val="0"/>
      <w:sz w:val="21"/>
      <w:szCs w:val="21"/>
      <w:lang w:bidi="ar-SA"/>
    </w:rPr>
  </w:style>
  <w:style w:type="character" w:customStyle="1" w:styleId="310pt">
    <w:name w:val="Основной текст (3) + 10 pt"/>
    <w:aliases w:val="Курсив1"/>
    <w:basedOn w:val="a1"/>
    <w:rsid w:val="00FB48DF"/>
    <w:rPr>
      <w:rFonts w:ascii="Times New Roman" w:hAnsi="Times New Roman" w:cs="Times New Roman"/>
      <w:b/>
      <w:bCs/>
      <w:i/>
      <w:iCs/>
      <w:spacing w:val="0"/>
      <w:sz w:val="20"/>
      <w:szCs w:val="20"/>
      <w:lang w:bidi="ar-SA"/>
    </w:rPr>
  </w:style>
  <w:style w:type="paragraph" w:styleId="a">
    <w:name w:val="List Bullet"/>
    <w:basedOn w:val="a0"/>
    <w:autoRedefine/>
    <w:rsid w:val="00FB48DF"/>
    <w:pPr>
      <w:numPr>
        <w:numId w:val="2"/>
      </w:numPr>
      <w:spacing w:after="0" w:line="240" w:lineRule="auto"/>
    </w:pPr>
    <w:rPr>
      <w:rFonts w:ascii="Times New Roman" w:eastAsia="Times New Roman" w:hAnsi="Times New Roman" w:cs="Times New Roman"/>
      <w:sz w:val="20"/>
      <w:szCs w:val="20"/>
    </w:rPr>
  </w:style>
  <w:style w:type="paragraph" w:styleId="20">
    <w:name w:val="List Bullet 2"/>
    <w:basedOn w:val="a0"/>
    <w:autoRedefine/>
    <w:rsid w:val="00FB48DF"/>
    <w:pPr>
      <w:numPr>
        <w:numId w:val="3"/>
      </w:numPr>
      <w:spacing w:after="0" w:line="240" w:lineRule="auto"/>
    </w:pPr>
    <w:rPr>
      <w:rFonts w:ascii="Times New Roman" w:eastAsia="Times New Roman" w:hAnsi="Times New Roman" w:cs="Times New Roman"/>
      <w:sz w:val="20"/>
      <w:szCs w:val="20"/>
    </w:rPr>
  </w:style>
  <w:style w:type="paragraph" w:styleId="30">
    <w:name w:val="List Bullet 3"/>
    <w:basedOn w:val="a0"/>
    <w:autoRedefine/>
    <w:rsid w:val="00FB48DF"/>
    <w:pPr>
      <w:numPr>
        <w:numId w:val="4"/>
      </w:numPr>
      <w:spacing w:after="0" w:line="240" w:lineRule="auto"/>
    </w:pPr>
    <w:rPr>
      <w:rFonts w:ascii="Times New Roman" w:eastAsia="Times New Roman" w:hAnsi="Times New Roman" w:cs="Times New Roman"/>
      <w:sz w:val="20"/>
      <w:szCs w:val="20"/>
    </w:rPr>
  </w:style>
  <w:style w:type="paragraph" w:styleId="40">
    <w:name w:val="List Bullet 4"/>
    <w:basedOn w:val="a0"/>
    <w:autoRedefine/>
    <w:rsid w:val="00FB48DF"/>
    <w:pPr>
      <w:numPr>
        <w:numId w:val="5"/>
      </w:numPr>
      <w:spacing w:after="0" w:line="240" w:lineRule="auto"/>
    </w:pPr>
    <w:rPr>
      <w:rFonts w:ascii="Times New Roman" w:eastAsia="Times New Roman" w:hAnsi="Times New Roman" w:cs="Times New Roman"/>
      <w:sz w:val="20"/>
      <w:szCs w:val="20"/>
    </w:rPr>
  </w:style>
  <w:style w:type="paragraph" w:styleId="50">
    <w:name w:val="List Bullet 5"/>
    <w:basedOn w:val="a0"/>
    <w:autoRedefine/>
    <w:rsid w:val="00FB48DF"/>
    <w:pPr>
      <w:numPr>
        <w:numId w:val="6"/>
      </w:numPr>
      <w:spacing w:after="0" w:line="240" w:lineRule="auto"/>
    </w:pPr>
    <w:rPr>
      <w:rFonts w:ascii="Times New Roman" w:eastAsia="Times New Roman" w:hAnsi="Times New Roman" w:cs="Times New Roman"/>
      <w:sz w:val="20"/>
      <w:szCs w:val="20"/>
    </w:rPr>
  </w:style>
  <w:style w:type="paragraph" w:styleId="2">
    <w:name w:val="List Number 2"/>
    <w:basedOn w:val="a0"/>
    <w:rsid w:val="00FB48DF"/>
    <w:pPr>
      <w:numPr>
        <w:numId w:val="7"/>
      </w:numPr>
      <w:spacing w:after="0" w:line="240" w:lineRule="auto"/>
    </w:pPr>
    <w:rPr>
      <w:rFonts w:ascii="Times New Roman" w:eastAsia="Times New Roman" w:hAnsi="Times New Roman" w:cs="Times New Roman"/>
      <w:sz w:val="20"/>
      <w:szCs w:val="20"/>
    </w:rPr>
  </w:style>
  <w:style w:type="paragraph" w:styleId="3">
    <w:name w:val="List Number 3"/>
    <w:basedOn w:val="a0"/>
    <w:rsid w:val="00FB48DF"/>
    <w:pPr>
      <w:numPr>
        <w:numId w:val="8"/>
      </w:numPr>
      <w:spacing w:after="0" w:line="240" w:lineRule="auto"/>
    </w:pPr>
    <w:rPr>
      <w:rFonts w:ascii="Times New Roman" w:eastAsia="Times New Roman" w:hAnsi="Times New Roman" w:cs="Times New Roman"/>
      <w:sz w:val="20"/>
      <w:szCs w:val="20"/>
    </w:rPr>
  </w:style>
  <w:style w:type="paragraph" w:styleId="4">
    <w:name w:val="List Number 4"/>
    <w:basedOn w:val="a0"/>
    <w:rsid w:val="00FB48DF"/>
    <w:pPr>
      <w:numPr>
        <w:numId w:val="9"/>
      </w:numPr>
      <w:spacing w:after="0" w:line="240" w:lineRule="auto"/>
    </w:pPr>
    <w:rPr>
      <w:rFonts w:ascii="Times New Roman" w:eastAsia="Times New Roman" w:hAnsi="Times New Roman" w:cs="Times New Roman"/>
      <w:sz w:val="20"/>
      <w:szCs w:val="20"/>
    </w:rPr>
  </w:style>
  <w:style w:type="paragraph" w:styleId="5">
    <w:name w:val="List Number 5"/>
    <w:basedOn w:val="a0"/>
    <w:rsid w:val="00FB48DF"/>
    <w:pPr>
      <w:numPr>
        <w:numId w:val="10"/>
      </w:numPr>
      <w:spacing w:after="0" w:line="240" w:lineRule="auto"/>
    </w:pPr>
    <w:rPr>
      <w:rFonts w:ascii="Times New Roman" w:eastAsia="Times New Roman" w:hAnsi="Times New Roman" w:cs="Times New Roman"/>
      <w:sz w:val="20"/>
      <w:szCs w:val="20"/>
    </w:rPr>
  </w:style>
  <w:style w:type="paragraph" w:styleId="afffa">
    <w:name w:val="Date"/>
    <w:basedOn w:val="a0"/>
    <w:next w:val="a0"/>
    <w:link w:val="afffb"/>
    <w:rsid w:val="00FB48DF"/>
    <w:pPr>
      <w:spacing w:after="0" w:line="240" w:lineRule="auto"/>
    </w:pPr>
    <w:rPr>
      <w:rFonts w:ascii="Times New Roman" w:eastAsia="Times New Roman" w:hAnsi="Times New Roman" w:cs="Times New Roman"/>
      <w:sz w:val="20"/>
      <w:szCs w:val="20"/>
    </w:rPr>
  </w:style>
  <w:style w:type="character" w:customStyle="1" w:styleId="afffb">
    <w:name w:val="Дата Знак"/>
    <w:basedOn w:val="a1"/>
    <w:link w:val="afffa"/>
    <w:rsid w:val="00FB48DF"/>
    <w:rPr>
      <w:rFonts w:ascii="Times New Roman" w:eastAsia="Times New Roman" w:hAnsi="Times New Roman" w:cs="Times New Roman"/>
      <w:sz w:val="20"/>
      <w:szCs w:val="20"/>
      <w:lang w:eastAsia="ru-RU"/>
    </w:rPr>
  </w:style>
  <w:style w:type="character" w:customStyle="1" w:styleId="2d">
    <w:name w:val="Основной текст (2)"/>
    <w:basedOn w:val="a1"/>
    <w:uiPriority w:val="99"/>
    <w:rsid w:val="00FB48DF"/>
    <w:rPr>
      <w:rFonts w:ascii="MS Reference Sans Serif" w:hAnsi="MS Reference Sans Serif" w:cs="MS Reference Sans Serif"/>
      <w:sz w:val="18"/>
      <w:szCs w:val="18"/>
      <w:shd w:val="clear" w:color="auto" w:fill="FFFFFF"/>
    </w:rPr>
  </w:style>
  <w:style w:type="character" w:customStyle="1" w:styleId="39">
    <w:name w:val="Основной текст (3)"/>
    <w:basedOn w:val="a1"/>
    <w:link w:val="316"/>
    <w:uiPriority w:val="99"/>
    <w:rsid w:val="00FB48DF"/>
    <w:rPr>
      <w:rFonts w:ascii="MS Reference Sans Serif" w:hAnsi="MS Reference Sans Serif" w:cs="MS Reference Sans Serif"/>
      <w:i/>
      <w:iCs/>
      <w:sz w:val="18"/>
      <w:szCs w:val="18"/>
      <w:shd w:val="clear" w:color="auto" w:fill="FFFFFF"/>
    </w:rPr>
  </w:style>
  <w:style w:type="character" w:customStyle="1" w:styleId="221">
    <w:name w:val="Основной текст (2)2"/>
    <w:basedOn w:val="2d"/>
    <w:uiPriority w:val="99"/>
    <w:rsid w:val="00FB48DF"/>
    <w:rPr>
      <w:rFonts w:ascii="MS Reference Sans Serif" w:hAnsi="MS Reference Sans Serif" w:cs="MS Reference Sans Serif"/>
      <w:sz w:val="18"/>
      <w:szCs w:val="18"/>
      <w:u w:val="single"/>
      <w:shd w:val="clear" w:color="auto" w:fill="FFFFFF"/>
    </w:rPr>
  </w:style>
  <w:style w:type="paragraph" w:customStyle="1" w:styleId="316">
    <w:name w:val="Основной текст (3)1"/>
    <w:basedOn w:val="a0"/>
    <w:link w:val="39"/>
    <w:uiPriority w:val="99"/>
    <w:rsid w:val="00FB48DF"/>
    <w:pPr>
      <w:shd w:val="clear" w:color="auto" w:fill="FFFFFF"/>
      <w:spacing w:before="180" w:after="240" w:line="240" w:lineRule="atLeast"/>
    </w:pPr>
    <w:rPr>
      <w:rFonts w:ascii="MS Reference Sans Serif" w:eastAsiaTheme="minorHAnsi" w:hAnsi="MS Reference Sans Serif" w:cs="MS Reference Sans Serif"/>
      <w:i/>
      <w:iCs/>
      <w:sz w:val="18"/>
      <w:szCs w:val="18"/>
      <w:lang w:eastAsia="en-US"/>
    </w:rPr>
  </w:style>
  <w:style w:type="paragraph" w:customStyle="1" w:styleId="afffc">
    <w:name w:val="Стиль"/>
    <w:rsid w:val="00FB48D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FB48DF"/>
    <w:pPr>
      <w:spacing w:after="0" w:line="240" w:lineRule="auto"/>
      <w:ind w:left="720" w:firstLine="700"/>
      <w:jc w:val="both"/>
    </w:pPr>
    <w:rPr>
      <w:rFonts w:ascii="Times New Roman" w:eastAsia="Times New Roman" w:hAnsi="Times New Roman" w:cs="Times New Roman"/>
      <w:sz w:val="24"/>
      <w:szCs w:val="24"/>
    </w:rPr>
  </w:style>
  <w:style w:type="paragraph" w:customStyle="1" w:styleId="Default">
    <w:name w:val="Default"/>
    <w:rsid w:val="00FB48DF"/>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2e">
    <w:name w:val="Абзац списка2"/>
    <w:basedOn w:val="a0"/>
    <w:rsid w:val="00FB48DF"/>
    <w:pPr>
      <w:spacing w:line="240" w:lineRule="auto"/>
      <w:ind w:left="720"/>
      <w:contextualSpacing/>
    </w:pPr>
    <w:rPr>
      <w:rFonts w:ascii="Calibri" w:eastAsia="Times New Roman" w:hAnsi="Calibri" w:cs="Times New Roman"/>
      <w:lang w:eastAsia="en-US"/>
    </w:rPr>
  </w:style>
  <w:style w:type="character" w:customStyle="1" w:styleId="3a">
    <w:name w:val="Заголовок №3_"/>
    <w:uiPriority w:val="99"/>
    <w:locked/>
    <w:rsid w:val="00AC683C"/>
    <w:rPr>
      <w:rFonts w:ascii="Tahoma" w:hAnsi="Tahoma" w:cs="Tahoma"/>
      <w:b/>
      <w:bCs/>
      <w:sz w:val="19"/>
      <w:szCs w:val="19"/>
      <w:lang w:bidi="ar-SA"/>
    </w:rPr>
  </w:style>
  <w:style w:type="character" w:customStyle="1" w:styleId="1pt">
    <w:name w:val="Основной текст + Интервал 1 pt"/>
    <w:uiPriority w:val="99"/>
    <w:rsid w:val="00AC683C"/>
    <w:rPr>
      <w:rFonts w:ascii="Palatino Linotype" w:hAnsi="Palatino Linotype" w:cs="Palatino Linotype"/>
      <w:spacing w:val="30"/>
      <w:sz w:val="19"/>
      <w:szCs w:val="19"/>
      <w:lang w:bidi="ar-SA"/>
    </w:rPr>
  </w:style>
  <w:style w:type="character" w:customStyle="1" w:styleId="Tahoma">
    <w:name w:val="Основной текст + Tahoma"/>
    <w:aliases w:val="Полужирный4"/>
    <w:uiPriority w:val="99"/>
    <w:rsid w:val="00AC683C"/>
    <w:rPr>
      <w:rFonts w:ascii="Tahoma" w:hAnsi="Tahoma" w:cs="Tahoma"/>
      <w:b/>
      <w:bCs/>
      <w:spacing w:val="0"/>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148752">
      <w:bodyDiv w:val="1"/>
      <w:marLeft w:val="0"/>
      <w:marRight w:val="0"/>
      <w:marTop w:val="0"/>
      <w:marBottom w:val="0"/>
      <w:divBdr>
        <w:top w:val="none" w:sz="0" w:space="0" w:color="auto"/>
        <w:left w:val="none" w:sz="0" w:space="0" w:color="auto"/>
        <w:bottom w:val="none" w:sz="0" w:space="0" w:color="auto"/>
        <w:right w:val="none" w:sz="0" w:space="0" w:color="auto"/>
      </w:divBdr>
    </w:div>
    <w:div w:id="205522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117</Pages>
  <Words>43815</Words>
  <Characters>249749</Characters>
  <Application>Microsoft Office Word</Application>
  <DocSecurity>0</DocSecurity>
  <Lines>2081</Lines>
  <Paragraphs>585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2018-12-28T16:31:00Z</dcterms:created>
  <dcterms:modified xsi:type="dcterms:W3CDTF">2019-01-14T17:43:00Z</dcterms:modified>
</cp:coreProperties>
</file>